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88070" w14:textId="77777777" w:rsidR="001355FF" w:rsidRPr="006D11EC" w:rsidRDefault="001355FF" w:rsidP="001355FF">
      <w:pPr>
        <w:shd w:val="clear" w:color="auto" w:fill="DBE5F1" w:themeFill="accent1" w:themeFillTint="33"/>
        <w:jc w:val="both"/>
        <w:rPr>
          <w:rFonts w:ascii="Trebuchet MS" w:hAnsi="Trebuchet MS"/>
          <w:color w:val="002060"/>
        </w:rPr>
      </w:pPr>
      <w:r w:rsidRPr="006D11EC">
        <w:rPr>
          <w:rFonts w:ascii="Trebuchet MS" w:hAnsi="Trebuchet MS"/>
          <w:b/>
          <w:color w:val="002060"/>
        </w:rPr>
        <w:t>Program:</w:t>
      </w:r>
      <w:r w:rsidRPr="006D11EC">
        <w:rPr>
          <w:rFonts w:ascii="Trebuchet MS" w:hAnsi="Trebuchet MS"/>
          <w:color w:val="002060"/>
        </w:rPr>
        <w:t xml:space="preserve"> </w:t>
      </w:r>
      <w:proofErr w:type="spellStart"/>
      <w:r w:rsidRPr="006D11EC">
        <w:rPr>
          <w:rFonts w:ascii="Trebuchet MS" w:hAnsi="Trebuchet MS"/>
          <w:b/>
          <w:bCs/>
          <w:iCs/>
          <w:color w:val="002060"/>
        </w:rPr>
        <w:t>Programul</w:t>
      </w:r>
      <w:proofErr w:type="spellEnd"/>
      <w:r w:rsidRPr="006D11EC">
        <w:rPr>
          <w:rFonts w:ascii="Trebuchet MS" w:hAnsi="Trebuchet MS"/>
          <w:b/>
          <w:bCs/>
          <w:iCs/>
          <w:color w:val="002060"/>
        </w:rPr>
        <w:t xml:space="preserve"> </w:t>
      </w:r>
      <w:proofErr w:type="spellStart"/>
      <w:r w:rsidRPr="006D11EC">
        <w:rPr>
          <w:rFonts w:ascii="Trebuchet MS" w:hAnsi="Trebuchet MS"/>
          <w:b/>
          <w:bCs/>
          <w:iCs/>
          <w:color w:val="002060"/>
        </w:rPr>
        <w:t>Educație</w:t>
      </w:r>
      <w:proofErr w:type="spellEnd"/>
      <w:r w:rsidRPr="006D11EC">
        <w:rPr>
          <w:rFonts w:ascii="Trebuchet MS" w:hAnsi="Trebuchet MS"/>
          <w:b/>
          <w:bCs/>
          <w:iCs/>
          <w:color w:val="002060"/>
        </w:rPr>
        <w:t xml:space="preserve"> </w:t>
      </w:r>
      <w:proofErr w:type="spellStart"/>
      <w:r w:rsidRPr="006D11EC">
        <w:rPr>
          <w:rFonts w:ascii="Trebuchet MS" w:hAnsi="Trebuchet MS"/>
          <w:b/>
          <w:bCs/>
          <w:iCs/>
          <w:color w:val="002060"/>
        </w:rPr>
        <w:t>și</w:t>
      </w:r>
      <w:proofErr w:type="spellEnd"/>
      <w:r w:rsidRPr="006D11EC">
        <w:rPr>
          <w:rFonts w:ascii="Trebuchet MS" w:hAnsi="Trebuchet MS"/>
          <w:b/>
          <w:bCs/>
          <w:iCs/>
          <w:color w:val="002060"/>
        </w:rPr>
        <w:t xml:space="preserve"> </w:t>
      </w:r>
      <w:proofErr w:type="spellStart"/>
      <w:r w:rsidRPr="006D11EC">
        <w:rPr>
          <w:rFonts w:ascii="Trebuchet MS" w:hAnsi="Trebuchet MS"/>
          <w:b/>
          <w:bCs/>
          <w:iCs/>
          <w:color w:val="002060"/>
        </w:rPr>
        <w:t>Ocupare</w:t>
      </w:r>
      <w:proofErr w:type="spellEnd"/>
    </w:p>
    <w:p w14:paraId="63B422D3" w14:textId="77777777" w:rsidR="001355FF" w:rsidRPr="006D11EC" w:rsidRDefault="001355FF" w:rsidP="001355FF">
      <w:pPr>
        <w:shd w:val="clear" w:color="auto" w:fill="DBE5F1" w:themeFill="accent1" w:themeFillTint="33"/>
        <w:jc w:val="both"/>
        <w:rPr>
          <w:rFonts w:ascii="Trebuchet MS" w:hAnsi="Trebuchet MS"/>
          <w:b/>
          <w:color w:val="002060"/>
        </w:rPr>
      </w:pPr>
      <w:r w:rsidRPr="006D11EC">
        <w:rPr>
          <w:rFonts w:ascii="Trebuchet MS" w:hAnsi="Trebuchet MS"/>
          <w:b/>
          <w:color w:val="002060"/>
        </w:rPr>
        <w:t xml:space="preserve">Prioritate7. </w:t>
      </w:r>
      <w:proofErr w:type="spellStart"/>
      <w:r w:rsidRPr="006D11EC">
        <w:rPr>
          <w:rFonts w:ascii="Trebuchet MS" w:hAnsi="Trebuchet MS"/>
          <w:b/>
          <w:color w:val="002060"/>
        </w:rPr>
        <w:t>Creșterea</w:t>
      </w:r>
      <w:proofErr w:type="spellEnd"/>
      <w:r w:rsidRPr="006D11EC">
        <w:rPr>
          <w:rFonts w:ascii="Trebuchet MS" w:hAnsi="Trebuchet MS"/>
          <w:b/>
          <w:color w:val="002060"/>
        </w:rPr>
        <w:t xml:space="preserve"> </w:t>
      </w:r>
      <w:proofErr w:type="spellStart"/>
      <w:r w:rsidRPr="006D11EC">
        <w:rPr>
          <w:rFonts w:ascii="Trebuchet MS" w:hAnsi="Trebuchet MS"/>
          <w:b/>
          <w:color w:val="002060"/>
        </w:rPr>
        <w:t>calității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ofertei</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educație</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formare</w:t>
      </w:r>
      <w:proofErr w:type="spellEnd"/>
      <w:r w:rsidRPr="006D11EC">
        <w:rPr>
          <w:rFonts w:ascii="Trebuchet MS" w:hAnsi="Trebuchet MS"/>
          <w:b/>
          <w:color w:val="002060"/>
        </w:rPr>
        <w:t xml:space="preserve"> </w:t>
      </w:r>
      <w:proofErr w:type="spellStart"/>
      <w:r w:rsidRPr="006D11EC">
        <w:rPr>
          <w:rFonts w:ascii="Trebuchet MS" w:hAnsi="Trebuchet MS"/>
          <w:b/>
          <w:color w:val="002060"/>
        </w:rPr>
        <w:t>profesională</w:t>
      </w:r>
      <w:proofErr w:type="spellEnd"/>
      <w:r w:rsidRPr="006D11EC">
        <w:rPr>
          <w:rFonts w:ascii="Trebuchet MS" w:hAnsi="Trebuchet MS"/>
          <w:b/>
          <w:color w:val="002060"/>
        </w:rPr>
        <w:t xml:space="preserve"> </w:t>
      </w:r>
      <w:proofErr w:type="spellStart"/>
      <w:r w:rsidRPr="006D11EC">
        <w:rPr>
          <w:rFonts w:ascii="Trebuchet MS" w:hAnsi="Trebuchet MS"/>
          <w:b/>
          <w:color w:val="002060"/>
        </w:rPr>
        <w:t>pentru</w:t>
      </w:r>
      <w:proofErr w:type="spellEnd"/>
      <w:r w:rsidRPr="006D11EC">
        <w:rPr>
          <w:rFonts w:ascii="Trebuchet MS" w:hAnsi="Trebuchet MS"/>
          <w:b/>
          <w:color w:val="002060"/>
        </w:rPr>
        <w:t xml:space="preserve"> </w:t>
      </w:r>
      <w:proofErr w:type="spellStart"/>
      <w:r w:rsidRPr="006D11EC">
        <w:rPr>
          <w:rFonts w:ascii="Trebuchet MS" w:hAnsi="Trebuchet MS"/>
          <w:b/>
          <w:color w:val="002060"/>
        </w:rPr>
        <w:t>asigurarea</w:t>
      </w:r>
      <w:proofErr w:type="spellEnd"/>
      <w:r w:rsidRPr="006D11EC">
        <w:rPr>
          <w:rFonts w:ascii="Trebuchet MS" w:hAnsi="Trebuchet MS"/>
          <w:b/>
          <w:color w:val="002060"/>
        </w:rPr>
        <w:t xml:space="preserve"> </w:t>
      </w:r>
      <w:proofErr w:type="spellStart"/>
      <w:r w:rsidRPr="006D11EC">
        <w:rPr>
          <w:rFonts w:ascii="Trebuchet MS" w:hAnsi="Trebuchet MS"/>
          <w:b/>
          <w:color w:val="002060"/>
        </w:rPr>
        <w:t>echității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sistemului</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o </w:t>
      </w:r>
      <w:proofErr w:type="spellStart"/>
      <w:r w:rsidRPr="006D11EC">
        <w:rPr>
          <w:rFonts w:ascii="Trebuchet MS" w:hAnsi="Trebuchet MS"/>
          <w:b/>
          <w:color w:val="002060"/>
        </w:rPr>
        <w:t>mai</w:t>
      </w:r>
      <w:proofErr w:type="spellEnd"/>
      <w:r w:rsidRPr="006D11EC">
        <w:rPr>
          <w:rFonts w:ascii="Trebuchet MS" w:hAnsi="Trebuchet MS"/>
          <w:b/>
          <w:color w:val="002060"/>
        </w:rPr>
        <w:t xml:space="preserve"> </w:t>
      </w:r>
      <w:proofErr w:type="spellStart"/>
      <w:r w:rsidRPr="006D11EC">
        <w:rPr>
          <w:rFonts w:ascii="Trebuchet MS" w:hAnsi="Trebuchet MS"/>
          <w:b/>
          <w:color w:val="002060"/>
        </w:rPr>
        <w:t>bună</w:t>
      </w:r>
      <w:proofErr w:type="spellEnd"/>
      <w:r w:rsidRPr="006D11EC">
        <w:rPr>
          <w:rFonts w:ascii="Trebuchet MS" w:hAnsi="Trebuchet MS"/>
          <w:b/>
          <w:color w:val="002060"/>
        </w:rPr>
        <w:t xml:space="preserve"> </w:t>
      </w:r>
      <w:proofErr w:type="spellStart"/>
      <w:r w:rsidRPr="006D11EC">
        <w:rPr>
          <w:rFonts w:ascii="Trebuchet MS" w:hAnsi="Trebuchet MS"/>
          <w:b/>
          <w:color w:val="002060"/>
        </w:rPr>
        <w:t>adaptare</w:t>
      </w:r>
      <w:proofErr w:type="spellEnd"/>
      <w:r w:rsidRPr="006D11EC">
        <w:rPr>
          <w:rFonts w:ascii="Trebuchet MS" w:hAnsi="Trebuchet MS"/>
          <w:b/>
          <w:color w:val="002060"/>
        </w:rPr>
        <w:t xml:space="preserve"> la </w:t>
      </w:r>
      <w:proofErr w:type="spellStart"/>
      <w:r w:rsidRPr="006D11EC">
        <w:rPr>
          <w:rFonts w:ascii="Trebuchet MS" w:hAnsi="Trebuchet MS"/>
          <w:b/>
          <w:color w:val="002060"/>
        </w:rPr>
        <w:t>dinamica</w:t>
      </w:r>
      <w:proofErr w:type="spellEnd"/>
      <w:r w:rsidRPr="006D11EC">
        <w:rPr>
          <w:rFonts w:ascii="Trebuchet MS" w:hAnsi="Trebuchet MS"/>
          <w:b/>
          <w:color w:val="002060"/>
        </w:rPr>
        <w:t xml:space="preserve"> </w:t>
      </w:r>
      <w:proofErr w:type="spellStart"/>
      <w:r w:rsidRPr="006D11EC">
        <w:rPr>
          <w:rFonts w:ascii="Trebuchet MS" w:hAnsi="Trebuchet MS"/>
          <w:b/>
          <w:color w:val="002060"/>
        </w:rPr>
        <w:t>pieței</w:t>
      </w:r>
      <w:proofErr w:type="spellEnd"/>
      <w:r w:rsidRPr="006D11EC">
        <w:rPr>
          <w:rFonts w:ascii="Trebuchet MS" w:hAnsi="Trebuchet MS"/>
          <w:b/>
          <w:color w:val="002060"/>
        </w:rPr>
        <w:t xml:space="preserve"> </w:t>
      </w:r>
      <w:proofErr w:type="spellStart"/>
      <w:r w:rsidRPr="006D11EC">
        <w:rPr>
          <w:rFonts w:ascii="Trebuchet MS" w:hAnsi="Trebuchet MS"/>
          <w:b/>
          <w:color w:val="002060"/>
        </w:rPr>
        <w:t>muncii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la </w:t>
      </w:r>
      <w:proofErr w:type="spellStart"/>
      <w:r w:rsidRPr="006D11EC">
        <w:rPr>
          <w:rFonts w:ascii="Trebuchet MS" w:hAnsi="Trebuchet MS"/>
          <w:b/>
          <w:color w:val="002060"/>
        </w:rPr>
        <w:t>provocările</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inovării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progresului</w:t>
      </w:r>
      <w:proofErr w:type="spellEnd"/>
      <w:r w:rsidRPr="006D11EC">
        <w:rPr>
          <w:rFonts w:ascii="Trebuchet MS" w:hAnsi="Trebuchet MS"/>
          <w:b/>
          <w:color w:val="002060"/>
        </w:rPr>
        <w:t xml:space="preserve"> </w:t>
      </w:r>
      <w:proofErr w:type="spellStart"/>
      <w:r w:rsidRPr="006D11EC">
        <w:rPr>
          <w:rFonts w:ascii="Trebuchet MS" w:hAnsi="Trebuchet MS"/>
          <w:b/>
          <w:color w:val="002060"/>
        </w:rPr>
        <w:t>tehnologic</w:t>
      </w:r>
      <w:proofErr w:type="spellEnd"/>
    </w:p>
    <w:p w14:paraId="10A8E633" w14:textId="77777777" w:rsidR="001355FF" w:rsidRPr="006D11EC" w:rsidRDefault="001355FF" w:rsidP="001355FF">
      <w:pPr>
        <w:shd w:val="clear" w:color="auto" w:fill="DBE5F1" w:themeFill="accent1" w:themeFillTint="33"/>
        <w:jc w:val="both"/>
        <w:rPr>
          <w:rFonts w:ascii="Trebuchet MS" w:hAnsi="Trebuchet MS"/>
          <w:bCs/>
          <w:i/>
          <w:iCs/>
          <w:color w:val="002060"/>
        </w:rPr>
      </w:pPr>
      <w:proofErr w:type="spellStart"/>
      <w:r w:rsidRPr="006D11EC">
        <w:rPr>
          <w:rFonts w:ascii="Trebuchet MS" w:hAnsi="Trebuchet MS"/>
          <w:b/>
          <w:color w:val="002060"/>
        </w:rPr>
        <w:t>Obiectiv</w:t>
      </w:r>
      <w:proofErr w:type="spellEnd"/>
      <w:r w:rsidRPr="006D11EC">
        <w:rPr>
          <w:rFonts w:ascii="Trebuchet MS" w:hAnsi="Trebuchet MS"/>
          <w:b/>
          <w:color w:val="002060"/>
        </w:rPr>
        <w:t xml:space="preserve"> specific: ESO4.5. </w:t>
      </w:r>
      <w:proofErr w:type="spellStart"/>
      <w:r w:rsidRPr="006D11EC">
        <w:rPr>
          <w:rFonts w:ascii="Trebuchet MS" w:hAnsi="Trebuchet MS"/>
          <w:b/>
          <w:color w:val="002060"/>
        </w:rPr>
        <w:t>Îmbunătățirea</w:t>
      </w:r>
      <w:proofErr w:type="spellEnd"/>
      <w:r w:rsidRPr="006D11EC">
        <w:rPr>
          <w:rFonts w:ascii="Trebuchet MS" w:hAnsi="Trebuchet MS"/>
          <w:b/>
          <w:color w:val="002060"/>
        </w:rPr>
        <w:t xml:space="preserve"> </w:t>
      </w:r>
      <w:proofErr w:type="spellStart"/>
      <w:r w:rsidRPr="006D11EC">
        <w:rPr>
          <w:rFonts w:ascii="Trebuchet MS" w:hAnsi="Trebuchet MS"/>
          <w:b/>
          <w:color w:val="002060"/>
        </w:rPr>
        <w:t>calității</w:t>
      </w:r>
      <w:proofErr w:type="spellEnd"/>
      <w:r w:rsidRPr="006D11EC">
        <w:rPr>
          <w:rFonts w:ascii="Trebuchet MS" w:hAnsi="Trebuchet MS"/>
          <w:b/>
          <w:color w:val="002060"/>
        </w:rPr>
        <w:t xml:space="preserve">, a </w:t>
      </w:r>
      <w:proofErr w:type="spellStart"/>
      <w:r w:rsidRPr="006D11EC">
        <w:rPr>
          <w:rFonts w:ascii="Trebuchet MS" w:hAnsi="Trebuchet MS"/>
          <w:b/>
          <w:color w:val="002060"/>
        </w:rPr>
        <w:t>caracterului</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incluziv</w:t>
      </w:r>
      <w:proofErr w:type="spellEnd"/>
      <w:r w:rsidRPr="006D11EC">
        <w:rPr>
          <w:rFonts w:ascii="Trebuchet MS" w:hAnsi="Trebuchet MS"/>
          <w:b/>
          <w:color w:val="002060"/>
        </w:rPr>
        <w:t xml:space="preserve">, </w:t>
      </w:r>
      <w:proofErr w:type="gramStart"/>
      <w:r w:rsidRPr="006D11EC">
        <w:rPr>
          <w:rFonts w:ascii="Trebuchet MS" w:hAnsi="Trebuchet MS"/>
          <w:b/>
          <w:color w:val="002060"/>
        </w:rPr>
        <w:t>a</w:t>
      </w:r>
      <w:proofErr w:type="gramEnd"/>
      <w:r w:rsidRPr="006D11EC">
        <w:rPr>
          <w:rFonts w:ascii="Trebuchet MS" w:hAnsi="Trebuchet MS"/>
          <w:b/>
          <w:color w:val="002060"/>
        </w:rPr>
        <w:t xml:space="preserve"> </w:t>
      </w:r>
      <w:proofErr w:type="spellStart"/>
      <w:r w:rsidRPr="006D11EC">
        <w:rPr>
          <w:rFonts w:ascii="Trebuchet MS" w:hAnsi="Trebuchet MS"/>
          <w:b/>
          <w:color w:val="002060"/>
        </w:rPr>
        <w:t>eficacității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a </w:t>
      </w:r>
      <w:proofErr w:type="spellStart"/>
      <w:r w:rsidRPr="006D11EC">
        <w:rPr>
          <w:rFonts w:ascii="Trebuchet MS" w:hAnsi="Trebuchet MS"/>
          <w:b/>
          <w:color w:val="002060"/>
        </w:rPr>
        <w:t>relevanței</w:t>
      </w:r>
      <w:proofErr w:type="spellEnd"/>
      <w:r w:rsidRPr="006D11EC">
        <w:rPr>
          <w:rFonts w:ascii="Trebuchet MS" w:hAnsi="Trebuchet MS"/>
          <w:b/>
          <w:color w:val="002060"/>
        </w:rPr>
        <w:t xml:space="preserve"> </w:t>
      </w:r>
      <w:proofErr w:type="spellStart"/>
      <w:r w:rsidRPr="006D11EC">
        <w:rPr>
          <w:rFonts w:ascii="Trebuchet MS" w:hAnsi="Trebuchet MS"/>
          <w:b/>
          <w:color w:val="002060"/>
        </w:rPr>
        <w:t>sistemelor</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educație</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formare</w:t>
      </w:r>
      <w:proofErr w:type="spellEnd"/>
      <w:r w:rsidRPr="006D11EC">
        <w:rPr>
          <w:rFonts w:ascii="Trebuchet MS" w:hAnsi="Trebuchet MS"/>
          <w:b/>
          <w:color w:val="002060"/>
        </w:rPr>
        <w:t xml:space="preserve"> </w:t>
      </w:r>
      <w:proofErr w:type="spellStart"/>
      <w:r w:rsidRPr="006D11EC">
        <w:rPr>
          <w:rFonts w:ascii="Trebuchet MS" w:hAnsi="Trebuchet MS"/>
          <w:b/>
          <w:color w:val="002060"/>
        </w:rPr>
        <w:t>pentru</w:t>
      </w:r>
      <w:proofErr w:type="spellEnd"/>
      <w:r w:rsidRPr="006D11EC">
        <w:rPr>
          <w:rFonts w:ascii="Trebuchet MS" w:hAnsi="Trebuchet MS"/>
          <w:b/>
          <w:color w:val="002060"/>
        </w:rPr>
        <w:t xml:space="preserve"> </w:t>
      </w:r>
      <w:proofErr w:type="spellStart"/>
      <w:r w:rsidRPr="006D11EC">
        <w:rPr>
          <w:rFonts w:ascii="Trebuchet MS" w:hAnsi="Trebuchet MS"/>
          <w:b/>
          <w:color w:val="002060"/>
        </w:rPr>
        <w:t>piața</w:t>
      </w:r>
      <w:proofErr w:type="spellEnd"/>
      <w:r w:rsidRPr="006D11EC">
        <w:rPr>
          <w:rFonts w:ascii="Trebuchet MS" w:hAnsi="Trebuchet MS"/>
          <w:b/>
          <w:color w:val="002060"/>
        </w:rPr>
        <w:t xml:space="preserve"> </w:t>
      </w:r>
      <w:proofErr w:type="spellStart"/>
      <w:r w:rsidRPr="006D11EC">
        <w:rPr>
          <w:rFonts w:ascii="Trebuchet MS" w:hAnsi="Trebuchet MS"/>
          <w:b/>
          <w:color w:val="002060"/>
        </w:rPr>
        <w:t>muncii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inclusiv</w:t>
      </w:r>
      <w:proofErr w:type="spellEnd"/>
      <w:r w:rsidRPr="006D11EC">
        <w:rPr>
          <w:rFonts w:ascii="Trebuchet MS" w:hAnsi="Trebuchet MS"/>
          <w:b/>
          <w:color w:val="002060"/>
        </w:rPr>
        <w:t xml:space="preserve"> </w:t>
      </w:r>
      <w:proofErr w:type="spellStart"/>
      <w:r w:rsidRPr="006D11EC">
        <w:rPr>
          <w:rFonts w:ascii="Trebuchet MS" w:hAnsi="Trebuchet MS"/>
          <w:b/>
          <w:color w:val="002060"/>
        </w:rPr>
        <w:t>prin</w:t>
      </w:r>
      <w:proofErr w:type="spellEnd"/>
      <w:r w:rsidRPr="006D11EC">
        <w:rPr>
          <w:rFonts w:ascii="Trebuchet MS" w:hAnsi="Trebuchet MS"/>
          <w:b/>
          <w:color w:val="002060"/>
        </w:rPr>
        <w:t xml:space="preserve"> </w:t>
      </w:r>
      <w:proofErr w:type="spellStart"/>
      <w:r w:rsidRPr="006D11EC">
        <w:rPr>
          <w:rFonts w:ascii="Trebuchet MS" w:hAnsi="Trebuchet MS"/>
          <w:b/>
          <w:color w:val="002060"/>
        </w:rPr>
        <w:t>validarea</w:t>
      </w:r>
      <w:proofErr w:type="spellEnd"/>
      <w:r w:rsidRPr="006D11EC">
        <w:rPr>
          <w:rFonts w:ascii="Trebuchet MS" w:hAnsi="Trebuchet MS"/>
          <w:b/>
          <w:color w:val="002060"/>
        </w:rPr>
        <w:t xml:space="preserve"> </w:t>
      </w:r>
      <w:proofErr w:type="spellStart"/>
      <w:r w:rsidRPr="006D11EC">
        <w:rPr>
          <w:rFonts w:ascii="Trebuchet MS" w:hAnsi="Trebuchet MS"/>
          <w:b/>
          <w:color w:val="002060"/>
        </w:rPr>
        <w:t>învățării</w:t>
      </w:r>
      <w:proofErr w:type="spellEnd"/>
      <w:r w:rsidRPr="006D11EC">
        <w:rPr>
          <w:rFonts w:ascii="Trebuchet MS" w:hAnsi="Trebuchet MS"/>
          <w:b/>
          <w:color w:val="002060"/>
        </w:rPr>
        <w:t xml:space="preserve"> non-</w:t>
      </w:r>
      <w:proofErr w:type="spellStart"/>
      <w:r w:rsidRPr="006D11EC">
        <w:rPr>
          <w:rFonts w:ascii="Trebuchet MS" w:hAnsi="Trebuchet MS"/>
          <w:b/>
          <w:color w:val="002060"/>
        </w:rPr>
        <w:t>formale</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informale</w:t>
      </w:r>
      <w:proofErr w:type="spellEnd"/>
      <w:r w:rsidRPr="006D11EC">
        <w:rPr>
          <w:rFonts w:ascii="Trebuchet MS" w:hAnsi="Trebuchet MS"/>
          <w:b/>
          <w:color w:val="002060"/>
        </w:rPr>
        <w:t xml:space="preserve">, </w:t>
      </w:r>
      <w:proofErr w:type="spellStart"/>
      <w:r w:rsidRPr="006D11EC">
        <w:rPr>
          <w:rFonts w:ascii="Trebuchet MS" w:hAnsi="Trebuchet MS"/>
          <w:b/>
          <w:color w:val="002060"/>
        </w:rPr>
        <w:t>pentru</w:t>
      </w:r>
      <w:proofErr w:type="spellEnd"/>
      <w:r w:rsidRPr="006D11EC">
        <w:rPr>
          <w:rFonts w:ascii="Trebuchet MS" w:hAnsi="Trebuchet MS"/>
          <w:b/>
          <w:color w:val="002060"/>
        </w:rPr>
        <w:t xml:space="preserve"> a </w:t>
      </w:r>
      <w:proofErr w:type="spellStart"/>
      <w:r w:rsidRPr="006D11EC">
        <w:rPr>
          <w:rFonts w:ascii="Trebuchet MS" w:hAnsi="Trebuchet MS"/>
          <w:b/>
          <w:color w:val="002060"/>
        </w:rPr>
        <w:t>sprijini</w:t>
      </w:r>
      <w:proofErr w:type="spellEnd"/>
      <w:r w:rsidRPr="006D11EC">
        <w:rPr>
          <w:rFonts w:ascii="Trebuchet MS" w:hAnsi="Trebuchet MS"/>
          <w:b/>
          <w:color w:val="002060"/>
        </w:rPr>
        <w:t xml:space="preserve"> </w:t>
      </w:r>
      <w:proofErr w:type="spellStart"/>
      <w:r w:rsidRPr="006D11EC">
        <w:rPr>
          <w:rFonts w:ascii="Trebuchet MS" w:hAnsi="Trebuchet MS"/>
          <w:b/>
          <w:color w:val="002060"/>
        </w:rPr>
        <w:t>dobândirea</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competențe-cheie</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inclusiv</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competențe</w:t>
      </w:r>
      <w:proofErr w:type="spellEnd"/>
      <w:r w:rsidRPr="006D11EC">
        <w:rPr>
          <w:rFonts w:ascii="Trebuchet MS" w:hAnsi="Trebuchet MS"/>
          <w:b/>
          <w:color w:val="002060"/>
        </w:rPr>
        <w:t xml:space="preserve"> de antreprenoriat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digitale</w:t>
      </w:r>
      <w:proofErr w:type="spellEnd"/>
      <w:r w:rsidRPr="006D11EC">
        <w:rPr>
          <w:rFonts w:ascii="Trebuchet MS" w:hAnsi="Trebuchet MS"/>
          <w:b/>
          <w:color w:val="002060"/>
        </w:rPr>
        <w:t xml:space="preserve">, precum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w:t>
      </w:r>
      <w:proofErr w:type="spellStart"/>
      <w:r w:rsidRPr="006D11EC">
        <w:rPr>
          <w:rFonts w:ascii="Trebuchet MS" w:hAnsi="Trebuchet MS"/>
          <w:b/>
          <w:color w:val="002060"/>
        </w:rPr>
        <w:t>prin</w:t>
      </w:r>
      <w:proofErr w:type="spellEnd"/>
      <w:r w:rsidRPr="006D11EC">
        <w:rPr>
          <w:rFonts w:ascii="Trebuchet MS" w:hAnsi="Trebuchet MS"/>
          <w:b/>
          <w:color w:val="002060"/>
        </w:rPr>
        <w:t xml:space="preserve"> </w:t>
      </w:r>
      <w:proofErr w:type="spellStart"/>
      <w:r w:rsidRPr="006D11EC">
        <w:rPr>
          <w:rFonts w:ascii="Trebuchet MS" w:hAnsi="Trebuchet MS"/>
          <w:b/>
          <w:color w:val="002060"/>
        </w:rPr>
        <w:t>promovarea</w:t>
      </w:r>
      <w:proofErr w:type="spellEnd"/>
      <w:r w:rsidRPr="006D11EC">
        <w:rPr>
          <w:rFonts w:ascii="Trebuchet MS" w:hAnsi="Trebuchet MS"/>
          <w:b/>
          <w:color w:val="002060"/>
        </w:rPr>
        <w:t xml:space="preserve"> </w:t>
      </w:r>
      <w:proofErr w:type="spellStart"/>
      <w:r w:rsidRPr="006D11EC">
        <w:rPr>
          <w:rFonts w:ascii="Trebuchet MS" w:hAnsi="Trebuchet MS"/>
          <w:b/>
          <w:color w:val="002060"/>
        </w:rPr>
        <w:t>introducerii</w:t>
      </w:r>
      <w:proofErr w:type="spellEnd"/>
      <w:r w:rsidRPr="006D11EC">
        <w:rPr>
          <w:rFonts w:ascii="Trebuchet MS" w:hAnsi="Trebuchet MS"/>
          <w:b/>
          <w:color w:val="002060"/>
        </w:rPr>
        <w:t xml:space="preserve"> </w:t>
      </w:r>
      <w:proofErr w:type="spellStart"/>
      <w:r w:rsidRPr="006D11EC">
        <w:rPr>
          <w:rFonts w:ascii="Trebuchet MS" w:hAnsi="Trebuchet MS"/>
          <w:b/>
          <w:color w:val="002060"/>
        </w:rPr>
        <w:t>sistemelor</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formare</w:t>
      </w:r>
      <w:proofErr w:type="spellEnd"/>
      <w:r w:rsidRPr="006D11EC">
        <w:rPr>
          <w:rFonts w:ascii="Trebuchet MS" w:hAnsi="Trebuchet MS"/>
          <w:b/>
          <w:color w:val="002060"/>
        </w:rPr>
        <w:t xml:space="preserve"> </w:t>
      </w:r>
      <w:proofErr w:type="spellStart"/>
      <w:r w:rsidRPr="006D11EC">
        <w:rPr>
          <w:rFonts w:ascii="Trebuchet MS" w:hAnsi="Trebuchet MS"/>
          <w:b/>
          <w:color w:val="002060"/>
        </w:rPr>
        <w:t>duală</w:t>
      </w:r>
      <w:proofErr w:type="spellEnd"/>
      <w:r w:rsidRPr="006D11EC">
        <w:rPr>
          <w:rFonts w:ascii="Trebuchet MS" w:hAnsi="Trebuchet MS"/>
          <w:b/>
          <w:color w:val="002060"/>
        </w:rPr>
        <w:t xml:space="preserve"> </w:t>
      </w:r>
      <w:proofErr w:type="spellStart"/>
      <w:r w:rsidRPr="006D11EC">
        <w:rPr>
          <w:rFonts w:ascii="Trebuchet MS" w:hAnsi="Trebuchet MS"/>
          <w:b/>
          <w:color w:val="002060"/>
        </w:rPr>
        <w:t>și</w:t>
      </w:r>
      <w:proofErr w:type="spellEnd"/>
      <w:r w:rsidRPr="006D11EC">
        <w:rPr>
          <w:rFonts w:ascii="Trebuchet MS" w:hAnsi="Trebuchet MS"/>
          <w:b/>
          <w:color w:val="002060"/>
        </w:rPr>
        <w:t xml:space="preserve"> a </w:t>
      </w:r>
      <w:proofErr w:type="spellStart"/>
      <w:r w:rsidRPr="006D11EC">
        <w:rPr>
          <w:rFonts w:ascii="Trebuchet MS" w:hAnsi="Trebuchet MS"/>
          <w:b/>
          <w:color w:val="002060"/>
        </w:rPr>
        <w:t>sistemelor</w:t>
      </w:r>
      <w:proofErr w:type="spellEnd"/>
      <w:r w:rsidRPr="006D11EC">
        <w:rPr>
          <w:rFonts w:ascii="Trebuchet MS" w:hAnsi="Trebuchet MS"/>
          <w:b/>
          <w:color w:val="002060"/>
        </w:rPr>
        <w:t xml:space="preserve"> de </w:t>
      </w:r>
      <w:proofErr w:type="spellStart"/>
      <w:r w:rsidRPr="006D11EC">
        <w:rPr>
          <w:rFonts w:ascii="Trebuchet MS" w:hAnsi="Trebuchet MS"/>
          <w:b/>
          <w:color w:val="002060"/>
        </w:rPr>
        <w:t>ucenicie</w:t>
      </w:r>
      <w:proofErr w:type="spellEnd"/>
      <w:r w:rsidRPr="006D11EC">
        <w:rPr>
          <w:rFonts w:ascii="Trebuchet MS" w:hAnsi="Trebuchet MS"/>
          <w:b/>
          <w:color w:val="002060"/>
        </w:rPr>
        <w:t xml:space="preserve"> (FSE+)</w:t>
      </w:r>
    </w:p>
    <w:p w14:paraId="3A93FB6F" w14:textId="77777777" w:rsidR="001355FF" w:rsidRPr="006D11EC" w:rsidRDefault="001355FF" w:rsidP="001355FF">
      <w:pPr>
        <w:shd w:val="clear" w:color="auto" w:fill="DBE5F1" w:themeFill="accent1" w:themeFillTint="33"/>
        <w:jc w:val="both"/>
        <w:rPr>
          <w:rFonts w:ascii="Trebuchet MS" w:hAnsi="Trebuchet MS"/>
          <w:b/>
          <w:bCs/>
          <w:iCs/>
          <w:color w:val="002060"/>
        </w:rPr>
      </w:pPr>
      <w:proofErr w:type="spellStart"/>
      <w:r w:rsidRPr="006D11EC">
        <w:rPr>
          <w:rFonts w:ascii="Trebuchet MS" w:hAnsi="Trebuchet MS"/>
          <w:b/>
          <w:bCs/>
          <w:iCs/>
          <w:color w:val="002060"/>
        </w:rPr>
        <w:t>Acțiunea</w:t>
      </w:r>
      <w:proofErr w:type="spellEnd"/>
      <w:r w:rsidRPr="006D11EC">
        <w:rPr>
          <w:rFonts w:ascii="Trebuchet MS" w:hAnsi="Trebuchet MS"/>
          <w:b/>
          <w:bCs/>
          <w:iCs/>
          <w:color w:val="002060"/>
        </w:rPr>
        <w:t xml:space="preserve">: </w:t>
      </w:r>
      <w:proofErr w:type="gramStart"/>
      <w:r w:rsidRPr="006D11EC">
        <w:rPr>
          <w:rFonts w:ascii="Trebuchet MS" w:hAnsi="Trebuchet MS"/>
          <w:b/>
          <w:bCs/>
          <w:iCs/>
          <w:color w:val="002060"/>
        </w:rPr>
        <w:t>7.e.7.Sprijinirea</w:t>
      </w:r>
      <w:proofErr w:type="gramEnd"/>
      <w:r w:rsidRPr="006D11EC">
        <w:rPr>
          <w:rFonts w:ascii="Trebuchet MS" w:hAnsi="Trebuchet MS"/>
          <w:b/>
          <w:bCs/>
          <w:iCs/>
          <w:color w:val="002060"/>
        </w:rPr>
        <w:t xml:space="preserve"> </w:t>
      </w:r>
      <w:proofErr w:type="spellStart"/>
      <w:r w:rsidRPr="006D11EC">
        <w:rPr>
          <w:rFonts w:ascii="Trebuchet MS" w:hAnsi="Trebuchet MS"/>
          <w:b/>
          <w:bCs/>
          <w:iCs/>
          <w:color w:val="002060"/>
        </w:rPr>
        <w:t>mobilității</w:t>
      </w:r>
      <w:proofErr w:type="spellEnd"/>
      <w:r w:rsidRPr="006D11EC">
        <w:rPr>
          <w:rFonts w:ascii="Trebuchet MS" w:hAnsi="Trebuchet MS"/>
          <w:b/>
          <w:bCs/>
          <w:iCs/>
          <w:color w:val="002060"/>
        </w:rPr>
        <w:t xml:space="preserve"> </w:t>
      </w:r>
      <w:proofErr w:type="spellStart"/>
      <w:r w:rsidRPr="006D11EC">
        <w:rPr>
          <w:rFonts w:ascii="Trebuchet MS" w:hAnsi="Trebuchet MS"/>
          <w:b/>
          <w:bCs/>
          <w:iCs/>
          <w:color w:val="002060"/>
        </w:rPr>
        <w:t>transnaționale</w:t>
      </w:r>
      <w:proofErr w:type="spellEnd"/>
      <w:r w:rsidRPr="006D11EC">
        <w:rPr>
          <w:rFonts w:ascii="Trebuchet MS" w:hAnsi="Trebuchet MS"/>
          <w:b/>
          <w:bCs/>
          <w:iCs/>
          <w:color w:val="002060"/>
        </w:rPr>
        <w:t xml:space="preserve"> de tip Erasmus+</w:t>
      </w:r>
    </w:p>
    <w:p w14:paraId="7BFAEDFA" w14:textId="77777777" w:rsidR="001355FF" w:rsidRDefault="001355FF" w:rsidP="00B156BA">
      <w:pPr>
        <w:spacing w:line="200" w:lineRule="exact"/>
        <w:jc w:val="center"/>
        <w:rPr>
          <w:rFonts w:ascii="Trebuchet MS" w:hAnsi="Trebuchet MS"/>
          <w:b/>
          <w:bCs/>
          <w:sz w:val="22"/>
          <w:szCs w:val="22"/>
          <w:lang w:val="ro-RO"/>
        </w:rPr>
      </w:pPr>
    </w:p>
    <w:p w14:paraId="5B6BBE65" w14:textId="04E2C492" w:rsidR="00B77237" w:rsidRPr="006D0888" w:rsidRDefault="004C00A3" w:rsidP="00B156BA">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ANEXA</w:t>
      </w:r>
      <w:r w:rsidR="00C90930" w:rsidRPr="006D0888">
        <w:rPr>
          <w:rFonts w:ascii="Trebuchet MS" w:hAnsi="Trebuchet MS"/>
          <w:b/>
          <w:bCs/>
          <w:sz w:val="22"/>
          <w:szCs w:val="22"/>
          <w:lang w:val="ro-RO"/>
        </w:rPr>
        <w:t xml:space="preserve"> </w:t>
      </w:r>
      <w:r w:rsidR="009C55C6">
        <w:rPr>
          <w:rFonts w:ascii="Trebuchet MS" w:hAnsi="Trebuchet MS"/>
          <w:b/>
          <w:bCs/>
          <w:sz w:val="22"/>
          <w:szCs w:val="22"/>
          <w:lang w:val="ro-RO"/>
        </w:rPr>
        <w:t xml:space="preserve">nr. </w:t>
      </w:r>
      <w:r w:rsidR="00C90930" w:rsidRPr="006D0888">
        <w:rPr>
          <w:rFonts w:ascii="Trebuchet MS" w:hAnsi="Trebuchet MS"/>
          <w:b/>
          <w:bCs/>
          <w:sz w:val="22"/>
          <w:szCs w:val="22"/>
          <w:lang w:val="ro-RO"/>
        </w:rPr>
        <w:t>4</w:t>
      </w:r>
      <w:r w:rsidR="00B77237" w:rsidRPr="006D0888">
        <w:t xml:space="preserve"> </w:t>
      </w:r>
      <w:r w:rsidR="00B77237" w:rsidRPr="006D0888">
        <w:rPr>
          <w:rFonts w:ascii="Trebuchet MS" w:hAnsi="Trebuchet MS"/>
          <w:b/>
          <w:bCs/>
          <w:sz w:val="22"/>
          <w:szCs w:val="22"/>
          <w:lang w:val="ro-RO"/>
        </w:rPr>
        <w:t>la Ghidul Solicitantului - Condiții Specifice - Apel de proiecte: „</w:t>
      </w:r>
      <w:r w:rsidR="001355FF" w:rsidRPr="001355FF">
        <w:rPr>
          <w:rFonts w:ascii="Trebuchet MS" w:hAnsi="Trebuchet MS"/>
          <w:b/>
          <w:bCs/>
          <w:sz w:val="22"/>
          <w:szCs w:val="22"/>
          <w:lang w:val="ro-RO"/>
        </w:rPr>
        <w:t xml:space="preserve">Sprijin financiar suplimentar destinat studenților cu oportunități reduse care participă la </w:t>
      </w:r>
      <w:proofErr w:type="spellStart"/>
      <w:r w:rsidR="001355FF" w:rsidRPr="001355FF">
        <w:rPr>
          <w:rFonts w:ascii="Trebuchet MS" w:hAnsi="Trebuchet MS"/>
          <w:b/>
          <w:bCs/>
          <w:sz w:val="22"/>
          <w:szCs w:val="22"/>
          <w:lang w:val="ro-RO"/>
        </w:rPr>
        <w:t>mo-bilități</w:t>
      </w:r>
      <w:proofErr w:type="spellEnd"/>
      <w:r w:rsidR="001355FF" w:rsidRPr="001355FF">
        <w:rPr>
          <w:rFonts w:ascii="Trebuchet MS" w:hAnsi="Trebuchet MS"/>
          <w:b/>
          <w:bCs/>
          <w:sz w:val="22"/>
          <w:szCs w:val="22"/>
          <w:lang w:val="ro-RO"/>
        </w:rPr>
        <w:t xml:space="preserve"> studențești Erasmus+</w:t>
      </w:r>
      <w:r w:rsidR="00B77237" w:rsidRPr="006D0888">
        <w:rPr>
          <w:rFonts w:ascii="Trebuchet MS" w:hAnsi="Trebuchet MS"/>
          <w:b/>
          <w:bCs/>
          <w:sz w:val="22"/>
          <w:szCs w:val="22"/>
          <w:lang w:val="ro-RO"/>
        </w:rPr>
        <w:t>“</w:t>
      </w:r>
    </w:p>
    <w:p w14:paraId="1C01C8D4" w14:textId="77777777" w:rsidR="009C55C6" w:rsidRDefault="009C55C6" w:rsidP="006F60FA">
      <w:pPr>
        <w:ind w:right="28"/>
        <w:jc w:val="right"/>
        <w:rPr>
          <w:rFonts w:ascii="Trebuchet MS" w:eastAsia="Trebuchet MS" w:hAnsi="Trebuchet MS" w:cs="Trebuchet MS"/>
          <w:b/>
          <w:i/>
          <w:iCs/>
          <w:spacing w:val="-1"/>
          <w:sz w:val="22"/>
          <w:szCs w:val="22"/>
          <w:lang w:val="ro-RO"/>
        </w:rPr>
      </w:pPr>
    </w:p>
    <w:p w14:paraId="1E1B8CBE" w14:textId="77777777" w:rsidR="0042407E" w:rsidRPr="006D0888" w:rsidRDefault="0042407E" w:rsidP="0042407E">
      <w:pPr>
        <w:ind w:right="28"/>
        <w:jc w:val="right"/>
        <w:rPr>
          <w:rFonts w:ascii="Trebuchet MS" w:eastAsia="Trebuchet MS" w:hAnsi="Trebuchet MS" w:cs="Trebuchet MS"/>
          <w:b/>
          <w:i/>
          <w:iCs/>
          <w:spacing w:val="-1"/>
          <w:sz w:val="22"/>
          <w:szCs w:val="22"/>
          <w:lang w:val="ro-RO"/>
        </w:rPr>
      </w:pPr>
      <w:r w:rsidRPr="006D0888">
        <w:rPr>
          <w:rFonts w:ascii="Trebuchet MS" w:eastAsia="Trebuchet MS" w:hAnsi="Trebuchet MS" w:cs="Trebuchet MS"/>
          <w:b/>
          <w:i/>
          <w:iCs/>
          <w:spacing w:val="-1"/>
          <w:sz w:val="22"/>
          <w:szCs w:val="22"/>
          <w:lang w:val="ro-RO"/>
        </w:rPr>
        <w:t xml:space="preserve">Anexa nr. 6 </w:t>
      </w:r>
    </w:p>
    <w:p w14:paraId="21F3111E" w14:textId="77777777" w:rsidR="0042407E" w:rsidRPr="006D0888" w:rsidRDefault="0042407E" w:rsidP="0042407E">
      <w:pPr>
        <w:ind w:right="28"/>
        <w:jc w:val="right"/>
        <w:rPr>
          <w:rFonts w:ascii="Trebuchet MS" w:eastAsia="Trebuchet MS" w:hAnsi="Trebuchet MS" w:cs="Trebuchet MS"/>
          <w:b/>
          <w:i/>
          <w:iCs/>
          <w:spacing w:val="-1"/>
          <w:sz w:val="22"/>
          <w:szCs w:val="22"/>
          <w:lang w:val="ro-RO"/>
        </w:rPr>
      </w:pPr>
      <w:r w:rsidRPr="006D0888">
        <w:rPr>
          <w:rFonts w:ascii="Trebuchet MS" w:eastAsia="Trebuchet MS" w:hAnsi="Trebuchet MS" w:cs="Trebuchet MS"/>
          <w:b/>
          <w:i/>
          <w:iCs/>
          <w:spacing w:val="-1"/>
          <w:sz w:val="22"/>
          <w:szCs w:val="22"/>
          <w:lang w:val="ro-RO"/>
        </w:rPr>
        <w:t>la contractul de finanțare – condiții generale</w:t>
      </w:r>
    </w:p>
    <w:p w14:paraId="58DAEED0" w14:textId="77777777" w:rsidR="00B77237" w:rsidRDefault="00B77237" w:rsidP="006F60FA">
      <w:pPr>
        <w:ind w:right="28"/>
        <w:rPr>
          <w:rFonts w:ascii="Trebuchet MS" w:eastAsia="Trebuchet MS" w:hAnsi="Trebuchet MS" w:cs="Trebuchet MS"/>
          <w:b/>
          <w:spacing w:val="-1"/>
          <w:sz w:val="22"/>
          <w:szCs w:val="22"/>
          <w:lang w:val="ro-RO"/>
        </w:rPr>
      </w:pPr>
    </w:p>
    <w:p w14:paraId="5707BEEE" w14:textId="77777777" w:rsidR="00C41A4E" w:rsidRDefault="00C41A4E" w:rsidP="006F60FA">
      <w:pPr>
        <w:ind w:right="28"/>
        <w:rPr>
          <w:rFonts w:ascii="Trebuchet MS" w:eastAsia="Trebuchet MS" w:hAnsi="Trebuchet MS" w:cs="Trebuchet MS"/>
          <w:b/>
          <w:spacing w:val="-1"/>
          <w:sz w:val="22"/>
          <w:szCs w:val="22"/>
          <w:lang w:val="ro-RO"/>
        </w:rPr>
      </w:pPr>
    </w:p>
    <w:p w14:paraId="0028A0F0" w14:textId="77777777" w:rsidR="00C41A4E" w:rsidRPr="006D0888" w:rsidRDefault="00C41A4E" w:rsidP="006F60FA">
      <w:pPr>
        <w:ind w:right="28"/>
        <w:rPr>
          <w:rFonts w:ascii="Trebuchet MS" w:eastAsia="Trebuchet MS" w:hAnsi="Trebuchet MS" w:cs="Trebuchet MS"/>
          <w:b/>
          <w:spacing w:val="-1"/>
          <w:sz w:val="22"/>
          <w:szCs w:val="22"/>
          <w:lang w:val="ro-RO"/>
        </w:rPr>
      </w:pPr>
    </w:p>
    <w:p w14:paraId="42E12030" w14:textId="0816417C" w:rsidR="000B3971" w:rsidRPr="006D0888" w:rsidRDefault="0099349E" w:rsidP="006F60FA">
      <w:pPr>
        <w:ind w:right="1095"/>
        <w:jc w:val="center"/>
        <w:rPr>
          <w:rFonts w:ascii="Trebuchet MS" w:eastAsia="Trebuchet MS" w:hAnsi="Trebuchet MS" w:cs="Trebuchet MS"/>
          <w:sz w:val="22"/>
          <w:szCs w:val="22"/>
          <w:lang w:val="ro-RO"/>
        </w:rPr>
      </w:pPr>
      <w:r w:rsidRPr="006D0888">
        <w:rPr>
          <w:rFonts w:ascii="Trebuchet MS" w:eastAsia="Trebuchet MS" w:hAnsi="Trebuchet MS" w:cs="Trebuchet MS"/>
          <w:b/>
          <w:spacing w:val="-1"/>
          <w:sz w:val="22"/>
          <w:szCs w:val="22"/>
          <w:lang w:val="ro-RO"/>
        </w:rPr>
        <w:t>CONTRAC</w:t>
      </w:r>
      <w:r w:rsidRPr="006D0888">
        <w:rPr>
          <w:rFonts w:ascii="Trebuchet MS" w:eastAsia="Trebuchet MS" w:hAnsi="Trebuchet MS" w:cs="Trebuchet MS"/>
          <w:b/>
          <w:sz w:val="22"/>
          <w:szCs w:val="22"/>
          <w:lang w:val="ro-RO"/>
        </w:rPr>
        <w:t>T</w:t>
      </w:r>
      <w:r w:rsidRPr="006D0888">
        <w:rPr>
          <w:rFonts w:ascii="Trebuchet MS" w:eastAsia="Trebuchet MS" w:hAnsi="Trebuchet MS" w:cs="Trebuchet MS"/>
          <w:b/>
          <w:spacing w:val="31"/>
          <w:sz w:val="22"/>
          <w:szCs w:val="22"/>
          <w:lang w:val="ro-RO"/>
        </w:rPr>
        <w:t xml:space="preserve"> </w:t>
      </w: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E</w:t>
      </w:r>
      <w:r w:rsidR="00877419" w:rsidRPr="006D0888">
        <w:rPr>
          <w:rFonts w:ascii="Trebuchet MS" w:eastAsia="Trebuchet MS" w:hAnsi="Trebuchet MS" w:cs="Trebuchet MS"/>
          <w:b/>
          <w:spacing w:val="8"/>
          <w:sz w:val="22"/>
          <w:szCs w:val="22"/>
          <w:lang w:val="ro-RO"/>
        </w:rPr>
        <w:t xml:space="preserve"> </w:t>
      </w:r>
      <w:r w:rsidRPr="006D0888">
        <w:rPr>
          <w:rFonts w:ascii="Trebuchet MS" w:eastAsia="Trebuchet MS" w:hAnsi="Trebuchet MS" w:cs="Trebuchet MS"/>
          <w:b/>
          <w:spacing w:val="-1"/>
          <w:w w:val="103"/>
          <w:sz w:val="22"/>
          <w:szCs w:val="22"/>
          <w:lang w:val="ro-RO"/>
        </w:rPr>
        <w:t>FINA</w:t>
      </w:r>
      <w:r w:rsidRPr="006D0888">
        <w:rPr>
          <w:rFonts w:ascii="Trebuchet MS" w:eastAsia="Trebuchet MS" w:hAnsi="Trebuchet MS" w:cs="Trebuchet MS"/>
          <w:b/>
          <w:spacing w:val="-2"/>
          <w:w w:val="103"/>
          <w:sz w:val="22"/>
          <w:szCs w:val="22"/>
          <w:lang w:val="ro-RO"/>
        </w:rPr>
        <w:t>N</w:t>
      </w:r>
      <w:r w:rsidRPr="006D0888">
        <w:rPr>
          <w:rFonts w:ascii="Trebuchet MS" w:eastAsia="Trebuchet MS" w:hAnsi="Trebuchet MS" w:cs="Trebuchet MS"/>
          <w:b/>
          <w:w w:val="103"/>
          <w:sz w:val="22"/>
          <w:szCs w:val="22"/>
          <w:lang w:val="ro-RO"/>
        </w:rPr>
        <w:t>ȚARE</w:t>
      </w:r>
    </w:p>
    <w:p w14:paraId="519C9A7E" w14:textId="4911D835" w:rsidR="000B3971" w:rsidRPr="006D0888" w:rsidRDefault="0099349E" w:rsidP="006F60FA">
      <w:pPr>
        <w:spacing w:before="7"/>
        <w:ind w:right="1431"/>
        <w:jc w:val="center"/>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w:t>
      </w:r>
      <w:r w:rsidRPr="006D0888">
        <w:rPr>
          <w:rFonts w:ascii="Trebuchet MS" w:eastAsia="Trebuchet MS" w:hAnsi="Trebuchet MS" w:cs="Trebuchet MS"/>
          <w:b/>
          <w:spacing w:val="-1"/>
          <w:sz w:val="22"/>
          <w:szCs w:val="22"/>
          <w:lang w:val="ro-RO"/>
        </w:rPr>
        <w:t>Cond</w:t>
      </w:r>
      <w:r w:rsidRPr="006D0888">
        <w:rPr>
          <w:rFonts w:ascii="Trebuchet MS" w:eastAsia="Trebuchet MS" w:hAnsi="Trebuchet MS" w:cs="Trebuchet MS"/>
          <w:b/>
          <w:sz w:val="22"/>
          <w:szCs w:val="22"/>
          <w:lang w:val="ro-RO"/>
        </w:rPr>
        <w:t>iții</w:t>
      </w:r>
      <w:r w:rsidRPr="006D0888">
        <w:rPr>
          <w:rFonts w:ascii="Trebuchet MS" w:eastAsia="Trebuchet MS" w:hAnsi="Trebuchet MS" w:cs="Trebuchet MS"/>
          <w:b/>
          <w:spacing w:val="26"/>
          <w:sz w:val="22"/>
          <w:szCs w:val="22"/>
          <w:lang w:val="ro-RO"/>
        </w:rPr>
        <w:t xml:space="preserve"> </w:t>
      </w:r>
      <w:r w:rsidRPr="006D0888">
        <w:rPr>
          <w:rFonts w:ascii="Trebuchet MS" w:eastAsia="Trebuchet MS" w:hAnsi="Trebuchet MS" w:cs="Trebuchet MS"/>
          <w:b/>
          <w:w w:val="103"/>
          <w:sz w:val="22"/>
          <w:szCs w:val="22"/>
          <w:lang w:val="ro-RO"/>
        </w:rPr>
        <w:t>Specific</w:t>
      </w:r>
      <w:r w:rsidRPr="006D0888">
        <w:rPr>
          <w:rFonts w:ascii="Trebuchet MS" w:eastAsia="Trebuchet MS" w:hAnsi="Trebuchet MS" w:cs="Trebuchet MS"/>
          <w:b/>
          <w:spacing w:val="-2"/>
          <w:w w:val="103"/>
          <w:sz w:val="22"/>
          <w:szCs w:val="22"/>
          <w:lang w:val="ro-RO"/>
        </w:rPr>
        <w:t>e</w:t>
      </w:r>
      <w:r w:rsidRPr="006D0888">
        <w:rPr>
          <w:rFonts w:ascii="Trebuchet MS" w:eastAsia="Trebuchet MS" w:hAnsi="Trebuchet MS" w:cs="Trebuchet MS"/>
          <w:b/>
          <w:w w:val="103"/>
          <w:sz w:val="22"/>
          <w:szCs w:val="22"/>
          <w:lang w:val="ro-RO"/>
        </w:rPr>
        <w:t>-</w:t>
      </w:r>
    </w:p>
    <w:p w14:paraId="7FDFB16E" w14:textId="77777777" w:rsidR="000B3971" w:rsidRPr="006D0888" w:rsidRDefault="000B3971" w:rsidP="00D54042">
      <w:pPr>
        <w:spacing w:before="8" w:line="120" w:lineRule="exact"/>
        <w:jc w:val="center"/>
        <w:rPr>
          <w:rFonts w:ascii="Trebuchet MS" w:hAnsi="Trebuchet MS"/>
          <w:sz w:val="22"/>
          <w:szCs w:val="22"/>
          <w:lang w:val="ro-RO"/>
        </w:rPr>
      </w:pPr>
    </w:p>
    <w:p w14:paraId="040B33EE" w14:textId="2A96F224" w:rsidR="00AC7D89" w:rsidRDefault="00AC7D89" w:rsidP="00D54042">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Programul  Educație și Ocupare 2021 – 2027</w:t>
      </w:r>
    </w:p>
    <w:p w14:paraId="33E4A41F" w14:textId="77777777" w:rsidR="00C41A4E" w:rsidRDefault="00C41A4E" w:rsidP="00D54042">
      <w:pPr>
        <w:spacing w:line="200" w:lineRule="exact"/>
        <w:jc w:val="center"/>
        <w:rPr>
          <w:rFonts w:ascii="Trebuchet MS" w:hAnsi="Trebuchet MS"/>
          <w:b/>
          <w:bCs/>
          <w:sz w:val="22"/>
          <w:szCs w:val="22"/>
          <w:lang w:val="ro-RO"/>
        </w:rPr>
      </w:pPr>
    </w:p>
    <w:p w14:paraId="6EBC76B0" w14:textId="77777777" w:rsidR="00C41A4E" w:rsidRPr="006D0888" w:rsidRDefault="00C41A4E" w:rsidP="00D54042">
      <w:pPr>
        <w:spacing w:line="200" w:lineRule="exact"/>
        <w:jc w:val="center"/>
        <w:rPr>
          <w:rFonts w:ascii="Trebuchet MS" w:hAnsi="Trebuchet MS"/>
          <w:b/>
          <w:bCs/>
          <w:sz w:val="22"/>
          <w:szCs w:val="22"/>
          <w:lang w:val="ro-RO"/>
        </w:rPr>
      </w:pPr>
    </w:p>
    <w:p w14:paraId="31CC21E1" w14:textId="77777777" w:rsidR="000B3971" w:rsidRPr="006D0888" w:rsidRDefault="000B3971" w:rsidP="00877419">
      <w:pPr>
        <w:tabs>
          <w:tab w:val="left" w:pos="180"/>
        </w:tabs>
        <w:spacing w:line="200" w:lineRule="exact"/>
        <w:rPr>
          <w:rFonts w:ascii="Trebuchet MS" w:hAnsi="Trebuchet MS"/>
          <w:sz w:val="22"/>
          <w:szCs w:val="22"/>
          <w:lang w:val="ro-RO"/>
        </w:rPr>
      </w:pPr>
    </w:p>
    <w:p w14:paraId="7F3C8894" w14:textId="18C107A4" w:rsidR="000B3971" w:rsidRPr="006D0888"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6D0888">
        <w:rPr>
          <w:rFonts w:ascii="Trebuchet MS" w:eastAsia="Trebuchet MS" w:hAnsi="Trebuchet MS" w:cs="Trebuchet MS"/>
          <w:b/>
          <w:spacing w:val="-4"/>
          <w:position w:val="-1"/>
          <w:sz w:val="22"/>
          <w:szCs w:val="22"/>
          <w:lang w:val="ro-RO"/>
        </w:rPr>
        <w:t>A</w:t>
      </w:r>
      <w:r w:rsidRPr="006D0888">
        <w:rPr>
          <w:rFonts w:ascii="Trebuchet MS" w:eastAsia="Trebuchet MS" w:hAnsi="Trebuchet MS" w:cs="Trebuchet MS"/>
          <w:b/>
          <w:spacing w:val="3"/>
          <w:position w:val="-1"/>
          <w:sz w:val="22"/>
          <w:szCs w:val="22"/>
          <w:lang w:val="ro-RO"/>
        </w:rPr>
        <w:t>r</w:t>
      </w:r>
      <w:r w:rsidRPr="006D0888">
        <w:rPr>
          <w:rFonts w:ascii="Trebuchet MS" w:eastAsia="Trebuchet MS" w:hAnsi="Trebuchet MS" w:cs="Trebuchet MS"/>
          <w:b/>
          <w:position w:val="-1"/>
          <w:sz w:val="22"/>
          <w:szCs w:val="22"/>
          <w:lang w:val="ro-RO"/>
        </w:rPr>
        <w:t>t.</w:t>
      </w:r>
      <w:r w:rsidRPr="006D0888">
        <w:rPr>
          <w:rFonts w:ascii="Trebuchet MS" w:eastAsia="Trebuchet MS" w:hAnsi="Trebuchet MS" w:cs="Trebuchet MS"/>
          <w:b/>
          <w:spacing w:val="13"/>
          <w:position w:val="-1"/>
          <w:sz w:val="22"/>
          <w:szCs w:val="22"/>
          <w:lang w:val="ro-RO"/>
        </w:rPr>
        <w:t xml:space="preserve"> </w:t>
      </w:r>
      <w:r w:rsidRPr="006D0888">
        <w:rPr>
          <w:rFonts w:ascii="Trebuchet MS" w:eastAsia="Trebuchet MS" w:hAnsi="Trebuchet MS" w:cs="Trebuchet MS"/>
          <w:b/>
          <w:position w:val="-1"/>
          <w:sz w:val="22"/>
          <w:szCs w:val="22"/>
          <w:lang w:val="ro-RO"/>
        </w:rPr>
        <w:t>1</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position w:val="-1"/>
          <w:sz w:val="22"/>
          <w:szCs w:val="22"/>
          <w:lang w:val="ro-RO"/>
        </w:rPr>
        <w:t>Durata</w:t>
      </w:r>
      <w:r w:rsidRPr="006D0888">
        <w:rPr>
          <w:rFonts w:ascii="Trebuchet MS" w:eastAsia="Trebuchet MS" w:hAnsi="Trebuchet MS" w:cs="Trebuchet MS"/>
          <w:b/>
          <w:spacing w:val="21"/>
          <w:position w:val="-1"/>
          <w:sz w:val="22"/>
          <w:szCs w:val="22"/>
          <w:lang w:val="ro-RO"/>
        </w:rPr>
        <w:t xml:space="preserve"> </w:t>
      </w:r>
      <w:r w:rsidRPr="006D0888">
        <w:rPr>
          <w:rFonts w:ascii="Trebuchet MS" w:eastAsia="Trebuchet MS" w:hAnsi="Trebuchet MS" w:cs="Trebuchet MS"/>
          <w:b/>
          <w:position w:val="-1"/>
          <w:sz w:val="22"/>
          <w:szCs w:val="22"/>
          <w:lang w:val="ro-RO"/>
        </w:rPr>
        <w:t>contractului</w:t>
      </w:r>
      <w:r w:rsidRPr="006D0888">
        <w:rPr>
          <w:rFonts w:ascii="Trebuchet MS" w:eastAsia="Trebuchet MS" w:hAnsi="Trebuchet MS" w:cs="Trebuchet MS"/>
          <w:b/>
          <w:spacing w:val="36"/>
          <w:position w:val="-1"/>
          <w:sz w:val="22"/>
          <w:szCs w:val="22"/>
          <w:lang w:val="ro-RO"/>
        </w:rPr>
        <w:t xml:space="preserve"> </w:t>
      </w:r>
      <w:r w:rsidRPr="006D0888">
        <w:rPr>
          <w:rFonts w:ascii="Trebuchet MS" w:eastAsia="Trebuchet MS" w:hAnsi="Trebuchet MS" w:cs="Trebuchet MS"/>
          <w:b/>
          <w:position w:val="-1"/>
          <w:sz w:val="22"/>
          <w:szCs w:val="22"/>
          <w:lang w:val="ro-RO"/>
        </w:rPr>
        <w:t>şi</w:t>
      </w:r>
      <w:r w:rsidRPr="006D0888">
        <w:rPr>
          <w:rFonts w:ascii="Trebuchet MS" w:eastAsia="Trebuchet MS" w:hAnsi="Trebuchet MS" w:cs="Trebuchet MS"/>
          <w:b/>
          <w:spacing w:val="6"/>
          <w:position w:val="-1"/>
          <w:sz w:val="22"/>
          <w:szCs w:val="22"/>
          <w:lang w:val="ro-RO"/>
        </w:rPr>
        <w:t xml:space="preserve"> </w:t>
      </w:r>
      <w:r w:rsidRPr="006D0888">
        <w:rPr>
          <w:rFonts w:ascii="Trebuchet MS" w:eastAsia="Trebuchet MS" w:hAnsi="Trebuchet MS" w:cs="Trebuchet MS"/>
          <w:b/>
          <w:position w:val="-1"/>
          <w:sz w:val="22"/>
          <w:szCs w:val="22"/>
          <w:lang w:val="ro-RO"/>
        </w:rPr>
        <w:t>perioada</w:t>
      </w:r>
      <w:r w:rsidRPr="006D0888">
        <w:rPr>
          <w:rFonts w:ascii="Trebuchet MS" w:eastAsia="Trebuchet MS" w:hAnsi="Trebuchet MS" w:cs="Trebuchet MS"/>
          <w:b/>
          <w:spacing w:val="27"/>
          <w:position w:val="-1"/>
          <w:sz w:val="22"/>
          <w:szCs w:val="22"/>
          <w:lang w:val="ro-RO"/>
        </w:rPr>
        <w:t xml:space="preserve"> </w:t>
      </w:r>
      <w:r w:rsidRPr="006D0888">
        <w:rPr>
          <w:rFonts w:ascii="Trebuchet MS" w:eastAsia="Trebuchet MS" w:hAnsi="Trebuchet MS" w:cs="Trebuchet MS"/>
          <w:b/>
          <w:position w:val="-1"/>
          <w:sz w:val="22"/>
          <w:szCs w:val="22"/>
          <w:lang w:val="ro-RO"/>
        </w:rPr>
        <w:t>de</w:t>
      </w:r>
      <w:r w:rsidRPr="006D0888">
        <w:rPr>
          <w:rFonts w:ascii="Trebuchet MS" w:eastAsia="Trebuchet MS" w:hAnsi="Trebuchet MS" w:cs="Trebuchet MS"/>
          <w:b/>
          <w:spacing w:val="9"/>
          <w:position w:val="-1"/>
          <w:sz w:val="22"/>
          <w:szCs w:val="22"/>
          <w:lang w:val="ro-RO"/>
        </w:rPr>
        <w:t xml:space="preserve"> </w:t>
      </w:r>
      <w:r w:rsidRPr="006D0888">
        <w:rPr>
          <w:rFonts w:ascii="Trebuchet MS" w:eastAsia="Trebuchet MS" w:hAnsi="Trebuchet MS" w:cs="Trebuchet MS"/>
          <w:b/>
          <w:position w:val="-1"/>
          <w:sz w:val="22"/>
          <w:szCs w:val="22"/>
          <w:lang w:val="ro-RO"/>
        </w:rPr>
        <w:t>implementare</w:t>
      </w:r>
      <w:r w:rsidRPr="006D0888">
        <w:rPr>
          <w:rFonts w:ascii="Trebuchet MS" w:eastAsia="Trebuchet MS" w:hAnsi="Trebuchet MS" w:cs="Trebuchet MS"/>
          <w:b/>
          <w:spacing w:val="41"/>
          <w:position w:val="-1"/>
          <w:sz w:val="22"/>
          <w:szCs w:val="22"/>
          <w:lang w:val="ro-RO"/>
        </w:rPr>
        <w:t xml:space="preserve"> </w:t>
      </w:r>
      <w:r w:rsidRPr="006D0888">
        <w:rPr>
          <w:rFonts w:ascii="Trebuchet MS" w:eastAsia="Trebuchet MS" w:hAnsi="Trebuchet MS" w:cs="Trebuchet MS"/>
          <w:b/>
          <w:position w:val="-1"/>
          <w:sz w:val="22"/>
          <w:szCs w:val="22"/>
          <w:lang w:val="ro-RO"/>
        </w:rPr>
        <w:t>a</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w w:val="103"/>
          <w:position w:val="-1"/>
          <w:sz w:val="22"/>
          <w:szCs w:val="22"/>
          <w:lang w:val="ro-RO"/>
        </w:rPr>
        <w:t>proiectului</w:t>
      </w:r>
    </w:p>
    <w:p w14:paraId="4C66DED2" w14:textId="77777777" w:rsidR="00877419" w:rsidRPr="006D0888" w:rsidRDefault="00877419" w:rsidP="00877419">
      <w:pPr>
        <w:tabs>
          <w:tab w:val="left" w:pos="180"/>
        </w:tabs>
        <w:spacing w:line="220" w:lineRule="exact"/>
        <w:ind w:right="-51"/>
        <w:rPr>
          <w:rFonts w:ascii="Trebuchet MS" w:eastAsia="Trebuchet MS" w:hAnsi="Trebuchet MS" w:cs="Trebuchet MS"/>
          <w:sz w:val="22"/>
          <w:szCs w:val="22"/>
          <w:lang w:val="ro-RO"/>
        </w:rPr>
      </w:pPr>
    </w:p>
    <w:p w14:paraId="17617C97" w14:textId="2D6EDD9E" w:rsidR="003D1D7C" w:rsidRPr="006D0888" w:rsidRDefault="004C448A" w:rsidP="003D1D7C">
      <w:pPr>
        <w:pStyle w:val="ListParagraph"/>
        <w:numPr>
          <w:ilvl w:val="0"/>
          <w:numId w:val="3"/>
        </w:numPr>
        <w:spacing w:before="84"/>
        <w:ind w:left="360" w:right="-10"/>
        <w:jc w:val="both"/>
        <w:rPr>
          <w:rFonts w:ascii="Trebuchet MS" w:eastAsia="Arial" w:hAnsi="Trebuchet MS"/>
          <w:sz w:val="22"/>
          <w:szCs w:val="22"/>
          <w:lang w:val="ro-RO"/>
        </w:rPr>
      </w:pPr>
      <w:bookmarkStart w:id="0" w:name="_Hlk118967510"/>
      <w:r w:rsidRPr="006D0888">
        <w:rPr>
          <w:rFonts w:ascii="Trebuchet MS" w:eastAsia="Arial" w:hAnsi="Trebuchet MS"/>
          <w:sz w:val="22"/>
          <w:szCs w:val="22"/>
          <w:lang w:val="ro-RO"/>
        </w:rPr>
        <w:t>I</w:t>
      </w:r>
      <w:r w:rsidR="00251AB8" w:rsidRPr="006D0888">
        <w:rPr>
          <w:rFonts w:ascii="Trebuchet MS" w:eastAsia="Arial" w:hAnsi="Trebuchet MS"/>
          <w:sz w:val="22"/>
          <w:szCs w:val="22"/>
          <w:lang w:val="ro-RO"/>
        </w:rPr>
        <w:t>mplementarea proiectului</w:t>
      </w:r>
      <w:r w:rsidR="00AC2B11" w:rsidRPr="006D0888">
        <w:rPr>
          <w:rFonts w:ascii="Trebuchet MS" w:eastAsia="Arial" w:hAnsi="Trebuchet MS"/>
          <w:sz w:val="22"/>
          <w:szCs w:val="22"/>
          <w:lang w:val="ro-RO"/>
        </w:rPr>
        <w:t xml:space="preserve"> </w:t>
      </w:r>
      <w:bookmarkEnd w:id="0"/>
      <w:r w:rsidR="0099349E" w:rsidRPr="006D0888">
        <w:rPr>
          <w:rFonts w:ascii="Trebuchet MS" w:eastAsia="Arial" w:hAnsi="Trebuchet MS"/>
          <w:sz w:val="22"/>
          <w:szCs w:val="22"/>
          <w:lang w:val="ro-RO"/>
        </w:rPr>
        <w:t>va</w:t>
      </w:r>
      <w:r w:rsidR="00323729" w:rsidRPr="006D0888">
        <w:rPr>
          <w:rFonts w:ascii="Trebuchet MS" w:eastAsia="Arial" w:hAnsi="Trebuchet MS"/>
          <w:sz w:val="22"/>
          <w:szCs w:val="22"/>
          <w:lang w:val="ro-RO"/>
        </w:rPr>
        <w:t xml:space="preserve"> </w:t>
      </w:r>
      <w:r w:rsidR="0099349E" w:rsidRPr="006D0888">
        <w:rPr>
          <w:rFonts w:ascii="Trebuchet MS" w:eastAsia="Arial" w:hAnsi="Trebuchet MS"/>
          <w:sz w:val="22"/>
          <w:szCs w:val="22"/>
          <w:lang w:val="ro-RO"/>
        </w:rPr>
        <w:t>începe</w:t>
      </w:r>
      <w:r w:rsidR="00806283" w:rsidRPr="006D0888">
        <w:rPr>
          <w:rFonts w:ascii="Trebuchet MS" w:eastAsia="Arial" w:hAnsi="Trebuchet MS"/>
          <w:sz w:val="22"/>
          <w:szCs w:val="22"/>
          <w:lang w:val="ro-RO"/>
        </w:rPr>
        <w:t xml:space="preserve"> </w:t>
      </w:r>
      <w:r w:rsidR="00B17E40" w:rsidRPr="006D0888">
        <w:rPr>
          <w:rFonts w:ascii="Trebuchet MS" w:eastAsia="Arial" w:hAnsi="Trebuchet MS"/>
          <w:sz w:val="22"/>
          <w:szCs w:val="22"/>
          <w:lang w:val="ro-RO"/>
        </w:rPr>
        <w:t>pe data de 1 a următoarei luni</w:t>
      </w:r>
      <w:r w:rsidR="00A008AA" w:rsidRPr="006D0888">
        <w:rPr>
          <w:rFonts w:ascii="Trebuchet MS" w:eastAsia="Arial" w:hAnsi="Trebuchet MS"/>
          <w:sz w:val="22"/>
          <w:szCs w:val="22"/>
          <w:lang w:val="ro-RO"/>
        </w:rPr>
        <w:t xml:space="preserve"> calendaristice</w:t>
      </w:r>
      <w:r w:rsidR="00B17E40" w:rsidRPr="006D0888">
        <w:rPr>
          <w:rFonts w:ascii="Trebuchet MS" w:eastAsia="Arial" w:hAnsi="Trebuchet MS"/>
          <w:sz w:val="22"/>
          <w:szCs w:val="22"/>
          <w:lang w:val="ro-RO"/>
        </w:rPr>
        <w:t>, după semnarea contractului de finanțare</w:t>
      </w:r>
      <w:r w:rsidR="00AC2B11" w:rsidRPr="006D0888">
        <w:rPr>
          <w:rFonts w:ascii="Trebuchet MS" w:eastAsia="Arial" w:hAnsi="Trebuchet MS"/>
          <w:sz w:val="22"/>
          <w:szCs w:val="22"/>
          <w:lang w:val="ro-RO"/>
        </w:rPr>
        <w:t xml:space="preserve">, </w:t>
      </w:r>
      <w:r w:rsidR="003D1D7C" w:rsidRPr="006D0888">
        <w:rPr>
          <w:rFonts w:ascii="Trebuchet MS" w:eastAsia="Arial" w:hAnsi="Trebuchet MS"/>
          <w:sz w:val="22"/>
          <w:szCs w:val="22"/>
          <w:lang w:val="ro-RO"/>
        </w:rPr>
        <w:t xml:space="preserve">dar nu mai târziu de 30 de zile de la data semnării contractului de ambele părți. </w:t>
      </w:r>
    </w:p>
    <w:p w14:paraId="63D8EC20" w14:textId="77777777" w:rsidR="00655C3E" w:rsidRPr="006D0888" w:rsidRDefault="00655C3E" w:rsidP="00A33CDA">
      <w:pPr>
        <w:pStyle w:val="ListParagraph"/>
        <w:spacing w:before="84"/>
        <w:ind w:left="360" w:right="-10"/>
        <w:jc w:val="both"/>
        <w:rPr>
          <w:rFonts w:ascii="Trebuchet MS" w:eastAsia="Arial" w:hAnsi="Trebuchet MS"/>
          <w:sz w:val="22"/>
          <w:szCs w:val="22"/>
          <w:lang w:val="ro-RO"/>
        </w:rPr>
      </w:pPr>
    </w:p>
    <w:p w14:paraId="043B15A5" w14:textId="32ECEDE5" w:rsidR="00F54698" w:rsidRPr="006D0888" w:rsidRDefault="00B156BA" w:rsidP="003D1D7C">
      <w:pPr>
        <w:pStyle w:val="ListParagraph"/>
        <w:numPr>
          <w:ilvl w:val="0"/>
          <w:numId w:val="3"/>
        </w:numPr>
        <w:spacing w:before="84"/>
        <w:ind w:left="360" w:right="-10"/>
        <w:jc w:val="both"/>
        <w:rPr>
          <w:rFonts w:ascii="Trebuchet MS" w:eastAsia="Arial" w:hAnsi="Trebuchet MS"/>
          <w:sz w:val="22"/>
          <w:szCs w:val="22"/>
          <w:lang w:val="ro-RO"/>
        </w:rPr>
      </w:pPr>
      <w:r>
        <w:rPr>
          <w:rFonts w:ascii="Trebuchet MS" w:eastAsia="Arial" w:hAnsi="Trebuchet MS"/>
          <w:sz w:val="22"/>
          <w:szCs w:val="22"/>
          <w:lang w:val="ro-RO"/>
        </w:rPr>
        <w:t>D</w:t>
      </w:r>
      <w:r w:rsidR="00F54698" w:rsidRPr="006D0888">
        <w:rPr>
          <w:rFonts w:ascii="Trebuchet MS" w:eastAsia="Arial" w:hAnsi="Trebuchet MS"/>
          <w:sz w:val="22"/>
          <w:szCs w:val="22"/>
          <w:lang w:val="ro-RO"/>
        </w:rPr>
        <w:t xml:space="preserve">urata de implementare a proiectului poate fi prelungită prin act adițional la contractul de finanțare, în conformitate cu prevederile Ghidului Solicitantului – Condiții Generale și Condiții Specifice, </w:t>
      </w:r>
      <w:r w:rsidR="00A81262" w:rsidRPr="006D0888">
        <w:rPr>
          <w:rFonts w:ascii="Trebuchet MS" w:eastAsia="Arial" w:hAnsi="Trebuchet MS"/>
          <w:sz w:val="22"/>
          <w:szCs w:val="22"/>
          <w:lang w:val="ro-RO"/>
        </w:rPr>
        <w:t>fără a depăși data de 31.12.2029</w:t>
      </w:r>
      <w:r w:rsidR="00F54698" w:rsidRPr="006D0888">
        <w:rPr>
          <w:rFonts w:ascii="Trebuchet MS" w:eastAsia="Arial" w:hAnsi="Trebuchet MS"/>
          <w:sz w:val="22"/>
          <w:szCs w:val="22"/>
          <w:lang w:val="ro-RO"/>
        </w:rPr>
        <w:t>.</w:t>
      </w:r>
    </w:p>
    <w:p w14:paraId="00CDB471" w14:textId="4A94150F" w:rsidR="00EC5610" w:rsidRPr="006D0888" w:rsidRDefault="00EC5610" w:rsidP="003D1D7C">
      <w:pPr>
        <w:pStyle w:val="ListParagraph"/>
        <w:spacing w:before="84"/>
        <w:ind w:left="360" w:right="-10"/>
        <w:jc w:val="both"/>
        <w:rPr>
          <w:rFonts w:ascii="Trebuchet MS" w:eastAsia="Arial" w:hAnsi="Trebuchet MS"/>
          <w:sz w:val="22"/>
          <w:szCs w:val="22"/>
          <w:lang w:val="ro-RO"/>
        </w:rPr>
      </w:pPr>
    </w:p>
    <w:p w14:paraId="282346C2" w14:textId="213D2ED5" w:rsidR="000B3971" w:rsidRDefault="0099349E" w:rsidP="00D54042">
      <w:pPr>
        <w:tabs>
          <w:tab w:val="left" w:pos="180"/>
        </w:tabs>
        <w:spacing w:line="200" w:lineRule="exact"/>
        <w:rPr>
          <w:rFonts w:ascii="Trebuchet MS" w:hAnsi="Trebuchet MS"/>
          <w:b/>
          <w:bCs/>
          <w:sz w:val="22"/>
          <w:szCs w:val="22"/>
          <w:lang w:val="ro-RO"/>
        </w:rPr>
      </w:pPr>
      <w:r w:rsidRPr="006D0888">
        <w:rPr>
          <w:rFonts w:ascii="Trebuchet MS" w:hAnsi="Trebuchet MS"/>
          <w:b/>
          <w:bCs/>
          <w:sz w:val="22"/>
          <w:szCs w:val="22"/>
          <w:lang w:val="ro-RO"/>
        </w:rPr>
        <w:t xml:space="preserve">Art. </w:t>
      </w:r>
      <w:r w:rsidR="00F54698" w:rsidRPr="006D0888">
        <w:rPr>
          <w:rFonts w:ascii="Trebuchet MS" w:hAnsi="Trebuchet MS"/>
          <w:b/>
          <w:bCs/>
          <w:sz w:val="22"/>
          <w:szCs w:val="22"/>
          <w:lang w:val="ro-RO"/>
        </w:rPr>
        <w:t>2</w:t>
      </w:r>
      <w:r w:rsidRPr="006D0888">
        <w:rPr>
          <w:rFonts w:ascii="Trebuchet MS" w:hAnsi="Trebuchet MS"/>
          <w:b/>
          <w:bCs/>
          <w:sz w:val="22"/>
          <w:szCs w:val="22"/>
          <w:lang w:val="ro-RO"/>
        </w:rPr>
        <w:t xml:space="preserve"> Valoarea contractului</w:t>
      </w:r>
    </w:p>
    <w:p w14:paraId="6C4164A8" w14:textId="77777777" w:rsidR="00C41A4E" w:rsidRPr="006D0888" w:rsidRDefault="00C41A4E" w:rsidP="00D54042">
      <w:pPr>
        <w:tabs>
          <w:tab w:val="left" w:pos="180"/>
        </w:tabs>
        <w:spacing w:line="200" w:lineRule="exact"/>
        <w:rPr>
          <w:rFonts w:ascii="Trebuchet MS" w:hAnsi="Trebuchet MS"/>
          <w:b/>
          <w:bCs/>
          <w:sz w:val="22"/>
          <w:szCs w:val="22"/>
          <w:lang w:val="ro-RO"/>
        </w:rPr>
      </w:pPr>
    </w:p>
    <w:p w14:paraId="76495A4F" w14:textId="4347F356" w:rsidR="000B3971" w:rsidRPr="006D0888" w:rsidRDefault="00B57228" w:rsidP="000867D7">
      <w:pPr>
        <w:spacing w:line="247" w:lineRule="auto"/>
        <w:jc w:val="both"/>
        <w:rPr>
          <w:rFonts w:ascii="Trebuchet MS" w:eastAsia="Trebuchet MS" w:hAnsi="Trebuchet MS" w:cs="Trebuchet MS"/>
          <w:w w:val="103"/>
          <w:sz w:val="22"/>
          <w:szCs w:val="22"/>
          <w:lang w:val="ro-RO"/>
        </w:rPr>
      </w:pPr>
      <w:r>
        <w:rPr>
          <w:rFonts w:ascii="Trebuchet MS" w:eastAsia="Trebuchet MS" w:hAnsi="Trebuchet MS" w:cs="Trebuchet MS"/>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acor</w:t>
      </w:r>
      <w:r w:rsidR="0099349E" w:rsidRPr="006D0888">
        <w:rPr>
          <w:rFonts w:ascii="Trebuchet MS" w:eastAsia="Trebuchet MS" w:hAnsi="Trebuchet MS" w:cs="Trebuchet MS"/>
          <w:sz w:val="22"/>
          <w:szCs w:val="22"/>
          <w:lang w:val="ro-RO"/>
        </w:rPr>
        <w:t>d</w:t>
      </w:r>
      <w:r w:rsidR="0099349E" w:rsidRPr="006D0888">
        <w:rPr>
          <w:rFonts w:ascii="Trebuchet MS" w:eastAsia="Trebuchet MS" w:hAnsi="Trebuchet MS" w:cs="Trebuchet MS"/>
          <w:spacing w:val="11"/>
          <w:sz w:val="22"/>
          <w:szCs w:val="22"/>
          <w:lang w:val="ro-RO"/>
        </w:rPr>
        <w:t xml:space="preserve"> </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1"/>
          <w:sz w:val="22"/>
          <w:szCs w:val="22"/>
          <w:lang w:val="ro-RO"/>
        </w:rPr>
        <w:t xml:space="preserve"> </w:t>
      </w:r>
      <w:r w:rsidR="009B0B1C" w:rsidRPr="006D0888">
        <w:rPr>
          <w:rFonts w:ascii="Trebuchet MS" w:eastAsia="Trebuchet MS" w:hAnsi="Trebuchet MS" w:cs="Trebuchet MS"/>
          <w:spacing w:val="-1"/>
          <w:sz w:val="22"/>
          <w:szCs w:val="22"/>
          <w:lang w:val="ro-RO"/>
        </w:rPr>
        <w:t>Anex</w:t>
      </w:r>
      <w:r w:rsidR="009B0B1C" w:rsidRPr="006D0888">
        <w:rPr>
          <w:rFonts w:ascii="Trebuchet MS" w:eastAsia="Trebuchet MS" w:hAnsi="Trebuchet MS" w:cs="Trebuchet MS"/>
          <w:sz w:val="22"/>
          <w:szCs w:val="22"/>
          <w:lang w:val="ro-RO"/>
        </w:rPr>
        <w:t>a</w:t>
      </w:r>
      <w:r w:rsidR="009B0B1C" w:rsidRPr="006D0888">
        <w:rPr>
          <w:rFonts w:ascii="Trebuchet MS" w:eastAsia="Trebuchet MS" w:hAnsi="Trebuchet MS" w:cs="Trebuchet MS"/>
          <w:spacing w:val="13"/>
          <w:sz w:val="22"/>
          <w:szCs w:val="22"/>
          <w:lang w:val="ro-RO"/>
        </w:rPr>
        <w:t xml:space="preserve"> nr. </w:t>
      </w:r>
      <w:r w:rsidR="005638A9" w:rsidRPr="006D0888">
        <w:rPr>
          <w:rFonts w:ascii="Trebuchet MS" w:eastAsia="Trebuchet MS" w:hAnsi="Trebuchet MS" w:cs="Trebuchet MS"/>
          <w:spacing w:val="-1"/>
          <w:sz w:val="22"/>
          <w:szCs w:val="22"/>
          <w:lang w:val="ro-RO"/>
        </w:rPr>
        <w:t>4</w:t>
      </w:r>
      <w:r w:rsidR="009B0B1C" w:rsidRPr="006D0888">
        <w:rPr>
          <w:rFonts w:ascii="Trebuchet MS" w:eastAsia="Trebuchet MS" w:hAnsi="Trebuchet MS" w:cs="Trebuchet MS"/>
          <w:spacing w:val="-1"/>
          <w:sz w:val="22"/>
          <w:szCs w:val="22"/>
          <w:lang w:val="ro-RO"/>
        </w:rPr>
        <w:t xml:space="preserve"> </w:t>
      </w:r>
      <w:r w:rsidR="009B0B1C" w:rsidRPr="006D0888">
        <w:rPr>
          <w:rFonts w:ascii="Trebuchet MS" w:eastAsia="Trebuchet MS" w:hAnsi="Trebuchet MS" w:cs="Trebuchet MS"/>
          <w:spacing w:val="-1"/>
          <w:w w:val="103"/>
          <w:sz w:val="22"/>
          <w:szCs w:val="22"/>
          <w:lang w:val="ro-RO"/>
        </w:rPr>
        <w:t>la contractul de finanțare – condiții generale</w:t>
      </w:r>
      <w:r w:rsidR="009B0B1C"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5"/>
          <w:sz w:val="22"/>
          <w:szCs w:val="22"/>
          <w:lang w:val="ro-RO"/>
        </w:rPr>
        <w:t>A</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ordu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17"/>
          <w:sz w:val="22"/>
          <w:szCs w:val="22"/>
          <w:lang w:val="ro-RO"/>
        </w:rPr>
        <w:t xml:space="preserve"> </w:t>
      </w:r>
      <w:r w:rsidR="000867D7" w:rsidRPr="006D0888">
        <w:rPr>
          <w:rFonts w:ascii="Trebuchet MS" w:eastAsia="Trebuchet MS" w:hAnsi="Trebuchet MS" w:cs="Trebuchet MS"/>
          <w:spacing w:val="-1"/>
          <w:w w:val="103"/>
          <w:sz w:val="22"/>
          <w:szCs w:val="22"/>
          <w:lang w:val="ro-RO"/>
        </w:rPr>
        <w:t>de parteneriat</w:t>
      </w:r>
      <w:r w:rsidR="009B0B1C" w:rsidRPr="006D0888">
        <w:rPr>
          <w:rFonts w:ascii="Trebuchet MS" w:eastAsia="Trebuchet MS" w:hAnsi="Trebuchet MS" w:cs="Trebuchet MS"/>
          <w:spacing w:val="-1"/>
          <w:w w:val="103"/>
          <w:sz w:val="22"/>
          <w:szCs w:val="22"/>
          <w:lang w:val="ro-RO"/>
        </w:rPr>
        <w:t xml:space="preserve"> încheiat între Liderul de parteneriat şi parteneri</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valoarea </w:t>
      </w:r>
      <w:r w:rsidR="0099349E" w:rsidRPr="006D0888">
        <w:rPr>
          <w:rFonts w:ascii="Trebuchet MS" w:eastAsia="Trebuchet MS" w:hAnsi="Trebuchet MS" w:cs="Trebuchet MS"/>
          <w:spacing w:val="-1"/>
          <w:sz w:val="22"/>
          <w:szCs w:val="22"/>
          <w:lang w:val="ro-RO"/>
        </w:rPr>
        <w:t>total</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Contractului</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fina</w:t>
      </w:r>
      <w:r w:rsidR="0099349E" w:rsidRPr="006D0888">
        <w:rPr>
          <w:rFonts w:ascii="Trebuchet MS" w:eastAsia="Trebuchet MS" w:hAnsi="Trebuchet MS" w:cs="Trebuchet MS"/>
          <w:spacing w:val="-1"/>
          <w:sz w:val="22"/>
          <w:szCs w:val="22"/>
          <w:lang w:val="ro-RO"/>
        </w:rPr>
        <w:t>nțar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pacing w:val="-1"/>
          <w:sz w:val="22"/>
          <w:szCs w:val="22"/>
          <w:lang w:val="ro-RO"/>
        </w:rPr>
        <w:t>v</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pacing w:val="2"/>
          <w:sz w:val="22"/>
          <w:szCs w:val="22"/>
          <w:lang w:val="ro-RO"/>
        </w:rPr>
        <w:t>f</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angajată</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pacing w:val="-1"/>
          <w:sz w:val="22"/>
          <w:szCs w:val="22"/>
          <w:lang w:val="ro-RO"/>
        </w:rPr>
        <w:t>cătr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sz w:val="22"/>
          <w:szCs w:val="22"/>
          <w:lang w:val="ro-RO"/>
        </w:rPr>
        <w:t>Liderul</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parteneriat</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w w:val="103"/>
          <w:sz w:val="22"/>
          <w:szCs w:val="22"/>
          <w:lang w:val="ro-RO"/>
        </w:rPr>
        <w:t>Parteneri</w:t>
      </w:r>
      <w:r w:rsidR="00F43F23" w:rsidRPr="006D0888">
        <w:rPr>
          <w:rFonts w:ascii="Trebuchet MS" w:eastAsia="Trebuchet MS" w:hAnsi="Trebuchet MS" w:cs="Trebuchet MS"/>
          <w:spacing w:val="-1"/>
          <w:w w:val="103"/>
          <w:sz w:val="22"/>
          <w:szCs w:val="22"/>
          <w:lang w:val="ro-RO"/>
        </w:rPr>
        <w:t xml:space="preserve"> </w:t>
      </w:r>
      <w:r w:rsidR="00F43F23" w:rsidRPr="006D0888">
        <w:rPr>
          <w:rFonts w:ascii="Trebuchet MS" w:eastAsia="Trebuchet MS" w:hAnsi="Trebuchet MS" w:cs="Trebuchet MS"/>
          <w:spacing w:val="-1"/>
          <w:sz w:val="22"/>
          <w:szCs w:val="22"/>
          <w:lang w:val="ro-RO"/>
        </w:rPr>
        <w:t>(dacă proiectul se implementează în parteneriat</w:t>
      </w:r>
      <w:r w:rsidR="00F43F23" w:rsidRPr="006D0888">
        <w:rPr>
          <w:rFonts w:ascii="Trebuchet MS" w:eastAsia="Trebuchet MS" w:hAnsi="Trebuchet MS" w:cs="Trebuchet MS"/>
          <w:spacing w:val="-2"/>
          <w:sz w:val="22"/>
          <w:szCs w:val="22"/>
          <w:lang w:val="ro-RO"/>
        </w:rPr>
        <w:t>)</w:t>
      </w:r>
      <w:r w:rsidR="0099349E" w:rsidRPr="006D0888">
        <w:rPr>
          <w:rFonts w:ascii="Trebuchet MS" w:eastAsia="Trebuchet MS" w:hAnsi="Trebuchet MS" w:cs="Trebuchet MS"/>
          <w:spacing w:val="-1"/>
          <w:w w:val="103"/>
          <w:sz w:val="22"/>
          <w:szCs w:val="22"/>
          <w:lang w:val="ro-RO"/>
        </w:rPr>
        <w:t xml:space="preserve">, </w:t>
      </w:r>
      <w:r w:rsidR="0099349E" w:rsidRPr="006D0888">
        <w:rPr>
          <w:rFonts w:ascii="Trebuchet MS" w:eastAsia="Trebuchet MS" w:hAnsi="Trebuchet MS" w:cs="Trebuchet MS"/>
          <w:sz w:val="22"/>
          <w:szCs w:val="22"/>
          <w:lang w:val="ro-RO"/>
        </w:rPr>
        <w:t>după</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cum</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4"/>
        <w:gridCol w:w="1098"/>
        <w:gridCol w:w="1011"/>
        <w:gridCol w:w="1020"/>
        <w:gridCol w:w="738"/>
        <w:gridCol w:w="1046"/>
        <w:gridCol w:w="655"/>
        <w:gridCol w:w="933"/>
        <w:gridCol w:w="438"/>
        <w:gridCol w:w="1247"/>
      </w:tblGrid>
      <w:tr w:rsidR="006C55AA" w:rsidRPr="006D0888" w14:paraId="399CA33F" w14:textId="77777777" w:rsidTr="0038482F">
        <w:trPr>
          <w:trHeight w:hRule="exact" w:val="2206"/>
        </w:trPr>
        <w:tc>
          <w:tcPr>
            <w:tcW w:w="1174" w:type="dxa"/>
            <w:vAlign w:val="center"/>
          </w:tcPr>
          <w:p w14:paraId="4D50F6B4" w14:textId="0F13E970" w:rsidR="000B3971" w:rsidRPr="006D0888" w:rsidRDefault="0099349E" w:rsidP="001C3E32">
            <w:pPr>
              <w:spacing w:before="10"/>
              <w:ind w:left="-36" w:right="-37"/>
              <w:jc w:val="center"/>
              <w:rPr>
                <w:rFonts w:ascii="Trebuchet MS" w:eastAsia="Trebuchet MS" w:hAnsi="Trebuchet MS" w:cs="Trebuchet MS"/>
                <w:sz w:val="22"/>
                <w:szCs w:val="22"/>
                <w:lang w:val="ro-RO"/>
              </w:rPr>
            </w:pPr>
            <w:r w:rsidRPr="006D0888">
              <w:rPr>
                <w:rFonts w:ascii="Trebuchet MS" w:eastAsia="Trebuchet MS" w:hAnsi="Trebuchet MS" w:cs="Trebuchet MS"/>
                <w:spacing w:val="2"/>
                <w:w w:val="103"/>
                <w:sz w:val="22"/>
                <w:szCs w:val="22"/>
                <w:lang w:val="ro-RO"/>
              </w:rPr>
              <w:t>O</w:t>
            </w:r>
            <w:r w:rsidRPr="006D0888">
              <w:rPr>
                <w:rFonts w:ascii="Trebuchet MS" w:eastAsia="Trebuchet MS" w:hAnsi="Trebuchet MS" w:cs="Trebuchet MS"/>
                <w:spacing w:val="-4"/>
                <w:w w:val="103"/>
                <w:sz w:val="22"/>
                <w:szCs w:val="22"/>
                <w:lang w:val="ro-RO"/>
              </w:rPr>
              <w:t>r</w:t>
            </w:r>
            <w:r w:rsidRPr="006D0888">
              <w:rPr>
                <w:rFonts w:ascii="Trebuchet MS" w:eastAsia="Trebuchet MS" w:hAnsi="Trebuchet MS" w:cs="Trebuchet MS"/>
                <w:w w:val="103"/>
                <w:sz w:val="22"/>
                <w:szCs w:val="22"/>
                <w:lang w:val="ro-RO"/>
              </w:rPr>
              <w:t>ganizatia</w:t>
            </w:r>
            <w:r w:rsidR="001C3E32" w:rsidRPr="006D0888">
              <w:rPr>
                <w:rFonts w:ascii="Trebuchet MS" w:eastAsia="Trebuchet MS" w:hAnsi="Trebuchet MS" w:cs="Trebuchet MS"/>
                <w:sz w:val="22"/>
                <w:szCs w:val="22"/>
                <w:vertAlign w:val="superscript"/>
                <w:lang w:val="ro-RO"/>
              </w:rPr>
              <w:t>1</w:t>
            </w:r>
          </w:p>
        </w:tc>
        <w:tc>
          <w:tcPr>
            <w:tcW w:w="1098" w:type="dxa"/>
            <w:vAlign w:val="center"/>
          </w:tcPr>
          <w:p w14:paraId="36152F6F" w14:textId="17A9CD4C" w:rsidR="000B3971" w:rsidRPr="006D0888"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totală</w:t>
            </w:r>
            <w:r w:rsidR="00655C3E" w:rsidRPr="006D0888">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6D0888" w:rsidRDefault="0099349E">
            <w:pPr>
              <w:spacing w:before="10" w:line="247" w:lineRule="auto"/>
              <w:ind w:left="69" w:right="78"/>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 xml:space="preserve">Valoarea totală </w:t>
            </w:r>
            <w:r w:rsidRPr="006D0888">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6D0888" w:rsidRDefault="0099349E">
            <w:pPr>
              <w:spacing w:before="10" w:line="247" w:lineRule="auto"/>
              <w:ind w:left="38" w:right="49"/>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FSE</w:t>
            </w:r>
            <w:r w:rsidR="000867D7" w:rsidRPr="006D0888">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6D0888" w:rsidRDefault="0099349E">
            <w:pPr>
              <w:spacing w:before="10" w:line="247" w:lineRule="auto"/>
              <w:ind w:left="12" w:right="20"/>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w w:val="103"/>
                <w:sz w:val="22"/>
                <w:szCs w:val="22"/>
                <w:lang w:val="ro-RO"/>
              </w:rPr>
              <w:t>bugetul naţional</w:t>
            </w:r>
          </w:p>
        </w:tc>
        <w:tc>
          <w:tcPr>
            <w:tcW w:w="1371" w:type="dxa"/>
            <w:gridSpan w:val="2"/>
            <w:vAlign w:val="center"/>
          </w:tcPr>
          <w:p w14:paraId="7C3C0C02" w14:textId="77777777" w:rsidR="000B3971" w:rsidRPr="006D0888" w:rsidRDefault="0099349E">
            <w:pPr>
              <w:spacing w:before="10" w:line="247" w:lineRule="auto"/>
              <w:ind w:left="74" w:right="78" w:hanging="1"/>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c</w:t>
            </w:r>
            <w:r w:rsidRPr="006D0888">
              <w:rPr>
                <w:rFonts w:ascii="Trebuchet MS" w:eastAsia="Trebuchet MS" w:hAnsi="Trebuchet MS" w:cs="Trebuchet MS"/>
                <w:spacing w:val="-1"/>
                <w:w w:val="103"/>
                <w:sz w:val="22"/>
                <w:szCs w:val="22"/>
                <w:lang w:val="ro-RO"/>
              </w:rPr>
              <w:t>o</w:t>
            </w:r>
            <w:r w:rsidRPr="006D0888">
              <w:rPr>
                <w:rFonts w:ascii="Trebuchet MS" w:eastAsia="Trebuchet MS" w:hAnsi="Trebuchet MS" w:cs="Trebuchet MS"/>
                <w:w w:val="103"/>
                <w:sz w:val="22"/>
                <w:szCs w:val="22"/>
                <w:lang w:val="ro-RO"/>
              </w:rPr>
              <w:t xml:space="preserve">- finanţării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de parteneriat/ </w:t>
            </w:r>
            <w:r w:rsidRPr="006D0888">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6D0888" w:rsidRDefault="0099349E">
            <w:pPr>
              <w:spacing w:before="10" w:line="247" w:lineRule="auto"/>
              <w:ind w:left="74" w:right="76"/>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n</w:t>
            </w:r>
            <w:r w:rsidRPr="006D0888">
              <w:rPr>
                <w:rFonts w:ascii="Trebuchet MS" w:eastAsia="Trebuchet MS" w:hAnsi="Trebuchet MS" w:cs="Trebuchet MS"/>
                <w:w w:val="103"/>
                <w:sz w:val="22"/>
                <w:szCs w:val="22"/>
                <w:lang w:val="ro-RO"/>
              </w:rPr>
              <w:t>e- eligibilă inclu</w:t>
            </w:r>
            <w:r w:rsidRPr="006D0888">
              <w:rPr>
                <w:rFonts w:ascii="Trebuchet MS" w:eastAsia="Trebuchet MS" w:hAnsi="Trebuchet MS" w:cs="Trebuchet MS"/>
                <w:spacing w:val="-5"/>
                <w:w w:val="103"/>
                <w:sz w:val="22"/>
                <w:szCs w:val="22"/>
                <w:lang w:val="ro-RO"/>
              </w:rPr>
              <w:t>s</w:t>
            </w:r>
            <w:r w:rsidRPr="006D0888">
              <w:rPr>
                <w:rFonts w:ascii="Trebuchet MS" w:eastAsia="Trebuchet MS" w:hAnsi="Trebuchet MS" w:cs="Trebuchet MS"/>
                <w:spacing w:val="1"/>
                <w:w w:val="103"/>
                <w:sz w:val="22"/>
                <w:szCs w:val="22"/>
                <w:lang w:val="ro-RO"/>
              </w:rPr>
              <w:t xml:space="preserve">iv </w:t>
            </w:r>
            <w:r w:rsidRPr="006D0888">
              <w:rPr>
                <w:rFonts w:ascii="Trebuchet MS" w:eastAsia="Trebuchet MS" w:hAnsi="Trebuchet MS" w:cs="Trebuchet MS"/>
                <w:w w:val="103"/>
                <w:sz w:val="22"/>
                <w:szCs w:val="22"/>
                <w:lang w:val="ro-RO"/>
              </w:rPr>
              <w:t>TVA</w:t>
            </w:r>
          </w:p>
        </w:tc>
      </w:tr>
      <w:tr w:rsidR="006C55AA" w:rsidRPr="006D0888" w14:paraId="21AF5CF9" w14:textId="77777777" w:rsidTr="0038482F">
        <w:trPr>
          <w:trHeight w:hRule="exact" w:val="256"/>
        </w:trPr>
        <w:tc>
          <w:tcPr>
            <w:tcW w:w="1174" w:type="dxa"/>
            <w:vAlign w:val="center"/>
          </w:tcPr>
          <w:p w14:paraId="492F7FDA" w14:textId="77777777" w:rsidR="000B3971" w:rsidRPr="006D0888" w:rsidRDefault="000B3971">
            <w:pPr>
              <w:rPr>
                <w:rFonts w:ascii="Trebuchet MS" w:hAnsi="Trebuchet MS"/>
                <w:sz w:val="22"/>
                <w:szCs w:val="22"/>
                <w:lang w:val="ro-RO"/>
              </w:rPr>
            </w:pPr>
          </w:p>
        </w:tc>
        <w:tc>
          <w:tcPr>
            <w:tcW w:w="1098" w:type="dxa"/>
            <w:vAlign w:val="center"/>
          </w:tcPr>
          <w:p w14:paraId="3E48B17A" w14:textId="77777777" w:rsidR="000B3971" w:rsidRPr="006D0888" w:rsidRDefault="0099349E">
            <w:pPr>
              <w:spacing w:before="1"/>
              <w:ind w:left="33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6D0888" w:rsidRDefault="0099349E">
            <w:pPr>
              <w:spacing w:before="1"/>
              <w:ind w:left="298"/>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6D0888" w:rsidRDefault="0099349E">
            <w:pPr>
              <w:spacing w:before="1"/>
              <w:ind w:left="305"/>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6D0888" w:rsidRDefault="0099349E">
            <w:pPr>
              <w:spacing w:before="1"/>
              <w:ind w:left="222"/>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6D0888" w:rsidRDefault="0099349E">
            <w:pPr>
              <w:spacing w:before="1"/>
              <w:ind w:left="317"/>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6D0888" w:rsidRDefault="0099349E">
            <w:pPr>
              <w:spacing w:before="1"/>
              <w:ind w:left="174"/>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933" w:type="dxa"/>
            <w:vAlign w:val="center"/>
          </w:tcPr>
          <w:p w14:paraId="56565496" w14:textId="77777777" w:rsidR="000B3971" w:rsidRPr="006D0888" w:rsidRDefault="0099349E">
            <w:pPr>
              <w:spacing w:before="1"/>
              <w:ind w:left="260"/>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6D0888" w:rsidRDefault="0099349E">
            <w:pPr>
              <w:spacing w:before="1"/>
              <w:ind w:left="7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6D0888" w:rsidRDefault="0099349E">
            <w:pPr>
              <w:spacing w:before="1"/>
              <w:ind w:left="302"/>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r>
      <w:tr w:rsidR="006C55AA" w:rsidRPr="006D0888" w14:paraId="75CF36B8" w14:textId="77777777" w:rsidTr="0038482F">
        <w:trPr>
          <w:trHeight w:hRule="exact" w:val="494"/>
        </w:trPr>
        <w:tc>
          <w:tcPr>
            <w:tcW w:w="1174" w:type="dxa"/>
            <w:vAlign w:val="center"/>
          </w:tcPr>
          <w:p w14:paraId="5F8E904D" w14:textId="77777777" w:rsidR="000B3971" w:rsidRPr="006D0888" w:rsidRDefault="0099349E">
            <w:pPr>
              <w:spacing w:line="220" w:lineRule="exact"/>
              <w:ind w:left="442" w:right="44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0</w:t>
            </w:r>
          </w:p>
        </w:tc>
        <w:tc>
          <w:tcPr>
            <w:tcW w:w="1098" w:type="dxa"/>
            <w:vAlign w:val="center"/>
          </w:tcPr>
          <w:p w14:paraId="7B42BDA0" w14:textId="77777777" w:rsidR="000B3971" w:rsidRPr="006D0888" w:rsidRDefault="0099349E">
            <w:pPr>
              <w:spacing w:line="220" w:lineRule="exact"/>
              <w:ind w:left="226"/>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6D0888" w:rsidRDefault="0099349E">
            <w:pPr>
              <w:spacing w:line="220" w:lineRule="exact"/>
              <w:ind w:left="80"/>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6D0888" w:rsidRDefault="0099349E">
            <w:pPr>
              <w:spacing w:line="220" w:lineRule="exact"/>
              <w:ind w:left="409" w:right="416"/>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6D0888" w:rsidRDefault="0099349E">
            <w:pPr>
              <w:spacing w:line="220" w:lineRule="exact"/>
              <w:ind w:left="271" w:right="273"/>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6D0888" w:rsidRDefault="0099349E">
            <w:pPr>
              <w:spacing w:line="220" w:lineRule="exact"/>
              <w:ind w:left="421" w:right="43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6D0888" w:rsidRDefault="0099349E">
            <w:pPr>
              <w:spacing w:line="220" w:lineRule="exact"/>
              <w:ind w:left="223" w:right="237"/>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6D0888" w:rsidRDefault="0099349E">
            <w:pPr>
              <w:spacing w:line="220" w:lineRule="exact"/>
              <w:ind w:left="363" w:right="375"/>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6D0888" w:rsidRDefault="0099349E">
            <w:pPr>
              <w:spacing w:line="220" w:lineRule="exact"/>
              <w:ind w:left="124" w:right="120"/>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6D0888" w:rsidRDefault="0099349E">
            <w:pPr>
              <w:spacing w:line="220" w:lineRule="exact"/>
              <w:ind w:left="408" w:right="408"/>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9</w:t>
            </w:r>
          </w:p>
        </w:tc>
      </w:tr>
      <w:tr w:rsidR="006C55AA" w:rsidRPr="006D0888" w14:paraId="0BB33983" w14:textId="77777777" w:rsidTr="0038482F">
        <w:trPr>
          <w:trHeight w:hRule="exact" w:val="277"/>
        </w:trPr>
        <w:tc>
          <w:tcPr>
            <w:tcW w:w="1174" w:type="dxa"/>
            <w:vAlign w:val="center"/>
          </w:tcPr>
          <w:p w14:paraId="29732908" w14:textId="77777777" w:rsidR="000B3971" w:rsidRPr="006D0888" w:rsidRDefault="000B3971">
            <w:pPr>
              <w:rPr>
                <w:rFonts w:ascii="Trebuchet MS" w:hAnsi="Trebuchet MS"/>
                <w:sz w:val="22"/>
                <w:szCs w:val="22"/>
                <w:lang w:val="ro-RO"/>
              </w:rPr>
            </w:pPr>
          </w:p>
        </w:tc>
        <w:tc>
          <w:tcPr>
            <w:tcW w:w="1098" w:type="dxa"/>
            <w:vAlign w:val="center"/>
          </w:tcPr>
          <w:p w14:paraId="41F9D8DF" w14:textId="77777777" w:rsidR="000B3971" w:rsidRPr="006D0888" w:rsidRDefault="000B3971">
            <w:pPr>
              <w:rPr>
                <w:rFonts w:ascii="Trebuchet MS" w:hAnsi="Trebuchet MS"/>
                <w:sz w:val="22"/>
                <w:szCs w:val="22"/>
                <w:lang w:val="ro-RO"/>
              </w:rPr>
            </w:pPr>
          </w:p>
        </w:tc>
        <w:tc>
          <w:tcPr>
            <w:tcW w:w="1011" w:type="dxa"/>
            <w:vAlign w:val="center"/>
          </w:tcPr>
          <w:p w14:paraId="2901A8FF" w14:textId="77777777" w:rsidR="000B3971" w:rsidRPr="006D0888" w:rsidRDefault="000B3971">
            <w:pPr>
              <w:rPr>
                <w:rFonts w:ascii="Trebuchet MS" w:hAnsi="Trebuchet MS"/>
                <w:sz w:val="22"/>
                <w:szCs w:val="22"/>
                <w:lang w:val="ro-RO"/>
              </w:rPr>
            </w:pPr>
          </w:p>
        </w:tc>
        <w:tc>
          <w:tcPr>
            <w:tcW w:w="1020" w:type="dxa"/>
            <w:vAlign w:val="center"/>
          </w:tcPr>
          <w:p w14:paraId="3FBD0B24" w14:textId="77777777" w:rsidR="000B3971" w:rsidRPr="006D0888" w:rsidRDefault="000B3971">
            <w:pPr>
              <w:rPr>
                <w:rFonts w:ascii="Trebuchet MS" w:hAnsi="Trebuchet MS"/>
                <w:sz w:val="22"/>
                <w:szCs w:val="22"/>
                <w:lang w:val="ro-RO"/>
              </w:rPr>
            </w:pPr>
          </w:p>
        </w:tc>
        <w:tc>
          <w:tcPr>
            <w:tcW w:w="738" w:type="dxa"/>
            <w:vAlign w:val="center"/>
          </w:tcPr>
          <w:p w14:paraId="52612903" w14:textId="77777777" w:rsidR="000B3971" w:rsidRPr="006D0888" w:rsidRDefault="000B3971">
            <w:pPr>
              <w:rPr>
                <w:rFonts w:ascii="Trebuchet MS" w:hAnsi="Trebuchet MS"/>
                <w:sz w:val="22"/>
                <w:szCs w:val="22"/>
                <w:lang w:val="ro-RO"/>
              </w:rPr>
            </w:pPr>
          </w:p>
        </w:tc>
        <w:tc>
          <w:tcPr>
            <w:tcW w:w="1046" w:type="dxa"/>
            <w:vAlign w:val="center"/>
          </w:tcPr>
          <w:p w14:paraId="746F361F" w14:textId="77777777" w:rsidR="000B3971" w:rsidRPr="006D0888" w:rsidRDefault="000B3971">
            <w:pPr>
              <w:rPr>
                <w:rFonts w:ascii="Trebuchet MS" w:hAnsi="Trebuchet MS"/>
                <w:sz w:val="22"/>
                <w:szCs w:val="22"/>
                <w:lang w:val="ro-RO"/>
              </w:rPr>
            </w:pPr>
          </w:p>
        </w:tc>
        <w:tc>
          <w:tcPr>
            <w:tcW w:w="655" w:type="dxa"/>
            <w:vAlign w:val="center"/>
          </w:tcPr>
          <w:p w14:paraId="697C41E3" w14:textId="77777777" w:rsidR="000B3971" w:rsidRPr="006D0888" w:rsidRDefault="000B3971">
            <w:pPr>
              <w:rPr>
                <w:rFonts w:ascii="Trebuchet MS" w:hAnsi="Trebuchet MS"/>
                <w:sz w:val="22"/>
                <w:szCs w:val="22"/>
                <w:lang w:val="ro-RO"/>
              </w:rPr>
            </w:pPr>
          </w:p>
        </w:tc>
        <w:tc>
          <w:tcPr>
            <w:tcW w:w="933" w:type="dxa"/>
            <w:vAlign w:val="center"/>
          </w:tcPr>
          <w:p w14:paraId="5EF8A0C4" w14:textId="77777777" w:rsidR="000B3971" w:rsidRPr="006D0888" w:rsidRDefault="000B3971">
            <w:pPr>
              <w:rPr>
                <w:rFonts w:ascii="Trebuchet MS" w:hAnsi="Trebuchet MS"/>
                <w:sz w:val="22"/>
                <w:szCs w:val="22"/>
                <w:lang w:val="ro-RO"/>
              </w:rPr>
            </w:pPr>
          </w:p>
        </w:tc>
        <w:tc>
          <w:tcPr>
            <w:tcW w:w="438" w:type="dxa"/>
            <w:vAlign w:val="center"/>
          </w:tcPr>
          <w:p w14:paraId="033C7059" w14:textId="77777777" w:rsidR="000B3971" w:rsidRPr="006D0888" w:rsidRDefault="000B3971">
            <w:pPr>
              <w:rPr>
                <w:rFonts w:ascii="Trebuchet MS" w:hAnsi="Trebuchet MS"/>
                <w:sz w:val="22"/>
                <w:szCs w:val="22"/>
                <w:lang w:val="ro-RO"/>
              </w:rPr>
            </w:pPr>
          </w:p>
        </w:tc>
        <w:tc>
          <w:tcPr>
            <w:tcW w:w="1247" w:type="dxa"/>
            <w:vAlign w:val="center"/>
          </w:tcPr>
          <w:p w14:paraId="40AEC473" w14:textId="77777777" w:rsidR="000B3971" w:rsidRPr="006D0888" w:rsidRDefault="000B3971">
            <w:pPr>
              <w:rPr>
                <w:rFonts w:ascii="Trebuchet MS" w:hAnsi="Trebuchet MS"/>
                <w:sz w:val="22"/>
                <w:szCs w:val="22"/>
                <w:lang w:val="ro-RO"/>
              </w:rPr>
            </w:pPr>
          </w:p>
        </w:tc>
      </w:tr>
      <w:tr w:rsidR="006C55AA" w:rsidRPr="006D0888" w14:paraId="0AF8E8D0" w14:textId="77777777" w:rsidTr="0038482F">
        <w:trPr>
          <w:trHeight w:hRule="exact" w:val="278"/>
        </w:trPr>
        <w:tc>
          <w:tcPr>
            <w:tcW w:w="1174" w:type="dxa"/>
            <w:vAlign w:val="center"/>
          </w:tcPr>
          <w:p w14:paraId="75B216E0" w14:textId="77777777" w:rsidR="000B3971" w:rsidRPr="006D0888" w:rsidRDefault="000B3971">
            <w:pPr>
              <w:rPr>
                <w:rFonts w:ascii="Trebuchet MS" w:hAnsi="Trebuchet MS"/>
                <w:sz w:val="22"/>
                <w:szCs w:val="22"/>
                <w:lang w:val="ro-RO"/>
              </w:rPr>
            </w:pPr>
          </w:p>
        </w:tc>
        <w:tc>
          <w:tcPr>
            <w:tcW w:w="1098" w:type="dxa"/>
            <w:vAlign w:val="center"/>
          </w:tcPr>
          <w:p w14:paraId="4C2489BC" w14:textId="77777777" w:rsidR="000B3971" w:rsidRPr="006D0888" w:rsidRDefault="000B3971">
            <w:pPr>
              <w:rPr>
                <w:rFonts w:ascii="Trebuchet MS" w:hAnsi="Trebuchet MS"/>
                <w:sz w:val="22"/>
                <w:szCs w:val="22"/>
                <w:lang w:val="ro-RO"/>
              </w:rPr>
            </w:pPr>
          </w:p>
        </w:tc>
        <w:tc>
          <w:tcPr>
            <w:tcW w:w="1011" w:type="dxa"/>
            <w:vAlign w:val="center"/>
          </w:tcPr>
          <w:p w14:paraId="30C4BC9A" w14:textId="77777777" w:rsidR="000B3971" w:rsidRPr="006D0888" w:rsidRDefault="000B3971">
            <w:pPr>
              <w:rPr>
                <w:rFonts w:ascii="Trebuchet MS" w:hAnsi="Trebuchet MS"/>
                <w:sz w:val="22"/>
                <w:szCs w:val="22"/>
                <w:lang w:val="ro-RO"/>
              </w:rPr>
            </w:pPr>
          </w:p>
        </w:tc>
        <w:tc>
          <w:tcPr>
            <w:tcW w:w="1020" w:type="dxa"/>
            <w:vAlign w:val="center"/>
          </w:tcPr>
          <w:p w14:paraId="0684287B" w14:textId="77777777" w:rsidR="000B3971" w:rsidRPr="006D0888" w:rsidRDefault="000B3971">
            <w:pPr>
              <w:rPr>
                <w:rFonts w:ascii="Trebuchet MS" w:hAnsi="Trebuchet MS"/>
                <w:sz w:val="22"/>
                <w:szCs w:val="22"/>
                <w:lang w:val="ro-RO"/>
              </w:rPr>
            </w:pPr>
          </w:p>
        </w:tc>
        <w:tc>
          <w:tcPr>
            <w:tcW w:w="738" w:type="dxa"/>
            <w:vAlign w:val="center"/>
          </w:tcPr>
          <w:p w14:paraId="1711A392" w14:textId="77777777" w:rsidR="000B3971" w:rsidRPr="006D0888" w:rsidRDefault="000B3971">
            <w:pPr>
              <w:rPr>
                <w:rFonts w:ascii="Trebuchet MS" w:hAnsi="Trebuchet MS"/>
                <w:sz w:val="22"/>
                <w:szCs w:val="22"/>
                <w:lang w:val="ro-RO"/>
              </w:rPr>
            </w:pPr>
          </w:p>
        </w:tc>
        <w:tc>
          <w:tcPr>
            <w:tcW w:w="1046" w:type="dxa"/>
            <w:vAlign w:val="center"/>
          </w:tcPr>
          <w:p w14:paraId="1ABCC3F3" w14:textId="77777777" w:rsidR="000B3971" w:rsidRPr="006D0888" w:rsidRDefault="000B3971">
            <w:pPr>
              <w:rPr>
                <w:rFonts w:ascii="Trebuchet MS" w:hAnsi="Trebuchet MS"/>
                <w:sz w:val="22"/>
                <w:szCs w:val="22"/>
                <w:lang w:val="ro-RO"/>
              </w:rPr>
            </w:pPr>
          </w:p>
        </w:tc>
        <w:tc>
          <w:tcPr>
            <w:tcW w:w="655" w:type="dxa"/>
            <w:vAlign w:val="center"/>
          </w:tcPr>
          <w:p w14:paraId="56B605B0" w14:textId="77777777" w:rsidR="000B3971" w:rsidRPr="006D0888" w:rsidRDefault="000B3971">
            <w:pPr>
              <w:rPr>
                <w:rFonts w:ascii="Trebuchet MS" w:hAnsi="Trebuchet MS"/>
                <w:sz w:val="22"/>
                <w:szCs w:val="22"/>
                <w:lang w:val="ro-RO"/>
              </w:rPr>
            </w:pPr>
          </w:p>
        </w:tc>
        <w:tc>
          <w:tcPr>
            <w:tcW w:w="933" w:type="dxa"/>
            <w:vAlign w:val="center"/>
          </w:tcPr>
          <w:p w14:paraId="2005048F" w14:textId="77777777" w:rsidR="000B3971" w:rsidRPr="006D0888" w:rsidRDefault="000B3971">
            <w:pPr>
              <w:rPr>
                <w:rFonts w:ascii="Trebuchet MS" w:hAnsi="Trebuchet MS"/>
                <w:sz w:val="22"/>
                <w:szCs w:val="22"/>
                <w:lang w:val="ro-RO"/>
              </w:rPr>
            </w:pPr>
          </w:p>
        </w:tc>
        <w:tc>
          <w:tcPr>
            <w:tcW w:w="438" w:type="dxa"/>
            <w:vAlign w:val="center"/>
          </w:tcPr>
          <w:p w14:paraId="7B8CB0B2" w14:textId="77777777" w:rsidR="000B3971" w:rsidRPr="006D0888" w:rsidRDefault="000B3971">
            <w:pPr>
              <w:rPr>
                <w:rFonts w:ascii="Trebuchet MS" w:hAnsi="Trebuchet MS"/>
                <w:sz w:val="22"/>
                <w:szCs w:val="22"/>
                <w:lang w:val="ro-RO"/>
              </w:rPr>
            </w:pPr>
          </w:p>
        </w:tc>
        <w:tc>
          <w:tcPr>
            <w:tcW w:w="1247" w:type="dxa"/>
            <w:vAlign w:val="center"/>
          </w:tcPr>
          <w:p w14:paraId="5F639931" w14:textId="77777777" w:rsidR="000B3971" w:rsidRPr="006D0888" w:rsidRDefault="000B3971">
            <w:pPr>
              <w:rPr>
                <w:rFonts w:ascii="Trebuchet MS" w:hAnsi="Trebuchet MS"/>
                <w:sz w:val="22"/>
                <w:szCs w:val="22"/>
                <w:lang w:val="ro-RO"/>
              </w:rPr>
            </w:pPr>
          </w:p>
        </w:tc>
      </w:tr>
      <w:tr w:rsidR="006C55AA" w:rsidRPr="006D0888" w14:paraId="56A4E436" w14:textId="77777777" w:rsidTr="0038482F">
        <w:trPr>
          <w:trHeight w:hRule="exact" w:val="276"/>
        </w:trPr>
        <w:tc>
          <w:tcPr>
            <w:tcW w:w="1174" w:type="dxa"/>
            <w:vAlign w:val="center"/>
          </w:tcPr>
          <w:p w14:paraId="0A081848" w14:textId="77777777" w:rsidR="000B3971" w:rsidRPr="006D0888" w:rsidRDefault="000B3971">
            <w:pPr>
              <w:rPr>
                <w:rFonts w:ascii="Trebuchet MS" w:hAnsi="Trebuchet MS"/>
                <w:sz w:val="22"/>
                <w:szCs w:val="22"/>
                <w:lang w:val="ro-RO"/>
              </w:rPr>
            </w:pPr>
          </w:p>
        </w:tc>
        <w:tc>
          <w:tcPr>
            <w:tcW w:w="1098" w:type="dxa"/>
            <w:vAlign w:val="center"/>
          </w:tcPr>
          <w:p w14:paraId="739835C7" w14:textId="77777777" w:rsidR="000B3971" w:rsidRPr="006D0888" w:rsidRDefault="000B3971">
            <w:pPr>
              <w:rPr>
                <w:rFonts w:ascii="Trebuchet MS" w:hAnsi="Trebuchet MS"/>
                <w:sz w:val="22"/>
                <w:szCs w:val="22"/>
                <w:lang w:val="ro-RO"/>
              </w:rPr>
            </w:pPr>
          </w:p>
        </w:tc>
        <w:tc>
          <w:tcPr>
            <w:tcW w:w="1011" w:type="dxa"/>
            <w:vAlign w:val="center"/>
          </w:tcPr>
          <w:p w14:paraId="31541944" w14:textId="77777777" w:rsidR="000B3971" w:rsidRPr="006D0888" w:rsidRDefault="000B3971">
            <w:pPr>
              <w:rPr>
                <w:rFonts w:ascii="Trebuchet MS" w:hAnsi="Trebuchet MS"/>
                <w:sz w:val="22"/>
                <w:szCs w:val="22"/>
                <w:lang w:val="ro-RO"/>
              </w:rPr>
            </w:pPr>
          </w:p>
        </w:tc>
        <w:tc>
          <w:tcPr>
            <w:tcW w:w="1020" w:type="dxa"/>
            <w:vAlign w:val="center"/>
          </w:tcPr>
          <w:p w14:paraId="025A16DB" w14:textId="77777777" w:rsidR="000B3971" w:rsidRPr="006D0888" w:rsidRDefault="000B3971">
            <w:pPr>
              <w:rPr>
                <w:rFonts w:ascii="Trebuchet MS" w:hAnsi="Trebuchet MS"/>
                <w:sz w:val="22"/>
                <w:szCs w:val="22"/>
                <w:lang w:val="ro-RO"/>
              </w:rPr>
            </w:pPr>
          </w:p>
        </w:tc>
        <w:tc>
          <w:tcPr>
            <w:tcW w:w="738" w:type="dxa"/>
            <w:vAlign w:val="center"/>
          </w:tcPr>
          <w:p w14:paraId="552B782B" w14:textId="77777777" w:rsidR="000B3971" w:rsidRPr="006D0888" w:rsidRDefault="000B3971">
            <w:pPr>
              <w:rPr>
                <w:rFonts w:ascii="Trebuchet MS" w:hAnsi="Trebuchet MS"/>
                <w:sz w:val="22"/>
                <w:szCs w:val="22"/>
                <w:lang w:val="ro-RO"/>
              </w:rPr>
            </w:pPr>
          </w:p>
        </w:tc>
        <w:tc>
          <w:tcPr>
            <w:tcW w:w="1046" w:type="dxa"/>
            <w:vAlign w:val="center"/>
          </w:tcPr>
          <w:p w14:paraId="7FADF4B1" w14:textId="77777777" w:rsidR="000B3971" w:rsidRPr="006D0888" w:rsidRDefault="000B3971">
            <w:pPr>
              <w:rPr>
                <w:rFonts w:ascii="Trebuchet MS" w:hAnsi="Trebuchet MS"/>
                <w:sz w:val="22"/>
                <w:szCs w:val="22"/>
                <w:lang w:val="ro-RO"/>
              </w:rPr>
            </w:pPr>
          </w:p>
        </w:tc>
        <w:tc>
          <w:tcPr>
            <w:tcW w:w="655" w:type="dxa"/>
            <w:vAlign w:val="center"/>
          </w:tcPr>
          <w:p w14:paraId="4F9130CC" w14:textId="77777777" w:rsidR="000B3971" w:rsidRPr="006D0888" w:rsidRDefault="000B3971">
            <w:pPr>
              <w:rPr>
                <w:rFonts w:ascii="Trebuchet MS" w:hAnsi="Trebuchet MS"/>
                <w:sz w:val="22"/>
                <w:szCs w:val="22"/>
                <w:lang w:val="ro-RO"/>
              </w:rPr>
            </w:pPr>
          </w:p>
        </w:tc>
        <w:tc>
          <w:tcPr>
            <w:tcW w:w="933" w:type="dxa"/>
            <w:vAlign w:val="center"/>
          </w:tcPr>
          <w:p w14:paraId="1009DDC0" w14:textId="77777777" w:rsidR="000B3971" w:rsidRPr="006D0888" w:rsidRDefault="000B3971">
            <w:pPr>
              <w:rPr>
                <w:rFonts w:ascii="Trebuchet MS" w:hAnsi="Trebuchet MS"/>
                <w:sz w:val="22"/>
                <w:szCs w:val="22"/>
                <w:lang w:val="ro-RO"/>
              </w:rPr>
            </w:pPr>
          </w:p>
        </w:tc>
        <w:tc>
          <w:tcPr>
            <w:tcW w:w="438" w:type="dxa"/>
            <w:vAlign w:val="center"/>
          </w:tcPr>
          <w:p w14:paraId="658CC7D8" w14:textId="77777777" w:rsidR="000B3971" w:rsidRPr="006D0888" w:rsidRDefault="000B3971">
            <w:pPr>
              <w:rPr>
                <w:rFonts w:ascii="Trebuchet MS" w:hAnsi="Trebuchet MS"/>
                <w:sz w:val="22"/>
                <w:szCs w:val="22"/>
                <w:lang w:val="ro-RO"/>
              </w:rPr>
            </w:pPr>
          </w:p>
        </w:tc>
        <w:tc>
          <w:tcPr>
            <w:tcW w:w="1247" w:type="dxa"/>
            <w:vAlign w:val="center"/>
          </w:tcPr>
          <w:p w14:paraId="64DB930A" w14:textId="77777777" w:rsidR="000B3971" w:rsidRPr="006D0888" w:rsidRDefault="000B3971">
            <w:pPr>
              <w:rPr>
                <w:rFonts w:ascii="Trebuchet MS" w:hAnsi="Trebuchet MS"/>
                <w:sz w:val="22"/>
                <w:szCs w:val="22"/>
                <w:lang w:val="ro-RO"/>
              </w:rPr>
            </w:pPr>
          </w:p>
        </w:tc>
      </w:tr>
      <w:tr w:rsidR="006C55AA" w:rsidRPr="006D0888" w14:paraId="461C8F4B" w14:textId="77777777" w:rsidTr="0038482F">
        <w:trPr>
          <w:trHeight w:hRule="exact" w:val="386"/>
        </w:trPr>
        <w:tc>
          <w:tcPr>
            <w:tcW w:w="1174" w:type="dxa"/>
            <w:vAlign w:val="center"/>
          </w:tcPr>
          <w:p w14:paraId="0ED3D5F2" w14:textId="257F7FB9" w:rsidR="000B3971" w:rsidRPr="006D0888" w:rsidRDefault="00AE7E2D">
            <w:pPr>
              <w:rPr>
                <w:rFonts w:ascii="Trebuchet MS" w:hAnsi="Trebuchet MS"/>
                <w:b/>
                <w:bCs/>
                <w:sz w:val="22"/>
                <w:szCs w:val="22"/>
                <w:lang w:val="ro-RO"/>
              </w:rPr>
            </w:pPr>
            <w:r w:rsidRPr="006D0888">
              <w:rPr>
                <w:rFonts w:ascii="Trebuchet MS" w:hAnsi="Trebuchet MS"/>
                <w:b/>
                <w:bCs/>
                <w:sz w:val="22"/>
                <w:szCs w:val="22"/>
                <w:lang w:val="ro-RO"/>
              </w:rPr>
              <w:t xml:space="preserve">     Total: </w:t>
            </w:r>
          </w:p>
        </w:tc>
        <w:tc>
          <w:tcPr>
            <w:tcW w:w="1098" w:type="dxa"/>
            <w:vAlign w:val="center"/>
          </w:tcPr>
          <w:p w14:paraId="6FC34EB9" w14:textId="77777777" w:rsidR="000B3971" w:rsidRPr="006D0888" w:rsidRDefault="000B3971">
            <w:pPr>
              <w:rPr>
                <w:rFonts w:ascii="Trebuchet MS" w:hAnsi="Trebuchet MS"/>
                <w:sz w:val="22"/>
                <w:szCs w:val="22"/>
                <w:lang w:val="ro-RO"/>
              </w:rPr>
            </w:pPr>
          </w:p>
        </w:tc>
        <w:tc>
          <w:tcPr>
            <w:tcW w:w="1011" w:type="dxa"/>
            <w:vAlign w:val="center"/>
          </w:tcPr>
          <w:p w14:paraId="32AFF6AF" w14:textId="77777777" w:rsidR="000B3971" w:rsidRPr="006D0888" w:rsidRDefault="000B3971">
            <w:pPr>
              <w:rPr>
                <w:rFonts w:ascii="Trebuchet MS" w:hAnsi="Trebuchet MS"/>
                <w:sz w:val="22"/>
                <w:szCs w:val="22"/>
                <w:lang w:val="ro-RO"/>
              </w:rPr>
            </w:pPr>
          </w:p>
        </w:tc>
        <w:tc>
          <w:tcPr>
            <w:tcW w:w="1020" w:type="dxa"/>
            <w:vAlign w:val="center"/>
          </w:tcPr>
          <w:p w14:paraId="23976B92" w14:textId="77777777" w:rsidR="000B3971" w:rsidRPr="006D0888" w:rsidRDefault="000B3971">
            <w:pPr>
              <w:rPr>
                <w:rFonts w:ascii="Trebuchet MS" w:hAnsi="Trebuchet MS"/>
                <w:sz w:val="22"/>
                <w:szCs w:val="22"/>
                <w:lang w:val="ro-RO"/>
              </w:rPr>
            </w:pPr>
          </w:p>
        </w:tc>
        <w:tc>
          <w:tcPr>
            <w:tcW w:w="738" w:type="dxa"/>
            <w:vAlign w:val="center"/>
          </w:tcPr>
          <w:p w14:paraId="03068B45" w14:textId="77777777" w:rsidR="000B3971" w:rsidRPr="006D0888" w:rsidRDefault="000B3971">
            <w:pPr>
              <w:rPr>
                <w:rFonts w:ascii="Trebuchet MS" w:hAnsi="Trebuchet MS"/>
                <w:sz w:val="22"/>
                <w:szCs w:val="22"/>
                <w:lang w:val="ro-RO"/>
              </w:rPr>
            </w:pPr>
          </w:p>
        </w:tc>
        <w:tc>
          <w:tcPr>
            <w:tcW w:w="1046" w:type="dxa"/>
            <w:vAlign w:val="center"/>
          </w:tcPr>
          <w:p w14:paraId="2D1997A1" w14:textId="77777777" w:rsidR="000B3971" w:rsidRPr="006D0888" w:rsidRDefault="000B3971">
            <w:pPr>
              <w:rPr>
                <w:rFonts w:ascii="Trebuchet MS" w:hAnsi="Trebuchet MS"/>
                <w:sz w:val="22"/>
                <w:szCs w:val="22"/>
                <w:lang w:val="ro-RO"/>
              </w:rPr>
            </w:pPr>
          </w:p>
        </w:tc>
        <w:tc>
          <w:tcPr>
            <w:tcW w:w="655" w:type="dxa"/>
            <w:vAlign w:val="center"/>
          </w:tcPr>
          <w:p w14:paraId="49DAD2DB" w14:textId="77777777" w:rsidR="000B3971" w:rsidRPr="006D0888" w:rsidRDefault="000B3971">
            <w:pPr>
              <w:rPr>
                <w:rFonts w:ascii="Trebuchet MS" w:hAnsi="Trebuchet MS"/>
                <w:sz w:val="22"/>
                <w:szCs w:val="22"/>
                <w:lang w:val="ro-RO"/>
              </w:rPr>
            </w:pPr>
          </w:p>
        </w:tc>
        <w:tc>
          <w:tcPr>
            <w:tcW w:w="933" w:type="dxa"/>
            <w:vAlign w:val="center"/>
          </w:tcPr>
          <w:p w14:paraId="6AD80475" w14:textId="77777777" w:rsidR="000B3971" w:rsidRPr="006D0888" w:rsidRDefault="000B3971">
            <w:pPr>
              <w:rPr>
                <w:rFonts w:ascii="Trebuchet MS" w:hAnsi="Trebuchet MS"/>
                <w:sz w:val="22"/>
                <w:szCs w:val="22"/>
                <w:lang w:val="ro-RO"/>
              </w:rPr>
            </w:pPr>
          </w:p>
        </w:tc>
        <w:tc>
          <w:tcPr>
            <w:tcW w:w="438" w:type="dxa"/>
            <w:vAlign w:val="center"/>
          </w:tcPr>
          <w:p w14:paraId="7C2FE1BB" w14:textId="77777777" w:rsidR="000B3971" w:rsidRPr="006D0888" w:rsidRDefault="000B3971">
            <w:pPr>
              <w:rPr>
                <w:rFonts w:ascii="Trebuchet MS" w:hAnsi="Trebuchet MS"/>
                <w:sz w:val="22"/>
                <w:szCs w:val="22"/>
                <w:lang w:val="ro-RO"/>
              </w:rPr>
            </w:pPr>
          </w:p>
        </w:tc>
        <w:tc>
          <w:tcPr>
            <w:tcW w:w="1247" w:type="dxa"/>
            <w:vAlign w:val="center"/>
          </w:tcPr>
          <w:p w14:paraId="53F3AC0F" w14:textId="77777777" w:rsidR="000B3971" w:rsidRPr="006D0888" w:rsidRDefault="000B3971">
            <w:pPr>
              <w:rPr>
                <w:rFonts w:ascii="Trebuchet MS" w:hAnsi="Trebuchet MS"/>
                <w:sz w:val="22"/>
                <w:szCs w:val="22"/>
                <w:lang w:val="ro-RO"/>
              </w:rPr>
            </w:pPr>
          </w:p>
        </w:tc>
      </w:tr>
    </w:tbl>
    <w:p w14:paraId="5AB24EB9" w14:textId="77777777" w:rsidR="000B3971" w:rsidRPr="006D0888" w:rsidRDefault="000B3971">
      <w:pPr>
        <w:spacing w:before="9" w:line="220" w:lineRule="exact"/>
        <w:rPr>
          <w:rFonts w:ascii="Trebuchet MS" w:hAnsi="Trebuchet MS"/>
          <w:sz w:val="22"/>
          <w:szCs w:val="22"/>
          <w:lang w:val="ro-RO"/>
        </w:rPr>
      </w:pPr>
    </w:p>
    <w:p w14:paraId="00867DE5" w14:textId="77777777" w:rsidR="00C41A4E" w:rsidRDefault="00C41A4E" w:rsidP="003D37C4">
      <w:pPr>
        <w:spacing w:line="200" w:lineRule="exact"/>
        <w:rPr>
          <w:rFonts w:ascii="Trebuchet MS" w:hAnsi="Trebuchet MS"/>
          <w:b/>
          <w:bCs/>
          <w:sz w:val="22"/>
          <w:szCs w:val="22"/>
          <w:lang w:val="ro-RO"/>
        </w:rPr>
      </w:pPr>
    </w:p>
    <w:p w14:paraId="0582E5D4" w14:textId="23BF64B0" w:rsidR="000B3971" w:rsidRPr="006D0888" w:rsidRDefault="0099349E" w:rsidP="003D37C4">
      <w:pPr>
        <w:spacing w:line="200" w:lineRule="exact"/>
        <w:rPr>
          <w:rFonts w:ascii="Trebuchet MS" w:hAnsi="Trebuchet MS"/>
          <w:b/>
          <w:bCs/>
          <w:sz w:val="22"/>
          <w:szCs w:val="22"/>
          <w:lang w:val="ro-RO"/>
        </w:rPr>
      </w:pPr>
      <w:r w:rsidRPr="006D0888">
        <w:rPr>
          <w:rFonts w:ascii="Trebuchet MS" w:hAnsi="Trebuchet MS"/>
          <w:b/>
          <w:bCs/>
          <w:sz w:val="22"/>
          <w:szCs w:val="22"/>
          <w:lang w:val="ro-RO"/>
        </w:rPr>
        <w:t>Art. 3 Eligibilitatea cheltuielilor</w:t>
      </w:r>
    </w:p>
    <w:p w14:paraId="09B7A899" w14:textId="77777777" w:rsidR="000B3971" w:rsidRPr="006D0888" w:rsidRDefault="000B3971">
      <w:pPr>
        <w:spacing w:before="8" w:line="240" w:lineRule="exact"/>
        <w:rPr>
          <w:rFonts w:ascii="Trebuchet MS" w:hAnsi="Trebuchet MS"/>
          <w:sz w:val="22"/>
          <w:szCs w:val="22"/>
          <w:lang w:val="ro-RO"/>
        </w:rPr>
      </w:pPr>
    </w:p>
    <w:p w14:paraId="65CB99FF" w14:textId="166A476C" w:rsidR="000B3971" w:rsidRPr="006D0888"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semnare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 Finanțare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00537E90"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pacing w:val="-1"/>
          <w:sz w:val="22"/>
          <w:szCs w:val="22"/>
          <w:lang w:val="ro-RO"/>
        </w:rPr>
        <w:t xml:space="preserve"> nu</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sz w:val="22"/>
          <w:szCs w:val="22"/>
          <w:lang w:val="ro-RO"/>
        </w:rPr>
        <w:t>reprezintă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implici</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confirmare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eligibilit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aceasta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urmân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4"/>
          <w:sz w:val="22"/>
          <w:szCs w:val="22"/>
          <w:lang w:val="ro-RO"/>
        </w:rPr>
        <w:t>s</w:t>
      </w:r>
      <w:r w:rsidRPr="006D0888">
        <w:rPr>
          <w:rFonts w:ascii="Trebuchet MS" w:eastAsia="Trebuchet MS" w:hAnsi="Trebuchet MS" w:cs="Trebuchet MS"/>
          <w:w w:val="103"/>
          <w:sz w:val="22"/>
          <w:szCs w:val="22"/>
          <w:lang w:val="ro-RO"/>
        </w:rPr>
        <w:t xml:space="preserve">tabilită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procesului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verificare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utilizare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Beneficiar.</w:t>
      </w:r>
    </w:p>
    <w:p w14:paraId="3ABEADD4" w14:textId="2BCB94F1" w:rsidR="001D5364" w:rsidRPr="006D0888" w:rsidRDefault="005A0B72" w:rsidP="00D54042">
      <w:pPr>
        <w:pStyle w:val="ListParagraph"/>
        <w:numPr>
          <w:ilvl w:val="0"/>
          <w:numId w:val="4"/>
        </w:numPr>
        <w:spacing w:line="249" w:lineRule="auto"/>
        <w:jc w:val="both"/>
        <w:rPr>
          <w:rFonts w:ascii="Trebuchet MS" w:eastAsia="Trebuchet MS" w:hAnsi="Trebuchet MS" w:cs="Trebuchet MS"/>
          <w:sz w:val="22"/>
          <w:szCs w:val="22"/>
          <w:lang w:val="ro-RO"/>
        </w:rPr>
      </w:pPr>
      <w:r w:rsidRPr="005A0B72">
        <w:rPr>
          <w:rFonts w:ascii="Trebuchet MS" w:eastAsia="Trebuchet MS" w:hAnsi="Trebuchet MS" w:cs="Trebuchet MS"/>
          <w:sz w:val="22"/>
          <w:szCs w:val="22"/>
          <w:lang w:val="ro-RO"/>
        </w:rPr>
        <w:t xml:space="preserve">La stabilirea valorii contractului de finanțare </w:t>
      </w:r>
      <w:r w:rsidR="0099349E" w:rsidRPr="006D0888">
        <w:rPr>
          <w:rFonts w:ascii="Trebuchet MS" w:eastAsia="Trebuchet MS" w:hAnsi="Trebuchet MS" w:cs="Trebuchet MS"/>
          <w:sz w:val="22"/>
          <w:szCs w:val="22"/>
          <w:lang w:val="ro-RO"/>
        </w:rPr>
        <w:t>vor</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z w:val="22"/>
          <w:szCs w:val="22"/>
          <w:lang w:val="ro-RO"/>
        </w:rPr>
        <w:t>fi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luate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onsiderar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1"/>
          <w:sz w:val="22"/>
          <w:szCs w:val="22"/>
          <w:lang w:val="ro-RO"/>
        </w:rPr>
        <w:t>următoarel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w w:val="103"/>
          <w:sz w:val="22"/>
          <w:szCs w:val="22"/>
          <w:lang w:val="ro-RO"/>
        </w:rPr>
        <w:t>preveder</w:t>
      </w:r>
      <w:r w:rsidR="0099349E" w:rsidRPr="006D0888">
        <w:rPr>
          <w:rFonts w:ascii="Trebuchet MS" w:eastAsia="Trebuchet MS" w:hAnsi="Trebuchet MS" w:cs="Trebuchet MS"/>
          <w:spacing w:val="1"/>
          <w:w w:val="103"/>
          <w:sz w:val="22"/>
          <w:szCs w:val="22"/>
          <w:lang w:val="ro-RO"/>
        </w:rPr>
        <w:t>i</w:t>
      </w:r>
      <w:r w:rsidR="0099349E" w:rsidRPr="006D0888">
        <w:rPr>
          <w:rFonts w:ascii="Trebuchet MS" w:eastAsia="Trebuchet MS" w:hAnsi="Trebuchet MS" w:cs="Trebuchet MS"/>
          <w:w w:val="103"/>
          <w:sz w:val="22"/>
          <w:szCs w:val="22"/>
          <w:lang w:val="ro-RO"/>
        </w:rPr>
        <w:t>:</w:t>
      </w:r>
    </w:p>
    <w:p w14:paraId="4A3A48DF" w14:textId="6B866C87" w:rsidR="001D5364" w:rsidRPr="006D0888" w:rsidRDefault="001D5364" w:rsidP="001D5364">
      <w:pPr>
        <w:pStyle w:val="ListParagraph"/>
        <w:spacing w:line="249" w:lineRule="auto"/>
        <w:ind w:left="375"/>
        <w:jc w:val="both"/>
        <w:rPr>
          <w:rFonts w:ascii="Trebuchet MS" w:eastAsia="Trebuchet MS" w:hAnsi="Trebuchet MS" w:cs="Trebuchet MS"/>
          <w:sz w:val="22"/>
          <w:szCs w:val="22"/>
          <w:lang w:val="ro-RO"/>
        </w:rPr>
      </w:pPr>
    </w:p>
    <w:p w14:paraId="5291ED44" w14:textId="6D290559" w:rsidR="004E673C" w:rsidRPr="006D0888"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 v</w:t>
      </w:r>
      <w:r w:rsidR="004E673C" w:rsidRPr="006D0888">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w:t>
      </w:r>
      <w:r w:rsidR="005C2BC4" w:rsidRPr="006D0888">
        <w:rPr>
          <w:rFonts w:ascii="Trebuchet MS" w:eastAsia="Trebuchet MS" w:hAnsi="Trebuchet MS" w:cs="Trebuchet MS"/>
          <w:spacing w:val="-1"/>
          <w:sz w:val="22"/>
          <w:szCs w:val="22"/>
          <w:lang w:val="ro-RO"/>
        </w:rPr>
        <w:t>C</w:t>
      </w:r>
      <w:r w:rsidR="004E673C" w:rsidRPr="006D0888">
        <w:rPr>
          <w:rFonts w:ascii="Trebuchet MS" w:eastAsia="Trebuchet MS" w:hAnsi="Trebuchet MS" w:cs="Trebuchet MS"/>
          <w:spacing w:val="-1"/>
          <w:sz w:val="22"/>
          <w:szCs w:val="22"/>
          <w:lang w:val="ro-RO"/>
        </w:rPr>
        <w:t xml:space="preserve">ontract, respectiv aceste cheltuieli fiind stabilite ca rată forfetară </w:t>
      </w:r>
      <w:r w:rsidR="007679B2" w:rsidRPr="006D0888">
        <w:rPr>
          <w:rFonts w:ascii="Trebuchet MS" w:eastAsia="Trebuchet MS" w:hAnsi="Trebuchet MS" w:cs="Trebuchet MS"/>
          <w:spacing w:val="-1"/>
          <w:sz w:val="22"/>
          <w:szCs w:val="22"/>
          <w:lang w:val="ro-RO"/>
        </w:rPr>
        <w:t xml:space="preserve">fixă </w:t>
      </w:r>
      <w:r w:rsidR="004E673C" w:rsidRPr="006D0888">
        <w:rPr>
          <w:rFonts w:ascii="Trebuchet MS" w:eastAsia="Trebuchet MS" w:hAnsi="Trebuchet MS" w:cs="Trebuchet MS"/>
          <w:spacing w:val="-1"/>
          <w:sz w:val="22"/>
          <w:szCs w:val="22"/>
          <w:lang w:val="ro-RO"/>
        </w:rPr>
        <w:t xml:space="preserve">de 15% din costurile directe eligibile cu personalul </w:t>
      </w:r>
      <w:r w:rsidR="00FC1B98" w:rsidRPr="006D0888">
        <w:rPr>
          <w:rFonts w:ascii="Trebuchet MS" w:eastAsia="Trebuchet MS" w:hAnsi="Trebuchet MS" w:cs="Trebuchet MS"/>
          <w:spacing w:val="-1"/>
          <w:sz w:val="22"/>
          <w:szCs w:val="22"/>
          <w:lang w:val="ro-RO"/>
        </w:rPr>
        <w:t xml:space="preserve">la nivel de proiect </w:t>
      </w:r>
      <w:r w:rsidR="004E673C" w:rsidRPr="006D0888">
        <w:rPr>
          <w:rFonts w:ascii="Trebuchet MS" w:eastAsia="Trebuchet MS" w:hAnsi="Trebuchet MS" w:cs="Trebuchet MS"/>
          <w:spacing w:val="-1"/>
          <w:sz w:val="22"/>
          <w:szCs w:val="22"/>
          <w:lang w:val="ro-RO"/>
        </w:rPr>
        <w:t xml:space="preserve">(prin aplicarea articolului </w:t>
      </w:r>
      <w:r w:rsidR="00537E90" w:rsidRPr="006D0888">
        <w:rPr>
          <w:rFonts w:ascii="Trebuchet MS" w:eastAsia="Trebuchet MS" w:hAnsi="Trebuchet MS" w:cs="Trebuchet MS"/>
          <w:spacing w:val="-1"/>
          <w:sz w:val="22"/>
          <w:szCs w:val="22"/>
          <w:lang w:val="ro-RO"/>
        </w:rPr>
        <w:t>54 lit. (b) din Regulamentul (UE) nr.</w:t>
      </w:r>
      <w:r w:rsidR="00AC7D89" w:rsidRPr="006D0888">
        <w:rPr>
          <w:rFonts w:ascii="Trebuchet MS" w:eastAsia="Trebuchet MS" w:hAnsi="Trebuchet MS" w:cs="Trebuchet MS"/>
          <w:spacing w:val="-1"/>
          <w:sz w:val="22"/>
          <w:szCs w:val="22"/>
          <w:lang w:val="ro-RO"/>
        </w:rPr>
        <w:t xml:space="preserve"> 2021/</w:t>
      </w:r>
      <w:r w:rsidR="00537E90" w:rsidRPr="006D0888">
        <w:rPr>
          <w:rFonts w:ascii="Trebuchet MS" w:eastAsia="Trebuchet MS" w:hAnsi="Trebuchet MS" w:cs="Trebuchet MS"/>
          <w:spacing w:val="-1"/>
          <w:sz w:val="22"/>
          <w:szCs w:val="22"/>
          <w:lang w:val="ro-RO"/>
        </w:rPr>
        <w:t>1060).</w:t>
      </w:r>
    </w:p>
    <w:p w14:paraId="3D718F66" w14:textId="64B3FFC1" w:rsidR="00E05562" w:rsidRPr="006D0888"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valoarea cheltuielilor eligibile de tip FEDR va fi stabilită și acordată în procent maxim de 15% din cheltuielile directe ale proiectului, în corelare cu prevederile Ghidului Solicitantului-Condiții  specifice aplicabil.</w:t>
      </w:r>
      <w:r w:rsidR="008B6D7A" w:rsidRPr="006D0888">
        <w:rPr>
          <w:rFonts w:ascii="Trebuchet MS" w:eastAsia="Trebuchet MS" w:hAnsi="Trebuchet MS" w:cs="Trebuchet MS"/>
          <w:spacing w:val="-1"/>
          <w:sz w:val="22"/>
          <w:szCs w:val="22"/>
          <w:vertAlign w:val="superscript"/>
          <w:lang w:val="ro-RO"/>
        </w:rPr>
        <w:t>2</w:t>
      </w:r>
    </w:p>
    <w:p w14:paraId="002AE7C5" w14:textId="77777777" w:rsidR="00D54042" w:rsidRPr="006D0888" w:rsidRDefault="00D54042" w:rsidP="00D54042">
      <w:pPr>
        <w:pStyle w:val="ListParagraph"/>
        <w:ind w:left="450"/>
        <w:jc w:val="both"/>
        <w:rPr>
          <w:rFonts w:ascii="Trebuchet MS" w:eastAsia="Trebuchet MS" w:hAnsi="Trebuchet MS" w:cs="Trebuchet MS"/>
          <w:spacing w:val="-1"/>
          <w:sz w:val="22"/>
          <w:szCs w:val="22"/>
          <w:lang w:val="ro-RO"/>
        </w:rPr>
      </w:pPr>
    </w:p>
    <w:p w14:paraId="4EEE7529" w14:textId="77777777" w:rsidR="00D26D72" w:rsidRPr="006D0888" w:rsidRDefault="00D26D72" w:rsidP="00A73F29">
      <w:pPr>
        <w:jc w:val="both"/>
        <w:rPr>
          <w:rFonts w:ascii="Trebuchet MS" w:eastAsia="Trebuchet MS" w:hAnsi="Trebuchet MS" w:cs="Trebuchet MS"/>
          <w:strike/>
          <w:spacing w:val="-1"/>
          <w:sz w:val="22"/>
          <w:szCs w:val="22"/>
          <w:lang w:val="ro-RO"/>
        </w:rPr>
      </w:pPr>
    </w:p>
    <w:p w14:paraId="00E0D7CF" w14:textId="7D302C50"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anexă la contractul de finanțare, nu sunt îndepliniți/ realizați în totalitate,  OI</w:t>
      </w:r>
      <w:r w:rsidR="00D54042" w:rsidRPr="006D0888">
        <w:rPr>
          <w:rFonts w:ascii="Trebuchet MS" w:eastAsia="Trebuchet MS" w:hAnsi="Trebuchet MS" w:cs="Trebuchet MS"/>
          <w:sz w:val="22"/>
          <w:szCs w:val="22"/>
          <w:lang w:val="ro-RO"/>
        </w:rPr>
        <w:t>/ AM PEO</w:t>
      </w:r>
      <w:r w:rsidRPr="006D0888">
        <w:rPr>
          <w:rFonts w:ascii="Trebuchet MS" w:eastAsia="Trebuchet MS" w:hAnsi="Trebuchet MS" w:cs="Trebuchet MS"/>
          <w:sz w:val="22"/>
          <w:szCs w:val="22"/>
          <w:lang w:val="ro-RO"/>
        </w:rPr>
        <w:t xml:space="preserve"> responsabil  va diminua corespunzător finanțarea  acordată inițial, prevăzut</w:t>
      </w:r>
      <w:r w:rsidR="00AA7B64" w:rsidRPr="006D0888">
        <w:rPr>
          <w:rFonts w:ascii="Trebuchet MS" w:eastAsia="Trebuchet MS" w:hAnsi="Trebuchet MS" w:cs="Trebuchet MS"/>
          <w:sz w:val="22"/>
          <w:szCs w:val="22"/>
          <w:lang w:val="ro-RO"/>
        </w:rPr>
        <w:t>ă</w:t>
      </w:r>
      <w:r w:rsidRPr="006D0888">
        <w:rPr>
          <w:rFonts w:ascii="Trebuchet MS" w:eastAsia="Trebuchet MS" w:hAnsi="Trebuchet MS" w:cs="Trebuchet MS"/>
          <w:sz w:val="22"/>
          <w:szCs w:val="22"/>
          <w:lang w:val="ro-RO"/>
        </w:rPr>
        <w:t xml:space="preserve">  in  </w:t>
      </w:r>
      <w:r w:rsidR="002065A1" w:rsidRPr="006D0888">
        <w:rPr>
          <w:rFonts w:ascii="Trebuchet MS" w:eastAsia="Trebuchet MS" w:hAnsi="Trebuchet MS" w:cs="Trebuchet MS"/>
          <w:sz w:val="22"/>
          <w:szCs w:val="22"/>
          <w:lang w:val="ro-RO"/>
        </w:rPr>
        <w:t>C</w:t>
      </w:r>
      <w:r w:rsidRPr="006D0888">
        <w:rPr>
          <w:rFonts w:ascii="Trebuchet MS" w:eastAsia="Trebuchet MS" w:hAnsi="Trebuchet MS" w:cs="Trebuchet MS"/>
          <w:sz w:val="22"/>
          <w:szCs w:val="22"/>
          <w:lang w:val="ro-RO"/>
        </w:rPr>
        <w:t xml:space="preserve">ontractul  de  finanțare </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Condiții  generale</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la  art.</w:t>
      </w:r>
      <w:r w:rsidR="002065A1"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6D0888">
        <w:rPr>
          <w:rFonts w:ascii="Trebuchet MS" w:eastAsia="Trebuchet MS" w:hAnsi="Trebuchet MS" w:cs="Trebuchet MS"/>
          <w:sz w:val="22"/>
          <w:szCs w:val="22"/>
          <w:lang w:val="ro-RO"/>
        </w:rPr>
        <w:t>AM</w:t>
      </w:r>
      <w:r w:rsidR="00860416" w:rsidRPr="006D0888">
        <w:rPr>
          <w:rFonts w:ascii="Trebuchet MS" w:eastAsia="Trebuchet MS" w:hAnsi="Trebuchet MS" w:cs="Trebuchet MS"/>
          <w:sz w:val="22"/>
          <w:szCs w:val="22"/>
          <w:lang w:val="ro-RO"/>
        </w:rPr>
        <w:t xml:space="preserve"> PEO</w:t>
      </w:r>
      <w:r w:rsidR="007658F2" w:rsidRPr="006D0888">
        <w:rPr>
          <w:rFonts w:ascii="Trebuchet MS" w:eastAsia="Trebuchet MS" w:hAnsi="Trebuchet MS" w:cs="Trebuchet MS"/>
          <w:sz w:val="22"/>
          <w:szCs w:val="22"/>
          <w:lang w:val="ro-RO"/>
        </w:rPr>
        <w:t xml:space="preserve"> și în conformitate cu Anexa </w:t>
      </w:r>
      <w:r w:rsidR="009B0B1C" w:rsidRPr="006D0888">
        <w:rPr>
          <w:rFonts w:ascii="Trebuchet MS" w:eastAsia="Trebuchet MS" w:hAnsi="Trebuchet MS" w:cs="Trebuchet MS"/>
          <w:sz w:val="22"/>
          <w:szCs w:val="22"/>
          <w:lang w:val="ro-RO"/>
        </w:rPr>
        <w:t xml:space="preserve">nr. </w:t>
      </w:r>
      <w:r w:rsidR="007658F2" w:rsidRPr="006D0888">
        <w:rPr>
          <w:rFonts w:ascii="Trebuchet MS" w:eastAsia="Trebuchet MS" w:hAnsi="Trebuchet MS" w:cs="Trebuchet MS"/>
          <w:sz w:val="22"/>
          <w:szCs w:val="22"/>
          <w:lang w:val="ro-RO"/>
        </w:rPr>
        <w:t xml:space="preserve">2 </w:t>
      </w:r>
      <w:r w:rsidR="009B0B1C" w:rsidRPr="006D0888">
        <w:rPr>
          <w:rFonts w:ascii="Trebuchet MS" w:eastAsia="Trebuchet MS" w:hAnsi="Trebuchet MS" w:cs="Trebuchet MS"/>
          <w:sz w:val="22"/>
          <w:szCs w:val="22"/>
          <w:lang w:val="ro-RO"/>
        </w:rPr>
        <w:t xml:space="preserve">la contractul de finanțare – condiții generale </w:t>
      </w:r>
      <w:r w:rsidR="007658F2" w:rsidRPr="006D0888">
        <w:rPr>
          <w:rFonts w:ascii="Trebuchet MS" w:eastAsia="Trebuchet MS" w:hAnsi="Trebuchet MS" w:cs="Trebuchet MS"/>
          <w:sz w:val="22"/>
          <w:szCs w:val="22"/>
          <w:lang w:val="ro-RO"/>
        </w:rPr>
        <w:t>– Planul de monitorizare</w:t>
      </w:r>
      <w:r w:rsidR="009B0B1C" w:rsidRPr="006D0888">
        <w:rPr>
          <w:rFonts w:ascii="Trebuchet MS" w:eastAsia="Trebuchet MS" w:hAnsi="Trebuchet MS" w:cs="Trebuchet MS"/>
          <w:sz w:val="22"/>
          <w:szCs w:val="22"/>
          <w:lang w:val="ro-RO"/>
        </w:rPr>
        <w:t xml:space="preserve"> a proiectului </w:t>
      </w:r>
      <w:r w:rsidRPr="006D0888">
        <w:rPr>
          <w:rFonts w:ascii="Trebuchet MS" w:eastAsia="Trebuchet MS" w:hAnsi="Trebuchet MS" w:cs="Trebuchet MS"/>
          <w:sz w:val="22"/>
          <w:szCs w:val="22"/>
          <w:lang w:val="ro-RO"/>
        </w:rPr>
        <w:t>.</w:t>
      </w:r>
    </w:p>
    <w:p w14:paraId="7BE5EBFE" w14:textId="77777777" w:rsidR="00D54042" w:rsidRPr="006D0888" w:rsidRDefault="00D54042" w:rsidP="00D54042">
      <w:pPr>
        <w:pStyle w:val="ListParagraph"/>
        <w:spacing w:line="249" w:lineRule="auto"/>
        <w:ind w:left="375"/>
        <w:jc w:val="both"/>
        <w:rPr>
          <w:rFonts w:ascii="Trebuchet MS" w:eastAsia="Trebuchet MS" w:hAnsi="Trebuchet MS" w:cs="Trebuchet MS"/>
          <w:sz w:val="22"/>
          <w:szCs w:val="22"/>
          <w:lang w:val="ro-RO"/>
        </w:rPr>
      </w:pPr>
    </w:p>
    <w:p w14:paraId="16A01019" w14:textId="73957934" w:rsidR="00A8038D" w:rsidRPr="006D0888"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6D0888">
        <w:rPr>
          <w:rFonts w:ascii="Trebuchet MS" w:eastAsia="Trebuchet MS" w:hAnsi="Trebuchet MS" w:cs="Trebuchet MS"/>
          <w:spacing w:val="-1"/>
          <w:sz w:val="22"/>
          <w:szCs w:val="22"/>
          <w:lang w:val="ro-RO"/>
        </w:rPr>
        <w:t xml:space="preserve">autorizată </w:t>
      </w:r>
      <w:r w:rsidRPr="006D0888">
        <w:rPr>
          <w:rFonts w:ascii="Trebuchet MS" w:eastAsia="Trebuchet MS" w:hAnsi="Trebuchet MS" w:cs="Trebuchet MS"/>
          <w:spacing w:val="-1"/>
          <w:sz w:val="22"/>
          <w:szCs w:val="22"/>
          <w:lang w:val="ro-RO"/>
        </w:rPr>
        <w:t xml:space="preserve">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6D0888">
        <w:rPr>
          <w:rFonts w:ascii="Trebuchet MS" w:eastAsia="Trebuchet MS" w:hAnsi="Trebuchet MS" w:cs="Trebuchet MS"/>
          <w:spacing w:val="-1"/>
          <w:sz w:val="22"/>
          <w:szCs w:val="22"/>
          <w:lang w:val="ro-RO"/>
        </w:rPr>
        <w:t xml:space="preserve">a tipurilor de cheltuieli menționate la alin. (2) de mai sus, </w:t>
      </w:r>
      <w:r w:rsidRPr="006D0888">
        <w:rPr>
          <w:rFonts w:ascii="Trebuchet MS" w:eastAsia="Trebuchet MS" w:hAnsi="Trebuchet MS" w:cs="Trebuchet MS"/>
          <w:spacing w:val="-1"/>
          <w:sz w:val="22"/>
          <w:szCs w:val="22"/>
          <w:lang w:val="ro-RO"/>
        </w:rPr>
        <w:t xml:space="preserve">va fi raportat  la valoarea  totală  eligibila </w:t>
      </w:r>
      <w:r w:rsidR="00322DAA" w:rsidRPr="006D0888">
        <w:rPr>
          <w:rFonts w:ascii="Trebuchet MS" w:eastAsia="Trebuchet MS" w:hAnsi="Trebuchet MS" w:cs="Trebuchet MS"/>
          <w:spacing w:val="-1"/>
          <w:sz w:val="22"/>
          <w:szCs w:val="22"/>
          <w:lang w:val="ro-RO"/>
        </w:rPr>
        <w:t xml:space="preserve"> autorizată </w:t>
      </w:r>
      <w:r w:rsidRPr="006D0888">
        <w:rPr>
          <w:rFonts w:ascii="Trebuchet MS" w:eastAsia="Trebuchet MS" w:hAnsi="Trebuchet MS" w:cs="Trebuchet MS"/>
          <w:spacing w:val="-1"/>
          <w:sz w:val="22"/>
          <w:szCs w:val="22"/>
          <w:lang w:val="ro-RO"/>
        </w:rPr>
        <w:t xml:space="preserve">  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și nu la valoarea  cheltuielilor estimate inițial/ contractate.</w:t>
      </w:r>
      <w:r w:rsidR="009B0B1C" w:rsidRPr="006D0888">
        <w:rPr>
          <w:rFonts w:ascii="Trebuchet MS" w:eastAsia="Trebuchet MS" w:hAnsi="Trebuchet MS" w:cs="Trebuchet MS"/>
          <w:spacing w:val="-1"/>
          <w:sz w:val="22"/>
          <w:szCs w:val="22"/>
          <w:lang w:val="ro-RO"/>
        </w:rPr>
        <w:t xml:space="preserve"> </w:t>
      </w:r>
    </w:p>
    <w:p w14:paraId="1E768BD6" w14:textId="549586BD" w:rsidR="003D6835" w:rsidRPr="006D0888" w:rsidRDefault="002D4B66" w:rsidP="00A8038D">
      <w:pPr>
        <w:pStyle w:val="ListParagraph"/>
        <w:numPr>
          <w:ilvl w:val="0"/>
          <w:numId w:val="4"/>
        </w:numPr>
        <w:spacing w:line="249" w:lineRule="auto"/>
        <w:jc w:val="both"/>
        <w:rPr>
          <w:rFonts w:ascii="Trebuchet MS" w:eastAsia="Trebuchet MS" w:hAnsi="Trebuchet MS" w:cs="Trebuchet MS"/>
          <w:sz w:val="22"/>
          <w:szCs w:val="22"/>
          <w:lang w:val="ro-RO"/>
        </w:rPr>
      </w:pPr>
      <w:r>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pacing w:val="-1"/>
          <w:sz w:val="22"/>
          <w:szCs w:val="22"/>
          <w:lang w:val="ro-RO"/>
        </w:rPr>
        <w:t>heltuielile  angajate pe perioada de implementare  a Proiectului  sunt eligibile inclusiv în condițiile stabilite de:</w:t>
      </w:r>
    </w:p>
    <w:p w14:paraId="5BD0D8E2" w14:textId="383E7959" w:rsidR="001D5364" w:rsidRPr="006D0888"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Ghidul Solicitantului Condiții Generale</w:t>
      </w:r>
      <w:r w:rsidR="001D5364" w:rsidRPr="006D0888">
        <w:rPr>
          <w:rFonts w:ascii="Trebuchet MS" w:eastAsia="Trebuchet MS" w:hAnsi="Trebuchet MS" w:cs="Trebuchet MS"/>
          <w:spacing w:val="-1"/>
          <w:sz w:val="22"/>
          <w:szCs w:val="22"/>
          <w:lang w:val="ro-RO"/>
        </w:rPr>
        <w:t xml:space="preserve">  în  cadrul  Programului  </w:t>
      </w:r>
      <w:r w:rsidR="00134D22" w:rsidRPr="006D0888">
        <w:rPr>
          <w:rFonts w:ascii="Trebuchet MS" w:eastAsia="Trebuchet MS" w:hAnsi="Trebuchet MS" w:cs="Trebuchet MS"/>
          <w:spacing w:val="-1"/>
          <w:sz w:val="22"/>
          <w:szCs w:val="22"/>
          <w:lang w:val="ro-RO"/>
        </w:rPr>
        <w:t>Educație și Ocupare</w:t>
      </w:r>
      <w:r w:rsidR="00030016" w:rsidRPr="006D0888">
        <w:rPr>
          <w:rFonts w:ascii="Trebuchet MS" w:eastAsia="Trebuchet MS" w:hAnsi="Trebuchet MS" w:cs="Trebuchet MS"/>
          <w:spacing w:val="-1"/>
          <w:sz w:val="22"/>
          <w:szCs w:val="22"/>
          <w:lang w:val="ro-RO"/>
        </w:rPr>
        <w:t xml:space="preserve"> 2021 - 2027</w:t>
      </w:r>
      <w:r w:rsidR="001D5364" w:rsidRPr="006D0888">
        <w:rPr>
          <w:rFonts w:ascii="Trebuchet MS" w:eastAsia="Trebuchet MS" w:hAnsi="Trebuchet MS" w:cs="Trebuchet MS"/>
          <w:spacing w:val="-1"/>
          <w:sz w:val="22"/>
          <w:szCs w:val="22"/>
          <w:lang w:val="ro-RO"/>
        </w:rPr>
        <w:t>;</w:t>
      </w:r>
    </w:p>
    <w:p w14:paraId="761D2E84" w14:textId="08D33402" w:rsidR="001D5364" w:rsidRPr="006D0888" w:rsidRDefault="001D5364" w:rsidP="001D5364">
      <w:pPr>
        <w:pStyle w:val="ListParagraph"/>
        <w:numPr>
          <w:ilvl w:val="0"/>
          <w:numId w:val="10"/>
        </w:numPr>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specifice;</w:t>
      </w:r>
    </w:p>
    <w:p w14:paraId="588E64AE" w14:textId="77777777"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prezentul Contract de finanțare și anexele acestuia;</w:t>
      </w:r>
    </w:p>
    <w:p w14:paraId="69B9423F" w14:textId="4A2E293F"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legislația națională și europeană aplicabilă;</w:t>
      </w:r>
    </w:p>
    <w:p w14:paraId="2588EB4A" w14:textId="77777777" w:rsidR="00AC2654" w:rsidRPr="006D0888" w:rsidRDefault="00030016" w:rsidP="00030016">
      <w:pPr>
        <w:pStyle w:val="ListParagraph"/>
        <w:numPr>
          <w:ilvl w:val="0"/>
          <w:numId w:val="10"/>
        </w:numPr>
        <w:rPr>
          <w:rFonts w:ascii="Trebuchet MS" w:eastAsia="Trebuchet MS" w:hAnsi="Trebuchet MS" w:cs="Trebuchet MS"/>
          <w:sz w:val="22"/>
          <w:szCs w:val="22"/>
        </w:rPr>
      </w:pPr>
      <w:r w:rsidRPr="006D0888">
        <w:rPr>
          <w:rFonts w:ascii="Trebuchet MS" w:eastAsia="Trebuchet MS" w:hAnsi="Trebuchet MS" w:cs="Trebuchet MS"/>
          <w:spacing w:val="-1"/>
          <w:sz w:val="22"/>
          <w:szCs w:val="22"/>
          <w:lang w:val="ro-RO"/>
        </w:rPr>
        <w:t xml:space="preserve">Instrucțiunile emise de AM </w:t>
      </w:r>
      <w:r w:rsidR="00134D22" w:rsidRPr="006D0888">
        <w:rPr>
          <w:rFonts w:ascii="Trebuchet MS" w:eastAsia="Trebuchet MS" w:hAnsi="Trebuchet MS" w:cs="Trebuchet MS"/>
          <w:spacing w:val="-1"/>
          <w:sz w:val="22"/>
          <w:szCs w:val="22"/>
          <w:lang w:val="ro-RO"/>
        </w:rPr>
        <w:t>PEO</w:t>
      </w:r>
    </w:p>
    <w:p w14:paraId="180C1428" w14:textId="4FC216C9" w:rsidR="00030016" w:rsidRPr="006D0888" w:rsidRDefault="00AC2654" w:rsidP="00030016">
      <w:pPr>
        <w:pStyle w:val="ListParagraph"/>
        <w:numPr>
          <w:ilvl w:val="0"/>
          <w:numId w:val="10"/>
        </w:numPr>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Manualul beneficiarului</w:t>
      </w:r>
    </w:p>
    <w:p w14:paraId="143361F5" w14:textId="77777777" w:rsidR="00D54042" w:rsidRPr="006D0888" w:rsidRDefault="00D54042" w:rsidP="00D54042">
      <w:pPr>
        <w:pStyle w:val="ListParagraph"/>
        <w:ind w:left="750"/>
        <w:rPr>
          <w:rFonts w:ascii="Trebuchet MS" w:eastAsia="Trebuchet MS" w:hAnsi="Trebuchet MS" w:cs="Trebuchet MS"/>
          <w:spacing w:val="-1"/>
          <w:sz w:val="22"/>
          <w:szCs w:val="22"/>
          <w:lang w:val="ro-RO"/>
        </w:rPr>
      </w:pPr>
    </w:p>
    <w:p w14:paraId="3D6F2DA5" w14:textId="140C879E"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005C4740" w:rsidRPr="006D0888">
        <w:rPr>
          <w:rFonts w:ascii="Trebuchet MS" w:eastAsia="Trebuchet MS" w:hAnsi="Trebuchet MS" w:cs="Trebuchet MS"/>
          <w:sz w:val="22"/>
          <w:szCs w:val="22"/>
          <w:lang w:val="ro-RO"/>
        </w:rPr>
        <w:t xml:space="preserve"> autorizării</w:t>
      </w:r>
      <w:r w:rsidR="005C4740"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2"/>
          <w:sz w:val="22"/>
          <w:szCs w:val="22"/>
          <w:lang w:val="ro-RO"/>
        </w:rPr>
        <w:t>/</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verifica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 xml:space="preserve">ă  precum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poartel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tehni</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transmis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e</w:t>
      </w:r>
      <w:r w:rsidR="00125F4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supor</w:t>
      </w:r>
      <w:r w:rsidRPr="006D0888">
        <w:rPr>
          <w:rFonts w:ascii="Trebuchet MS" w:eastAsia="Trebuchet MS" w:hAnsi="Trebuchet MS" w:cs="Trebuchet MS"/>
          <w:sz w:val="22"/>
          <w:szCs w:val="22"/>
          <w:lang w:val="ro-RO"/>
        </w:rPr>
        <w:t>t  justificative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declarat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fi </w:t>
      </w:r>
      <w:r w:rsidRPr="006D0888">
        <w:rPr>
          <w:rFonts w:ascii="Trebuchet MS" w:eastAsia="Trebuchet MS" w:hAnsi="Trebuchet MS" w:cs="Trebuchet MS"/>
          <w:spacing w:val="-1"/>
          <w:sz w:val="22"/>
          <w:szCs w:val="22"/>
          <w:lang w:val="ro-RO"/>
        </w:rPr>
        <w:t>prezentat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solicitarea</w:t>
      </w:r>
      <w:r w:rsidR="00860416" w:rsidRPr="006D0888">
        <w:rPr>
          <w:rFonts w:ascii="Trebuchet MS" w:eastAsia="Trebuchet MS" w:hAnsi="Trebuchet MS" w:cs="Trebuchet MS"/>
          <w:sz w:val="22"/>
          <w:szCs w:val="22"/>
          <w:lang w:val="ro-RO"/>
        </w:rPr>
        <w:t xml:space="preserve"> AMPEO/OI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lastRenderedPageBreak/>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A8038D"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5BEB7FAE" w14:textId="63E10475" w:rsidR="008B6D7A" w:rsidRPr="006D0888" w:rsidRDefault="003D6835" w:rsidP="001A092F">
      <w:p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oblig</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z w:val="22"/>
          <w:szCs w:val="22"/>
          <w:lang w:val="ro-RO"/>
        </w:rPr>
        <w:t>ția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asigura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resurse</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efect</w:t>
      </w:r>
      <w:r w:rsidR="0099349E" w:rsidRPr="006D0888">
        <w:rPr>
          <w:rFonts w:ascii="Trebuchet MS" w:eastAsia="Trebuchet MS" w:hAnsi="Trebuchet MS" w:cs="Trebuchet MS"/>
          <w:spacing w:val="-1"/>
          <w:sz w:val="22"/>
          <w:szCs w:val="22"/>
          <w:lang w:val="ro-RO"/>
        </w:rPr>
        <w:t>uă</w:t>
      </w:r>
      <w:r w:rsidR="0099349E" w:rsidRPr="006D0888">
        <w:rPr>
          <w:rFonts w:ascii="Trebuchet MS" w:eastAsia="Trebuchet MS" w:hAnsi="Trebuchet MS" w:cs="Trebuchet MS"/>
          <w:spacing w:val="1"/>
          <w:sz w:val="22"/>
          <w:szCs w:val="22"/>
          <w:lang w:val="ro-RO"/>
        </w:rPr>
        <w:t>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p</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pacing w:val="-1"/>
          <w:sz w:val="22"/>
          <w:szCs w:val="22"/>
          <w:lang w:val="ro-RO"/>
        </w:rPr>
        <w:t>ăț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w w:val="103"/>
          <w:sz w:val="22"/>
          <w:szCs w:val="22"/>
          <w:lang w:val="ro-RO"/>
        </w:rPr>
        <w:t xml:space="preserve">conform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egale</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privind</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acordare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5"/>
          <w:sz w:val="22"/>
          <w:szCs w:val="22"/>
          <w:lang w:val="ro-RO"/>
        </w:rPr>
        <w:t xml:space="preserve"> </w:t>
      </w:r>
      <w:r w:rsidR="0099349E" w:rsidRPr="006D0888">
        <w:rPr>
          <w:rFonts w:ascii="Trebuchet MS" w:eastAsia="Trebuchet MS" w:hAnsi="Trebuchet MS" w:cs="Trebuchet MS"/>
          <w:sz w:val="22"/>
          <w:szCs w:val="22"/>
          <w:lang w:val="ro-RO"/>
        </w:rPr>
        <w:t>prefinanţ</w:t>
      </w:r>
      <w:r w:rsidR="0099349E" w:rsidRPr="006D0888">
        <w:rPr>
          <w:rFonts w:ascii="Trebuchet MS" w:eastAsia="Trebuchet MS" w:hAnsi="Trebuchet MS" w:cs="Trebuchet MS"/>
          <w:spacing w:val="2"/>
          <w:sz w:val="22"/>
          <w:szCs w:val="22"/>
          <w:lang w:val="ro-RO"/>
        </w:rPr>
        <w:t>ă</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5"/>
          <w:sz w:val="22"/>
          <w:szCs w:val="22"/>
          <w:lang w:val="ro-RO"/>
        </w:rPr>
        <w:t xml:space="preserve"> </w:t>
      </w:r>
      <w:r w:rsidR="0099349E" w:rsidRPr="006D0888">
        <w:rPr>
          <w:rFonts w:ascii="Trebuchet MS" w:eastAsia="Trebuchet MS" w:hAnsi="Trebuchet MS" w:cs="Trebuchet MS"/>
          <w:spacing w:val="-1"/>
          <w:sz w:val="22"/>
          <w:szCs w:val="22"/>
          <w:lang w:val="ro-RO"/>
        </w:rPr>
        <w:t>mecanismu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z w:val="22"/>
          <w:szCs w:val="22"/>
          <w:lang w:val="ro-RO"/>
        </w:rPr>
        <w:t>cererilor</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plat</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w w:val="103"/>
          <w:sz w:val="22"/>
          <w:szCs w:val="22"/>
          <w:lang w:val="ro-RO"/>
        </w:rPr>
        <w:t xml:space="preserve">cererile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rambursare, dar</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nu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obligă</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n</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substituie</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z w:val="22"/>
          <w:szCs w:val="22"/>
          <w:lang w:val="ro-RO"/>
        </w:rPr>
        <w:t>în obliga</w:t>
      </w:r>
      <w:r w:rsidR="0099349E" w:rsidRPr="006D0888">
        <w:rPr>
          <w:rFonts w:ascii="Trebuchet MS" w:eastAsia="Trebuchet MS" w:hAnsi="Trebuchet MS" w:cs="Trebuchet MS"/>
          <w:spacing w:val="-1"/>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pacing w:val="1"/>
          <w:sz w:val="22"/>
          <w:szCs w:val="22"/>
          <w:lang w:val="ro-RO"/>
        </w:rPr>
        <w:t>ac</w:t>
      </w:r>
      <w:r w:rsidR="0099349E" w:rsidRPr="006D0888">
        <w:rPr>
          <w:rFonts w:ascii="Trebuchet MS" w:eastAsia="Trebuchet MS" w:hAnsi="Trebuchet MS" w:cs="Trebuchet MS"/>
          <w:sz w:val="22"/>
          <w:szCs w:val="22"/>
          <w:lang w:val="ro-RO"/>
        </w:rPr>
        <w:t>estuia</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w w:val="103"/>
          <w:sz w:val="22"/>
          <w:szCs w:val="22"/>
          <w:lang w:val="ro-RO"/>
        </w:rPr>
        <w:t xml:space="preserve">a </w:t>
      </w:r>
      <w:r w:rsidR="0099349E" w:rsidRPr="006D0888">
        <w:rPr>
          <w:rFonts w:ascii="Trebuchet MS" w:eastAsia="Trebuchet MS" w:hAnsi="Trebuchet MS" w:cs="Trebuchet MS"/>
          <w:spacing w:val="-2"/>
          <w:sz w:val="22"/>
          <w:szCs w:val="22"/>
          <w:lang w:val="ro-RO"/>
        </w:rPr>
        <w:t>as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1"/>
          <w:sz w:val="22"/>
          <w:szCs w:val="22"/>
          <w:lang w:val="ro-RO"/>
        </w:rPr>
        <w:t>gur</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toat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condiţiile</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z w:val="22"/>
          <w:szCs w:val="22"/>
          <w:lang w:val="ro-RO"/>
        </w:rPr>
        <w:t>şi suficiente,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inclusiv</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resursel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w w:val="103"/>
          <w:sz w:val="22"/>
          <w:szCs w:val="22"/>
          <w:lang w:val="ro-RO"/>
        </w:rPr>
        <w:t>pe</w:t>
      </w:r>
      <w:r w:rsidR="0099349E" w:rsidRPr="006D0888">
        <w:rPr>
          <w:rFonts w:ascii="Trebuchet MS" w:eastAsia="Trebuchet MS" w:hAnsi="Trebuchet MS" w:cs="Trebuchet MS"/>
          <w:spacing w:val="-1"/>
          <w:w w:val="103"/>
          <w:sz w:val="22"/>
          <w:szCs w:val="22"/>
          <w:lang w:val="ro-RO"/>
        </w:rPr>
        <w:t xml:space="preserve">ntru </w:t>
      </w:r>
      <w:r w:rsidR="0099349E" w:rsidRPr="006D0888">
        <w:rPr>
          <w:rFonts w:ascii="Trebuchet MS" w:eastAsia="Trebuchet MS" w:hAnsi="Trebuchet MS" w:cs="Trebuchet MS"/>
          <w:spacing w:val="-1"/>
          <w:sz w:val="22"/>
          <w:szCs w:val="22"/>
          <w:lang w:val="ro-RO"/>
        </w:rPr>
        <w:t>implementare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bune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cond</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w w:val="103"/>
          <w:sz w:val="22"/>
          <w:szCs w:val="22"/>
          <w:lang w:val="ro-RO"/>
        </w:rPr>
        <w:t>Proiectului.</w:t>
      </w:r>
    </w:p>
    <w:p w14:paraId="36AE851D"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6508688B"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207FAE3D" w14:textId="77777777" w:rsidR="008B6D7A" w:rsidRPr="006D0888"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919E962" w14:textId="4A74F48A" w:rsidR="008B6D7A" w:rsidRPr="006D0888" w:rsidRDefault="008B6D7A" w:rsidP="004E673C">
      <w:pPr>
        <w:spacing w:line="200" w:lineRule="exact"/>
        <w:rPr>
          <w:rFonts w:ascii="Trebuchet MS" w:hAnsi="Trebuchet MS"/>
          <w:b/>
          <w:bCs/>
          <w:sz w:val="22"/>
          <w:szCs w:val="22"/>
          <w:lang w:val="ro-RO"/>
        </w:rPr>
      </w:pPr>
      <w:r w:rsidRPr="006D0888">
        <w:rPr>
          <w:rFonts w:ascii="Trebuchet MS" w:hAnsi="Trebuchet MS"/>
          <w:b/>
          <w:bCs/>
          <w:sz w:val="22"/>
          <w:szCs w:val="22"/>
          <w:lang w:val="ro-RO"/>
        </w:rPr>
        <w:t>__________</w:t>
      </w:r>
    </w:p>
    <w:p w14:paraId="0E7C115C" w14:textId="0D946D0A" w:rsidR="008B6D7A" w:rsidRPr="006D0888" w:rsidRDefault="008B6D7A" w:rsidP="00D352E3">
      <w:pPr>
        <w:spacing w:line="200" w:lineRule="exact"/>
        <w:jc w:val="both"/>
        <w:rPr>
          <w:rFonts w:ascii="Trebuchet MS" w:eastAsia="Trebuchet MS" w:hAnsi="Trebuchet MS" w:cs="Trebuchet MS"/>
          <w:b/>
          <w:bCs/>
          <w:sz w:val="22"/>
          <w:szCs w:val="22"/>
          <w:lang w:val="ro-RO"/>
        </w:rPr>
      </w:pPr>
      <w:r w:rsidRPr="006D0888">
        <w:rPr>
          <w:rFonts w:ascii="Trebuchet MS" w:eastAsia="Trebuchet MS" w:hAnsi="Trebuchet MS" w:cs="Trebuchet MS"/>
          <w:i/>
          <w:iCs/>
          <w:sz w:val="22"/>
          <w:szCs w:val="22"/>
          <w:vertAlign w:val="superscript"/>
          <w:lang w:val="ro-RO"/>
        </w:rPr>
        <w:t xml:space="preserve">2 </w:t>
      </w:r>
      <w:r w:rsidRPr="006D0888">
        <w:rPr>
          <w:rFonts w:ascii="Trebuchet MS" w:eastAsia="Trebuchet MS" w:hAnsi="Trebuchet MS" w:cs="Trebuchet MS"/>
          <w:i/>
          <w:iCs/>
          <w:sz w:val="22"/>
          <w:szCs w:val="22"/>
          <w:lang w:val="ro-RO"/>
        </w:rPr>
        <w:t xml:space="preserve">Prevederile lit.a) a alin.(2) al art.3 sunt aplicabile </w:t>
      </w:r>
      <w:r w:rsidR="00D352E3" w:rsidRPr="006D0888">
        <w:rPr>
          <w:rFonts w:ascii="Trebuchet MS" w:eastAsia="Trebuchet MS" w:hAnsi="Trebuchet MS" w:cs="Trebuchet MS"/>
          <w:i/>
          <w:iCs/>
          <w:sz w:val="22"/>
          <w:szCs w:val="22"/>
          <w:lang w:val="ro-RO"/>
        </w:rPr>
        <w:t>atât liderului de parteneriat cât și fiecărui partener</w:t>
      </w:r>
      <w:r w:rsidR="003F3517" w:rsidRPr="006D0888">
        <w:rPr>
          <w:rFonts w:ascii="Trebuchet MS" w:eastAsia="Trebuchet MS" w:hAnsi="Trebuchet MS" w:cs="Trebuchet MS"/>
          <w:i/>
          <w:iCs/>
          <w:sz w:val="22"/>
          <w:szCs w:val="22"/>
          <w:lang w:val="ro-RO"/>
        </w:rPr>
        <w:t xml:space="preserve"> (dacă proiectul se implementează in parteneriat)</w:t>
      </w:r>
    </w:p>
    <w:p w14:paraId="4A3335F4"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862E5E2"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91AAF75" w14:textId="74ABA842"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 xml:space="preserve">Art. </w:t>
      </w:r>
      <w:r w:rsidR="00125F4A" w:rsidRPr="006D0888">
        <w:rPr>
          <w:rFonts w:ascii="Trebuchet MS" w:eastAsia="Trebuchet MS" w:hAnsi="Trebuchet MS" w:cs="Trebuchet MS"/>
          <w:b/>
          <w:bCs/>
          <w:sz w:val="22"/>
          <w:szCs w:val="22"/>
          <w:lang w:val="ro-RO"/>
        </w:rPr>
        <w:t>4</w:t>
      </w:r>
      <w:r w:rsidR="00AA232E"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Rambursarea / plata cheltuielilor</w:t>
      </w:r>
    </w:p>
    <w:p w14:paraId="51445BE6" w14:textId="77777777" w:rsidR="004E673C" w:rsidRPr="006D0888"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(a)</w:t>
      </w:r>
      <w:r w:rsidR="00125F4A"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Acordarea și recuperarea prefinanțării, dacă este cazul</w:t>
      </w:r>
    </w:p>
    <w:p w14:paraId="56ADC165" w14:textId="77777777" w:rsidR="001D5364" w:rsidRPr="006D0888"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6D0888" w:rsidRDefault="000B3971">
      <w:pPr>
        <w:spacing w:before="8" w:line="100" w:lineRule="exact"/>
        <w:rPr>
          <w:rFonts w:ascii="Trebuchet MS" w:hAnsi="Trebuchet MS"/>
          <w:sz w:val="22"/>
          <w:szCs w:val="22"/>
          <w:lang w:val="ro-RO"/>
        </w:rPr>
      </w:pPr>
    </w:p>
    <w:p w14:paraId="241E121A" w14:textId="1E2EBC48" w:rsidR="000B3971" w:rsidRPr="006D0888"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La  solicitarea  Beneficiarului/liderului   de  parteneriat,  în  nume  propriu  sau  pentru parteneri,  alţii  decât  cei  prevăzuţi  la  art.  </w:t>
      </w:r>
      <w:r w:rsidR="004274A4" w:rsidRPr="006D0888">
        <w:rPr>
          <w:rFonts w:ascii="Trebuchet MS" w:eastAsia="Trebuchet MS" w:hAnsi="Trebuchet MS" w:cs="Trebuchet MS"/>
          <w:spacing w:val="-1"/>
          <w:sz w:val="22"/>
          <w:szCs w:val="22"/>
          <w:lang w:val="ro-RO"/>
        </w:rPr>
        <w:t xml:space="preserve">7 alin. (1) - (5), (8) și (10) din  OUG  </w:t>
      </w:r>
      <w:r w:rsidR="00E93C80" w:rsidRPr="006D0888">
        <w:rPr>
          <w:rFonts w:ascii="Trebuchet MS" w:eastAsia="Trebuchet MS" w:hAnsi="Trebuchet MS" w:cs="Trebuchet MS"/>
          <w:spacing w:val="-1"/>
          <w:sz w:val="22"/>
          <w:szCs w:val="22"/>
          <w:lang w:val="ro-RO"/>
        </w:rPr>
        <w:t xml:space="preserve">nr. </w:t>
      </w:r>
      <w:r w:rsidR="004274A4" w:rsidRPr="006D0888">
        <w:rPr>
          <w:rFonts w:ascii="Trebuchet MS" w:eastAsia="Trebuchet MS" w:hAnsi="Trebuchet MS" w:cs="Trebuchet MS"/>
          <w:spacing w:val="-1"/>
          <w:sz w:val="22"/>
          <w:szCs w:val="22"/>
          <w:lang w:val="ro-RO"/>
        </w:rPr>
        <w:t>133/2021</w:t>
      </w:r>
      <w:r w:rsidR="008868CE" w:rsidRPr="006D0888">
        <w:rPr>
          <w:rFonts w:ascii="Trebuchet MS" w:eastAsia="Trebuchet MS" w:hAnsi="Trebuchet MS" w:cs="Trebuchet MS"/>
          <w:spacing w:val="-1"/>
          <w:sz w:val="22"/>
          <w:szCs w:val="22"/>
          <w:lang w:val="ro-RO"/>
        </w:rPr>
        <w:t xml:space="preserve"> (dacă proiect</w:t>
      </w:r>
      <w:r w:rsidR="00DB5204" w:rsidRPr="006D0888">
        <w:rPr>
          <w:rFonts w:ascii="Trebuchet MS" w:eastAsia="Trebuchet MS" w:hAnsi="Trebuchet MS" w:cs="Trebuchet MS"/>
          <w:spacing w:val="-1"/>
          <w:sz w:val="22"/>
          <w:szCs w:val="22"/>
          <w:lang w:val="ro-RO"/>
        </w:rPr>
        <w:t>e</w:t>
      </w:r>
      <w:r w:rsidR="008868CE" w:rsidRPr="006D0888">
        <w:rPr>
          <w:rFonts w:ascii="Trebuchet MS" w:eastAsia="Trebuchet MS" w:hAnsi="Trebuchet MS" w:cs="Trebuchet MS"/>
          <w:spacing w:val="-1"/>
          <w:sz w:val="22"/>
          <w:szCs w:val="22"/>
          <w:lang w:val="ro-RO"/>
        </w:rPr>
        <w:t>l</w:t>
      </w:r>
      <w:r w:rsidR="00DB5204" w:rsidRPr="006D0888">
        <w:rPr>
          <w:rFonts w:ascii="Trebuchet MS" w:eastAsia="Trebuchet MS" w:hAnsi="Trebuchet MS" w:cs="Trebuchet MS"/>
          <w:spacing w:val="-1"/>
          <w:sz w:val="22"/>
          <w:szCs w:val="22"/>
          <w:lang w:val="ro-RO"/>
        </w:rPr>
        <w:t>e</w:t>
      </w:r>
      <w:r w:rsidR="008868CE" w:rsidRPr="006D0888">
        <w:rPr>
          <w:rFonts w:ascii="Trebuchet MS" w:eastAsia="Trebuchet MS" w:hAnsi="Trebuchet MS" w:cs="Trebuchet MS"/>
          <w:spacing w:val="-1"/>
          <w:sz w:val="22"/>
          <w:szCs w:val="22"/>
          <w:lang w:val="ro-RO"/>
        </w:rPr>
        <w:t xml:space="preserve"> se implementează în parteneriat)</w:t>
      </w:r>
      <w:r w:rsidR="004274A4" w:rsidRPr="006D0888">
        <w:rPr>
          <w:rFonts w:ascii="Trebuchet MS" w:eastAsia="Trebuchet MS" w:hAnsi="Trebuchet MS" w:cs="Trebuchet MS"/>
          <w:spacing w:val="-1"/>
          <w:sz w:val="22"/>
          <w:szCs w:val="22"/>
          <w:lang w:val="ro-RO"/>
        </w:rPr>
        <w:t xml:space="preserve">, </w:t>
      </w:r>
      <w:r w:rsidR="00E93C80" w:rsidRPr="006D0888">
        <w:rPr>
          <w:rFonts w:ascii="Trebuchet MS" w:eastAsia="Trebuchet MS" w:hAnsi="Trebuchet MS" w:cs="Trebuchet MS"/>
          <w:spacing w:val="-1"/>
          <w:sz w:val="22"/>
          <w:szCs w:val="22"/>
          <w:lang w:val="ro-RO"/>
        </w:rPr>
        <w:t xml:space="preserve"> </w:t>
      </w:r>
      <w:r w:rsidR="004274A4"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4274A4" w:rsidRPr="006D0888">
        <w:rPr>
          <w:rFonts w:ascii="Trebuchet MS" w:eastAsia="Trebuchet MS" w:hAnsi="Trebuchet MS" w:cs="Trebuchet MS"/>
          <w:spacing w:val="-1"/>
          <w:sz w:val="22"/>
          <w:szCs w:val="22"/>
          <w:lang w:val="ro-RO"/>
        </w:rPr>
        <w:t xml:space="preserve"> acordă prefinanțare în tranșe de maximum </w:t>
      </w:r>
      <w:r w:rsidR="00361A7F">
        <w:rPr>
          <w:rFonts w:ascii="Trebuchet MS" w:eastAsia="Trebuchet MS" w:hAnsi="Trebuchet MS" w:cs="Trebuchet MS"/>
          <w:spacing w:val="-1"/>
          <w:sz w:val="22"/>
          <w:szCs w:val="22"/>
          <w:lang w:val="ro-RO"/>
        </w:rPr>
        <w:t>3</w:t>
      </w:r>
      <w:r w:rsidR="004274A4" w:rsidRPr="006D0888">
        <w:rPr>
          <w:rFonts w:ascii="Trebuchet MS" w:eastAsia="Trebuchet MS" w:hAnsi="Trebuchet MS" w:cs="Trebuchet MS"/>
          <w:spacing w:val="-1"/>
          <w:sz w:val="22"/>
          <w:szCs w:val="22"/>
          <w:lang w:val="ro-RO"/>
        </w:rPr>
        <w:t>0% din valoarea eligibilă a proiectului, fără depășirea valorii totale eligibile a contractului de finanțare. Tranșa solicitată, împreună cu soldul nejustificat al prefinanțării, prin cereri de rambursare, nu poate depăși procentul indicat anterior</w:t>
      </w:r>
      <w:r w:rsidRPr="006D0888">
        <w:rPr>
          <w:rFonts w:ascii="Trebuchet MS" w:eastAsia="Trebuchet MS" w:hAnsi="Trebuchet MS" w:cs="Trebuchet MS"/>
          <w:spacing w:val="-1"/>
          <w:sz w:val="22"/>
          <w:szCs w:val="22"/>
          <w:lang w:val="ro-RO"/>
        </w:rPr>
        <w:t>.</w:t>
      </w:r>
    </w:p>
    <w:p w14:paraId="62488214" w14:textId="4397A5F3" w:rsidR="0050286D" w:rsidRPr="006D0888"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Prefinanțarea solicitată conform alin.(1) de către un partener este proporțională cu sumele aferente activităților acelui partener din valoarea totală eligibilă a contractului de finanțare.</w:t>
      </w:r>
    </w:p>
    <w:p w14:paraId="6E4F184C" w14:textId="6800201A" w:rsidR="00C41A4E" w:rsidRPr="00C41A4E" w:rsidRDefault="000B4212" w:rsidP="00C41A4E">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56D69A69" w14:textId="77777777" w:rsidR="004E0AE4" w:rsidRPr="006D0888"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6D0888" w:rsidRDefault="004E0AE4" w:rsidP="004E0AE4">
      <w:pPr>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acordare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țării,</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efectu</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w w:val="103"/>
          <w:sz w:val="22"/>
          <w:szCs w:val="22"/>
          <w:lang w:val="ro-RO"/>
        </w:rPr>
        <w:t xml:space="preserve">lei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următoarele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conturi:</w:t>
      </w:r>
    </w:p>
    <w:p w14:paraId="553777C9" w14:textId="77777777" w:rsidR="001D5364" w:rsidRPr="006D0888"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6D0888" w:rsidRDefault="004E0AE4" w:rsidP="004E0AE4">
      <w:pPr>
        <w:spacing w:line="247" w:lineRule="auto"/>
        <w:ind w:right="70"/>
        <w:rPr>
          <w:rFonts w:ascii="Trebuchet MS" w:eastAsia="Trebuchet MS" w:hAnsi="Trebuchet MS" w:cs="Trebuchet MS"/>
          <w:spacing w:val="35"/>
          <w:sz w:val="22"/>
          <w:szCs w:val="22"/>
          <w:lang w:val="ro-RO"/>
        </w:rPr>
      </w:pPr>
      <w:r w:rsidRPr="006D0888">
        <w:rPr>
          <w:rFonts w:ascii="Trebuchet MS" w:eastAsia="Trebuchet MS" w:hAnsi="Trebuchet MS" w:cs="Trebuchet MS"/>
          <w:sz w:val="22"/>
          <w:szCs w:val="22"/>
          <w:lang w:val="ro-RO"/>
        </w:rPr>
        <w:t>Cont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țare</w:t>
      </w:r>
      <w:r w:rsidRPr="006D0888">
        <w:rPr>
          <w:rFonts w:ascii="Trebuchet MS" w:eastAsia="Trebuchet MS" w:hAnsi="Trebuchet MS" w:cs="Trebuchet MS"/>
          <w:spacing w:val="35"/>
          <w:sz w:val="22"/>
          <w:szCs w:val="22"/>
          <w:lang w:val="ro-RO"/>
        </w:rPr>
        <w:t xml:space="preserve"> </w:t>
      </w:r>
    </w:p>
    <w:p w14:paraId="34A85D37" w14:textId="77777777" w:rsidR="004E0AE4" w:rsidRPr="006D0888" w:rsidRDefault="004E0AE4" w:rsidP="004E0AE4">
      <w:pPr>
        <w:spacing w:line="247" w:lineRule="auto"/>
        <w:ind w:right="70"/>
        <w:rPr>
          <w:rFonts w:ascii="Trebuchet MS" w:eastAsia="Trebuchet MS" w:hAnsi="Trebuchet MS" w:cs="Trebuchet MS"/>
          <w:spacing w:val="36"/>
          <w:sz w:val="22"/>
          <w:szCs w:val="22"/>
          <w:lang w:val="ro-RO"/>
        </w:rPr>
      </w:pPr>
      <w:r w:rsidRPr="006D0888">
        <w:rPr>
          <w:rFonts w:ascii="Trebuchet MS" w:eastAsia="Trebuchet MS" w:hAnsi="Trebuchet MS" w:cs="Trebuchet MS"/>
          <w:w w:val="103"/>
          <w:sz w:val="22"/>
          <w:szCs w:val="22"/>
          <w:lang w:val="ro-RO"/>
        </w:rPr>
        <w:t>Cod</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IBAN: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36"/>
          <w:sz w:val="22"/>
          <w:szCs w:val="22"/>
          <w:lang w:val="ro-RO"/>
        </w:rPr>
        <w:t xml:space="preserve"> </w:t>
      </w:r>
    </w:p>
    <w:p w14:paraId="16EFEA5C" w14:textId="44A62363" w:rsidR="004E0AE4" w:rsidRPr="006D0888" w:rsidRDefault="004E0AE4" w:rsidP="004E0AE4">
      <w:pPr>
        <w:spacing w:line="247" w:lineRule="auto"/>
        <w:ind w:right="70"/>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tula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w:t>
      </w:r>
    </w:p>
    <w:p w14:paraId="0CFE9082" w14:textId="2B6A13AC" w:rsidR="004E0AE4" w:rsidRPr="006D0888" w:rsidRDefault="004E0AE4" w:rsidP="004E0AE4">
      <w:pPr>
        <w:ind w:right="2359"/>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Trezoreriei/Băncii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Comerciale: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w w:val="103"/>
          <w:sz w:val="22"/>
          <w:szCs w:val="22"/>
          <w:lang w:val="ro-RO"/>
        </w:rPr>
        <w:t>………………</w:t>
      </w:r>
    </w:p>
    <w:p w14:paraId="6CF9B80D" w14:textId="43A4F5B1" w:rsidR="001D5364" w:rsidRPr="006D0888" w:rsidRDefault="001D5364" w:rsidP="004E0AE4">
      <w:pPr>
        <w:pStyle w:val="ListParagraph"/>
        <w:ind w:left="0" w:right="-20"/>
        <w:jc w:val="both"/>
        <w:rPr>
          <w:rFonts w:ascii="Trebuchet MS" w:eastAsia="Trebuchet MS" w:hAnsi="Trebuchet MS" w:cs="Trebuchet MS"/>
          <w:w w:val="103"/>
          <w:sz w:val="22"/>
          <w:szCs w:val="22"/>
          <w:lang w:val="ro-RO"/>
        </w:rPr>
      </w:pPr>
    </w:p>
    <w:p w14:paraId="00A3B827" w14:textId="77777777" w:rsidR="004E0AE4" w:rsidRPr="006D0888" w:rsidRDefault="004E0AE4" w:rsidP="004E0AE4">
      <w:pPr>
        <w:spacing w:line="247"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proiecte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fondurilo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face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u</w:t>
      </w:r>
      <w:r w:rsidRPr="006D0888">
        <w:rPr>
          <w:rFonts w:ascii="Trebuchet MS" w:eastAsia="Trebuchet MS" w:hAnsi="Trebuchet MS" w:cs="Trebuchet MS"/>
          <w:w w:val="103"/>
          <w:sz w:val="22"/>
          <w:szCs w:val="22"/>
          <w:lang w:val="ro-RO"/>
        </w:rPr>
        <w:t xml:space="preserve">rmătoarele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deschise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w w:val="103"/>
          <w:sz w:val="22"/>
          <w:szCs w:val="22"/>
          <w:lang w:val="ro-RO"/>
        </w:rPr>
        <w:t>Partenerului:</w:t>
      </w:r>
    </w:p>
    <w:p w14:paraId="2A725E98"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p>
    <w:p w14:paraId="15308347"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Cont pentru prefinanțare </w:t>
      </w:r>
    </w:p>
    <w:p w14:paraId="0C3D2A00" w14:textId="1D269DC3"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Cod IBAN:</w:t>
      </w:r>
    </w:p>
    <w:p w14:paraId="2180EC90"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6A000A61"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1E9B22AD"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p>
    <w:p w14:paraId="408E0EDB"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Cont pentru prefinanțare (Partener 1)</w:t>
      </w:r>
    </w:p>
    <w:p w14:paraId="3E02BA28" w14:textId="4653DEE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cod IBAN: </w:t>
      </w:r>
    </w:p>
    <w:p w14:paraId="24DCB064" w14:textId="09AC5B63"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4167B515"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5200AEF7" w14:textId="77777777" w:rsidR="00336234" w:rsidRPr="006D0888" w:rsidRDefault="00336234" w:rsidP="004E0AE4">
      <w:pPr>
        <w:pStyle w:val="ListParagraph"/>
        <w:ind w:left="0" w:right="-20"/>
        <w:jc w:val="both"/>
        <w:rPr>
          <w:rFonts w:ascii="Trebuchet MS" w:eastAsia="Trebuchet MS" w:hAnsi="Trebuchet MS" w:cs="Trebuchet MS"/>
          <w:w w:val="103"/>
          <w:sz w:val="22"/>
          <w:szCs w:val="22"/>
          <w:lang w:val="ro-RO"/>
        </w:rPr>
      </w:pPr>
    </w:p>
    <w:p w14:paraId="47FB9490" w14:textId="77777777" w:rsidR="004E0AE4"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Cont pentru prefinanțare (Partener n)</w:t>
      </w:r>
    </w:p>
    <w:p w14:paraId="499A7A55" w14:textId="77777777"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cod IBAN: </w:t>
      </w:r>
    </w:p>
    <w:p w14:paraId="197F4436" w14:textId="343AAA0D" w:rsidR="004E0AE4" w:rsidRPr="006D0888" w:rsidRDefault="004E0AE4" w:rsidP="004E0AE4">
      <w:pPr>
        <w:pStyle w:val="ListParagraph"/>
        <w:ind w:left="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Titular cont:</w:t>
      </w:r>
    </w:p>
    <w:p w14:paraId="3AE29D38" w14:textId="267FED45" w:rsidR="000B4212" w:rsidRPr="006D0888" w:rsidRDefault="004E0AE4" w:rsidP="004E0AE4">
      <w:pPr>
        <w:pStyle w:val="ListParagraph"/>
        <w:ind w:left="0" w:right="-20"/>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Denumire/adresa Trezoreriei/Băncii Comerciale:</w:t>
      </w:r>
    </w:p>
    <w:p w14:paraId="14BE2F75" w14:textId="77777777" w:rsidR="00DE1049" w:rsidRPr="006D0888" w:rsidRDefault="00DE1049" w:rsidP="004E0AE4">
      <w:pPr>
        <w:pStyle w:val="ListParagraph"/>
        <w:ind w:left="0" w:right="-20"/>
        <w:rPr>
          <w:rFonts w:ascii="Trebuchet MS" w:eastAsia="Trebuchet MS" w:hAnsi="Trebuchet MS" w:cs="Trebuchet MS"/>
          <w:w w:val="103"/>
          <w:sz w:val="22"/>
          <w:szCs w:val="22"/>
          <w:lang w:val="ro-RO"/>
        </w:rPr>
      </w:pPr>
    </w:p>
    <w:p w14:paraId="103BDFC7" w14:textId="5D35924B"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/OI efectuează  verificarea  cererii  de  prefinanțare în termenul și condițiile prevăzute de legislația în vigoare, iar, după efectuarea verificărilor, virează beneficiarului/liderului de parteneriat/partenerilor</w:t>
      </w:r>
      <w:r w:rsidR="00635121" w:rsidRPr="006D0888">
        <w:rPr>
          <w:rFonts w:ascii="Trebuchet MS" w:eastAsia="Trebuchet MS" w:hAnsi="Trebuchet MS" w:cs="Trebuchet MS"/>
          <w:w w:val="103"/>
          <w:sz w:val="22"/>
          <w:szCs w:val="22"/>
          <w:lang w:val="ro-RO"/>
        </w:rPr>
        <w:t xml:space="preserve"> </w:t>
      </w:r>
      <w:r w:rsidR="00635121" w:rsidRPr="006D0888">
        <w:rPr>
          <w:rFonts w:ascii="Trebuchet MS" w:eastAsia="Trebuchet MS" w:hAnsi="Trebuchet MS" w:cs="Trebuchet MS"/>
          <w:spacing w:val="-1"/>
          <w:sz w:val="22"/>
          <w:szCs w:val="22"/>
          <w:lang w:val="ro-RO"/>
        </w:rPr>
        <w:t>(dacă proiect</w:t>
      </w:r>
      <w:r w:rsidR="00A03EA1" w:rsidRPr="006D0888">
        <w:rPr>
          <w:rFonts w:ascii="Trebuchet MS" w:eastAsia="Trebuchet MS" w:hAnsi="Trebuchet MS" w:cs="Trebuchet MS"/>
          <w:spacing w:val="-1"/>
          <w:sz w:val="22"/>
          <w:szCs w:val="22"/>
          <w:lang w:val="ro-RO"/>
        </w:rPr>
        <w:t>e</w:t>
      </w:r>
      <w:r w:rsidR="00635121" w:rsidRPr="006D0888">
        <w:rPr>
          <w:rFonts w:ascii="Trebuchet MS" w:eastAsia="Trebuchet MS" w:hAnsi="Trebuchet MS" w:cs="Trebuchet MS"/>
          <w:spacing w:val="-1"/>
          <w:sz w:val="22"/>
          <w:szCs w:val="22"/>
          <w:lang w:val="ro-RO"/>
        </w:rPr>
        <w:t>l</w:t>
      </w:r>
      <w:r w:rsidR="00A03EA1" w:rsidRPr="006D0888">
        <w:rPr>
          <w:rFonts w:ascii="Trebuchet MS" w:eastAsia="Trebuchet MS" w:hAnsi="Trebuchet MS" w:cs="Trebuchet MS"/>
          <w:spacing w:val="-1"/>
          <w:sz w:val="22"/>
          <w:szCs w:val="22"/>
          <w:lang w:val="ro-RO"/>
        </w:rPr>
        <w:t>e</w:t>
      </w:r>
      <w:r w:rsidR="00635121" w:rsidRPr="006D0888">
        <w:rPr>
          <w:rFonts w:ascii="Trebuchet MS" w:eastAsia="Trebuchet MS" w:hAnsi="Trebuchet MS" w:cs="Trebuchet MS"/>
          <w:spacing w:val="-1"/>
          <w:sz w:val="22"/>
          <w:szCs w:val="22"/>
          <w:lang w:val="ro-RO"/>
        </w:rPr>
        <w:t xml:space="preserve"> se implementează în parteneriat), </w:t>
      </w:r>
      <w:r w:rsidRPr="006D0888">
        <w:rPr>
          <w:rFonts w:ascii="Trebuchet MS" w:eastAsia="Trebuchet MS" w:hAnsi="Trebuchet MS" w:cs="Trebuchet MS"/>
          <w:w w:val="103"/>
          <w:sz w:val="22"/>
          <w:szCs w:val="22"/>
          <w:lang w:val="ro-RO"/>
        </w:rPr>
        <w:t xml:space="preserve"> sumele </w:t>
      </w:r>
      <w:r w:rsidR="0068773A" w:rsidRPr="006D0888">
        <w:rPr>
          <w:rFonts w:ascii="Trebuchet MS" w:eastAsia="Trebuchet MS" w:hAnsi="Trebuchet MS" w:cs="Trebuchet MS"/>
          <w:w w:val="103"/>
          <w:sz w:val="22"/>
          <w:szCs w:val="22"/>
          <w:lang w:val="ro-RO"/>
        </w:rPr>
        <w:t xml:space="preserve"> autorizate la plată</w:t>
      </w:r>
      <w:r w:rsidRPr="006D0888">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Tranșele de prefinanțare se acordă cu deducerea sumelor nejustificate din tranșa anterior acordată, cu excepția primei tranșe de prefinanțare acordate conform alin. (</w:t>
      </w:r>
      <w:r w:rsidR="005E34DF" w:rsidRPr="006D0888">
        <w:rPr>
          <w:rFonts w:ascii="Trebuchet MS" w:eastAsia="Trebuchet MS" w:hAnsi="Trebuchet MS" w:cs="Trebuchet MS"/>
          <w:w w:val="103"/>
          <w:sz w:val="22"/>
          <w:szCs w:val="22"/>
          <w:lang w:val="ro-RO"/>
        </w:rPr>
        <w:t>1</w:t>
      </w:r>
      <w:r w:rsidRPr="006D0888">
        <w:rPr>
          <w:rFonts w:ascii="Trebuchet MS" w:eastAsia="Trebuchet MS" w:hAnsi="Trebuchet MS" w:cs="Trebuchet MS"/>
          <w:w w:val="103"/>
          <w:sz w:val="22"/>
          <w:szCs w:val="22"/>
          <w:lang w:val="ro-RO"/>
        </w:rPr>
        <w:t>)</w:t>
      </w:r>
      <w:r w:rsidR="005E34DF" w:rsidRPr="006D0888">
        <w:rPr>
          <w:rFonts w:ascii="Trebuchet MS" w:eastAsia="Trebuchet MS" w:hAnsi="Trebuchet MS" w:cs="Trebuchet MS"/>
          <w:w w:val="103"/>
          <w:sz w:val="22"/>
          <w:szCs w:val="22"/>
          <w:lang w:val="ro-RO"/>
        </w:rPr>
        <w:t>.</w:t>
      </w:r>
    </w:p>
    <w:p w14:paraId="70C22059" w14:textId="6B3A2162"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Beneficiarul/Liderul de parteneriat</w:t>
      </w:r>
      <w:r w:rsidR="00B85D6C" w:rsidRPr="006D0888">
        <w:rPr>
          <w:rFonts w:ascii="Trebuchet MS" w:eastAsia="Trebuchet MS" w:hAnsi="Trebuchet MS" w:cs="Trebuchet MS"/>
          <w:w w:val="103"/>
          <w:sz w:val="22"/>
          <w:szCs w:val="22"/>
          <w:lang w:val="ro-RO"/>
        </w:rPr>
        <w:t xml:space="preserve"> </w:t>
      </w:r>
      <w:r w:rsidR="00B85D6C" w:rsidRPr="006D0888">
        <w:rPr>
          <w:rFonts w:ascii="Trebuchet MS" w:eastAsia="Trebuchet MS" w:hAnsi="Trebuchet MS" w:cs="Trebuchet MS"/>
          <w:spacing w:val="-1"/>
          <w:sz w:val="22"/>
          <w:szCs w:val="22"/>
          <w:lang w:val="ro-RO"/>
        </w:rPr>
        <w:t xml:space="preserve">(dacă </w:t>
      </w:r>
      <w:r w:rsidR="00A03EA1" w:rsidRPr="006D0888">
        <w:rPr>
          <w:rFonts w:ascii="Trebuchet MS" w:eastAsia="Trebuchet MS" w:hAnsi="Trebuchet MS" w:cs="Trebuchet MS"/>
          <w:spacing w:val="-1"/>
          <w:sz w:val="22"/>
          <w:szCs w:val="22"/>
          <w:lang w:val="ro-RO"/>
        </w:rPr>
        <w:t>proiectele</w:t>
      </w:r>
      <w:r w:rsidR="00B85D6C" w:rsidRPr="006D0888">
        <w:rPr>
          <w:rFonts w:ascii="Trebuchet MS" w:eastAsia="Trebuchet MS" w:hAnsi="Trebuchet MS" w:cs="Trebuchet MS"/>
          <w:spacing w:val="-1"/>
          <w:sz w:val="22"/>
          <w:szCs w:val="22"/>
          <w:lang w:val="ro-RO"/>
        </w:rPr>
        <w:t xml:space="preserve"> se implementează în parteneriat), </w:t>
      </w:r>
      <w:r w:rsidRPr="006D0888">
        <w:rPr>
          <w:rFonts w:ascii="Trebuchet MS" w:eastAsia="Trebuchet MS" w:hAnsi="Trebuchet MS" w:cs="Trebuchet MS"/>
          <w:w w:val="103"/>
          <w:sz w:val="22"/>
          <w:szCs w:val="22"/>
          <w:lang w:val="ro-RO"/>
        </w:rPr>
        <w:t xml:space="preserve"> are obligația depunerii unei/unor cereri de rambursare care să cuprindă cheltuielile efectuate din tranșa de prefinanțare acordată, în condițiile prevăzute de OUG  nr.</w:t>
      </w:r>
      <w:r w:rsidR="005E34D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EF6195" w:rsidRPr="006D0888">
        <w:rPr>
          <w:rFonts w:ascii="Trebuchet MS" w:eastAsia="Trebuchet MS" w:hAnsi="Trebuchet MS" w:cs="Trebuchet MS"/>
          <w:w w:val="103"/>
          <w:sz w:val="22"/>
          <w:szCs w:val="22"/>
          <w:lang w:val="ro-RO"/>
        </w:rPr>
        <w:t xml:space="preserve"> cu modificările și completările ulterioare</w:t>
      </w:r>
      <w:r w:rsidRPr="006D0888">
        <w:rPr>
          <w:rFonts w:ascii="Trebuchet MS" w:eastAsia="Trebuchet MS" w:hAnsi="Trebuchet MS" w:cs="Trebuchet MS"/>
          <w:w w:val="103"/>
          <w:sz w:val="22"/>
          <w:szCs w:val="22"/>
          <w:lang w:val="ro-RO"/>
        </w:rPr>
        <w:t>.</w:t>
      </w:r>
    </w:p>
    <w:p w14:paraId="290146AC" w14:textId="77777777"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6D0888">
        <w:rPr>
          <w:rFonts w:ascii="Trebuchet MS" w:eastAsia="Trebuchet MS" w:hAnsi="Trebuchet MS" w:cs="Arial"/>
          <w:w w:val="103"/>
          <w:sz w:val="22"/>
          <w:szCs w:val="22"/>
          <w:lang w:val="ro-RO"/>
        </w:rPr>
        <w:t>.</w:t>
      </w:r>
    </w:p>
    <w:p w14:paraId="50F30BA7" w14:textId="301F9A26" w:rsidR="00B2588D"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Beneficiarul /Liderul de Parteneriat/Partenerii</w:t>
      </w:r>
      <w:r w:rsidR="007D73D7" w:rsidRPr="006D0888">
        <w:rPr>
          <w:rFonts w:ascii="Trebuchet MS" w:eastAsia="Trebuchet MS" w:hAnsi="Trebuchet MS" w:cs="Trebuchet MS"/>
          <w:w w:val="103"/>
          <w:sz w:val="22"/>
          <w:szCs w:val="22"/>
          <w:lang w:val="ro-RO"/>
        </w:rPr>
        <w:t xml:space="preserve"> </w:t>
      </w:r>
      <w:r w:rsidR="007D73D7" w:rsidRPr="006D0888">
        <w:rPr>
          <w:rFonts w:ascii="Trebuchet MS" w:eastAsia="Trebuchet MS" w:hAnsi="Trebuchet MS" w:cs="Trebuchet MS"/>
          <w:spacing w:val="-1"/>
          <w:sz w:val="22"/>
          <w:szCs w:val="22"/>
          <w:lang w:val="ro-RO"/>
        </w:rPr>
        <w:t xml:space="preserve">(dacă </w:t>
      </w:r>
      <w:r w:rsidR="00A03EA1" w:rsidRPr="006D0888">
        <w:rPr>
          <w:rFonts w:ascii="Trebuchet MS" w:eastAsia="Trebuchet MS" w:hAnsi="Trebuchet MS" w:cs="Trebuchet MS"/>
          <w:spacing w:val="-1"/>
          <w:sz w:val="22"/>
          <w:szCs w:val="22"/>
          <w:lang w:val="ro-RO"/>
        </w:rPr>
        <w:t xml:space="preserve">proiectele </w:t>
      </w:r>
      <w:r w:rsidR="007D73D7"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 xml:space="preserve"> are/au obligația de a restitui, în conformitate cu prevederile legale în vigoare, integral/parțial prefinanțarea nejustificată prin cereri de rambursare.</w:t>
      </w:r>
      <w:r w:rsidR="00B2588D" w:rsidRPr="006D0888">
        <w:rPr>
          <w:rFonts w:ascii="Trebuchet MS" w:eastAsia="Trebuchet MS" w:hAnsi="Trebuchet MS" w:cs="Trebuchet MS"/>
          <w:w w:val="103"/>
          <w:sz w:val="22"/>
          <w:szCs w:val="22"/>
          <w:lang w:val="ro-RO"/>
        </w:rPr>
        <w:t xml:space="preserve"> </w:t>
      </w:r>
    </w:p>
    <w:p w14:paraId="7B40B4D2" w14:textId="09E896F1" w:rsidR="00253793" w:rsidRPr="006D0888"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6D0888">
        <w:rPr>
          <w:rFonts w:ascii="Trebuchet MS" w:eastAsia="Trebuchet MS" w:hAnsi="Trebuchet MS" w:cs="Trebuchet MS"/>
          <w:w w:val="103"/>
          <w:sz w:val="22"/>
          <w:szCs w:val="22"/>
          <w:lang w:val="ro-RO"/>
        </w:rPr>
        <w:t>Beneficiarii/liderii de parteneriat/ partenerii vor fi notificati de catre AMPEO/OI cu privire la restituirea sumelor din prefinantare care nu sunt justificate prin cereri de rambursare.</w:t>
      </w:r>
    </w:p>
    <w:bookmarkEnd w:id="1"/>
    <w:p w14:paraId="155AA60D" w14:textId="4D35A385" w:rsidR="009F16BF"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beneficiarii/liderii de parteneriat/partenerii </w:t>
      </w:r>
      <w:r w:rsidR="001A757D"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1A757D"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nu restituie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6D0888">
        <w:rPr>
          <w:rFonts w:ascii="Trebuchet MS" w:eastAsia="Trebuchet MS" w:hAnsi="Trebuchet MS" w:cs="Trebuchet MS"/>
          <w:w w:val="103"/>
          <w:sz w:val="22"/>
          <w:szCs w:val="22"/>
          <w:lang w:val="ro-RO"/>
        </w:rPr>
        <w:t xml:space="preserve"> (</w:t>
      </w:r>
      <w:r w:rsidR="000E6267" w:rsidRPr="006D0888">
        <w:rPr>
          <w:rFonts w:ascii="Trebuchet MS" w:eastAsia="Trebuchet MS" w:hAnsi="Trebuchet MS" w:cs="Trebuchet MS"/>
          <w:w w:val="103"/>
          <w:sz w:val="22"/>
          <w:szCs w:val="22"/>
          <w:lang w:val="ro-RO"/>
        </w:rPr>
        <w:t>8</w:t>
      </w:r>
      <w:r w:rsidR="00C84D07" w:rsidRPr="006D0888">
        <w:rPr>
          <w:rFonts w:ascii="Trebuchet MS" w:eastAsia="Trebuchet MS" w:hAnsi="Trebuchet MS" w:cs="Trebuchet MS"/>
          <w:w w:val="103"/>
          <w:sz w:val="22"/>
          <w:szCs w:val="22"/>
          <w:lang w:val="ro-RO"/>
        </w:rPr>
        <w:t>)</w:t>
      </w:r>
      <w:r w:rsidR="009F16BF"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AMPEO</w:t>
      </w:r>
      <w:r w:rsidR="00ED00BC" w:rsidRPr="006D0888">
        <w:rPr>
          <w:rFonts w:ascii="Trebuchet MS" w:eastAsia="Trebuchet MS" w:hAnsi="Trebuchet MS" w:cs="Trebuchet MS"/>
          <w:w w:val="103"/>
          <w:sz w:val="22"/>
          <w:szCs w:val="22"/>
          <w:lang w:val="ro-RO"/>
        </w:rPr>
        <w:t>/OI</w:t>
      </w:r>
      <w:r w:rsidR="0037200D" w:rsidRPr="006D0888">
        <w:rPr>
          <w:rFonts w:ascii="Trebuchet MS" w:eastAsia="Trebuchet MS" w:hAnsi="Trebuchet MS" w:cs="Trebuchet MS"/>
          <w:w w:val="103"/>
          <w:sz w:val="22"/>
          <w:szCs w:val="22"/>
          <w:lang w:val="ro-RO"/>
        </w:rPr>
        <w:t xml:space="preserve"> emite</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decizia</w:t>
      </w:r>
      <w:r w:rsidRPr="006D0888">
        <w:rPr>
          <w:rFonts w:ascii="Trebuchet MS" w:eastAsia="Trebuchet MS" w:hAnsi="Trebuchet MS" w:cs="Trebuchet MS"/>
          <w:w w:val="103"/>
          <w:sz w:val="22"/>
          <w:szCs w:val="22"/>
          <w:lang w:val="ro-RO"/>
        </w:rPr>
        <w:t xml:space="preserve"> de recuperare a prefinanțării pe numele beneficiarilor/liderilor de parteneriat/partenerilor, după caz, prin care se individualizează sumele de restituit exprimate în moneda națională. </w:t>
      </w:r>
    </w:p>
    <w:p w14:paraId="46D3E69E" w14:textId="77777777" w:rsidR="009F16BF" w:rsidRPr="006D0888" w:rsidRDefault="002663DC" w:rsidP="00A275A7">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Decizia </w:t>
      </w:r>
      <w:r w:rsidR="009F16BF" w:rsidRPr="006D0888">
        <w:rPr>
          <w:rFonts w:ascii="Trebuchet MS" w:eastAsia="Trebuchet MS" w:hAnsi="Trebuchet MS" w:cs="Trebuchet MS"/>
          <w:w w:val="103"/>
          <w:sz w:val="22"/>
          <w:szCs w:val="22"/>
          <w:lang w:val="ro-RO"/>
        </w:rPr>
        <w:t xml:space="preserve">de recuperare a prefinanțării </w:t>
      </w:r>
      <w:r w:rsidRPr="006D0888">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46 alin.</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din Legea nr.</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CF7BB28" w:rsidR="00253793" w:rsidRPr="006D0888" w:rsidRDefault="002663DC" w:rsidP="00611E52">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titlul de creanță se indică și contul în care </w:t>
      </w:r>
      <w:bookmarkStart w:id="2" w:name="_Hlk118129613"/>
      <w:r w:rsidRPr="006D0888">
        <w:rPr>
          <w:rFonts w:ascii="Trebuchet MS" w:eastAsia="Trebuchet MS" w:hAnsi="Trebuchet MS" w:cs="Trebuchet MS"/>
          <w:w w:val="103"/>
          <w:sz w:val="22"/>
          <w:szCs w:val="22"/>
          <w:lang w:val="ro-RO"/>
        </w:rPr>
        <w:t xml:space="preserve">beneficiarul/liderul de parteneriat/partenerul </w:t>
      </w:r>
      <w:bookmarkEnd w:id="2"/>
      <w:r w:rsidRPr="006D0888">
        <w:rPr>
          <w:rFonts w:ascii="Trebuchet MS" w:eastAsia="Trebuchet MS" w:hAnsi="Trebuchet MS" w:cs="Trebuchet MS"/>
          <w:w w:val="103"/>
          <w:sz w:val="22"/>
          <w:szCs w:val="22"/>
          <w:lang w:val="ro-RO"/>
        </w:rPr>
        <w:t>trebuie să efectueze plata.</w:t>
      </w:r>
    </w:p>
    <w:p w14:paraId="65CC50FC" w14:textId="68125701"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6D0888">
        <w:rPr>
          <w:rFonts w:ascii="Trebuchet MS" w:eastAsia="Trebuchet MS" w:hAnsi="Trebuchet MS" w:cs="Trebuchet MS"/>
          <w:w w:val="103"/>
          <w:sz w:val="22"/>
          <w:szCs w:val="22"/>
          <w:lang w:val="ro-RO"/>
        </w:rPr>
        <w:t>Decizia de recuperare a prefinanțării</w:t>
      </w:r>
      <w:bookmarkEnd w:id="3"/>
      <w:r w:rsidRPr="006D0888">
        <w:rPr>
          <w:rFonts w:ascii="Trebuchet MS" w:eastAsia="Trebuchet MS" w:hAnsi="Trebuchet MS" w:cs="Trebuchet MS"/>
          <w:w w:val="103"/>
          <w:sz w:val="22"/>
          <w:szCs w:val="22"/>
          <w:lang w:val="ro-RO"/>
        </w:rPr>
        <w:t xml:space="preserve"> va fi comunicată</w:t>
      </w:r>
      <w:r w:rsidR="00B2588D" w:rsidRPr="006D0888">
        <w:rPr>
          <w:rFonts w:ascii="Trebuchet MS" w:eastAsia="Trebuchet MS" w:hAnsi="Trebuchet MS" w:cs="Trebuchet MS"/>
          <w:w w:val="103"/>
          <w:sz w:val="22"/>
          <w:szCs w:val="22"/>
          <w:lang w:val="ro-RO"/>
        </w:rPr>
        <w:t xml:space="preserve"> </w:t>
      </w:r>
      <w:bookmarkStart w:id="4" w:name="_Hlk118813654"/>
      <w:r w:rsidR="00ED00BC" w:rsidRPr="006D0888">
        <w:rPr>
          <w:rFonts w:ascii="Trebuchet MS" w:eastAsia="Trebuchet MS" w:hAnsi="Trebuchet MS" w:cs="Trebuchet MS"/>
          <w:w w:val="103"/>
          <w:sz w:val="22"/>
          <w:szCs w:val="22"/>
          <w:lang w:val="ro-RO"/>
        </w:rPr>
        <w:t xml:space="preserve">debitorului, </w:t>
      </w:r>
      <w:r w:rsidR="00B2588D" w:rsidRPr="006D0888">
        <w:rPr>
          <w:rFonts w:ascii="Trebuchet MS" w:eastAsia="Trebuchet MS" w:hAnsi="Trebuchet MS" w:cs="Trebuchet MS"/>
          <w:w w:val="103"/>
          <w:sz w:val="22"/>
          <w:szCs w:val="22"/>
          <w:lang w:val="ro-RO"/>
        </w:rPr>
        <w:t>în conformitate cu prevederile  art. 20 alin</w:t>
      </w:r>
      <w:r w:rsidR="00ED00BC" w:rsidRPr="006D0888">
        <w:rPr>
          <w:rFonts w:ascii="Trebuchet MS" w:eastAsia="Trebuchet MS" w:hAnsi="Trebuchet MS" w:cs="Trebuchet MS"/>
          <w:w w:val="103"/>
          <w:sz w:val="22"/>
          <w:szCs w:val="22"/>
          <w:lang w:val="ro-RO"/>
        </w:rPr>
        <w:t>.</w:t>
      </w:r>
      <w:r w:rsidR="00B2588D" w:rsidRPr="006D0888">
        <w:rPr>
          <w:rFonts w:ascii="Trebuchet MS" w:eastAsia="Trebuchet MS" w:hAnsi="Trebuchet MS" w:cs="Trebuchet MS"/>
          <w:w w:val="103"/>
          <w:sz w:val="22"/>
          <w:szCs w:val="22"/>
          <w:lang w:val="ro-RO"/>
        </w:rPr>
        <w:t xml:space="preserve"> (3)</w:t>
      </w:r>
      <w:r w:rsidR="00ED00BC" w:rsidRPr="006D0888">
        <w:rPr>
          <w:rFonts w:ascii="Trebuchet MS" w:eastAsia="Trebuchet MS" w:hAnsi="Trebuchet MS" w:cs="Trebuchet MS"/>
          <w:w w:val="103"/>
          <w:sz w:val="22"/>
          <w:szCs w:val="22"/>
          <w:lang w:val="ro-RO"/>
        </w:rPr>
        <w:t xml:space="preserve"> </w:t>
      </w:r>
      <w:r w:rsidR="00B2588D" w:rsidRPr="006D0888">
        <w:rPr>
          <w:rFonts w:ascii="Trebuchet MS" w:eastAsia="Trebuchet MS" w:hAnsi="Trebuchet MS" w:cs="Trebuchet MS"/>
          <w:w w:val="103"/>
          <w:sz w:val="22"/>
          <w:szCs w:val="22"/>
          <w:lang w:val="ro-RO"/>
        </w:rPr>
        <w:t xml:space="preserve">din OUG </w:t>
      </w:r>
      <w:r w:rsidR="00ED00BC" w:rsidRPr="006D0888">
        <w:rPr>
          <w:rFonts w:ascii="Trebuchet MS" w:eastAsia="Trebuchet MS" w:hAnsi="Trebuchet MS" w:cs="Trebuchet MS"/>
          <w:w w:val="103"/>
          <w:sz w:val="22"/>
          <w:szCs w:val="22"/>
          <w:lang w:val="ro-RO"/>
        </w:rPr>
        <w:t xml:space="preserve">nr. </w:t>
      </w:r>
      <w:r w:rsidR="00B2588D" w:rsidRPr="006D0888">
        <w:rPr>
          <w:rFonts w:ascii="Trebuchet MS" w:eastAsia="Trebuchet MS" w:hAnsi="Trebuchet MS" w:cs="Trebuchet MS"/>
          <w:w w:val="103"/>
          <w:sz w:val="22"/>
          <w:szCs w:val="22"/>
          <w:lang w:val="ro-RO"/>
        </w:rPr>
        <w:t>133/2021</w:t>
      </w:r>
      <w:r w:rsidR="00ED00BC" w:rsidRPr="006D0888">
        <w:rPr>
          <w:rFonts w:ascii="Trebuchet MS" w:eastAsia="Trebuchet MS" w:hAnsi="Trebuchet MS" w:cs="Trebuchet MS"/>
          <w:w w:val="103"/>
          <w:sz w:val="22"/>
          <w:szCs w:val="22"/>
          <w:lang w:val="ro-RO"/>
        </w:rPr>
        <w:t xml:space="preserve"> si poate fi </w:t>
      </w:r>
      <w:r w:rsidRPr="006D0888">
        <w:rPr>
          <w:rFonts w:ascii="Trebuchet MS" w:eastAsia="Trebuchet MS" w:hAnsi="Trebuchet MS" w:cs="Trebuchet MS"/>
          <w:w w:val="103"/>
          <w:sz w:val="22"/>
          <w:szCs w:val="22"/>
          <w:lang w:val="ro-RO"/>
        </w:rPr>
        <w:t xml:space="preserve">contestată </w:t>
      </w:r>
      <w:bookmarkStart w:id="5" w:name="_Hlk118128572"/>
      <w:r w:rsidR="00ED00BC" w:rsidRPr="006D0888">
        <w:rPr>
          <w:rFonts w:ascii="Trebuchet MS" w:eastAsia="Trebuchet MS" w:hAnsi="Trebuchet MS" w:cs="Trebuchet MS"/>
          <w:w w:val="103"/>
          <w:sz w:val="22"/>
          <w:szCs w:val="22"/>
          <w:lang w:val="ro-RO"/>
        </w:rPr>
        <w:t>de c</w:t>
      </w:r>
      <w:r w:rsidR="006E77C8" w:rsidRPr="006D0888">
        <w:rPr>
          <w:rFonts w:ascii="Trebuchet MS" w:eastAsia="Trebuchet MS" w:hAnsi="Trebuchet MS" w:cs="Trebuchet MS"/>
          <w:w w:val="103"/>
          <w:sz w:val="22"/>
          <w:szCs w:val="22"/>
          <w:lang w:val="ro-RO"/>
        </w:rPr>
        <w:t>ă</w:t>
      </w:r>
      <w:r w:rsidR="00ED00BC" w:rsidRPr="006D0888">
        <w:rPr>
          <w:rFonts w:ascii="Trebuchet MS" w:eastAsia="Trebuchet MS" w:hAnsi="Trebuchet MS" w:cs="Trebuchet MS"/>
          <w:w w:val="103"/>
          <w:sz w:val="22"/>
          <w:szCs w:val="22"/>
          <w:lang w:val="ro-RO"/>
        </w:rPr>
        <w:t xml:space="preserve">tre debitor, </w:t>
      </w:r>
      <w:r w:rsidRPr="006D0888">
        <w:rPr>
          <w:rFonts w:ascii="Trebuchet MS" w:eastAsia="Trebuchet MS" w:hAnsi="Trebuchet MS" w:cs="Trebuchet MS"/>
          <w:w w:val="103"/>
          <w:sz w:val="22"/>
          <w:szCs w:val="22"/>
          <w:lang w:val="ro-RO"/>
        </w:rPr>
        <w:t>în conformitate cu prevederile  art.</w:t>
      </w:r>
      <w:r w:rsidR="00B2588D"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20 alin</w:t>
      </w:r>
      <w:r w:rsidR="00ED00BC"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(4)</w:t>
      </w:r>
      <w:r w:rsidR="00ED00BC"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(5)</w:t>
      </w:r>
      <w:r w:rsidR="0037200D" w:rsidRPr="006D0888">
        <w:rPr>
          <w:rFonts w:ascii="Trebuchet MS" w:eastAsia="Trebuchet MS" w:hAnsi="Trebuchet MS" w:cs="Trebuchet MS"/>
          <w:w w:val="103"/>
          <w:sz w:val="22"/>
          <w:szCs w:val="22"/>
          <w:lang w:val="ro-RO"/>
        </w:rPr>
        <w:t xml:space="preserve"> din OUG </w:t>
      </w:r>
      <w:r w:rsidR="00ED00BC" w:rsidRPr="006D0888">
        <w:rPr>
          <w:rFonts w:ascii="Trebuchet MS" w:eastAsia="Trebuchet MS" w:hAnsi="Trebuchet MS" w:cs="Trebuchet MS"/>
          <w:w w:val="103"/>
          <w:sz w:val="22"/>
          <w:szCs w:val="22"/>
          <w:lang w:val="ro-RO"/>
        </w:rPr>
        <w:t xml:space="preserve">nr. </w:t>
      </w:r>
      <w:r w:rsidR="0037200D" w:rsidRPr="006D0888">
        <w:rPr>
          <w:rFonts w:ascii="Trebuchet MS" w:eastAsia="Trebuchet MS" w:hAnsi="Trebuchet MS" w:cs="Trebuchet MS"/>
          <w:w w:val="103"/>
          <w:sz w:val="22"/>
          <w:szCs w:val="22"/>
          <w:lang w:val="ro-RO"/>
        </w:rPr>
        <w:t>133/2021</w:t>
      </w:r>
      <w:bookmarkEnd w:id="4"/>
      <w:bookmarkEnd w:id="5"/>
      <w:r w:rsidR="0037200D" w:rsidRPr="006D0888">
        <w:rPr>
          <w:rFonts w:ascii="Trebuchet MS" w:eastAsia="Trebuchet MS" w:hAnsi="Trebuchet MS" w:cs="Trebuchet MS"/>
          <w:w w:val="103"/>
          <w:sz w:val="22"/>
          <w:szCs w:val="22"/>
          <w:lang w:val="ro-RO"/>
        </w:rPr>
        <w:t>.</w:t>
      </w:r>
    </w:p>
    <w:p w14:paraId="59CFD649" w14:textId="32821195" w:rsidR="00253793" w:rsidRPr="006D0888"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beneficiarii/liderii de parteneriat/partenerii</w:t>
      </w:r>
      <w:r w:rsidR="003F660B" w:rsidRPr="006D0888">
        <w:rPr>
          <w:rFonts w:ascii="Trebuchet MS" w:eastAsia="Trebuchet MS" w:hAnsi="Trebuchet MS" w:cs="Trebuchet MS"/>
          <w:w w:val="103"/>
          <w:sz w:val="22"/>
          <w:szCs w:val="22"/>
          <w:lang w:val="ro-RO"/>
        </w:rPr>
        <w:t xml:space="preserve"> </w:t>
      </w:r>
      <w:r w:rsidR="003F660B"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3F660B" w:rsidRPr="006D0888">
        <w:rPr>
          <w:rFonts w:ascii="Trebuchet MS" w:eastAsia="Trebuchet MS" w:hAnsi="Trebuchet MS" w:cs="Trebuchet MS"/>
          <w:spacing w:val="-1"/>
          <w:sz w:val="22"/>
          <w:szCs w:val="22"/>
          <w:lang w:val="ro-RO"/>
        </w:rPr>
        <w:t xml:space="preserve">se implementează în parteneriat),  </w:t>
      </w:r>
      <w:r w:rsidRPr="006D0888">
        <w:rPr>
          <w:rFonts w:ascii="Trebuchet MS" w:eastAsia="Trebuchet MS" w:hAnsi="Trebuchet MS" w:cs="Trebuchet MS"/>
          <w:w w:val="103"/>
          <w:sz w:val="22"/>
          <w:szCs w:val="22"/>
          <w:lang w:val="ro-RO"/>
        </w:rPr>
        <w:t xml:space="preserve"> nu achită debitul stabilit in decizia de recuperare a prefinanțării</w:t>
      </w:r>
      <w:r w:rsidR="009C5CF9" w:rsidRPr="006D0888">
        <w:rPr>
          <w:rFonts w:ascii="Trebuchet MS" w:eastAsia="Trebuchet MS" w:hAnsi="Trebuchet MS" w:cs="Trebuchet MS"/>
          <w:w w:val="103"/>
          <w:sz w:val="22"/>
          <w:szCs w:val="22"/>
          <w:lang w:val="ro-RO"/>
        </w:rPr>
        <w:t xml:space="preserve"> î</w:t>
      </w:r>
      <w:r w:rsidRPr="006D0888">
        <w:rPr>
          <w:rFonts w:ascii="Trebuchet MS" w:eastAsia="Trebuchet MS" w:hAnsi="Trebuchet MS" w:cs="Trebuchet MS"/>
          <w:w w:val="103"/>
          <w:sz w:val="22"/>
          <w:szCs w:val="22"/>
          <w:lang w:val="ro-RO"/>
        </w:rPr>
        <w:t xml:space="preserve">n termen de 30 de zile de la comunicarea acesteia, </w:t>
      </w:r>
      <w:r w:rsidR="00ED00BC" w:rsidRPr="006D0888">
        <w:rPr>
          <w:rFonts w:ascii="Trebuchet MS" w:eastAsia="Trebuchet MS" w:hAnsi="Trebuchet MS" w:cs="Trebuchet MS"/>
          <w:w w:val="103"/>
          <w:sz w:val="22"/>
          <w:szCs w:val="22"/>
          <w:lang w:val="ro-RO"/>
        </w:rPr>
        <w:tab/>
      </w:r>
      <w:bookmarkStart w:id="6" w:name="_Hlk118813696"/>
      <w:r w:rsidR="00ED00BC" w:rsidRPr="006D0888">
        <w:rPr>
          <w:rFonts w:ascii="Trebuchet MS" w:eastAsia="Trebuchet MS" w:hAnsi="Trebuchet MS" w:cs="Trebuchet MS"/>
          <w:w w:val="103"/>
          <w:sz w:val="22"/>
          <w:szCs w:val="22"/>
          <w:lang w:val="ro-RO"/>
        </w:rPr>
        <w:t>Decizia de recuperare a prefinanțării devine titlu executoriu</w:t>
      </w:r>
      <w:bookmarkEnd w:id="6"/>
      <w:r w:rsidR="00ED00BC" w:rsidRPr="006D0888">
        <w:rPr>
          <w:rFonts w:ascii="Trebuchet MS" w:eastAsia="Trebuchet MS" w:hAnsi="Trebuchet MS" w:cs="Trebuchet MS"/>
          <w:w w:val="103"/>
          <w:sz w:val="22"/>
          <w:szCs w:val="22"/>
          <w:lang w:val="ro-RO"/>
        </w:rPr>
        <w:t xml:space="preserve">. </w:t>
      </w:r>
    </w:p>
    <w:p w14:paraId="17621538" w14:textId="0D9E6A68" w:rsidR="00963EE1" w:rsidRPr="006D0888"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hAnsi="Trebuchet MS"/>
          <w:sz w:val="22"/>
          <w:szCs w:val="22"/>
          <w:lang w:val="pt-BR"/>
        </w:rPr>
        <w:t xml:space="preserve"> </w:t>
      </w:r>
      <w:bookmarkStart w:id="7" w:name="_Hlk118813740"/>
      <w:r w:rsidRPr="006D0888">
        <w:rPr>
          <w:rFonts w:ascii="Trebuchet MS" w:hAnsi="Trebuchet MS"/>
          <w:sz w:val="22"/>
          <w:szCs w:val="22"/>
          <w:lang w:val="pt-BR"/>
        </w:rPr>
        <w:t>P</w:t>
      </w:r>
      <w:r w:rsidRPr="006D0888">
        <w:rPr>
          <w:rFonts w:ascii="Trebuchet MS" w:eastAsia="Trebuchet MS" w:hAnsi="Trebuchet MS" w:cs="Trebuchet MS"/>
          <w:w w:val="103"/>
          <w:sz w:val="22"/>
          <w:szCs w:val="22"/>
          <w:lang w:val="ro-RO"/>
        </w:rPr>
        <w:t>entru neachitarea la termen a obligaţiilor stabilite prin titlul de creanţă, beneficiarul/liderul de parteneriat/partenerul</w:t>
      </w:r>
      <w:r w:rsidR="00534D07" w:rsidRPr="006D0888">
        <w:rPr>
          <w:rFonts w:ascii="Trebuchet MS" w:eastAsia="Trebuchet MS" w:hAnsi="Trebuchet MS" w:cs="Trebuchet MS"/>
          <w:w w:val="103"/>
          <w:sz w:val="22"/>
          <w:szCs w:val="22"/>
          <w:lang w:val="ro-RO"/>
        </w:rPr>
        <w:t xml:space="preserve"> </w:t>
      </w:r>
      <w:r w:rsidR="00534D07" w:rsidRPr="006D0888">
        <w:rPr>
          <w:rFonts w:ascii="Trebuchet MS" w:eastAsia="Trebuchet MS" w:hAnsi="Trebuchet MS" w:cs="Trebuchet MS"/>
          <w:spacing w:val="-1"/>
          <w:sz w:val="22"/>
          <w:szCs w:val="22"/>
          <w:lang w:val="ro-RO"/>
        </w:rPr>
        <w:t xml:space="preserve">(dacă </w:t>
      </w:r>
      <w:r w:rsidR="007B77EE" w:rsidRPr="006D0888">
        <w:rPr>
          <w:rFonts w:ascii="Trebuchet MS" w:eastAsia="Trebuchet MS" w:hAnsi="Trebuchet MS" w:cs="Trebuchet MS"/>
          <w:spacing w:val="-1"/>
          <w:sz w:val="22"/>
          <w:szCs w:val="22"/>
          <w:lang w:val="ro-RO"/>
        </w:rPr>
        <w:t xml:space="preserve">proiectele </w:t>
      </w:r>
      <w:r w:rsidR="00534D07"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datoreaza o dobândă</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sum</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stabilit</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in titlul de creanta,</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din prima zi de după expirarea termenului de plată</w:t>
      </w:r>
      <w:r w:rsidR="00A275A7"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până la data stingerii </w:t>
      </w:r>
      <w:r w:rsidR="00963EE1" w:rsidRPr="006D0888">
        <w:rPr>
          <w:rFonts w:ascii="Trebuchet MS" w:eastAsia="Trebuchet MS" w:hAnsi="Trebuchet MS" w:cs="Trebuchet MS"/>
          <w:w w:val="103"/>
          <w:sz w:val="22"/>
          <w:szCs w:val="22"/>
          <w:lang w:val="ro-RO"/>
        </w:rPr>
        <w:t>crean</w:t>
      </w:r>
      <w:r w:rsidR="006E77C8" w:rsidRPr="006D0888">
        <w:rPr>
          <w:rFonts w:ascii="Trebuchet MS" w:eastAsia="Trebuchet MS" w:hAnsi="Trebuchet MS" w:cs="Trebuchet MS"/>
          <w:w w:val="103"/>
          <w:sz w:val="22"/>
          <w:szCs w:val="22"/>
          <w:lang w:val="ro-RO"/>
        </w:rPr>
        <w:t>ț</w:t>
      </w:r>
      <w:r w:rsidR="00963EE1" w:rsidRPr="006D0888">
        <w:rPr>
          <w:rFonts w:ascii="Trebuchet MS" w:eastAsia="Trebuchet MS" w:hAnsi="Trebuchet MS" w:cs="Trebuchet MS"/>
          <w:w w:val="103"/>
          <w:sz w:val="22"/>
          <w:szCs w:val="22"/>
          <w:lang w:val="ro-RO"/>
        </w:rPr>
        <w:t>e</w:t>
      </w:r>
      <w:bookmarkEnd w:id="7"/>
      <w:r w:rsidR="00963EE1" w:rsidRPr="006D0888">
        <w:rPr>
          <w:rFonts w:ascii="Trebuchet MS" w:eastAsia="Trebuchet MS" w:hAnsi="Trebuchet MS" w:cs="Trebuchet MS"/>
          <w:w w:val="103"/>
          <w:sz w:val="22"/>
          <w:szCs w:val="22"/>
          <w:lang w:val="ro-RO"/>
        </w:rPr>
        <w:t>i</w:t>
      </w:r>
      <w:r w:rsidRPr="006D0888">
        <w:rPr>
          <w:rFonts w:ascii="Trebuchet MS" w:eastAsia="Trebuchet MS" w:hAnsi="Trebuchet MS" w:cs="Trebuchet MS"/>
          <w:w w:val="103"/>
          <w:sz w:val="22"/>
          <w:szCs w:val="22"/>
          <w:lang w:val="ro-RO"/>
        </w:rPr>
        <w:t xml:space="preserve">. </w:t>
      </w:r>
    </w:p>
    <w:p w14:paraId="0E55B348" w14:textId="451969C5" w:rsidR="00253793" w:rsidRPr="006D0888"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6D0888">
        <w:rPr>
          <w:rFonts w:ascii="Trebuchet MS" w:eastAsia="Trebuchet MS" w:hAnsi="Trebuchet MS" w:cs="Trebuchet MS"/>
          <w:w w:val="103"/>
          <w:sz w:val="22"/>
          <w:szCs w:val="22"/>
          <w:lang w:val="ro-RO"/>
        </w:rPr>
        <w:lastRenderedPageBreak/>
        <w:t>I</w:t>
      </w:r>
      <w:r w:rsidR="00DF255C" w:rsidRPr="006D0888">
        <w:rPr>
          <w:rFonts w:ascii="Trebuchet MS" w:eastAsia="Trebuchet MS" w:hAnsi="Trebuchet MS" w:cs="Trebuchet MS"/>
          <w:w w:val="103"/>
          <w:sz w:val="22"/>
          <w:szCs w:val="22"/>
          <w:lang w:val="ro-RO"/>
        </w:rPr>
        <w:t xml:space="preserve">n vederea încasării de la debitor a dobânzii </w:t>
      </w:r>
      <w:r w:rsidRPr="006D0888">
        <w:rPr>
          <w:rFonts w:ascii="Trebuchet MS" w:eastAsia="Trebuchet MS" w:hAnsi="Trebuchet MS" w:cs="Trebuchet MS"/>
          <w:w w:val="103"/>
          <w:sz w:val="22"/>
          <w:szCs w:val="22"/>
          <w:lang w:val="ro-RO"/>
        </w:rPr>
        <w:t xml:space="preserve">datorate, AMPEO/OI </w:t>
      </w:r>
      <w:r w:rsidR="00DF255C" w:rsidRPr="006D0888">
        <w:rPr>
          <w:rFonts w:ascii="Trebuchet MS" w:eastAsia="Trebuchet MS" w:hAnsi="Trebuchet MS" w:cs="Trebuchet MS"/>
          <w:w w:val="103"/>
          <w:sz w:val="22"/>
          <w:szCs w:val="22"/>
          <w:lang w:val="ro-RO"/>
        </w:rPr>
        <w:t>emite decizia de stabilire a dobânzii, care constituie titlu de creanţă şi se comunică debitorului. Dispoziţiile alin. (</w:t>
      </w:r>
      <w:r w:rsidR="003C4C66" w:rsidRPr="006D0888">
        <w:rPr>
          <w:rFonts w:ascii="Trebuchet MS" w:eastAsia="Trebuchet MS" w:hAnsi="Trebuchet MS" w:cs="Trebuchet MS"/>
          <w:w w:val="103"/>
          <w:sz w:val="22"/>
          <w:szCs w:val="22"/>
          <w:lang w:val="ro-RO"/>
        </w:rPr>
        <w:t>10</w:t>
      </w:r>
      <w:r w:rsidR="00DF255C"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si (</w:t>
      </w:r>
      <w:r w:rsidR="003C4C66" w:rsidRPr="006D0888">
        <w:rPr>
          <w:rFonts w:ascii="Trebuchet MS" w:eastAsia="Trebuchet MS" w:hAnsi="Trebuchet MS" w:cs="Trebuchet MS"/>
          <w:w w:val="103"/>
          <w:sz w:val="22"/>
          <w:szCs w:val="22"/>
          <w:lang w:val="ro-RO"/>
        </w:rPr>
        <w:t>11</w:t>
      </w:r>
      <w:r w:rsidRPr="006D0888">
        <w:rPr>
          <w:rFonts w:ascii="Trebuchet MS" w:eastAsia="Trebuchet MS" w:hAnsi="Trebuchet MS" w:cs="Trebuchet MS"/>
          <w:w w:val="103"/>
          <w:sz w:val="22"/>
          <w:szCs w:val="22"/>
          <w:lang w:val="ro-RO"/>
        </w:rPr>
        <w:t xml:space="preserve">) </w:t>
      </w:r>
      <w:r w:rsidR="00DF255C" w:rsidRPr="006D0888">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nerecuperării sumelor datorate din decizia de recuperare a prefinanțării/ din decizia de stabilire a dobânzii, la expirarea termenului de 30 de zile de la data comunicării,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w:t>
      </w:r>
      <w:r w:rsidR="00A275A7"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potrivit prevederilor Legii nr. 207/2015 privind Codul de procedură fiscală, cu modificările şi completările ulterioare.</w:t>
      </w:r>
    </w:p>
    <w:p w14:paraId="09826E62" w14:textId="2DBEBBC0" w:rsidR="00253793" w:rsidRPr="006D0888"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Pentru     a     putea     beneficia     de     prefinanţare,      beneficiarul</w:t>
      </w:r>
      <w:r w:rsidR="00CA37FD" w:rsidRPr="006D0888">
        <w:rPr>
          <w:rFonts w:ascii="Trebuchet MS" w:eastAsia="Trebuchet MS" w:hAnsi="Trebuchet MS" w:cs="Trebuchet MS"/>
          <w:w w:val="103"/>
          <w:sz w:val="22"/>
          <w:szCs w:val="22"/>
          <w:lang w:val="ro-RO"/>
        </w:rPr>
        <w:t>/partenerul</w:t>
      </w:r>
      <w:r w:rsidR="001D0573" w:rsidRPr="006D0888">
        <w:rPr>
          <w:rFonts w:ascii="Trebuchet MS" w:eastAsia="Trebuchet MS" w:hAnsi="Trebuchet MS" w:cs="Trebuchet MS"/>
          <w:w w:val="103"/>
          <w:sz w:val="22"/>
          <w:szCs w:val="22"/>
          <w:lang w:val="ro-RO"/>
        </w:rPr>
        <w:t xml:space="preserve"> </w:t>
      </w:r>
      <w:r w:rsidR="001D0573" w:rsidRPr="006D0888">
        <w:rPr>
          <w:rFonts w:ascii="Trebuchet MS" w:eastAsia="Trebuchet MS" w:hAnsi="Trebuchet MS" w:cs="Trebuchet MS"/>
          <w:spacing w:val="-1"/>
          <w:sz w:val="22"/>
          <w:szCs w:val="22"/>
          <w:lang w:val="ro-RO"/>
        </w:rPr>
        <w:t xml:space="preserve">(dacă </w:t>
      </w:r>
      <w:r w:rsidR="00D80FCA" w:rsidRPr="006D0888">
        <w:rPr>
          <w:rFonts w:ascii="Trebuchet MS" w:eastAsia="Trebuchet MS" w:hAnsi="Trebuchet MS" w:cs="Trebuchet MS"/>
          <w:spacing w:val="-1"/>
          <w:sz w:val="22"/>
          <w:szCs w:val="22"/>
          <w:lang w:val="ro-RO"/>
        </w:rPr>
        <w:t xml:space="preserve">proiectele </w:t>
      </w:r>
      <w:r w:rsidR="001D0573" w:rsidRPr="006D0888">
        <w:rPr>
          <w:rFonts w:ascii="Trebuchet MS" w:eastAsia="Trebuchet MS" w:hAnsi="Trebuchet MS" w:cs="Trebuchet MS"/>
          <w:spacing w:val="-1"/>
          <w:sz w:val="22"/>
          <w:szCs w:val="22"/>
          <w:lang w:val="ro-RO"/>
        </w:rPr>
        <w:t>se implementează în parteneriat)</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C96F72" w:rsidRPr="006D0888">
        <w:rPr>
          <w:rFonts w:ascii="Trebuchet MS" w:eastAsia="Trebuchet MS" w:hAnsi="Trebuchet MS" w:cs="Trebuchet MS"/>
          <w:w w:val="103"/>
          <w:sz w:val="22"/>
          <w:szCs w:val="22"/>
          <w:lang w:val="ro-RO"/>
        </w:rPr>
        <w:t xml:space="preserve">cu excepția </w:t>
      </w:r>
      <w:r w:rsidRPr="006D0888">
        <w:rPr>
          <w:rFonts w:ascii="Trebuchet MS" w:eastAsia="Trebuchet MS" w:hAnsi="Trebuchet MS" w:cs="Trebuchet MS"/>
          <w:w w:val="103"/>
          <w:sz w:val="22"/>
          <w:szCs w:val="22"/>
          <w:lang w:val="ro-RO"/>
        </w:rPr>
        <w:t>instituţii</w:t>
      </w:r>
      <w:r w:rsidR="00C96F72" w:rsidRPr="006D0888">
        <w:rPr>
          <w:rFonts w:ascii="Trebuchet MS" w:eastAsia="Trebuchet MS" w:hAnsi="Trebuchet MS" w:cs="Trebuchet MS"/>
          <w:w w:val="103"/>
          <w:sz w:val="22"/>
          <w:szCs w:val="22"/>
          <w:lang w:val="ro-RO"/>
        </w:rPr>
        <w:t>lor</w:t>
      </w:r>
      <w:r w:rsidRPr="006D0888">
        <w:rPr>
          <w:rFonts w:ascii="Trebuchet MS" w:eastAsia="Trebuchet MS" w:hAnsi="Trebuchet MS" w:cs="Trebuchet MS"/>
          <w:w w:val="103"/>
          <w:sz w:val="22"/>
          <w:szCs w:val="22"/>
          <w:lang w:val="ro-RO"/>
        </w:rPr>
        <w:t xml:space="preserve">  publice,  are obligaţia  să deschidă  un cont dedicat exclusiv pentru primirea prefinanţării şi efectuarea cheltuielilor pentru care a fost solicitată aceasta.</w:t>
      </w:r>
    </w:p>
    <w:p w14:paraId="5619D5D8" w14:textId="162A0CB8" w:rsidR="00253793" w:rsidRPr="006D0888"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contul este deschis la Trezoreria Statului, s</w:t>
      </w:r>
      <w:r w:rsidR="00EB1EDE" w:rsidRPr="006D0888">
        <w:rPr>
          <w:rFonts w:ascii="Trebuchet MS" w:eastAsia="Trebuchet MS" w:hAnsi="Trebuchet MS" w:cs="Trebuchet MS"/>
          <w:w w:val="103"/>
          <w:sz w:val="22"/>
          <w:szCs w:val="22"/>
          <w:lang w:val="ro-RO"/>
        </w:rPr>
        <w:t>umele primite ca prefinanţare,  aferente acelor tipuri de cheltuieli care nu pot fi efectuate din</w:t>
      </w:r>
      <w:r w:rsidRPr="006D0888">
        <w:rPr>
          <w:rFonts w:ascii="Trebuchet MS" w:eastAsia="Trebuchet MS" w:hAnsi="Trebuchet MS" w:cs="Trebuchet MS"/>
          <w:w w:val="103"/>
          <w:sz w:val="22"/>
          <w:szCs w:val="22"/>
          <w:lang w:val="ro-RO"/>
        </w:rPr>
        <w:t xml:space="preserve"> acest</w:t>
      </w:r>
      <w:r w:rsidR="00EB1EDE" w:rsidRPr="006D0888">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condiţia efectuării cheltuielilor respective în termen de maximum </w:t>
      </w:r>
      <w:r w:rsidRPr="006D0888">
        <w:rPr>
          <w:rFonts w:ascii="Trebuchet MS" w:eastAsia="Trebuchet MS" w:hAnsi="Trebuchet MS" w:cs="Trebuchet MS"/>
          <w:w w:val="103"/>
          <w:sz w:val="22"/>
          <w:szCs w:val="22"/>
          <w:lang w:val="ro-RO"/>
        </w:rPr>
        <w:t>5</w:t>
      </w:r>
      <w:r w:rsidR="00EB1EDE" w:rsidRPr="006D0888">
        <w:rPr>
          <w:rFonts w:ascii="Trebuchet MS" w:eastAsia="Trebuchet MS" w:hAnsi="Trebuchet MS" w:cs="Trebuchet MS"/>
          <w:w w:val="103"/>
          <w:sz w:val="22"/>
          <w:szCs w:val="22"/>
          <w:lang w:val="ro-RO"/>
        </w:rPr>
        <w:t xml:space="preserve"> zile lucrătoare de la data efectuării transferului.</w:t>
      </w:r>
    </w:p>
    <w:p w14:paraId="2C366B97" w14:textId="21EBB0DD" w:rsidR="00253793" w:rsidRPr="006D0888"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Suma reprezentând dobânda netă, respectiv diferența dintre dobanda brută acumulată în conturile prevăzute la alin. (</w:t>
      </w:r>
      <w:r w:rsidR="000F74D4" w:rsidRPr="006D0888">
        <w:rPr>
          <w:rFonts w:ascii="Trebuchet MS" w:eastAsia="Trebuchet MS" w:hAnsi="Trebuchet MS" w:cs="Trebuchet MS"/>
          <w:w w:val="103"/>
          <w:sz w:val="22"/>
          <w:szCs w:val="22"/>
          <w:lang w:val="ro-RO"/>
        </w:rPr>
        <w:t>1</w:t>
      </w:r>
      <w:r w:rsidR="00D81741" w:rsidRPr="006D0888">
        <w:rPr>
          <w:rFonts w:ascii="Trebuchet MS" w:eastAsia="Trebuchet MS" w:hAnsi="Trebuchet MS" w:cs="Trebuchet MS"/>
          <w:w w:val="103"/>
          <w:sz w:val="22"/>
          <w:szCs w:val="22"/>
          <w:lang w:val="ro-RO"/>
        </w:rPr>
        <w:t>5</w:t>
      </w:r>
      <w:r w:rsidRPr="006D0888">
        <w:rPr>
          <w:rFonts w:ascii="Trebuchet MS" w:eastAsia="Trebuchet MS" w:hAnsi="Trebuchet MS" w:cs="Trebuchet MS"/>
          <w:w w:val="103"/>
          <w:sz w:val="22"/>
          <w:szCs w:val="22"/>
          <w:lang w:val="ro-RO"/>
        </w:rPr>
        <w:t>) corespunzătoare  sumelor de prefinanțare ramase  disponibile  în conturi,  și valoarea  cumulată  a impozitelor  aferente  dobânzii  și comisioanelor aferente conturilor respective, se raportează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și se virează în contul indicat  de aceasta  în notificarea  privind  acordarea  prefinanțării,  cel târziu înainte  de depunerea ultimei cereri de rambursare.</w:t>
      </w:r>
    </w:p>
    <w:p w14:paraId="689CF0F7" w14:textId="3CC37124" w:rsidR="001D164B" w:rsidRPr="006D0888"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w:t>
      </w:r>
      <w:r w:rsidR="00253793" w:rsidRPr="006D0888">
        <w:rPr>
          <w:rFonts w:ascii="Trebuchet MS" w:eastAsia="Trebuchet MS" w:hAnsi="Trebuchet MS" w:cs="Trebuchet MS"/>
          <w:w w:val="103"/>
          <w:sz w:val="22"/>
          <w:szCs w:val="22"/>
          <w:lang w:val="ro-RO"/>
        </w:rPr>
        <w:t>B</w:t>
      </w:r>
      <w:r w:rsidR="001D164B" w:rsidRPr="006D0888">
        <w:rPr>
          <w:rFonts w:ascii="Trebuchet MS" w:eastAsia="Trebuchet MS" w:hAnsi="Trebuchet MS" w:cs="Trebuchet MS"/>
          <w:w w:val="103"/>
          <w:sz w:val="22"/>
          <w:szCs w:val="22"/>
          <w:lang w:val="ro-RO"/>
        </w:rPr>
        <w:t>eneficiarul/liderul   de  parteneriat/partenerii</w:t>
      </w:r>
      <w:r w:rsidR="00961C13" w:rsidRPr="006D0888">
        <w:rPr>
          <w:rFonts w:ascii="Trebuchet MS" w:eastAsia="Trebuchet MS" w:hAnsi="Trebuchet MS" w:cs="Trebuchet MS"/>
          <w:w w:val="103"/>
          <w:sz w:val="22"/>
          <w:szCs w:val="22"/>
          <w:lang w:val="ro-RO"/>
        </w:rPr>
        <w:t xml:space="preserve"> </w:t>
      </w:r>
      <w:r w:rsidR="00961C13" w:rsidRPr="006D0888">
        <w:rPr>
          <w:rFonts w:ascii="Trebuchet MS" w:eastAsia="Trebuchet MS" w:hAnsi="Trebuchet MS" w:cs="Trebuchet MS"/>
          <w:spacing w:val="-1"/>
          <w:sz w:val="22"/>
          <w:szCs w:val="22"/>
          <w:lang w:val="ro-RO"/>
        </w:rPr>
        <w:t xml:space="preserve">(dacă </w:t>
      </w:r>
      <w:r w:rsidR="00D80FCA" w:rsidRPr="006D0888">
        <w:rPr>
          <w:rFonts w:ascii="Trebuchet MS" w:eastAsia="Trebuchet MS" w:hAnsi="Trebuchet MS" w:cs="Trebuchet MS"/>
          <w:spacing w:val="-1"/>
          <w:sz w:val="22"/>
          <w:szCs w:val="22"/>
          <w:lang w:val="ro-RO"/>
        </w:rPr>
        <w:t xml:space="preserve">proiectele </w:t>
      </w:r>
      <w:r w:rsidR="00961C13" w:rsidRPr="006D0888">
        <w:rPr>
          <w:rFonts w:ascii="Trebuchet MS" w:eastAsia="Trebuchet MS" w:hAnsi="Trebuchet MS" w:cs="Trebuchet MS"/>
          <w:spacing w:val="-1"/>
          <w:sz w:val="22"/>
          <w:szCs w:val="22"/>
          <w:lang w:val="ro-RO"/>
        </w:rPr>
        <w:t>se implementează în parteneriat),</w:t>
      </w:r>
      <w:r w:rsidR="001D164B" w:rsidRPr="006D0888">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6D0888">
        <w:rPr>
          <w:rFonts w:ascii="Trebuchet MS" w:eastAsia="Trebuchet MS" w:hAnsi="Trebuchet MS" w:cs="Trebuchet MS"/>
          <w:w w:val="103"/>
          <w:sz w:val="22"/>
          <w:szCs w:val="22"/>
          <w:lang w:val="ro-RO"/>
        </w:rPr>
        <w:t>(</w:t>
      </w:r>
      <w:r w:rsidR="000F74D4" w:rsidRPr="006D0888">
        <w:rPr>
          <w:rFonts w:ascii="Trebuchet MS" w:eastAsia="Trebuchet MS" w:hAnsi="Trebuchet MS" w:cs="Trebuchet MS"/>
          <w:w w:val="103"/>
          <w:sz w:val="22"/>
          <w:szCs w:val="22"/>
          <w:lang w:val="ro-RO"/>
        </w:rPr>
        <w:t>1</w:t>
      </w:r>
      <w:r w:rsidR="00D81741" w:rsidRPr="006D0888">
        <w:rPr>
          <w:rFonts w:ascii="Trebuchet MS" w:eastAsia="Trebuchet MS" w:hAnsi="Trebuchet MS" w:cs="Trebuchet MS"/>
          <w:w w:val="103"/>
          <w:sz w:val="22"/>
          <w:szCs w:val="22"/>
          <w:lang w:val="ro-RO"/>
        </w:rPr>
        <w:t>5</w:t>
      </w:r>
      <w:r w:rsidR="009D000E" w:rsidRPr="006D0888">
        <w:rPr>
          <w:rFonts w:ascii="Trebuchet MS" w:eastAsia="Trebuchet MS" w:hAnsi="Trebuchet MS" w:cs="Trebuchet MS"/>
          <w:w w:val="103"/>
          <w:sz w:val="22"/>
          <w:szCs w:val="22"/>
          <w:lang w:val="ro-RO"/>
        </w:rPr>
        <w:t xml:space="preserve">) </w:t>
      </w:r>
      <w:r w:rsidR="00DE05F2" w:rsidRPr="006D0888">
        <w:rPr>
          <w:rFonts w:ascii="Trebuchet MS" w:eastAsia="Trebuchet MS" w:hAnsi="Trebuchet MS" w:cs="Trebuchet MS"/>
          <w:w w:val="103"/>
          <w:sz w:val="22"/>
          <w:szCs w:val="22"/>
          <w:lang w:val="ro-RO"/>
        </w:rPr>
        <w:t xml:space="preserve"> </w:t>
      </w:r>
      <w:r w:rsidR="001D164B" w:rsidRPr="006D0888">
        <w:rPr>
          <w:rFonts w:ascii="Trebuchet MS" w:eastAsia="Trebuchet MS" w:hAnsi="Trebuchet MS" w:cs="Trebuchet MS"/>
          <w:w w:val="103"/>
          <w:sz w:val="22"/>
          <w:szCs w:val="22"/>
          <w:lang w:val="ro-RO"/>
        </w:rPr>
        <w:t>și sumele rezultate din verificarea documentelor  financiare aferente proiectului, AM</w:t>
      </w:r>
      <w:r w:rsidR="00134D22" w:rsidRPr="006D0888">
        <w:rPr>
          <w:rFonts w:ascii="Trebuchet MS" w:eastAsia="Trebuchet MS" w:hAnsi="Trebuchet MS" w:cs="Trebuchet MS"/>
          <w:w w:val="103"/>
          <w:sz w:val="22"/>
          <w:szCs w:val="22"/>
          <w:lang w:val="ro-RO"/>
        </w:rPr>
        <w:t>PEO</w:t>
      </w:r>
      <w:r w:rsidR="001D164B" w:rsidRPr="006D0888">
        <w:rPr>
          <w:rFonts w:ascii="Trebuchet MS" w:eastAsia="Trebuchet MS" w:hAnsi="Trebuchet MS" w:cs="Trebuchet MS"/>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71175635" w14:textId="7423F905" w:rsidR="00253793" w:rsidRPr="006D0888"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Rata dobânzii datorate este rata dobânzii de politică monetară a Băncii Naţionale a</w:t>
      </w:r>
      <w:r w:rsidR="0042631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României în vigoare la data comunicării deciziei de recuperare a prefinanţării.</w:t>
      </w:r>
    </w:p>
    <w:p w14:paraId="2D0FB9FF" w14:textId="571D2A3E" w:rsidR="001D164B" w:rsidRPr="006D0888"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Prefinanţarea acordată beneficiarului/liderului de parteneriat/partenerului </w:t>
      </w:r>
      <w:r w:rsidR="00A214E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care are calitatea de ordonator de credite al bugetului local, precum şi beneficiarului/liderului  de parteneriat/partenerului </w:t>
      </w:r>
      <w:r w:rsidR="006A07A0" w:rsidRPr="006D0888">
        <w:rPr>
          <w:rFonts w:ascii="Trebuchet MS" w:eastAsia="Trebuchet MS" w:hAnsi="Trebuchet MS" w:cs="Trebuchet MS"/>
          <w:spacing w:val="-1"/>
          <w:sz w:val="22"/>
          <w:szCs w:val="22"/>
          <w:lang w:val="ro-RO"/>
        </w:rPr>
        <w:t>(dacă proiectele se implementează în parteneriat)</w:t>
      </w:r>
      <w:r w:rsidRPr="006D0888">
        <w:rPr>
          <w:rFonts w:ascii="Trebuchet MS" w:eastAsia="Trebuchet MS" w:hAnsi="Trebuchet MS" w:cs="Trebuchet MS"/>
          <w:w w:val="103"/>
          <w:sz w:val="22"/>
          <w:szCs w:val="22"/>
          <w:lang w:val="ro-RO"/>
        </w:rPr>
        <w:t xml:space="preserve">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3354BEF2"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Sumele reprezentând  dobânzi datorate pentru neachitarea  la termen a obligaţiilor prevăzute în titlul de creanţă se virează conform prevederilor alin. (</w:t>
      </w:r>
      <w:r w:rsidR="008E1C4F" w:rsidRPr="006D0888">
        <w:rPr>
          <w:rFonts w:ascii="Trebuchet MS" w:eastAsia="Trebuchet MS" w:hAnsi="Trebuchet MS" w:cs="Trebuchet MS"/>
          <w:w w:val="103"/>
          <w:sz w:val="22"/>
          <w:szCs w:val="22"/>
          <w:lang w:val="ro-RO"/>
        </w:rPr>
        <w:t>1</w:t>
      </w:r>
      <w:r w:rsidR="000F2F4D" w:rsidRPr="006D0888">
        <w:rPr>
          <w:rFonts w:ascii="Trebuchet MS" w:eastAsia="Trebuchet MS" w:hAnsi="Trebuchet MS" w:cs="Trebuchet MS"/>
          <w:w w:val="103"/>
          <w:sz w:val="22"/>
          <w:szCs w:val="22"/>
          <w:lang w:val="ro-RO"/>
        </w:rPr>
        <w:t>6</w:t>
      </w:r>
      <w:r w:rsidRPr="006D0888">
        <w:rPr>
          <w:rFonts w:ascii="Trebuchet MS" w:eastAsia="Trebuchet MS" w:hAnsi="Trebuchet MS" w:cs="Trebuchet MS"/>
          <w:w w:val="103"/>
          <w:sz w:val="22"/>
          <w:szCs w:val="22"/>
          <w:lang w:val="ro-RO"/>
        </w:rPr>
        <w:t>).</w:t>
      </w:r>
    </w:p>
    <w:p w14:paraId="1C3FFFB5" w14:textId="4F2744E8"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Acolo  unde  OUG</w:t>
      </w:r>
      <w:r w:rsidR="00876B9A" w:rsidRPr="006D0888">
        <w:rPr>
          <w:rFonts w:ascii="Trebuchet MS" w:eastAsia="Trebuchet MS" w:hAnsi="Trebuchet MS" w:cs="Trebuchet MS"/>
          <w:w w:val="103"/>
          <w:sz w:val="22"/>
          <w:szCs w:val="22"/>
          <w:lang w:val="ro-RO"/>
        </w:rPr>
        <w:t xml:space="preserve"> nr. </w:t>
      </w:r>
      <w:r w:rsidR="000076D1" w:rsidRPr="006D0888">
        <w:rPr>
          <w:rFonts w:ascii="Trebuchet MS" w:eastAsia="Trebuchet MS" w:hAnsi="Trebuchet MS" w:cs="Trebuchet MS"/>
          <w:w w:val="103"/>
          <w:sz w:val="22"/>
          <w:szCs w:val="22"/>
          <w:lang w:val="ro-RO"/>
        </w:rPr>
        <w:t>133/2021</w:t>
      </w:r>
      <w:r w:rsidRPr="006D0888">
        <w:rPr>
          <w:rFonts w:ascii="Trebuchet MS" w:eastAsia="Trebuchet MS" w:hAnsi="Trebuchet MS" w:cs="Trebuchet MS"/>
          <w:w w:val="103"/>
          <w:sz w:val="22"/>
          <w:szCs w:val="22"/>
          <w:lang w:val="ro-RO"/>
        </w:rPr>
        <w:t xml:space="preserve">  nu  dispune, dispozițiile  Legii </w:t>
      </w:r>
      <w:r w:rsidR="00532248"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207/2015, cu modificările  și completările  ulterioare,  se aplică în mod corespunzător.</w:t>
      </w:r>
    </w:p>
    <w:p w14:paraId="1C076BC1" w14:textId="421EFC64" w:rsidR="000B3971" w:rsidRPr="006D0888" w:rsidRDefault="000B3971">
      <w:pPr>
        <w:spacing w:before="2" w:line="180" w:lineRule="exact"/>
        <w:rPr>
          <w:rFonts w:ascii="Trebuchet MS" w:hAnsi="Trebuchet MS"/>
          <w:sz w:val="22"/>
          <w:szCs w:val="22"/>
          <w:lang w:val="ro-RO"/>
        </w:rPr>
      </w:pPr>
    </w:p>
    <w:p w14:paraId="39C56BFC" w14:textId="65CC6C59" w:rsidR="00561DBB" w:rsidRPr="006D0888" w:rsidRDefault="00561DBB">
      <w:pPr>
        <w:spacing w:before="2" w:line="180" w:lineRule="exact"/>
        <w:rPr>
          <w:rFonts w:ascii="Trebuchet MS" w:hAnsi="Trebuchet MS"/>
          <w:sz w:val="22"/>
          <w:szCs w:val="22"/>
          <w:lang w:val="ro-RO"/>
        </w:rPr>
      </w:pPr>
    </w:p>
    <w:p w14:paraId="6E658F4F" w14:textId="4937C901" w:rsidR="00561DBB" w:rsidRPr="006D0888" w:rsidRDefault="00561DBB">
      <w:pPr>
        <w:spacing w:before="2" w:line="180" w:lineRule="exact"/>
        <w:rPr>
          <w:rFonts w:ascii="Trebuchet MS" w:hAnsi="Trebuchet MS"/>
          <w:sz w:val="22"/>
          <w:szCs w:val="22"/>
          <w:lang w:val="ro-RO"/>
        </w:rPr>
      </w:pPr>
    </w:p>
    <w:p w14:paraId="49FE03A8" w14:textId="30A58EB3" w:rsidR="000B3971" w:rsidRPr="006D0888" w:rsidRDefault="0099349E" w:rsidP="0029475F">
      <w:pPr>
        <w:ind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bCs/>
          <w:spacing w:val="-1"/>
          <w:sz w:val="22"/>
          <w:szCs w:val="22"/>
          <w:lang w:val="ro-RO"/>
        </w:rPr>
        <w:t>(b)    Condiții de rambursare și plată a</w:t>
      </w:r>
      <w:r w:rsidR="0029475F"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cheltuielilor</w:t>
      </w:r>
    </w:p>
    <w:p w14:paraId="30DF3327" w14:textId="77777777" w:rsidR="000B3971" w:rsidRPr="006D0888" w:rsidRDefault="000B3971">
      <w:pPr>
        <w:spacing w:before="1" w:line="120" w:lineRule="exact"/>
        <w:rPr>
          <w:rFonts w:ascii="Trebuchet MS" w:hAnsi="Trebuchet MS"/>
          <w:sz w:val="22"/>
          <w:szCs w:val="22"/>
          <w:lang w:val="ro-RO"/>
        </w:rPr>
      </w:pPr>
    </w:p>
    <w:p w14:paraId="6EC41098" w14:textId="79502096" w:rsidR="00584E1F" w:rsidRPr="006D0888"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Beneficiarii/Liderii de parteneriat au obligaţia de a depune la autorităţile de management/organismele  intermediare cereri de rambursare pentru cheltuielile efectuate, care nu fac obiectul mecanismului cererilor de plată</w:t>
      </w:r>
      <w:r w:rsidR="005D0A41" w:rsidRPr="006D0888">
        <w:rPr>
          <w:rFonts w:ascii="Trebuchet MS" w:eastAsia="Trebuchet MS" w:hAnsi="Trebuchet MS" w:cs="Trebuchet MS"/>
          <w:w w:val="103"/>
          <w:sz w:val="22"/>
          <w:szCs w:val="22"/>
          <w:lang w:val="ro-RO"/>
        </w:rPr>
        <w:t>.</w:t>
      </w:r>
    </w:p>
    <w:p w14:paraId="327C1634" w14:textId="43DE9B4A" w:rsidR="00584E1F" w:rsidRPr="006D0888"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6D0888"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 xml:space="preserve">Plata sumelor autorizate se efectuează în termen de 3 zile lucrătoare de la momentul de la care autoritatea de management dispune de resurse în conturile sale. </w:t>
      </w:r>
    </w:p>
    <w:p w14:paraId="58024DA9" w14:textId="77777777"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14EA702E"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Beneficiarilor/Liderilor de parteneriat/Partenerilor</w:t>
      </w:r>
      <w:r w:rsidR="00EA7DB4" w:rsidRPr="006D0888">
        <w:rPr>
          <w:rFonts w:ascii="Trebuchet MS" w:eastAsia="Trebuchet MS" w:hAnsi="Trebuchet MS" w:cs="Trebuchet MS"/>
          <w:w w:val="103"/>
          <w:sz w:val="22"/>
          <w:szCs w:val="22"/>
          <w:lang w:val="ro-RO"/>
        </w:rPr>
        <w:t xml:space="preserve"> </w:t>
      </w:r>
      <w:r w:rsidR="00EA7DB4" w:rsidRPr="006D0888">
        <w:rPr>
          <w:rFonts w:ascii="Trebuchet MS" w:eastAsia="Trebuchet MS" w:hAnsi="Trebuchet MS" w:cs="Trebuchet MS"/>
          <w:spacing w:val="-1"/>
          <w:sz w:val="22"/>
          <w:szCs w:val="22"/>
          <w:lang w:val="ro-RO"/>
        </w:rPr>
        <w:t xml:space="preserve">(dacă </w:t>
      </w:r>
      <w:r w:rsidR="002B404E" w:rsidRPr="006D0888">
        <w:rPr>
          <w:rFonts w:ascii="Trebuchet MS" w:eastAsia="Trebuchet MS" w:hAnsi="Trebuchet MS" w:cs="Trebuchet MS"/>
          <w:spacing w:val="-1"/>
          <w:sz w:val="22"/>
          <w:szCs w:val="22"/>
          <w:lang w:val="ro-RO"/>
        </w:rPr>
        <w:t xml:space="preserve">proiectele </w:t>
      </w:r>
      <w:r w:rsidR="00EA7DB4"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prevăzuți la art.7 alin.(1)-(6) și art.</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8, din OUG nr.</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876B9A"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sumele din fonduri europene și cofinanțare</w:t>
      </w:r>
      <w:r w:rsidR="00F16218" w:rsidRPr="006D0888">
        <w:rPr>
          <w:rFonts w:ascii="Trebuchet MS" w:eastAsia="Trebuchet MS" w:hAnsi="Trebuchet MS" w:cs="Trebuchet MS"/>
          <w:w w:val="103"/>
          <w:sz w:val="22"/>
          <w:szCs w:val="22"/>
          <w:lang w:val="ro-RO"/>
        </w:rPr>
        <w:t xml:space="preserve"> de la bugetul de stat</w:t>
      </w:r>
      <w:r w:rsidRPr="006D0888">
        <w:rPr>
          <w:rFonts w:ascii="Trebuchet MS" w:eastAsia="Trebuchet MS" w:hAnsi="Trebuchet MS" w:cs="Trebuchet MS"/>
          <w:w w:val="103"/>
          <w:sz w:val="22"/>
          <w:szCs w:val="22"/>
          <w:lang w:val="ro-RO"/>
        </w:rPr>
        <w:t xml:space="preserve"> autorizate se virează de către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00DE5E85"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După efectuarea plății,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notifică Beneficiarului/Liderului de parteneriat/Partenerilor</w:t>
      </w:r>
      <w:r w:rsidR="00811168" w:rsidRPr="006D0888">
        <w:rPr>
          <w:rFonts w:ascii="Trebuchet MS" w:eastAsia="Trebuchet MS" w:hAnsi="Trebuchet MS" w:cs="Trebuchet MS"/>
          <w:w w:val="103"/>
          <w:sz w:val="22"/>
          <w:szCs w:val="22"/>
          <w:lang w:val="ro-RO"/>
        </w:rPr>
        <w:t xml:space="preserve"> </w:t>
      </w:r>
      <w:r w:rsidR="00811168" w:rsidRPr="006D0888">
        <w:rPr>
          <w:rFonts w:ascii="Trebuchet MS" w:eastAsia="Trebuchet MS" w:hAnsi="Trebuchet MS" w:cs="Trebuchet MS"/>
          <w:spacing w:val="-1"/>
          <w:sz w:val="22"/>
          <w:szCs w:val="22"/>
          <w:lang w:val="ro-RO"/>
        </w:rPr>
        <w:t xml:space="preserve">(dacă </w:t>
      </w:r>
      <w:r w:rsidR="0089667D" w:rsidRPr="006D0888">
        <w:rPr>
          <w:rFonts w:ascii="Trebuchet MS" w:eastAsia="Trebuchet MS" w:hAnsi="Trebuchet MS" w:cs="Trebuchet MS"/>
          <w:spacing w:val="-1"/>
          <w:sz w:val="22"/>
          <w:szCs w:val="22"/>
          <w:lang w:val="ro-RO"/>
        </w:rPr>
        <w:t xml:space="preserve">proiectele </w:t>
      </w:r>
      <w:r w:rsidR="00811168"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w w:val="103"/>
          <w:sz w:val="22"/>
          <w:szCs w:val="22"/>
          <w:lang w:val="ro-RO"/>
        </w:rPr>
        <w:t xml:space="preserve"> plata aferentă cheltuielilor autorizate din cererea de rambursare în termenul prevăzut de legislația în vigoare.</w:t>
      </w:r>
      <w:r w:rsidR="00862C18" w:rsidRPr="006D0888">
        <w:rPr>
          <w:rFonts w:ascii="Trebuchet MS" w:eastAsia="Trebuchet MS" w:hAnsi="Trebuchet MS" w:cs="Trebuchet MS"/>
          <w:w w:val="103"/>
          <w:sz w:val="22"/>
          <w:szCs w:val="22"/>
          <w:lang w:val="ro-RO"/>
        </w:rPr>
        <w:t xml:space="preserve"> </w:t>
      </w:r>
    </w:p>
    <w:p w14:paraId="3908E880" w14:textId="6DDCC491" w:rsidR="00584E1F" w:rsidRPr="006D0888"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w:t>
      </w:r>
      <w:r w:rsidR="00080458" w:rsidRPr="006D0888">
        <w:rPr>
          <w:rFonts w:ascii="Trebuchet MS" w:eastAsia="Trebuchet MS" w:hAnsi="Trebuchet MS" w:cs="Trebuchet MS"/>
          <w:w w:val="103"/>
          <w:sz w:val="22"/>
          <w:szCs w:val="22"/>
          <w:lang w:val="ro-RO"/>
        </w:rPr>
        <w:t>ul</w:t>
      </w:r>
      <w:r w:rsidRPr="006D0888">
        <w:rPr>
          <w:rFonts w:ascii="Trebuchet MS" w:eastAsia="Trebuchet MS" w:hAnsi="Trebuchet MS" w:cs="Trebuchet MS"/>
          <w:w w:val="103"/>
          <w:sz w:val="22"/>
          <w:szCs w:val="22"/>
          <w:lang w:val="ro-RO"/>
        </w:rPr>
        <w:t xml:space="preserve">/Liderul de parteneriat </w:t>
      </w:r>
      <w:bookmarkStart w:id="9" w:name="_Hlk118814193"/>
      <w:r w:rsidR="00080458" w:rsidRPr="006D0888">
        <w:rPr>
          <w:rFonts w:ascii="Trebuchet MS" w:eastAsia="Trebuchet MS" w:hAnsi="Trebuchet MS" w:cs="Trebuchet MS"/>
          <w:w w:val="103"/>
          <w:sz w:val="22"/>
          <w:szCs w:val="22"/>
          <w:lang w:val="ro-RO"/>
        </w:rPr>
        <w:t xml:space="preserve">are obligația de a </w:t>
      </w:r>
      <w:bookmarkEnd w:id="9"/>
      <w:r w:rsidRPr="006D0888">
        <w:rPr>
          <w:rFonts w:ascii="Trebuchet MS" w:eastAsia="Trebuchet MS" w:hAnsi="Trebuchet MS" w:cs="Trebuchet MS"/>
          <w:w w:val="103"/>
          <w:sz w:val="22"/>
          <w:szCs w:val="22"/>
          <w:lang w:val="ro-RO"/>
        </w:rPr>
        <w:t xml:space="preserve">depune cererea de rambursare finala in termen de </w:t>
      </w:r>
      <w:r w:rsidR="00F75A63" w:rsidRPr="006D0888">
        <w:rPr>
          <w:rFonts w:ascii="Trebuchet MS" w:eastAsia="Trebuchet MS" w:hAnsi="Trebuchet MS" w:cs="Trebuchet MS"/>
          <w:w w:val="103"/>
          <w:sz w:val="22"/>
          <w:szCs w:val="22"/>
          <w:lang w:val="ro-RO"/>
        </w:rPr>
        <w:t>maxim</w:t>
      </w:r>
      <w:r w:rsidR="001147D4" w:rsidRPr="006D0888">
        <w:rPr>
          <w:rFonts w:ascii="Trebuchet MS" w:eastAsia="Trebuchet MS" w:hAnsi="Trebuchet MS" w:cs="Trebuchet MS"/>
          <w:w w:val="103"/>
          <w:sz w:val="22"/>
          <w:szCs w:val="22"/>
          <w:lang w:val="ro-RO"/>
        </w:rPr>
        <w:t xml:space="preserve"> 90</w:t>
      </w:r>
      <w:r w:rsidRPr="006D0888">
        <w:rPr>
          <w:rFonts w:ascii="Trebuchet MS" w:eastAsia="Trebuchet MS" w:hAnsi="Trebuchet MS" w:cs="Trebuchet MS"/>
          <w:w w:val="103"/>
          <w:sz w:val="22"/>
          <w:szCs w:val="22"/>
          <w:lang w:val="ro-RO"/>
        </w:rPr>
        <w:t xml:space="preserve"> 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6D0888">
        <w:rPr>
          <w:rFonts w:ascii="Trebuchet MS" w:hAnsi="Trebuchet MS"/>
          <w:sz w:val="22"/>
          <w:szCs w:val="22"/>
          <w:lang w:val="ro-RO"/>
        </w:rPr>
        <w:t>.</w:t>
      </w:r>
      <w:r w:rsidR="00DE2E37" w:rsidRPr="006D0888">
        <w:rPr>
          <w:rFonts w:ascii="Trebuchet MS" w:hAnsi="Trebuchet MS"/>
          <w:sz w:val="22"/>
          <w:szCs w:val="22"/>
          <w:lang w:val="ro-RO"/>
        </w:rPr>
        <w:t xml:space="preserve"> </w:t>
      </w:r>
    </w:p>
    <w:p w14:paraId="25DEC095" w14:textId="4B8D4CEB" w:rsidR="001147D4" w:rsidRPr="006D0888"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Beneficiarul/Liderul de parteneriat nu respectă obligaţiile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4D412468" w14:textId="1F2C89BF"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cererii de rambursare finale depuse de Beneficiar/Liderul de parteneriat</w:t>
      </w:r>
      <w:r w:rsidR="00B3312C" w:rsidRPr="006D0888">
        <w:rPr>
          <w:rFonts w:ascii="Trebuchet MS" w:eastAsia="Trebuchet MS" w:hAnsi="Trebuchet MS" w:cs="Trebuchet MS"/>
          <w:w w:val="103"/>
          <w:sz w:val="22"/>
          <w:szCs w:val="22"/>
          <w:lang w:val="ro-RO"/>
        </w:rPr>
        <w:t>, în cazul proiectelor implementate în parteneriat</w:t>
      </w:r>
      <w:r w:rsidRPr="006D0888">
        <w:rPr>
          <w:rFonts w:ascii="Trebuchet MS" w:eastAsia="Trebuchet MS" w:hAnsi="Trebuchet MS" w:cs="Trebuchet MS"/>
          <w:w w:val="103"/>
          <w:sz w:val="22"/>
          <w:szCs w:val="22"/>
          <w:lang w:val="ro-RO"/>
        </w:rPr>
        <w:t xml:space="preserve"> în cadrul proiectului, termenul de autorizare prevăzut la alin.</w:t>
      </w:r>
      <w:r w:rsidR="009F714E"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6D0888">
        <w:rPr>
          <w:rFonts w:ascii="Trebuchet MS" w:eastAsia="Trebuchet MS" w:hAnsi="Trebuchet MS" w:cs="Trebuchet MS"/>
          <w:w w:val="103"/>
          <w:sz w:val="22"/>
          <w:szCs w:val="22"/>
          <w:lang w:val="ro-RO"/>
        </w:rPr>
        <w:t xml:space="preserve"> 2021/</w:t>
      </w:r>
      <w:r w:rsidRPr="006D0888">
        <w:rPr>
          <w:rFonts w:ascii="Trebuchet MS" w:eastAsia="Trebuchet MS" w:hAnsi="Trebuchet MS" w:cs="Trebuchet MS"/>
          <w:w w:val="103"/>
          <w:sz w:val="22"/>
          <w:szCs w:val="22"/>
          <w:lang w:val="ro-RO"/>
        </w:rPr>
        <w:t>1060.</w:t>
      </w:r>
    </w:p>
    <w:p w14:paraId="6A0800BF" w14:textId="0DB375C9" w:rsidR="005D06E1"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Nedepunerea de către Beneficiar/Liderul de parteneriat a documentelor sau clarificărilor solicitate </w:t>
      </w:r>
      <w:bookmarkStart w:id="10" w:name="_Hlk118814658"/>
      <w:r w:rsidR="00876B9A" w:rsidRPr="006D0888">
        <w:rPr>
          <w:rFonts w:ascii="Trebuchet MS" w:eastAsia="Trebuchet MS" w:hAnsi="Trebuchet MS" w:cs="Trebuchet MS"/>
          <w:w w:val="103"/>
          <w:sz w:val="22"/>
          <w:szCs w:val="22"/>
          <w:lang w:val="ro-RO"/>
        </w:rPr>
        <w:t xml:space="preserve">de catre AMPEO/OI, </w:t>
      </w:r>
      <w:r w:rsidRPr="006D0888">
        <w:rPr>
          <w:rFonts w:ascii="Trebuchet MS" w:eastAsia="Trebuchet MS" w:hAnsi="Trebuchet MS" w:cs="Trebuchet MS"/>
          <w:w w:val="103"/>
          <w:sz w:val="22"/>
          <w:szCs w:val="22"/>
          <w:lang w:val="ro-RO"/>
        </w:rPr>
        <w:t xml:space="preserve">în termen de </w:t>
      </w:r>
      <w:r w:rsidR="002E1511" w:rsidRPr="006D0888">
        <w:rPr>
          <w:rFonts w:ascii="Trebuchet MS" w:eastAsia="Trebuchet MS" w:hAnsi="Trebuchet MS" w:cs="Trebuchet MS"/>
          <w:w w:val="103"/>
          <w:sz w:val="22"/>
          <w:szCs w:val="22"/>
          <w:lang w:val="ro-RO"/>
        </w:rPr>
        <w:t xml:space="preserve"> 5 zile</w:t>
      </w:r>
      <w:r w:rsidRPr="006D0888">
        <w:rPr>
          <w:rFonts w:ascii="Trebuchet MS" w:eastAsia="Trebuchet MS" w:hAnsi="Trebuchet MS" w:cs="Trebuchet MS"/>
          <w:w w:val="103"/>
          <w:sz w:val="22"/>
          <w:szCs w:val="22"/>
          <w:lang w:val="ro-RO"/>
        </w:rPr>
        <w:t xml:space="preserve"> </w:t>
      </w:r>
      <w:r w:rsidR="00876B9A" w:rsidRPr="006D0888">
        <w:rPr>
          <w:rFonts w:ascii="Trebuchet MS" w:eastAsia="Trebuchet MS" w:hAnsi="Trebuchet MS" w:cs="Trebuchet MS"/>
          <w:w w:val="103"/>
          <w:sz w:val="22"/>
          <w:szCs w:val="22"/>
          <w:lang w:val="ro-RO"/>
        </w:rPr>
        <w:t>de la comunicarea solicitarilor de clarificari</w:t>
      </w:r>
      <w:bookmarkEnd w:id="10"/>
      <w:r w:rsidR="00876B9A" w:rsidRPr="006D0888">
        <w:rPr>
          <w:rFonts w:ascii="Trebuchet MS" w:eastAsia="Trebuchet MS" w:hAnsi="Trebuchet MS" w:cs="Trebuchet MS"/>
          <w:w w:val="103"/>
          <w:sz w:val="22"/>
          <w:szCs w:val="22"/>
          <w:lang w:val="ro-RO"/>
        </w:rPr>
        <w:t xml:space="preserve">, </w:t>
      </w:r>
      <w:r w:rsidR="009E2E35" w:rsidRPr="006D0888">
        <w:rPr>
          <w:rFonts w:ascii="Trebuchet MS" w:eastAsia="Trebuchet MS" w:hAnsi="Trebuchet MS" w:cs="Trebuchet MS"/>
          <w:w w:val="103"/>
          <w:sz w:val="22"/>
          <w:szCs w:val="22"/>
          <w:lang w:val="ro-RO"/>
        </w:rPr>
        <w:t xml:space="preserve">poate </w:t>
      </w:r>
      <w:r w:rsidRPr="006D0888">
        <w:rPr>
          <w:rFonts w:ascii="Trebuchet MS" w:eastAsia="Trebuchet MS" w:hAnsi="Trebuchet MS" w:cs="Trebuchet MS"/>
          <w:w w:val="103"/>
          <w:sz w:val="22"/>
          <w:szCs w:val="22"/>
          <w:lang w:val="ro-RO"/>
        </w:rPr>
        <w:t>atrage respingerea parțială sau totală, după caz, a cererii de rambursare.</w:t>
      </w:r>
      <w:r w:rsidR="00251DE1" w:rsidRPr="006D0888">
        <w:rPr>
          <w:rFonts w:ascii="Trebuchet MS" w:eastAsia="Trebuchet MS" w:hAnsi="Trebuchet MS" w:cs="Trebuchet MS"/>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9F714E" w:rsidRPr="006D0888">
        <w:rPr>
          <w:rFonts w:ascii="Trebuchet MS" w:eastAsia="Trebuchet MS" w:hAnsi="Trebuchet MS" w:cs="Trebuchet MS"/>
          <w:w w:val="103"/>
          <w:sz w:val="22"/>
          <w:szCs w:val="22"/>
          <w:lang w:val="ro-RO"/>
        </w:rPr>
        <w:t xml:space="preserve">verificare a cererii de rambursare </w:t>
      </w:r>
      <w:r w:rsidR="00251DE1" w:rsidRPr="006D0888">
        <w:rPr>
          <w:rFonts w:ascii="Trebuchet MS" w:eastAsia="Trebuchet MS" w:hAnsi="Trebuchet MS" w:cs="Trebuchet MS"/>
          <w:w w:val="103"/>
          <w:sz w:val="22"/>
          <w:szCs w:val="22"/>
          <w:lang w:val="ro-RO"/>
        </w:rPr>
        <w:t xml:space="preserve">prevăzut la </w:t>
      </w:r>
      <w:r w:rsidR="00372D2E" w:rsidRPr="006D0888">
        <w:rPr>
          <w:rFonts w:ascii="Trebuchet MS" w:eastAsia="Trebuchet MS" w:hAnsi="Trebuchet MS" w:cs="Trebuchet MS"/>
          <w:w w:val="103"/>
          <w:sz w:val="22"/>
          <w:szCs w:val="22"/>
          <w:lang w:val="ro-RO"/>
        </w:rPr>
        <w:t xml:space="preserve">art. 25, </w:t>
      </w:r>
      <w:r w:rsidR="00251DE1" w:rsidRPr="006D0888">
        <w:rPr>
          <w:rFonts w:ascii="Trebuchet MS" w:eastAsia="Trebuchet MS" w:hAnsi="Trebuchet MS" w:cs="Trebuchet MS"/>
          <w:w w:val="103"/>
          <w:sz w:val="22"/>
          <w:szCs w:val="22"/>
          <w:lang w:val="ro-RO"/>
        </w:rPr>
        <w:t xml:space="preserve">alin. (2) </w:t>
      </w:r>
      <w:r w:rsidR="00CE411A" w:rsidRPr="006D0888">
        <w:rPr>
          <w:rFonts w:ascii="Trebuchet MS" w:eastAsia="Trebuchet MS" w:hAnsi="Trebuchet MS" w:cs="Trebuchet MS"/>
          <w:w w:val="103"/>
          <w:sz w:val="22"/>
          <w:szCs w:val="22"/>
          <w:lang w:val="ro-RO"/>
        </w:rPr>
        <w:t>din OUG</w:t>
      </w:r>
      <w:r w:rsidR="00291CB4" w:rsidRPr="006D0888">
        <w:rPr>
          <w:rFonts w:ascii="Trebuchet MS" w:eastAsia="Trebuchet MS" w:hAnsi="Trebuchet MS" w:cs="Trebuchet MS"/>
          <w:w w:val="103"/>
          <w:sz w:val="22"/>
          <w:szCs w:val="22"/>
          <w:lang w:val="ro-RO"/>
        </w:rPr>
        <w:t xml:space="preserve"> nr.</w:t>
      </w:r>
      <w:r w:rsidR="00CE411A" w:rsidRPr="006D0888">
        <w:rPr>
          <w:rFonts w:ascii="Trebuchet MS" w:eastAsia="Trebuchet MS" w:hAnsi="Trebuchet MS" w:cs="Trebuchet MS"/>
          <w:w w:val="103"/>
          <w:sz w:val="22"/>
          <w:szCs w:val="22"/>
          <w:lang w:val="ro-RO"/>
        </w:rPr>
        <w:t xml:space="preserve"> 133/2021 </w:t>
      </w:r>
      <w:r w:rsidR="00251DE1" w:rsidRPr="006D0888">
        <w:rPr>
          <w:rFonts w:ascii="Trebuchet MS" w:eastAsia="Trebuchet MS" w:hAnsi="Trebuchet MS" w:cs="Trebuchet MS"/>
          <w:w w:val="103"/>
          <w:sz w:val="22"/>
          <w:szCs w:val="22"/>
          <w:lang w:val="ro-RO"/>
        </w:rPr>
        <w:t>poate fi întrerupt fără ca perioadele de întrerupere cumulate să depăşească 10 zile lucrătoare.</w:t>
      </w:r>
    </w:p>
    <w:p w14:paraId="23E2F4F6" w14:textId="23C6E959" w:rsidR="00F75002" w:rsidRPr="006D0888"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Transferul fondurilor pentru cererea de plată/cererea de rambursare se va efectua în lei în următoarele conturi:</w:t>
      </w:r>
    </w:p>
    <w:p w14:paraId="0DA38D65" w14:textId="56741071"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w:t>
      </w:r>
    </w:p>
    <w:p w14:paraId="33C2AB9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4E3D64F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2457DE5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9F8A596" w14:textId="77777777" w:rsidR="003A4BFB" w:rsidRPr="006D0888"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w:t>
      </w:r>
    </w:p>
    <w:p w14:paraId="08D8C3E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cod IBAN:    ……………………</w:t>
      </w:r>
    </w:p>
    <w:p w14:paraId="7EDF42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55FC09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10B2535" w14:textId="77777777" w:rsidR="003A4BFB" w:rsidRPr="006D0888" w:rsidRDefault="003A4BFB" w:rsidP="003A4BFB">
      <w:pPr>
        <w:spacing w:before="8" w:line="240" w:lineRule="exact"/>
        <w:rPr>
          <w:rFonts w:ascii="Trebuchet MS" w:hAnsi="Trebuchet MS"/>
          <w:sz w:val="22"/>
          <w:szCs w:val="22"/>
          <w:lang w:val="ro-RO"/>
        </w:rPr>
      </w:pPr>
    </w:p>
    <w:p w14:paraId="639F3E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proiecte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fondurilo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face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u</w:t>
      </w:r>
      <w:r w:rsidRPr="006D0888">
        <w:rPr>
          <w:rFonts w:ascii="Trebuchet MS" w:eastAsia="Trebuchet MS" w:hAnsi="Trebuchet MS" w:cs="Trebuchet MS"/>
          <w:w w:val="103"/>
          <w:sz w:val="22"/>
          <w:szCs w:val="22"/>
          <w:lang w:val="ro-RO"/>
        </w:rPr>
        <w:t xml:space="preserve">rmătoarele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deschise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parteneriat/Partenerului:</w:t>
      </w:r>
    </w:p>
    <w:p w14:paraId="6F2A526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45A74654"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(Lider de parteneriat)</w:t>
      </w:r>
    </w:p>
    <w:p w14:paraId="3D41DE5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22FC1AB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3C9A5153"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072EAB6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247173F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(Lider de parteneriat)</w:t>
      </w:r>
    </w:p>
    <w:p w14:paraId="2F7BA34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3532AF2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74757FD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5AB763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4876EF2F"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(Partener 1)</w:t>
      </w:r>
    </w:p>
    <w:p w14:paraId="15C2BF09"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6B277164"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633601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29D9666F" w14:textId="77777777" w:rsidR="003A4BFB" w:rsidRPr="006D0888" w:rsidRDefault="003A4BFB" w:rsidP="003A4BFB">
      <w:pPr>
        <w:spacing w:before="8" w:line="240" w:lineRule="exact"/>
        <w:rPr>
          <w:rFonts w:ascii="Trebuchet MS" w:hAnsi="Trebuchet MS"/>
          <w:sz w:val="22"/>
          <w:szCs w:val="22"/>
          <w:lang w:val="ro-RO"/>
        </w:rPr>
      </w:pPr>
    </w:p>
    <w:p w14:paraId="143B86C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(Partener 1)</w:t>
      </w:r>
    </w:p>
    <w:p w14:paraId="4AAEE4C0"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328A6CC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w:t>
      </w:r>
    </w:p>
    <w:p w14:paraId="037BA54D"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2A83F319"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3A55B3F0"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 (Partener n)</w:t>
      </w:r>
    </w:p>
    <w:p w14:paraId="04E4C9F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5823EE8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758291E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C170A4F" w14:textId="77777777" w:rsidR="0080480F" w:rsidRPr="006D0888" w:rsidRDefault="0080480F" w:rsidP="00336234">
      <w:pPr>
        <w:ind w:right="4261"/>
        <w:jc w:val="both"/>
        <w:rPr>
          <w:rFonts w:ascii="Trebuchet MS" w:eastAsia="Trebuchet MS" w:hAnsi="Trebuchet MS" w:cs="Trebuchet MS"/>
          <w:sz w:val="22"/>
          <w:szCs w:val="22"/>
          <w:lang w:val="ro-RO"/>
        </w:rPr>
      </w:pPr>
    </w:p>
    <w:p w14:paraId="0055540C"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 (Partener n)</w:t>
      </w:r>
    </w:p>
    <w:p w14:paraId="6485F513"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0217B3E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6ECD72E2" w14:textId="2855F4B4"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D0653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po</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spr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 xml:space="preserve">rambursare </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vigoar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a prezentului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data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3"/>
          <w:sz w:val="22"/>
          <w:szCs w:val="22"/>
          <w:lang w:val="ro-RO"/>
        </w:rPr>
        <w:t>v</w:t>
      </w:r>
      <w:r w:rsidRPr="006D0888">
        <w:rPr>
          <w:rFonts w:ascii="Trebuchet MS" w:eastAsia="Trebuchet MS" w:hAnsi="Trebuchet MS" w:cs="Trebuchet MS"/>
          <w:sz w:val="22"/>
          <w:szCs w:val="22"/>
          <w:lang w:val="ro-RO"/>
        </w:rPr>
        <w:t>igoare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însă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ma</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devrem</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DC103D" w:rsidRPr="006D0888">
        <w:rPr>
          <w:rFonts w:ascii="Trebuchet MS" w:eastAsia="Trebuchet MS" w:hAnsi="Trebuchet MS" w:cs="Trebuchet MS"/>
          <w:sz w:val="22"/>
          <w:szCs w:val="22"/>
          <w:lang w:val="ro-RO"/>
        </w:rPr>
        <w:t>1 ianuarie 2021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sunt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considerate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sunt </w:t>
      </w:r>
      <w:r w:rsidRPr="006D0888">
        <w:rPr>
          <w:rFonts w:ascii="Trebuchet MS" w:eastAsia="Trebuchet MS" w:hAnsi="Trebuchet MS" w:cs="Trebuchet MS"/>
          <w:sz w:val="22"/>
          <w:szCs w:val="22"/>
          <w:lang w:val="ro-RO"/>
        </w:rPr>
        <w:t>efectuate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 cadrul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regulil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00706E87" w:rsidRPr="006D0888">
        <w:rPr>
          <w:rFonts w:ascii="Trebuchet MS" w:eastAsia="Trebuchet MS" w:hAnsi="Trebuchet MS" w:cs="Trebuchet MS"/>
          <w:spacing w:val="18"/>
          <w:sz w:val="22"/>
          <w:szCs w:val="22"/>
          <w:lang w:val="ro-RO"/>
        </w:rPr>
        <w:lastRenderedPageBreak/>
        <w:t>naționale și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comunitar</w:t>
      </w:r>
      <w:r w:rsidRPr="006D0888">
        <w:rPr>
          <w:rFonts w:ascii="Trebuchet MS" w:eastAsia="Trebuchet MS" w:hAnsi="Trebuchet MS" w:cs="Trebuchet MS"/>
          <w:sz w:val="22"/>
          <w:szCs w:val="22"/>
          <w:lang w:val="ro-RO"/>
        </w:rPr>
        <w:t>e</w:t>
      </w:r>
      <w:r w:rsidR="00706E87" w:rsidRPr="006D0888">
        <w:rPr>
          <w:rFonts w:ascii="Trebuchet MS" w:eastAsia="Trebuchet MS" w:hAnsi="Trebuchet MS" w:cs="Trebuchet MS"/>
          <w:w w:val="103"/>
          <w:sz w:val="22"/>
          <w:szCs w:val="22"/>
          <w:lang w:val="ro-RO"/>
        </w:rPr>
        <w:t xml:space="preserve"> </w:t>
      </w:r>
      <w:r w:rsidR="00706E87" w:rsidRPr="006D0888">
        <w:rPr>
          <w:rFonts w:ascii="Trebuchet MS" w:eastAsia="Trebuchet MS" w:hAnsi="Trebuchet MS" w:cs="Trebuchet MS"/>
          <w:sz w:val="22"/>
          <w:szCs w:val="22"/>
          <w:lang w:val="ro-RO"/>
        </w:rPr>
        <w:t>conform</w:t>
      </w:r>
      <w:r w:rsidR="00706E87" w:rsidRPr="006D0888">
        <w:rPr>
          <w:rFonts w:ascii="Trebuchet MS" w:eastAsia="Trebuchet MS" w:hAnsi="Trebuchet MS" w:cs="Trebuchet MS"/>
          <w:spacing w:val="24"/>
          <w:sz w:val="22"/>
          <w:szCs w:val="22"/>
          <w:lang w:val="ro-RO"/>
        </w:rPr>
        <w:t xml:space="preserve"> </w:t>
      </w:r>
      <w:r w:rsidR="00706E87" w:rsidRPr="006D0888">
        <w:rPr>
          <w:rFonts w:ascii="Trebuchet MS" w:eastAsia="Trebuchet MS" w:hAnsi="Trebuchet MS" w:cs="Trebuchet MS"/>
          <w:sz w:val="22"/>
          <w:szCs w:val="22"/>
          <w:lang w:val="ro-RO"/>
        </w:rPr>
        <w:t>reglementărilor</w:t>
      </w:r>
      <w:r w:rsidR="00706E87" w:rsidRPr="006D0888">
        <w:rPr>
          <w:rFonts w:ascii="Trebuchet MS" w:eastAsia="Trebuchet MS" w:hAnsi="Trebuchet MS" w:cs="Trebuchet MS"/>
          <w:spacing w:val="44"/>
          <w:sz w:val="22"/>
          <w:szCs w:val="22"/>
          <w:lang w:val="ro-RO"/>
        </w:rPr>
        <w:t xml:space="preserve"> </w:t>
      </w:r>
      <w:r w:rsidR="00706E87" w:rsidRPr="006D0888">
        <w:rPr>
          <w:rFonts w:ascii="Trebuchet MS" w:eastAsia="Trebuchet MS" w:hAnsi="Trebuchet MS" w:cs="Trebuchet MS"/>
          <w:sz w:val="22"/>
          <w:szCs w:val="22"/>
          <w:lang w:val="ro-RO"/>
        </w:rPr>
        <w:t>în</w:t>
      </w:r>
      <w:r w:rsidR="00706E87" w:rsidRPr="006D0888">
        <w:rPr>
          <w:rFonts w:ascii="Trebuchet MS" w:eastAsia="Trebuchet MS" w:hAnsi="Trebuchet MS" w:cs="Trebuchet MS"/>
          <w:spacing w:val="7"/>
          <w:sz w:val="22"/>
          <w:szCs w:val="22"/>
          <w:lang w:val="ro-RO"/>
        </w:rPr>
        <w:t xml:space="preserve"> </w:t>
      </w:r>
      <w:r w:rsidR="00706E87" w:rsidRPr="006D0888">
        <w:rPr>
          <w:rFonts w:ascii="Trebuchet MS" w:eastAsia="Trebuchet MS" w:hAnsi="Trebuchet MS" w:cs="Trebuchet MS"/>
          <w:w w:val="103"/>
          <w:sz w:val="22"/>
          <w:szCs w:val="22"/>
          <w:lang w:val="ro-RO"/>
        </w:rPr>
        <w:t>vigoare</w:t>
      </w:r>
      <w:r w:rsidR="00973292" w:rsidRPr="006D0888">
        <w:rPr>
          <w:rFonts w:ascii="Trebuchet MS" w:eastAsia="Trebuchet MS" w:hAnsi="Trebuchet MS" w:cs="Trebuchet MS"/>
          <w:sz w:val="22"/>
          <w:szCs w:val="22"/>
          <w:lang w:val="ro-RO"/>
        </w:rPr>
        <w:t xml:space="preserve"> </w:t>
      </w:r>
      <w:r w:rsidR="00706E87" w:rsidRPr="006D0888">
        <w:rPr>
          <w:rFonts w:ascii="Trebuchet MS" w:eastAsia="Trebuchet MS" w:hAnsi="Trebuchet MS" w:cs="Trebuchet MS"/>
          <w:sz w:val="22"/>
          <w:szCs w:val="22"/>
          <w:lang w:val="ro-RO"/>
        </w:rPr>
        <w:t xml:space="preserve">precum și </w:t>
      </w:r>
      <w:r w:rsidR="00973292" w:rsidRPr="006D0888">
        <w:rPr>
          <w:rFonts w:ascii="Trebuchet MS" w:eastAsia="Trebuchet MS" w:hAnsi="Trebuchet MS" w:cs="Trebuchet MS"/>
          <w:spacing w:val="29"/>
          <w:sz w:val="22"/>
          <w:szCs w:val="22"/>
          <w:lang w:val="ro-RO"/>
        </w:rPr>
        <w:t>ale</w:t>
      </w:r>
      <w:r w:rsidR="00973292" w:rsidRPr="006D0888">
        <w:rPr>
          <w:rFonts w:ascii="Trebuchet MS" w:eastAsia="Trebuchet MS" w:hAnsi="Trebuchet MS" w:cs="Trebuchet MS"/>
          <w:w w:val="103"/>
          <w:sz w:val="22"/>
          <w:szCs w:val="22"/>
          <w:lang w:val="ro-RO"/>
        </w:rPr>
        <w:t xml:space="preserve"> Ghidului Solicitantului -</w:t>
      </w:r>
      <w:r w:rsidR="00336E5B" w:rsidRPr="006D0888">
        <w:rPr>
          <w:rFonts w:ascii="Trebuchet MS" w:eastAsia="Trebuchet MS" w:hAnsi="Trebuchet MS" w:cs="Trebuchet MS"/>
          <w:w w:val="103"/>
          <w:sz w:val="22"/>
          <w:szCs w:val="22"/>
          <w:lang w:val="ro-RO"/>
        </w:rPr>
        <w:t xml:space="preserve"> </w:t>
      </w:r>
      <w:r w:rsidR="00973292" w:rsidRPr="006D0888">
        <w:rPr>
          <w:rFonts w:ascii="Trebuchet MS" w:eastAsia="Trebuchet MS" w:hAnsi="Trebuchet MS" w:cs="Trebuchet MS"/>
          <w:w w:val="103"/>
          <w:sz w:val="22"/>
          <w:szCs w:val="22"/>
          <w:lang w:val="ro-RO"/>
        </w:rPr>
        <w:t>Condiții generale și Condiții Specifice</w:t>
      </w:r>
      <w:r w:rsidRPr="006D0888">
        <w:rPr>
          <w:rFonts w:ascii="Trebuchet MS" w:eastAsia="Trebuchet MS" w:hAnsi="Trebuchet MS" w:cs="Trebuchet MS"/>
          <w:w w:val="103"/>
          <w:sz w:val="22"/>
          <w:szCs w:val="22"/>
          <w:lang w:val="ro-RO"/>
        </w:rPr>
        <w:t>.</w:t>
      </w:r>
    </w:p>
    <w:p w14:paraId="28F61E7D" w14:textId="4114874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rambursării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trebui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fi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dej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w w:val="103"/>
          <w:sz w:val="22"/>
          <w:szCs w:val="22"/>
          <w:lang w:val="ro-RO"/>
        </w:rPr>
        <w:t xml:space="preserve">efectuate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plăţii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transferulu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banca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contul Beneficiarului.</w:t>
      </w:r>
    </w:p>
    <w:p w14:paraId="63A6FF38" w14:textId="4BC36A14"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Fiecare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cerer</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transmisă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Beneficiar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trebuie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reflect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separat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fiecare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calendaristic</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w w:val="103"/>
          <w:sz w:val="22"/>
          <w:szCs w:val="22"/>
          <w:lang w:val="ro-RO"/>
        </w:rPr>
        <w:t>efectuate.</w:t>
      </w:r>
    </w:p>
    <w:p w14:paraId="0165DBB5" w14:textId="2F3D813A" w:rsidR="000B3971" w:rsidRPr="006D0888"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1" w:name="_Hlk105572986"/>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depun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Rap</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9"/>
          <w:sz w:val="22"/>
          <w:szCs w:val="22"/>
          <w:lang w:val="ro-RO"/>
        </w:rPr>
        <w:t xml:space="preserve"> </w:t>
      </w:r>
      <w:r w:rsidR="00A276E7" w:rsidRPr="006D0888">
        <w:rPr>
          <w:rFonts w:ascii="Trebuchet MS" w:eastAsia="Trebuchet MS" w:hAnsi="Trebuchet MS" w:cs="Trebuchet MS"/>
          <w:sz w:val="22"/>
          <w:szCs w:val="22"/>
          <w:lang w:val="ro-RO"/>
        </w:rPr>
        <w:t>de progres</w:t>
      </w:r>
      <w:r w:rsidRPr="006D0888">
        <w:rPr>
          <w:rFonts w:ascii="Trebuchet MS" w:eastAsia="Trebuchet MS" w:hAnsi="Trebuchet MS" w:cs="Trebuchet MS"/>
          <w:spacing w:val="1"/>
          <w:sz w:val="22"/>
          <w:szCs w:val="22"/>
          <w:lang w:val="ro-RO"/>
        </w:rPr>
        <w:t xml:space="preserve">, </w:t>
      </w:r>
      <w:r w:rsidR="00577BE6" w:rsidRPr="006D0888">
        <w:rPr>
          <w:rFonts w:ascii="Trebuchet MS" w:eastAsia="Trebuchet MS" w:hAnsi="Trebuchet MS" w:cs="Trebuchet MS"/>
          <w:spacing w:val="1"/>
          <w:sz w:val="22"/>
          <w:szCs w:val="22"/>
          <w:lang w:val="ro-RO"/>
        </w:rPr>
        <w:t>cu o frecvență de</w:t>
      </w:r>
      <w:r w:rsidR="00577BE6" w:rsidRPr="006D0888">
        <w:rPr>
          <w:rFonts w:ascii="Trebuchet MS" w:eastAsia="Trebuchet MS" w:hAnsi="Trebuchet MS" w:cs="Trebuchet MS"/>
          <w:spacing w:val="25"/>
          <w:sz w:val="22"/>
          <w:szCs w:val="22"/>
          <w:lang w:val="ro-RO"/>
        </w:rPr>
        <w:t xml:space="preserve"> </w:t>
      </w:r>
      <w:r w:rsidR="00577BE6" w:rsidRPr="006D0888">
        <w:rPr>
          <w:rFonts w:ascii="Trebuchet MS" w:eastAsia="Trebuchet MS" w:hAnsi="Trebuchet MS" w:cs="Trebuchet MS"/>
          <w:spacing w:val="1"/>
          <w:sz w:val="22"/>
          <w:szCs w:val="22"/>
          <w:lang w:val="ro-RO"/>
        </w:rPr>
        <w:t xml:space="preserve">maximum 3 luni,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conformitate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Anexa</w:t>
      </w:r>
      <w:r w:rsidRPr="006D0888">
        <w:rPr>
          <w:rFonts w:ascii="Trebuchet MS" w:eastAsia="Trebuchet MS" w:hAnsi="Trebuchet MS" w:cs="Trebuchet MS"/>
          <w:spacing w:val="27"/>
          <w:sz w:val="22"/>
          <w:szCs w:val="22"/>
          <w:lang w:val="ro-RO"/>
        </w:rPr>
        <w:t xml:space="preserve"> </w:t>
      </w:r>
      <w:r w:rsidR="00532248" w:rsidRPr="006D0888">
        <w:rPr>
          <w:rFonts w:ascii="Trebuchet MS" w:eastAsia="Trebuchet MS" w:hAnsi="Trebuchet MS" w:cs="Trebuchet MS"/>
          <w:spacing w:val="27"/>
          <w:sz w:val="22"/>
          <w:szCs w:val="22"/>
          <w:lang w:val="ro-RO"/>
        </w:rPr>
        <w:t xml:space="preserve">nr. </w:t>
      </w:r>
      <w:r w:rsidR="00DC103D" w:rsidRPr="006D0888">
        <w:rPr>
          <w:rFonts w:ascii="Trebuchet MS" w:eastAsia="Trebuchet MS" w:hAnsi="Trebuchet MS" w:cs="Trebuchet MS"/>
          <w:w w:val="103"/>
          <w:sz w:val="22"/>
          <w:szCs w:val="22"/>
          <w:lang w:val="ro-RO"/>
        </w:rPr>
        <w:t xml:space="preserve">2 </w:t>
      </w:r>
      <w:r w:rsidR="00532248" w:rsidRPr="006D0888">
        <w:rPr>
          <w:rFonts w:ascii="Trebuchet MS" w:eastAsia="Trebuchet MS" w:hAnsi="Trebuchet MS" w:cs="Trebuchet MS"/>
          <w:w w:val="103"/>
          <w:sz w:val="22"/>
          <w:szCs w:val="22"/>
          <w:lang w:val="ro-RO"/>
        </w:rPr>
        <w:t xml:space="preserve">la contractul de finanțare – condiții generale </w:t>
      </w:r>
      <w:r w:rsidR="00577BE6" w:rsidRPr="006D0888">
        <w:rPr>
          <w:rFonts w:ascii="Trebuchet MS" w:eastAsia="Trebuchet MS" w:hAnsi="Trebuchet MS" w:cs="Trebuchet MS"/>
          <w:w w:val="103"/>
          <w:sz w:val="22"/>
          <w:szCs w:val="22"/>
          <w:lang w:val="ro-RO"/>
        </w:rPr>
        <w:t xml:space="preserve">- </w:t>
      </w:r>
      <w:r w:rsidR="00DC103D" w:rsidRPr="006D0888">
        <w:rPr>
          <w:rFonts w:ascii="Trebuchet MS" w:eastAsia="Trebuchet MS" w:hAnsi="Trebuchet MS" w:cs="Trebuchet MS"/>
          <w:spacing w:val="1"/>
          <w:sz w:val="22"/>
          <w:szCs w:val="22"/>
          <w:lang w:val="ro-RO"/>
        </w:rPr>
        <w:t>Planul de monitorizare</w:t>
      </w:r>
      <w:r w:rsidR="00532248" w:rsidRPr="006D0888">
        <w:rPr>
          <w:rFonts w:ascii="Trebuchet MS" w:eastAsia="Trebuchet MS" w:hAnsi="Trebuchet MS" w:cs="Trebuchet MS"/>
          <w:spacing w:val="1"/>
          <w:sz w:val="22"/>
          <w:szCs w:val="22"/>
          <w:lang w:val="ro-RO"/>
        </w:rPr>
        <w:t xml:space="preserve"> a proiectului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 xml:space="preserve">0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lucrătoar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7"/>
          <w:sz w:val="22"/>
          <w:szCs w:val="22"/>
          <w:lang w:val="ro-RO"/>
        </w:rPr>
        <w:t xml:space="preserve"> </w:t>
      </w:r>
      <w:r w:rsidR="00AC1A21" w:rsidRPr="006D0888">
        <w:rPr>
          <w:rFonts w:ascii="Trebuchet MS" w:eastAsia="Trebuchet MS" w:hAnsi="Trebuchet MS" w:cs="Trebuchet MS"/>
          <w:sz w:val="22"/>
          <w:szCs w:val="22"/>
          <w:lang w:val="ro-RO"/>
        </w:rPr>
        <w:t xml:space="preserve">înainte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transmit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cerere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mbursare</w:t>
      </w:r>
      <w:r w:rsidRPr="006D0888">
        <w:rPr>
          <w:rFonts w:ascii="Trebuchet MS" w:eastAsia="Trebuchet MS" w:hAnsi="Trebuchet MS" w:cs="Trebuchet MS"/>
          <w:w w:val="103"/>
          <w:sz w:val="22"/>
          <w:szCs w:val="22"/>
          <w:lang w:val="ro-RO"/>
        </w:rPr>
        <w:t>.</w:t>
      </w:r>
    </w:p>
    <w:bookmarkEnd w:id="11"/>
    <w:p w14:paraId="134ABA51" w14:textId="2EBCEC7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 xml:space="preserve">ctului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ați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ţin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evidenţ</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contabil</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distinctă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folosind</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analitice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dedicate</w:t>
      </w:r>
      <w:r w:rsidR="004B58EC" w:rsidRPr="006D0888">
        <w:rPr>
          <w:rFonts w:ascii="Trebuchet MS" w:eastAsia="Trebuchet MS" w:hAnsi="Trebuchet MS" w:cs="Trebuchet MS"/>
          <w:w w:val="103"/>
          <w:sz w:val="22"/>
          <w:szCs w:val="22"/>
          <w:lang w:val="ro-RO"/>
        </w:rPr>
        <w:t xml:space="preserve"> proiectului.</w:t>
      </w:r>
    </w:p>
    <w:p w14:paraId="39DD58C1" w14:textId="5A2A5C82"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instituţie  </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publică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 xml:space="preserve">integral  </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bugetu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sta</w:t>
      </w:r>
      <w:r w:rsidRPr="006D0888">
        <w:rPr>
          <w:rFonts w:ascii="Trebuchet MS" w:eastAsia="Trebuchet MS" w:hAnsi="Trebuchet MS" w:cs="Trebuchet MS"/>
          <w:sz w:val="22"/>
          <w:szCs w:val="22"/>
          <w:lang w:val="ro-RO"/>
        </w:rPr>
        <w:t>t</w:t>
      </w:r>
      <w:r w:rsidR="00B349C8"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care </w:t>
      </w:r>
      <w:r w:rsidRPr="006D0888">
        <w:rPr>
          <w:rFonts w:ascii="Trebuchet MS" w:eastAsia="Trebuchet MS" w:hAnsi="Trebuchet MS" w:cs="Trebuchet MS"/>
          <w:sz w:val="22"/>
          <w:szCs w:val="22"/>
          <w:lang w:val="ro-RO"/>
        </w:rPr>
        <w:t xml:space="preserve">implementează </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proiec</w:t>
      </w:r>
      <w:r w:rsidRPr="006D0888">
        <w:rPr>
          <w:rFonts w:ascii="Trebuchet MS" w:eastAsia="Trebuchet MS" w:hAnsi="Trebuchet MS" w:cs="Trebuchet MS"/>
          <w:spacing w:val="-6"/>
          <w:sz w:val="22"/>
          <w:szCs w:val="22"/>
          <w:lang w:val="ro-RO"/>
        </w:rPr>
        <w:t>t</w:t>
      </w:r>
      <w:r w:rsidRPr="006D0888">
        <w:rPr>
          <w:rFonts w:ascii="Trebuchet MS" w:eastAsia="Trebuchet MS" w:hAnsi="Trebuchet MS" w:cs="Trebuchet MS"/>
          <w:sz w:val="22"/>
          <w:szCs w:val="22"/>
          <w:lang w:val="ro-RO"/>
        </w:rPr>
        <w:t xml:space="preserve">ul,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egistreaz</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pacing w:val="-1"/>
          <w:sz w:val="22"/>
          <w:szCs w:val="22"/>
          <w:lang w:val="ro-RO"/>
        </w:rPr>
        <w:t>ntur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afar</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bilanţul</w:t>
      </w:r>
      <w:r w:rsidRPr="006D0888">
        <w:rPr>
          <w:rFonts w:ascii="Trebuchet MS" w:eastAsia="Trebuchet MS" w:hAnsi="Trebuchet MS" w:cs="Trebuchet MS"/>
          <w:sz w:val="22"/>
          <w:szCs w:val="22"/>
          <w:lang w:val="ro-RO"/>
        </w:rPr>
        <w:t xml:space="preserve">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rambursăril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1"/>
          <w:sz w:val="22"/>
          <w:szCs w:val="22"/>
          <w:lang w:val="ro-RO"/>
        </w:rPr>
        <w:t>cheltuiel</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europene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baz</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notificărilor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primit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E2E35"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conform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00EC4F4D" w:rsidRPr="006D0888">
        <w:rPr>
          <w:rFonts w:ascii="Trebuchet MS" w:eastAsia="Trebuchet MS" w:hAnsi="Trebuchet MS" w:cs="Trebuchet MS"/>
          <w:w w:val="103"/>
          <w:sz w:val="22"/>
          <w:szCs w:val="22"/>
          <w:lang w:val="ro-RO"/>
        </w:rPr>
        <w:t xml:space="preserve"> (7).</w:t>
      </w:r>
    </w:p>
    <w:p w14:paraId="2D1BEE4A" w14:textId="359679E6"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reconcilieri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dintr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conturile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1"/>
          <w:sz w:val="22"/>
          <w:szCs w:val="22"/>
          <w:lang w:val="ro-RO"/>
        </w:rPr>
        <w: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beneficiarului/liderului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parteneri</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z w:val="22"/>
          <w:szCs w:val="22"/>
          <w:lang w:val="ro-RO"/>
        </w:rPr>
        <w:t>t/partenerului</w:t>
      </w:r>
      <w:r w:rsidR="00D81A63"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operaţiunile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 xml:space="preserve">gestionate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obligaţia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transmiterii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lunare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2</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lunii </w:t>
      </w:r>
      <w:r w:rsidRPr="006D0888">
        <w:rPr>
          <w:rFonts w:ascii="Trebuchet MS" w:eastAsia="Trebuchet MS" w:hAnsi="Trebuchet MS" w:cs="Trebuchet MS"/>
          <w:sz w:val="22"/>
          <w:szCs w:val="22"/>
          <w:lang w:val="ro-RO"/>
        </w:rPr>
        <w:t>curente,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a Formularului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5"/>
          <w:sz w:val="22"/>
          <w:szCs w:val="22"/>
          <w:lang w:val="ro-RO"/>
        </w:rPr>
        <w:t xml:space="preserve"> </w:t>
      </w:r>
      <w:r w:rsidR="004E2CF3" w:rsidRPr="006D0888">
        <w:rPr>
          <w:rFonts w:ascii="Trebuchet MS" w:eastAsia="Trebuchet MS" w:hAnsi="Trebuchet MS" w:cs="Trebuchet MS"/>
          <w:sz w:val="22"/>
          <w:szCs w:val="22"/>
          <w:lang w:val="ro-RO"/>
        </w:rPr>
        <w:t>11</w:t>
      </w:r>
      <w:r w:rsidR="004E2CF3"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Notificare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reconcilierea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contabilă,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prevăzu</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2"/>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1</w:t>
      </w:r>
      <w:r w:rsidR="00BA7DB0" w:rsidRPr="006D0888">
        <w:rPr>
          <w:rFonts w:ascii="Trebuchet MS" w:eastAsia="Trebuchet MS" w:hAnsi="Trebuchet MS" w:cs="Trebuchet MS"/>
          <w:spacing w:val="-2"/>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008A7DFE" w:rsidRPr="008A7DFE">
        <w:rPr>
          <w:rFonts w:ascii="Trebuchet MS" w:eastAsia="Trebuchet MS" w:hAnsi="Trebuchet MS" w:cs="Trebuchet MS"/>
          <w:spacing w:val="3"/>
          <w:sz w:val="22"/>
          <w:szCs w:val="22"/>
          <w:lang w:val="ro-RO"/>
        </w:rPr>
        <w:t xml:space="preserve">Normele metodologice de aplicare a Ordonanței de urgență a Guvernului nr. 133/2021 aprobate prin </w:t>
      </w:r>
      <w:r w:rsidRPr="006D0888">
        <w:rPr>
          <w:rFonts w:ascii="Trebuchet MS" w:eastAsia="Trebuchet MS" w:hAnsi="Trebuchet MS" w:cs="Trebuchet MS"/>
          <w:spacing w:val="-1"/>
          <w:sz w:val="22"/>
          <w:szCs w:val="22"/>
          <w:lang w:val="ro-RO"/>
        </w:rPr>
        <w:t>H</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8"/>
          <w:sz w:val="22"/>
          <w:szCs w:val="22"/>
          <w:lang w:val="ro-RO"/>
        </w:rPr>
        <w:t xml:space="preserve"> </w:t>
      </w:r>
      <w:r w:rsidR="00BA7DB0" w:rsidRPr="006D0888">
        <w:rPr>
          <w:rFonts w:ascii="Trebuchet MS" w:eastAsia="Trebuchet MS" w:hAnsi="Trebuchet MS" w:cs="Trebuchet MS"/>
          <w:spacing w:val="8"/>
          <w:sz w:val="22"/>
          <w:szCs w:val="22"/>
          <w:lang w:val="ro-RO"/>
        </w:rPr>
        <w:t xml:space="preserve">nr. </w:t>
      </w:r>
      <w:r w:rsidR="004E2CF3" w:rsidRPr="006D0888">
        <w:rPr>
          <w:rFonts w:ascii="Trebuchet MS" w:eastAsia="Trebuchet MS" w:hAnsi="Trebuchet MS" w:cs="Trebuchet MS"/>
          <w:spacing w:val="-1"/>
          <w:sz w:val="22"/>
          <w:szCs w:val="22"/>
          <w:lang w:val="ro-RO"/>
        </w:rPr>
        <w:t>829</w:t>
      </w:r>
      <w:r w:rsidRPr="006D0888">
        <w:rPr>
          <w:rFonts w:ascii="Trebuchet MS" w:eastAsia="Trebuchet MS" w:hAnsi="Trebuchet MS" w:cs="Trebuchet MS"/>
          <w:spacing w:val="-1"/>
          <w:sz w:val="22"/>
          <w:szCs w:val="22"/>
          <w:lang w:val="ro-RO"/>
        </w:rPr>
        <w:t>/20</w:t>
      </w:r>
      <w:r w:rsidR="004E2CF3" w:rsidRPr="006D0888">
        <w:rPr>
          <w:rFonts w:ascii="Trebuchet MS" w:eastAsia="Trebuchet MS" w:hAnsi="Trebuchet MS" w:cs="Trebuchet MS"/>
          <w:spacing w:val="-1"/>
          <w:sz w:val="22"/>
          <w:szCs w:val="22"/>
          <w:lang w:val="ro-RO"/>
        </w:rPr>
        <w:t>22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rezulte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sumele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primite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la </w:t>
      </w:r>
      <w:r w:rsidR="003D6835"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Pr="006D0888">
        <w:rPr>
          <w:rFonts w:ascii="Trebuchet MS" w:eastAsia="Trebuchet MS" w:hAnsi="Trebuchet MS" w:cs="Trebuchet MS"/>
          <w:sz w:val="22"/>
          <w:szCs w:val="22"/>
          <w:lang w:val="ro-RO"/>
        </w:rPr>
        <w:t xml:space="preserve"> şi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w w:val="103"/>
          <w:sz w:val="22"/>
          <w:szCs w:val="22"/>
          <w:lang w:val="ro-RO"/>
        </w:rPr>
        <w:t>plătite</w:t>
      </w:r>
      <w:r w:rsidR="00AD4721" w:rsidRPr="006D0888">
        <w:rPr>
          <w:rFonts w:ascii="Trebuchet MS" w:eastAsia="Trebuchet MS" w:hAnsi="Trebuchet MS" w:cs="Trebuchet MS"/>
          <w:spacing w:val="-1"/>
          <w:w w:val="103"/>
          <w:sz w:val="22"/>
          <w:szCs w:val="22"/>
          <w:lang w:val="ro-RO"/>
        </w:rPr>
        <w:t xml:space="preserve"> (restituite)</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acesteia,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finanţare.</w:t>
      </w:r>
    </w:p>
    <w:p w14:paraId="19053C93" w14:textId="4E621301"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efectueaz</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valută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contravaloarea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lei,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cursu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comunicat  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BNR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tocmirii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plată</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valută.</w:t>
      </w:r>
    </w:p>
    <w:p w14:paraId="78F19F4D" w14:textId="324E5062" w:rsidR="000B3971" w:rsidRPr="006D0888" w:rsidRDefault="000B3971">
      <w:pPr>
        <w:spacing w:before="5" w:line="140" w:lineRule="exact"/>
        <w:rPr>
          <w:rFonts w:ascii="Trebuchet MS" w:hAnsi="Trebuchet MS"/>
          <w:sz w:val="22"/>
          <w:szCs w:val="22"/>
          <w:lang w:val="ro-RO"/>
        </w:rPr>
      </w:pPr>
    </w:p>
    <w:p w14:paraId="016E8810" w14:textId="086673BB" w:rsidR="00582A35" w:rsidRPr="006D0888" w:rsidRDefault="00582A35">
      <w:pPr>
        <w:spacing w:before="5" w:line="140" w:lineRule="exact"/>
        <w:rPr>
          <w:rFonts w:ascii="Trebuchet MS" w:hAnsi="Trebuchet MS"/>
          <w:sz w:val="22"/>
          <w:szCs w:val="22"/>
          <w:lang w:val="ro-RO"/>
        </w:rPr>
      </w:pPr>
    </w:p>
    <w:p w14:paraId="5D727CF6" w14:textId="0C30DF45" w:rsidR="00582A35" w:rsidRPr="006D0888" w:rsidRDefault="00582A35">
      <w:pPr>
        <w:spacing w:before="5" w:line="140" w:lineRule="exact"/>
        <w:rPr>
          <w:rFonts w:ascii="Trebuchet MS" w:hAnsi="Trebuchet MS"/>
          <w:sz w:val="22"/>
          <w:szCs w:val="22"/>
          <w:lang w:val="ro-RO"/>
        </w:rPr>
      </w:pPr>
    </w:p>
    <w:p w14:paraId="109568E5" w14:textId="7301AA72" w:rsidR="000B3971" w:rsidRPr="006D0888" w:rsidRDefault="0099349E" w:rsidP="00582A35">
      <w:pPr>
        <w:ind w:left="133"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sz w:val="22"/>
          <w:szCs w:val="22"/>
          <w:lang w:val="ro-RO"/>
        </w:rPr>
        <w:t>(</w:t>
      </w:r>
      <w:r w:rsidRPr="006D0888">
        <w:rPr>
          <w:rFonts w:ascii="Trebuchet MS" w:eastAsia="Trebuchet MS" w:hAnsi="Trebuchet MS" w:cs="Trebuchet MS"/>
          <w:b/>
          <w:bCs/>
          <w:spacing w:val="-1"/>
          <w:sz w:val="22"/>
          <w:szCs w:val="22"/>
          <w:lang w:val="ro-RO"/>
        </w:rPr>
        <w:t>c)</w:t>
      </w:r>
      <w:r w:rsidR="005A0506"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Mecanismul decontării cererilor de plată</w:t>
      </w:r>
    </w:p>
    <w:p w14:paraId="5D0D2510" w14:textId="77777777" w:rsidR="00582A35" w:rsidRPr="006D0888" w:rsidRDefault="00582A35" w:rsidP="00582A35">
      <w:pPr>
        <w:ind w:left="133" w:right="-20"/>
        <w:jc w:val="both"/>
        <w:rPr>
          <w:rFonts w:ascii="Trebuchet MS" w:eastAsia="Trebuchet MS" w:hAnsi="Trebuchet MS" w:cs="Trebuchet MS"/>
          <w:sz w:val="22"/>
          <w:szCs w:val="22"/>
          <w:lang w:val="ro-RO"/>
        </w:rPr>
      </w:pPr>
    </w:p>
    <w:p w14:paraId="2BF4276C" w14:textId="1ED59380"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procesul de implementare a </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Beneficiarul/Liderul de parteneriat/Partenerii</w:t>
      </w:r>
      <w:r w:rsidR="009F5B2A" w:rsidRPr="006D0888">
        <w:rPr>
          <w:rFonts w:ascii="Trebuchet MS" w:eastAsia="Trebuchet MS" w:hAnsi="Trebuchet MS" w:cs="Trebuchet MS"/>
          <w:sz w:val="22"/>
          <w:szCs w:val="22"/>
          <w:lang w:val="ro-RO"/>
        </w:rPr>
        <w:t xml:space="preserve"> </w:t>
      </w:r>
      <w:r w:rsidR="009F5B2A" w:rsidRPr="006D0888">
        <w:rPr>
          <w:rFonts w:ascii="Trebuchet MS" w:eastAsia="Trebuchet MS" w:hAnsi="Trebuchet MS" w:cs="Trebuchet MS"/>
          <w:spacing w:val="-1"/>
          <w:sz w:val="22"/>
          <w:szCs w:val="22"/>
          <w:lang w:val="ro-RO"/>
        </w:rPr>
        <w:t xml:space="preserve">(dacă </w:t>
      </w:r>
      <w:r w:rsidR="009B04AD" w:rsidRPr="006D0888">
        <w:rPr>
          <w:rFonts w:ascii="Trebuchet MS" w:eastAsia="Trebuchet MS" w:hAnsi="Trebuchet MS" w:cs="Trebuchet MS"/>
          <w:spacing w:val="-1"/>
          <w:sz w:val="22"/>
          <w:szCs w:val="22"/>
          <w:lang w:val="ro-RO"/>
        </w:rPr>
        <w:t xml:space="preserve">proiectele </w:t>
      </w:r>
      <w:r w:rsidR="009F5B2A"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va/vor opta pentru utilizarea mecanismului decontării cererilor de plată în conformitate cu prevederile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și a normelor</w:t>
      </w:r>
      <w:r w:rsidR="00D45666" w:rsidRPr="006D0888">
        <w:rPr>
          <w:rFonts w:ascii="Trebuchet MS" w:eastAsia="Trebuchet MS" w:hAnsi="Trebuchet MS" w:cs="Trebuchet MS"/>
          <w:sz w:val="22"/>
          <w:szCs w:val="22"/>
          <w:lang w:val="ro-RO"/>
        </w:rPr>
        <w:t xml:space="preserve"> </w:t>
      </w:r>
      <w:r w:rsidR="006A53BB" w:rsidRPr="006D0888">
        <w:rPr>
          <w:rFonts w:ascii="Trebuchet MS" w:eastAsia="Trebuchet MS" w:hAnsi="Trebuchet MS" w:cs="Trebuchet MS"/>
          <w:sz w:val="22"/>
          <w:szCs w:val="22"/>
          <w:lang w:val="ro-RO"/>
        </w:rPr>
        <w:t xml:space="preserve">metodologie de aplicare </w:t>
      </w:r>
      <w:r w:rsidR="00D45666" w:rsidRPr="006D0888">
        <w:rPr>
          <w:rFonts w:ascii="Trebuchet MS" w:eastAsia="Trebuchet MS" w:hAnsi="Trebuchet MS" w:cs="Trebuchet MS"/>
          <w:sz w:val="22"/>
          <w:szCs w:val="22"/>
          <w:lang w:val="ro-RO"/>
        </w:rPr>
        <w:t xml:space="preserve">a acesteia, </w:t>
      </w:r>
      <w:r w:rsidR="006A53BB" w:rsidRPr="006D0888">
        <w:rPr>
          <w:rFonts w:ascii="Trebuchet MS" w:eastAsia="Trebuchet MS" w:hAnsi="Trebuchet MS" w:cs="Trebuchet MS"/>
          <w:sz w:val="22"/>
          <w:szCs w:val="22"/>
          <w:lang w:val="ro-RO"/>
        </w:rPr>
        <w:t>aprobate prin HG</w:t>
      </w:r>
      <w:r w:rsidR="00D45666" w:rsidRPr="006D0888">
        <w:rPr>
          <w:rFonts w:ascii="Trebuchet MS" w:eastAsia="Trebuchet MS" w:hAnsi="Trebuchet MS" w:cs="Trebuchet MS"/>
          <w:sz w:val="22"/>
          <w:szCs w:val="22"/>
          <w:lang w:val="ro-RO"/>
        </w:rPr>
        <w:t xml:space="preserve"> nr. </w:t>
      </w:r>
      <w:r w:rsidR="006A53BB" w:rsidRPr="006D0888">
        <w:rPr>
          <w:rFonts w:ascii="Trebuchet MS" w:eastAsia="Trebuchet MS" w:hAnsi="Trebuchet MS" w:cs="Trebuchet MS"/>
          <w:sz w:val="22"/>
          <w:szCs w:val="22"/>
          <w:lang w:val="ro-RO"/>
        </w:rPr>
        <w:t>829/2022</w:t>
      </w:r>
      <w:r w:rsidR="00D45666" w:rsidRPr="006D0888">
        <w:rPr>
          <w:rFonts w:ascii="Trebuchet MS" w:eastAsia="Trebuchet MS" w:hAnsi="Trebuchet MS" w:cs="Trebuchet MS"/>
          <w:sz w:val="22"/>
          <w:szCs w:val="22"/>
          <w:lang w:val="ro-RO"/>
        </w:rPr>
        <w:t>.</w:t>
      </w:r>
    </w:p>
    <w:p w14:paraId="1E7F5031" w14:textId="3BB2052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Mecanismul cererilor de plată se aplică Beneficiarului/</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Liderului de parteneriat/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Partenerilor, alții decât cei prevăzuți la art.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 alin.</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(1)-(5), (8) și (10) din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w:t>
      </w:r>
    </w:p>
    <w:p w14:paraId="6F1C130D" w14:textId="5FE8C49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proiectele implementate în parteneriat, liderul de parteneriat depune cererea de plată, iar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autorizează cheltuielile eligibile cuprinse în cererea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termenul și condițiile prevăzute de legislația în vigoare.</w:t>
      </w:r>
    </w:p>
    <w:p w14:paraId="2313B9B5" w14:textId="0436843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(3), sunt calculate la cursul BNR din data emiterii facturii.</w:t>
      </w:r>
    </w:p>
    <w:p w14:paraId="21B93704" w14:textId="02885C76"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Diferențele de curs valutar rezultate în urma efectuării plăților facturilor externe prevăzute la alin.(6) sunt suportate de către Beneficiar/</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Liderul de parteneriat/</w:t>
      </w:r>
      <w:r w:rsidR="009E2E35"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Parteneri</w:t>
      </w:r>
      <w:r w:rsidR="00DD33D1" w:rsidRPr="006D0888">
        <w:rPr>
          <w:rFonts w:ascii="Trebuchet MS" w:eastAsia="Trebuchet MS" w:hAnsi="Trebuchet MS" w:cs="Trebuchet MS"/>
          <w:sz w:val="22"/>
          <w:szCs w:val="22"/>
          <w:lang w:val="ro-RO"/>
        </w:rPr>
        <w:t xml:space="preserve"> </w:t>
      </w:r>
      <w:r w:rsidR="00DD33D1" w:rsidRPr="006D0888">
        <w:rPr>
          <w:rFonts w:ascii="Trebuchet MS" w:eastAsia="Trebuchet MS" w:hAnsi="Trebuchet MS" w:cs="Trebuchet MS"/>
          <w:spacing w:val="-1"/>
          <w:sz w:val="22"/>
          <w:szCs w:val="22"/>
          <w:lang w:val="ro-RO"/>
        </w:rPr>
        <w:t xml:space="preserve">(dacă </w:t>
      </w:r>
      <w:r w:rsidR="004A5709" w:rsidRPr="006D0888">
        <w:rPr>
          <w:rFonts w:ascii="Trebuchet MS" w:eastAsia="Trebuchet MS" w:hAnsi="Trebuchet MS" w:cs="Trebuchet MS"/>
          <w:spacing w:val="-1"/>
          <w:sz w:val="22"/>
          <w:szCs w:val="22"/>
          <w:lang w:val="ro-RO"/>
        </w:rPr>
        <w:t xml:space="preserve">proiectele </w:t>
      </w:r>
      <w:r w:rsidR="00DD33D1" w:rsidRPr="006D0888">
        <w:rPr>
          <w:rFonts w:ascii="Trebuchet MS" w:eastAsia="Trebuchet MS" w:hAnsi="Trebuchet MS" w:cs="Trebuchet MS"/>
          <w:spacing w:val="-1"/>
          <w:sz w:val="22"/>
          <w:szCs w:val="22"/>
          <w:lang w:val="ro-RO"/>
        </w:rPr>
        <w:t>se implementează în parteneriat)</w:t>
      </w:r>
      <w:r w:rsidR="003D558A" w:rsidRPr="006D0888">
        <w:rPr>
          <w:rFonts w:ascii="Trebuchet MS" w:eastAsia="Trebuchet MS" w:hAnsi="Trebuchet MS" w:cs="Trebuchet MS"/>
          <w:sz w:val="22"/>
          <w:szCs w:val="22"/>
          <w:lang w:val="ro-RO"/>
        </w:rPr>
        <w:t>, din bugetul propriu</w:t>
      </w:r>
      <w:r w:rsidRPr="006D0888">
        <w:rPr>
          <w:rFonts w:ascii="Trebuchet MS" w:eastAsia="Trebuchet MS" w:hAnsi="Trebuchet MS" w:cs="Trebuchet MS"/>
          <w:sz w:val="22"/>
          <w:szCs w:val="22"/>
          <w:lang w:val="ro-RO"/>
        </w:rPr>
        <w:t>.</w:t>
      </w:r>
    </w:p>
    <w:p w14:paraId="2D117C12" w14:textId="444FCEDE"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Beneficiarii/Liderii de parteneriat/Partenerii</w:t>
      </w:r>
      <w:r w:rsidR="00DD33D1" w:rsidRPr="006D0888">
        <w:rPr>
          <w:rFonts w:ascii="Trebuchet MS" w:eastAsia="Trebuchet MS" w:hAnsi="Trebuchet MS" w:cs="Trebuchet MS"/>
          <w:sz w:val="22"/>
          <w:szCs w:val="22"/>
          <w:lang w:val="ro-RO"/>
        </w:rPr>
        <w:t xml:space="preserve"> </w:t>
      </w:r>
      <w:r w:rsidR="00DD33D1" w:rsidRPr="006D0888">
        <w:rPr>
          <w:rFonts w:ascii="Trebuchet MS" w:eastAsia="Trebuchet MS" w:hAnsi="Trebuchet MS" w:cs="Trebuchet MS"/>
          <w:spacing w:val="-1"/>
          <w:sz w:val="22"/>
          <w:szCs w:val="22"/>
          <w:lang w:val="ro-RO"/>
        </w:rPr>
        <w:t xml:space="preserve">(dacă </w:t>
      </w:r>
      <w:r w:rsidR="00C16E5E" w:rsidRPr="006D0888">
        <w:rPr>
          <w:rFonts w:ascii="Trebuchet MS" w:eastAsia="Trebuchet MS" w:hAnsi="Trebuchet MS" w:cs="Trebuchet MS"/>
          <w:spacing w:val="-1"/>
          <w:sz w:val="22"/>
          <w:szCs w:val="22"/>
          <w:lang w:val="ro-RO"/>
        </w:rPr>
        <w:t xml:space="preserve">proiectele </w:t>
      </w:r>
      <w:r w:rsidR="00DD33D1"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alții decât cei prevăzuți la art.7 și art.8</w:t>
      </w:r>
      <w:r w:rsidR="00EC4F4D" w:rsidRPr="006D0888">
        <w:rPr>
          <w:rFonts w:ascii="Trebuchet MS" w:eastAsia="Trebuchet MS" w:hAnsi="Trebuchet MS" w:cs="Trebuchet MS"/>
          <w:sz w:val="22"/>
          <w:szCs w:val="22"/>
          <w:lang w:val="ro-RO"/>
        </w:rPr>
        <w:t xml:space="preserve"> din OUG </w:t>
      </w:r>
      <w:r w:rsidR="00D45666" w:rsidRPr="006D0888">
        <w:rPr>
          <w:rFonts w:ascii="Trebuchet MS" w:eastAsia="Trebuchet MS" w:hAnsi="Trebuchet MS" w:cs="Trebuchet MS"/>
          <w:sz w:val="22"/>
          <w:szCs w:val="22"/>
          <w:lang w:val="ro-RO"/>
        </w:rPr>
        <w:t xml:space="preserve">nr. </w:t>
      </w:r>
      <w:r w:rsidR="00EC4F4D" w:rsidRPr="006D0888">
        <w:rPr>
          <w:rFonts w:ascii="Trebuchet MS" w:eastAsia="Trebuchet MS" w:hAnsi="Trebuchet MS" w:cs="Trebuchet MS"/>
          <w:sz w:val="22"/>
          <w:szCs w:val="22"/>
          <w:lang w:val="ro-RO"/>
        </w:rPr>
        <w:t>133/2021</w:t>
      </w:r>
      <w:r w:rsidR="00D45666" w:rsidRPr="006D0888">
        <w:rPr>
          <w:rFonts w:ascii="Trebuchet MS" w:eastAsia="Trebuchet MS" w:hAnsi="Trebuchet MS" w:cs="Trebuchet MS"/>
          <w:sz w:val="22"/>
          <w:szCs w:val="22"/>
          <w:lang w:val="ro-RO"/>
        </w:rPr>
        <w:t>,</w:t>
      </w:r>
      <w:r w:rsidR="008E2529"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C5AFC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termen de maximum 10 zile lucrătoare de la data încasării sumelor virate de către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Beneficiarul/Liderul de parteneriat</w:t>
      </w:r>
      <w:r w:rsidR="008E2529" w:rsidRPr="006D0888">
        <w:rPr>
          <w:rFonts w:ascii="Trebuchet MS" w:eastAsia="Trebuchet MS" w:hAnsi="Trebuchet MS" w:cs="Trebuchet MS"/>
          <w:sz w:val="22"/>
          <w:szCs w:val="22"/>
          <w:lang w:val="ro-RO"/>
        </w:rPr>
        <w:t>, în cazul proiectelor implementate în parteneriat,</w:t>
      </w:r>
      <w:r w:rsidRPr="006D0888">
        <w:rPr>
          <w:rFonts w:ascii="Trebuchet MS" w:eastAsia="Trebuchet MS" w:hAnsi="Trebuchet MS" w:cs="Trebuchet MS"/>
          <w:sz w:val="22"/>
          <w:szCs w:val="22"/>
          <w:lang w:val="ro-RO"/>
        </w:rPr>
        <w:t xml:space="preserve"> are obligația de a depune cererea de rambursare aferentă cererii de plată la </w:t>
      </w:r>
      <w:r w:rsidR="00D45666" w:rsidRPr="006D0888">
        <w:rPr>
          <w:rFonts w:ascii="Trebuchet MS" w:eastAsia="Trebuchet MS" w:hAnsi="Trebuchet MS" w:cs="Trebuchet MS"/>
          <w:sz w:val="22"/>
          <w:szCs w:val="22"/>
          <w:lang w:val="ro-RO"/>
        </w:rPr>
        <w:t>AM/</w:t>
      </w:r>
      <w:r w:rsidRPr="006D0888">
        <w:rPr>
          <w:rFonts w:ascii="Trebuchet MS" w:eastAsia="Trebuchet MS" w:hAnsi="Trebuchet MS" w:cs="Trebuchet MS"/>
          <w:sz w:val="22"/>
          <w:szCs w:val="22"/>
          <w:lang w:val="ro-RO"/>
        </w:rPr>
        <w:t>OI, în care sunt incluse sumele din documentele decontate prin cererea de plată, cu respectarea prevederilor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44BFF6BD"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Beneficiarul/Liderul de parteneriat/Partenerii</w:t>
      </w:r>
      <w:r w:rsidR="00A716A0" w:rsidRPr="006D0888">
        <w:rPr>
          <w:rFonts w:ascii="Trebuchet MS" w:eastAsia="Trebuchet MS" w:hAnsi="Trebuchet MS" w:cs="Trebuchet MS"/>
          <w:sz w:val="22"/>
          <w:szCs w:val="22"/>
          <w:lang w:val="ro-RO"/>
        </w:rPr>
        <w:t xml:space="preserve"> </w:t>
      </w:r>
      <w:r w:rsidR="00A716A0" w:rsidRPr="006D0888">
        <w:rPr>
          <w:rFonts w:ascii="Trebuchet MS" w:eastAsia="Trebuchet MS" w:hAnsi="Trebuchet MS" w:cs="Trebuchet MS"/>
          <w:spacing w:val="-1"/>
          <w:sz w:val="22"/>
          <w:szCs w:val="22"/>
          <w:lang w:val="ro-RO"/>
        </w:rPr>
        <w:t xml:space="preserve">(dacă </w:t>
      </w:r>
      <w:r w:rsidR="003C7CBA" w:rsidRPr="006D0888">
        <w:rPr>
          <w:rFonts w:ascii="Trebuchet MS" w:eastAsia="Trebuchet MS" w:hAnsi="Trebuchet MS" w:cs="Trebuchet MS"/>
          <w:spacing w:val="-1"/>
          <w:sz w:val="22"/>
          <w:szCs w:val="22"/>
          <w:lang w:val="ro-RO"/>
        </w:rPr>
        <w:t xml:space="preserve">proiectele </w:t>
      </w:r>
      <w:r w:rsidR="00A716A0"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2284DBD3" w:rsidR="005B2CD9" w:rsidRPr="006D0888"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2" w:name="_Hlk118815345"/>
      <w:r w:rsidRPr="006D0888">
        <w:rPr>
          <w:rFonts w:ascii="Trebuchet MS" w:eastAsia="Trebuchet MS" w:hAnsi="Trebuchet MS" w:cs="Trebuchet MS"/>
          <w:sz w:val="22"/>
          <w:szCs w:val="22"/>
          <w:lang w:val="ro-RO"/>
        </w:rPr>
        <w:t>Beneficiarii/liderii de parteneriat/ partenerii vor fi notificati de catre AMPEO/OI cu privire la restituirea sumelor sumele autorizate la cererea de plată și nejustificate prin cereri de rambursare aferente cererilor de plata.</w:t>
      </w:r>
    </w:p>
    <w:bookmarkEnd w:id="12"/>
    <w:p w14:paraId="000C757A" w14:textId="13698435"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Beneficiarii/Liderii de parteneriat/Partenerii</w:t>
      </w:r>
      <w:r w:rsidR="00A716A0" w:rsidRPr="006D0888">
        <w:rPr>
          <w:rFonts w:ascii="Trebuchet MS" w:eastAsia="Trebuchet MS" w:hAnsi="Trebuchet MS" w:cs="Trebuchet MS"/>
          <w:sz w:val="22"/>
          <w:szCs w:val="22"/>
          <w:lang w:val="ro-RO"/>
        </w:rPr>
        <w:t xml:space="preserve"> </w:t>
      </w:r>
      <w:r w:rsidR="00A716A0" w:rsidRPr="006D0888">
        <w:rPr>
          <w:rFonts w:ascii="Trebuchet MS" w:eastAsia="Trebuchet MS" w:hAnsi="Trebuchet MS" w:cs="Trebuchet MS"/>
          <w:spacing w:val="-1"/>
          <w:sz w:val="22"/>
          <w:szCs w:val="22"/>
          <w:lang w:val="ro-RO"/>
        </w:rPr>
        <w:t xml:space="preserve">(dacă </w:t>
      </w:r>
      <w:r w:rsidR="007F5B2B" w:rsidRPr="006D0888">
        <w:rPr>
          <w:rFonts w:ascii="Trebuchet MS" w:eastAsia="Trebuchet MS" w:hAnsi="Trebuchet MS" w:cs="Trebuchet MS"/>
          <w:spacing w:val="-1"/>
          <w:sz w:val="22"/>
          <w:szCs w:val="22"/>
          <w:lang w:val="ro-RO"/>
        </w:rPr>
        <w:t xml:space="preserve">proiectele </w:t>
      </w:r>
      <w:r w:rsidR="00A716A0"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xml:space="preserve"> nu restituie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în termen de 15 zile de la data comunicării notificării, sumele calculate în aplicarea prevederilor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(10)</w:t>
      </w:r>
      <w:r w:rsidR="00255F5F" w:rsidRPr="006D0888">
        <w:rPr>
          <w:rFonts w:ascii="Trebuchet MS" w:eastAsia="Trebuchet MS" w:hAnsi="Trebuchet MS" w:cs="Trebuchet MS"/>
          <w:sz w:val="22"/>
          <w:szCs w:val="22"/>
          <w:lang w:val="ro-RO"/>
        </w:rPr>
        <w:t xml:space="preserve">, AMPEO/OI </w:t>
      </w:r>
      <w:r w:rsidRPr="006D0888">
        <w:rPr>
          <w:rFonts w:ascii="Trebuchet MS" w:eastAsia="Trebuchet MS" w:hAnsi="Trebuchet MS" w:cs="Trebuchet MS"/>
          <w:sz w:val="22"/>
          <w:szCs w:val="22"/>
          <w:lang w:val="ro-RO"/>
        </w:rPr>
        <w:t>emit</w:t>
      </w:r>
      <w:r w:rsidR="00255F5F" w:rsidRPr="006D0888">
        <w:rPr>
          <w:rFonts w:ascii="Trebuchet MS" w:eastAsia="Trebuchet MS" w:hAnsi="Trebuchet MS" w:cs="Trebuchet MS"/>
          <w:sz w:val="22"/>
          <w:szCs w:val="22"/>
          <w:lang w:val="ro-RO"/>
        </w:rPr>
        <w:t>e</w:t>
      </w:r>
      <w:r w:rsidRPr="006D0888">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6D0888">
        <w:rPr>
          <w:rFonts w:ascii="Trebuchet MS" w:eastAsia="Trebuchet MS" w:hAnsi="Trebuchet MS" w:cs="Trebuchet MS"/>
          <w:sz w:val="22"/>
          <w:szCs w:val="22"/>
          <w:lang w:val="ro-RO"/>
        </w:rPr>
        <w:t xml:space="preserve">de recuperare </w:t>
      </w:r>
      <w:r w:rsidRPr="006D0888">
        <w:rPr>
          <w:rFonts w:ascii="Trebuchet MS" w:eastAsia="Trebuchet MS" w:hAnsi="Trebuchet MS" w:cs="Trebuchet MS"/>
          <w:sz w:val="22"/>
          <w:szCs w:val="22"/>
          <w:lang w:val="ro-RO"/>
        </w:rPr>
        <w:t>constituie titlu de creanță emis în condițiile legii și cuprinde elementele care se regăsesc la art.</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46 alin.</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 din Legea nr.</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Decizia de recuperare va fi comunicată</w:t>
      </w:r>
      <w:r w:rsidR="00D065A9" w:rsidRPr="006D0888">
        <w:rPr>
          <w:rFonts w:ascii="Trebuchet MS" w:eastAsia="Trebuchet MS" w:hAnsi="Trebuchet MS" w:cs="Trebuchet MS"/>
          <w:sz w:val="22"/>
          <w:szCs w:val="22"/>
          <w:lang w:val="ro-RO"/>
        </w:rPr>
        <w:t xml:space="preserve"> </w:t>
      </w:r>
      <w:bookmarkStart w:id="13" w:name="_Hlk118815443"/>
      <w:r w:rsidR="00D065A9" w:rsidRPr="006D0888">
        <w:rPr>
          <w:rFonts w:ascii="Trebuchet MS" w:eastAsia="Trebuchet MS" w:hAnsi="Trebuchet MS" w:cs="Trebuchet MS"/>
          <w:sz w:val="22"/>
          <w:szCs w:val="22"/>
          <w:lang w:val="ro-RO"/>
        </w:rPr>
        <w:t>debitorului în conformitate cu prevederile  art. 20 alin. (3) din OUG nr. 133/2021 si poate fi contestată de catre debitor, în conformitate cu prevederile  art. 20 alin. (4) si (5) din OUG nr. 133/2021</w:t>
      </w:r>
      <w:bookmarkEnd w:id="13"/>
      <w:r w:rsidRPr="006D0888">
        <w:rPr>
          <w:rFonts w:ascii="Trebuchet MS" w:eastAsia="Trebuchet MS" w:hAnsi="Trebuchet MS" w:cs="Trebuchet MS"/>
          <w:sz w:val="22"/>
          <w:szCs w:val="22"/>
          <w:lang w:val="ro-RO"/>
        </w:rPr>
        <w:t>.</w:t>
      </w:r>
    </w:p>
    <w:p w14:paraId="6C76B077" w14:textId="5201AD09" w:rsidR="00D02E34"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Beneficiarul/Liderul de parteneriat/Partenerii </w:t>
      </w:r>
      <w:r w:rsidR="005F0D43" w:rsidRPr="006D0888">
        <w:rPr>
          <w:rFonts w:ascii="Trebuchet MS" w:eastAsia="Trebuchet MS" w:hAnsi="Trebuchet MS" w:cs="Trebuchet MS"/>
          <w:spacing w:val="-1"/>
          <w:sz w:val="22"/>
          <w:szCs w:val="22"/>
          <w:lang w:val="ro-RO"/>
        </w:rPr>
        <w:t xml:space="preserve">(dacă </w:t>
      </w:r>
      <w:r w:rsidR="00B754EE" w:rsidRPr="006D0888">
        <w:rPr>
          <w:rFonts w:ascii="Trebuchet MS" w:eastAsia="Trebuchet MS" w:hAnsi="Trebuchet MS" w:cs="Trebuchet MS"/>
          <w:spacing w:val="-1"/>
          <w:sz w:val="22"/>
          <w:szCs w:val="22"/>
          <w:lang w:val="ro-RO"/>
        </w:rPr>
        <w:t xml:space="preserve">proiectele </w:t>
      </w:r>
      <w:r w:rsidR="005F0D43" w:rsidRPr="006D0888">
        <w:rPr>
          <w:rFonts w:ascii="Trebuchet MS" w:eastAsia="Trebuchet MS" w:hAnsi="Trebuchet MS" w:cs="Trebuchet MS"/>
          <w:spacing w:val="-1"/>
          <w:sz w:val="22"/>
          <w:szCs w:val="22"/>
          <w:lang w:val="ro-RO"/>
        </w:rPr>
        <w:t xml:space="preserve">se implementează în parteneriat) </w:t>
      </w:r>
      <w:r w:rsidR="00D065A9" w:rsidRPr="006D0888">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6D0888">
        <w:rPr>
          <w:rFonts w:ascii="Trebuchet MS" w:eastAsia="Trebuchet MS" w:hAnsi="Trebuchet MS" w:cs="Trebuchet MS"/>
          <w:sz w:val="22"/>
          <w:szCs w:val="22"/>
          <w:lang w:val="ro-RO"/>
        </w:rPr>
        <w:tab/>
      </w:r>
      <w:bookmarkStart w:id="14" w:name="_Hlk118815479"/>
      <w:r w:rsidR="00D065A9" w:rsidRPr="006D0888">
        <w:rPr>
          <w:rFonts w:ascii="Trebuchet MS" w:eastAsia="Trebuchet MS" w:hAnsi="Trebuchet MS" w:cs="Trebuchet MS"/>
          <w:sz w:val="22"/>
          <w:szCs w:val="22"/>
          <w:lang w:val="ro-RO"/>
        </w:rPr>
        <w:t>Decizia de recuperare devine titlu executoriu</w:t>
      </w:r>
      <w:r w:rsidRPr="006D0888">
        <w:rPr>
          <w:rFonts w:ascii="Trebuchet MS" w:eastAsia="Trebuchet MS" w:hAnsi="Trebuchet MS" w:cs="Trebuchet MS"/>
          <w:sz w:val="22"/>
          <w:szCs w:val="22"/>
          <w:lang w:val="ro-RO"/>
        </w:rPr>
        <w:t>.</w:t>
      </w:r>
    </w:p>
    <w:bookmarkEnd w:id="14"/>
    <w:p w14:paraId="2277C885" w14:textId="77777777" w:rsidR="00D065A9" w:rsidRPr="006D0888"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w:t>
      </w:r>
      <w:bookmarkStart w:id="15" w:name="_Hlk118815522"/>
      <w:r w:rsidR="00D065A9" w:rsidRPr="006D0888">
        <w:rPr>
          <w:rFonts w:ascii="Trebuchet MS" w:eastAsia="Trebuchet MS" w:hAnsi="Trebuchet MS" w:cs="Trebuchet MS"/>
          <w:sz w:val="22"/>
          <w:szCs w:val="22"/>
          <w:lang w:val="ro-RO"/>
        </w:rPr>
        <w:t xml:space="preserve">Pentru 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 </w:t>
      </w:r>
    </w:p>
    <w:p w14:paraId="20A73190" w14:textId="6CF34C84" w:rsidR="0055389D" w:rsidRPr="006D0888"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creanţă şi se comunică debitorului. Dispoziţiile alin. (12) si (13) sunt aplicabile în mod corespunzător. </w:t>
      </w:r>
      <w:bookmarkEnd w:id="15"/>
    </w:p>
    <w:p w14:paraId="31CBB654" w14:textId="25580C8F" w:rsidR="0055389D"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w:t>
      </w:r>
      <w:r w:rsidRPr="006D0888">
        <w:rPr>
          <w:rFonts w:ascii="Trebuchet MS" w:eastAsia="Trebuchet MS" w:hAnsi="Trebuchet MS" w:cs="Trebuchet MS"/>
          <w:sz w:val="22"/>
          <w:szCs w:val="22"/>
          <w:lang w:val="ro-RO"/>
        </w:rPr>
        <w:lastRenderedPageBreak/>
        <w:t>individualizate prin acestea potrivit prevederilor Legii nr. 207/2015 privind Codul de procedură fiscală, cu modificările și completările ulterioare.</w:t>
      </w:r>
    </w:p>
    <w:p w14:paraId="3DDC825A" w14:textId="4F8180B0" w:rsidR="00F02300" w:rsidRPr="006D0888" w:rsidRDefault="00F02300">
      <w:pPr>
        <w:spacing w:before="9" w:line="260" w:lineRule="exact"/>
        <w:rPr>
          <w:rFonts w:ascii="Trebuchet MS" w:hAnsi="Trebuchet MS"/>
          <w:sz w:val="22"/>
          <w:szCs w:val="22"/>
          <w:lang w:val="ro-RO"/>
        </w:rPr>
      </w:pPr>
    </w:p>
    <w:p w14:paraId="53C3962F" w14:textId="318549B1" w:rsidR="000B3971" w:rsidRPr="006D0888" w:rsidRDefault="0099349E" w:rsidP="0022357D">
      <w:pPr>
        <w:spacing w:line="247" w:lineRule="auto"/>
        <w:ind w:right="105"/>
        <w:jc w:val="both"/>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w:t>
      </w:r>
      <w:r w:rsidR="00A8177A"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Documente justificative necesare plății prefinanțării/cererilor de plată/rambursării cheltuielilor eligibile</w:t>
      </w:r>
    </w:p>
    <w:p w14:paraId="61B01FB5" w14:textId="77777777" w:rsidR="0080480F" w:rsidRPr="006D0888"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6D0888"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6D0888">
        <w:rPr>
          <w:rFonts w:ascii="Trebuchet MS" w:eastAsia="Trebuchet MS" w:hAnsi="Trebuchet MS" w:cs="Trebuchet MS"/>
          <w:spacing w:val="-1"/>
          <w:sz w:val="22"/>
          <w:szCs w:val="22"/>
          <w:lang w:val="ro-RO"/>
        </w:rPr>
        <w:t>instrucțiunile emise de AM PEO</w:t>
      </w:r>
      <w:r w:rsidR="00E60933" w:rsidRPr="006D0888">
        <w:rPr>
          <w:rFonts w:ascii="Trebuchet MS" w:eastAsia="Trebuchet MS" w:hAnsi="Trebuchet MS" w:cs="Trebuchet MS"/>
          <w:spacing w:val="-1"/>
          <w:sz w:val="22"/>
          <w:szCs w:val="22"/>
          <w:lang w:val="ro-RO"/>
        </w:rPr>
        <w:t xml:space="preserve"> în acest scop</w:t>
      </w:r>
      <w:r w:rsidR="00D546CE" w:rsidRPr="006D0888">
        <w:rPr>
          <w:rFonts w:ascii="Trebuchet MS" w:eastAsia="Trebuchet MS" w:hAnsi="Trebuchet MS" w:cs="Trebuchet MS"/>
          <w:spacing w:val="-1"/>
          <w:sz w:val="22"/>
          <w:szCs w:val="22"/>
          <w:lang w:val="ro-RO"/>
        </w:rPr>
        <w:t xml:space="preserve">. </w:t>
      </w:r>
    </w:p>
    <w:p w14:paraId="432672F1" w14:textId="7810071C" w:rsidR="005B2994" w:rsidRPr="006D0888"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2"/>
          <w:sz w:val="22"/>
          <w:szCs w:val="22"/>
          <w:lang w:val="ro-RO"/>
        </w:rPr>
        <w:t>AMPEO/</w:t>
      </w:r>
      <w:r w:rsidR="005B2994" w:rsidRPr="006D0888">
        <w:rPr>
          <w:rFonts w:ascii="Trebuchet MS" w:eastAsia="Trebuchet MS" w:hAnsi="Trebuchet MS" w:cs="Trebuchet MS"/>
          <w:spacing w:val="-2"/>
          <w:sz w:val="22"/>
          <w:szCs w:val="22"/>
          <w:lang w:val="ro-RO"/>
        </w:rPr>
        <w:t>O</w:t>
      </w:r>
      <w:r w:rsidR="005B2994" w:rsidRPr="006D0888">
        <w:rPr>
          <w:rFonts w:ascii="Trebuchet MS" w:eastAsia="Trebuchet MS" w:hAnsi="Trebuchet MS" w:cs="Trebuchet MS"/>
          <w:sz w:val="22"/>
          <w:szCs w:val="22"/>
          <w:lang w:val="ro-RO"/>
        </w:rPr>
        <w:t>I</w:t>
      </w:r>
      <w:r w:rsidR="005B2994" w:rsidRPr="006D0888">
        <w:rPr>
          <w:rFonts w:ascii="Trebuchet MS" w:eastAsia="Trebuchet MS" w:hAnsi="Trebuchet MS" w:cs="Trebuchet MS"/>
          <w:spacing w:val="3"/>
          <w:sz w:val="22"/>
          <w:szCs w:val="22"/>
          <w:lang w:val="ro-RO"/>
        </w:rPr>
        <w:t xml:space="preserve"> </w:t>
      </w:r>
      <w:r w:rsidR="005B2994" w:rsidRPr="006D0888">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6" w:name="_Hlk118815664"/>
      <w:r w:rsidRPr="006D0888">
        <w:rPr>
          <w:rFonts w:ascii="Trebuchet MS" w:eastAsia="Trebuchet MS" w:hAnsi="Trebuchet MS" w:cs="Trebuchet MS"/>
          <w:spacing w:val="-1"/>
          <w:sz w:val="22"/>
          <w:szCs w:val="22"/>
          <w:lang w:val="ro-RO"/>
        </w:rPr>
        <w:t xml:space="preserve">, </w:t>
      </w:r>
      <w:r w:rsidR="005B2994" w:rsidRPr="006D0888">
        <w:rPr>
          <w:rFonts w:ascii="Trebuchet MS" w:eastAsia="Trebuchet MS" w:hAnsi="Trebuchet MS" w:cs="Trebuchet MS"/>
          <w:spacing w:val="-1"/>
          <w:sz w:val="22"/>
          <w:szCs w:val="22"/>
          <w:lang w:val="ro-RO"/>
        </w:rPr>
        <w:t>în conformitate cu procedurile specifice în vigoare</w:t>
      </w:r>
      <w:bookmarkEnd w:id="16"/>
      <w:r w:rsidR="005B2994" w:rsidRPr="006D0888">
        <w:rPr>
          <w:rFonts w:ascii="Trebuchet MS" w:eastAsia="Trebuchet MS" w:hAnsi="Trebuchet MS" w:cs="Trebuchet MS"/>
          <w:spacing w:val="-1"/>
          <w:sz w:val="22"/>
          <w:szCs w:val="22"/>
          <w:lang w:val="ro-RO"/>
        </w:rPr>
        <w:t>.</w:t>
      </w:r>
    </w:p>
    <w:p w14:paraId="7D64576A" w14:textId="513BF58C" w:rsidR="009F37EF" w:rsidRPr="006D0888"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procesu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verificar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009F37EF"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obliga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5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răspund</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oricărei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clarificări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F37EF"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9"/>
          <w:sz w:val="22"/>
          <w:szCs w:val="22"/>
          <w:lang w:val="ro-RO"/>
        </w:rPr>
        <w:t xml:space="preserve"> </w:t>
      </w:r>
    </w:p>
    <w:p w14:paraId="551331D8" w14:textId="2522FD85" w:rsidR="000B3971" w:rsidRPr="006D0888"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la </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irea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răspunsului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parte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beneficiarului</w:t>
      </w:r>
      <w:r w:rsidR="009F37EF"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ver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rambursare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suspendă.</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Nedepunerea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clarificărilor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solicitate,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prevăzut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acest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al</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neat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009F37EF" w:rsidRPr="006D0888">
        <w:rPr>
          <w:rFonts w:ascii="Trebuchet MS" w:eastAsia="Trebuchet MS" w:hAnsi="Trebuchet MS" w:cs="Trebuchet MS"/>
          <w:spacing w:val="14"/>
          <w:sz w:val="22"/>
          <w:szCs w:val="22"/>
          <w:lang w:val="ro-RO"/>
        </w:rPr>
        <w:t xml:space="preserve">poate </w:t>
      </w:r>
      <w:r w:rsidRPr="006D0888">
        <w:rPr>
          <w:rFonts w:ascii="Trebuchet MS" w:eastAsia="Trebuchet MS" w:hAnsi="Trebuchet MS" w:cs="Trebuchet MS"/>
          <w:spacing w:val="-1"/>
          <w:sz w:val="22"/>
          <w:szCs w:val="22"/>
          <w:lang w:val="ro-RO"/>
        </w:rPr>
        <w:t>atrag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respingerea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parţial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totală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caz,</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rambursare.</w:t>
      </w:r>
      <w:r w:rsidR="00D23EA0" w:rsidRPr="006D0888">
        <w:rPr>
          <w:rFonts w:ascii="Trebuchet MS" w:eastAsia="Trebuchet MS" w:hAnsi="Trebuchet MS" w:cs="Trebuchet MS"/>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3D558A" w:rsidRPr="006D0888">
        <w:rPr>
          <w:rFonts w:ascii="Trebuchet MS" w:eastAsia="Trebuchet MS" w:hAnsi="Trebuchet MS" w:cs="Trebuchet MS"/>
          <w:w w:val="103"/>
          <w:sz w:val="22"/>
          <w:szCs w:val="22"/>
          <w:lang w:val="ro-RO"/>
        </w:rPr>
        <w:t xml:space="preserve">verificare </w:t>
      </w:r>
      <w:r w:rsidR="00D23EA0" w:rsidRPr="006D0888">
        <w:rPr>
          <w:rFonts w:ascii="Trebuchet MS" w:eastAsia="Trebuchet MS" w:hAnsi="Trebuchet MS" w:cs="Trebuchet MS"/>
          <w:w w:val="103"/>
          <w:sz w:val="22"/>
          <w:szCs w:val="22"/>
          <w:lang w:val="ro-RO"/>
        </w:rPr>
        <w:t xml:space="preserve"> prevăzut </w:t>
      </w:r>
      <w:r w:rsidR="009F37EF" w:rsidRPr="006D0888">
        <w:rPr>
          <w:rFonts w:ascii="Trebuchet MS" w:eastAsia="Trebuchet MS" w:hAnsi="Trebuchet MS" w:cs="Trebuchet MS"/>
          <w:w w:val="103"/>
          <w:sz w:val="22"/>
          <w:szCs w:val="22"/>
          <w:lang w:val="ro-RO"/>
        </w:rPr>
        <w:t xml:space="preserve">la art. 22 alin. (7) si la art. 25 </w:t>
      </w:r>
      <w:r w:rsidR="00D23EA0" w:rsidRPr="006D0888">
        <w:rPr>
          <w:rFonts w:ascii="Trebuchet MS" w:eastAsia="Trebuchet MS" w:hAnsi="Trebuchet MS" w:cs="Trebuchet MS"/>
          <w:w w:val="103"/>
          <w:sz w:val="22"/>
          <w:szCs w:val="22"/>
          <w:lang w:val="ro-RO"/>
        </w:rPr>
        <w:t xml:space="preserve">alin. (2) din OUG </w:t>
      </w:r>
      <w:r w:rsidR="005820B2" w:rsidRPr="006D0888">
        <w:rPr>
          <w:rFonts w:ascii="Trebuchet MS" w:eastAsia="Trebuchet MS" w:hAnsi="Trebuchet MS" w:cs="Trebuchet MS"/>
          <w:w w:val="103"/>
          <w:sz w:val="22"/>
          <w:szCs w:val="22"/>
          <w:lang w:val="ro-RO"/>
        </w:rPr>
        <w:t xml:space="preserve">nr. </w:t>
      </w:r>
      <w:r w:rsidR="00D23EA0" w:rsidRPr="006D0888">
        <w:rPr>
          <w:rFonts w:ascii="Trebuchet MS" w:eastAsia="Trebuchet MS" w:hAnsi="Trebuchet MS" w:cs="Trebuchet MS"/>
          <w:w w:val="103"/>
          <w:sz w:val="22"/>
          <w:szCs w:val="22"/>
          <w:lang w:val="ro-RO"/>
        </w:rPr>
        <w:t>133/2021 poate fi întrerupt</w:t>
      </w:r>
      <w:r w:rsidR="009F37EF" w:rsidRPr="006D0888">
        <w:rPr>
          <w:rFonts w:ascii="Trebuchet MS" w:eastAsia="Trebuchet MS" w:hAnsi="Trebuchet MS" w:cs="Trebuchet MS"/>
          <w:w w:val="103"/>
          <w:sz w:val="22"/>
          <w:szCs w:val="22"/>
          <w:lang w:val="ro-RO"/>
        </w:rPr>
        <w:t>,</w:t>
      </w:r>
      <w:r w:rsidR="00D23EA0" w:rsidRPr="006D0888">
        <w:rPr>
          <w:rFonts w:ascii="Trebuchet MS" w:eastAsia="Trebuchet MS" w:hAnsi="Trebuchet MS" w:cs="Trebuchet MS"/>
          <w:w w:val="103"/>
          <w:sz w:val="22"/>
          <w:szCs w:val="22"/>
          <w:lang w:val="ro-RO"/>
        </w:rPr>
        <w:t xml:space="preserve"> fără ca perioadele de întrerupere cumulate să depăşească 10 zile lucrătoare.</w:t>
      </w:r>
    </w:p>
    <w:p w14:paraId="16EB77AB" w14:textId="625AA346" w:rsidR="00A02C3E" w:rsidRPr="006D0888" w:rsidRDefault="00A02C3E">
      <w:pPr>
        <w:spacing w:line="240" w:lineRule="exact"/>
        <w:rPr>
          <w:rFonts w:ascii="Trebuchet MS" w:hAnsi="Trebuchet MS"/>
          <w:sz w:val="22"/>
          <w:szCs w:val="22"/>
          <w:lang w:val="ro-RO"/>
        </w:rPr>
      </w:pPr>
    </w:p>
    <w:p w14:paraId="4DF158F9" w14:textId="77777777"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(e)</w:t>
      </w:r>
      <w:r w:rsidRPr="006D0888">
        <w:rPr>
          <w:rFonts w:ascii="Trebuchet MS" w:eastAsia="Trebuchet MS" w:hAnsi="Trebuchet MS" w:cs="Trebuchet MS"/>
          <w:b/>
          <w:spacing w:val="10"/>
          <w:sz w:val="22"/>
          <w:szCs w:val="22"/>
          <w:lang w:val="ro-RO"/>
        </w:rPr>
        <w:t xml:space="preserve"> </w:t>
      </w:r>
      <w:r w:rsidRPr="006D0888">
        <w:rPr>
          <w:rFonts w:ascii="Trebuchet MS" w:eastAsia="Trebuchet MS" w:hAnsi="Trebuchet MS" w:cs="Trebuchet MS"/>
          <w:b/>
          <w:sz w:val="22"/>
          <w:szCs w:val="22"/>
          <w:lang w:val="ro-RO"/>
        </w:rPr>
        <w:t>Graficul de depunere a cererilor de prefinanțare/plată/rambursare a cheltuielilor</w:t>
      </w:r>
    </w:p>
    <w:p w14:paraId="3EEF3807" w14:textId="77777777" w:rsidR="000B3971" w:rsidRPr="006D0888" w:rsidRDefault="000B3971" w:rsidP="00C902D2">
      <w:pPr>
        <w:spacing w:before="4" w:line="280" w:lineRule="exact"/>
        <w:rPr>
          <w:rFonts w:ascii="Trebuchet MS" w:hAnsi="Trebuchet MS"/>
          <w:sz w:val="22"/>
          <w:szCs w:val="22"/>
          <w:lang w:val="ro-RO"/>
        </w:rPr>
      </w:pPr>
    </w:p>
    <w:p w14:paraId="049DF435" w14:textId="4A648AA4" w:rsidR="00220663"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Graficul</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depuner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prefina</w:t>
      </w:r>
      <w:r w:rsidRPr="006D0888">
        <w:rPr>
          <w:rFonts w:ascii="Trebuchet MS" w:eastAsia="Trebuchet MS" w:hAnsi="Trebuchet MS" w:cs="Trebuchet MS"/>
          <w:spacing w:val="-1"/>
          <w:w w:val="103"/>
          <w:sz w:val="22"/>
          <w:szCs w:val="22"/>
          <w:lang w:val="ro-RO"/>
        </w:rPr>
        <w:t>n</w:t>
      </w:r>
      <w:r w:rsidRPr="006D0888">
        <w:rPr>
          <w:rFonts w:ascii="Trebuchet MS" w:eastAsia="Trebuchet MS" w:hAnsi="Trebuchet MS" w:cs="Trebuchet MS"/>
          <w:w w:val="103"/>
          <w:sz w:val="22"/>
          <w:szCs w:val="22"/>
          <w:lang w:val="ro-RO"/>
        </w:rPr>
        <w:t xml:space="preserve">țare/plată/rambursare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43"/>
          <w:sz w:val="22"/>
          <w:szCs w:val="22"/>
          <w:lang w:val="ro-RO"/>
        </w:rPr>
        <w:t xml:space="preserve"> </w:t>
      </w:r>
      <w:r w:rsidR="005820B2" w:rsidRPr="006D0888">
        <w:rPr>
          <w:rFonts w:ascii="Trebuchet MS" w:eastAsia="Trebuchet MS" w:hAnsi="Trebuchet MS" w:cs="Trebuchet MS"/>
          <w:spacing w:val="43"/>
          <w:sz w:val="22"/>
          <w:szCs w:val="22"/>
          <w:lang w:val="ro-RO"/>
        </w:rPr>
        <w:t xml:space="preserve">prevăzut în </w:t>
      </w:r>
      <w:r w:rsidRPr="006D0888">
        <w:rPr>
          <w:rFonts w:ascii="Trebuchet MS" w:eastAsia="Trebuchet MS" w:hAnsi="Trebuchet MS" w:cs="Trebuchet MS"/>
          <w:spacing w:val="-1"/>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0"/>
          <w:sz w:val="22"/>
          <w:szCs w:val="22"/>
          <w:lang w:val="ro-RO"/>
        </w:rPr>
        <w:t xml:space="preserve"> </w:t>
      </w:r>
      <w:r w:rsidR="005820B2" w:rsidRPr="006D0888">
        <w:rPr>
          <w:rFonts w:ascii="Trebuchet MS" w:eastAsia="Trebuchet MS" w:hAnsi="Trebuchet MS" w:cs="Trebuchet MS"/>
          <w:spacing w:val="50"/>
          <w:sz w:val="22"/>
          <w:szCs w:val="22"/>
          <w:lang w:val="ro-RO"/>
        </w:rPr>
        <w:t xml:space="preserve">nr. </w:t>
      </w:r>
      <w:r w:rsidR="00585631" w:rsidRPr="006D0888">
        <w:rPr>
          <w:rFonts w:ascii="Trebuchet MS" w:eastAsia="Trebuchet MS" w:hAnsi="Trebuchet MS" w:cs="Trebuchet MS"/>
          <w:sz w:val="22"/>
          <w:szCs w:val="22"/>
          <w:lang w:val="ro-RO"/>
        </w:rPr>
        <w:t>3</w:t>
      </w:r>
      <w:r w:rsidR="00DC103D"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Contractul  de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2"/>
          <w:w w:val="103"/>
          <w:sz w:val="22"/>
          <w:szCs w:val="22"/>
          <w:lang w:val="ro-RO"/>
        </w:rPr>
        <w:t>f</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na</w:t>
      </w:r>
      <w:r w:rsidRPr="006D0888">
        <w:rPr>
          <w:rFonts w:ascii="Trebuchet MS" w:eastAsia="Trebuchet MS" w:hAnsi="Trebuchet MS" w:cs="Trebuchet MS"/>
          <w:w w:val="103"/>
          <w:sz w:val="22"/>
          <w:szCs w:val="22"/>
          <w:lang w:val="ro-RO"/>
        </w:rPr>
        <w:t>n</w:t>
      </w:r>
      <w:r w:rsidRPr="006D0888">
        <w:rPr>
          <w:rFonts w:ascii="Trebuchet MS" w:eastAsia="Trebuchet MS" w:hAnsi="Trebuchet MS" w:cs="Trebuchet MS"/>
          <w:spacing w:val="-1"/>
          <w:w w:val="103"/>
          <w:sz w:val="22"/>
          <w:szCs w:val="22"/>
          <w:lang w:val="ro-RO"/>
        </w:rPr>
        <w:t>țare</w:t>
      </w:r>
      <w:r w:rsidR="005820B2"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2"/>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w w:val="103"/>
          <w:sz w:val="22"/>
          <w:szCs w:val="22"/>
          <w:lang w:val="ro-RO"/>
        </w:rPr>
        <w:t>Generale.</w:t>
      </w:r>
    </w:p>
    <w:p w14:paraId="4A608AD6" w14:textId="0A4656B3" w:rsidR="000B3971"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obligativita</w:t>
      </w:r>
      <w:r w:rsidRPr="006D0888">
        <w:rPr>
          <w:rFonts w:ascii="Trebuchet MS" w:eastAsia="Trebuchet MS" w:hAnsi="Trebuchet MS" w:cs="Trebuchet MS"/>
          <w:spacing w:val="-1"/>
          <w:sz w:val="22"/>
          <w:szCs w:val="22"/>
          <w:lang w:val="ro-RO"/>
        </w:rPr>
        <w:t>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actualizării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acestuia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funcţie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cererile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 xml:space="preserve">de </w:t>
      </w:r>
      <w:r w:rsidR="008D2259" w:rsidRPr="006D0888">
        <w:rPr>
          <w:rFonts w:ascii="Trebuchet MS" w:eastAsia="Trebuchet MS" w:hAnsi="Trebuchet MS" w:cs="Trebuchet MS"/>
          <w:w w:val="103"/>
          <w:sz w:val="22"/>
          <w:szCs w:val="22"/>
          <w:lang w:val="ro-RO"/>
        </w:rPr>
        <w:t>prefinanțare/</w:t>
      </w:r>
      <w:r w:rsidR="0020302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plată/</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rambursare </w:t>
      </w:r>
      <w:r w:rsidR="008D2259" w:rsidRPr="006D0888">
        <w:rPr>
          <w:rFonts w:ascii="Trebuchet MS" w:eastAsia="Trebuchet MS" w:hAnsi="Trebuchet MS" w:cs="Trebuchet MS"/>
          <w:sz w:val="22"/>
          <w:szCs w:val="22"/>
          <w:lang w:val="ro-RO"/>
        </w:rPr>
        <w:t>autorizate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autoritatea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management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w w:val="103"/>
          <w:sz w:val="22"/>
          <w:szCs w:val="22"/>
          <w:lang w:val="ro-RO"/>
        </w:rPr>
        <w:t xml:space="preserve">la </w:t>
      </w:r>
      <w:r w:rsidRPr="006D0888">
        <w:rPr>
          <w:rFonts w:ascii="Trebuchet MS" w:eastAsia="Trebuchet MS" w:hAnsi="Trebuchet MS" w:cs="Trebuchet MS"/>
          <w:sz w:val="22"/>
          <w:szCs w:val="22"/>
          <w:lang w:val="ro-RO"/>
        </w:rPr>
        <w:t>art.</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alin</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00EA0153" w:rsidRPr="006D0888">
        <w:rPr>
          <w:rFonts w:ascii="Trebuchet MS" w:eastAsia="Trebuchet MS" w:hAnsi="Trebuchet MS" w:cs="Trebuchet MS"/>
          <w:spacing w:val="12"/>
          <w:sz w:val="22"/>
          <w:szCs w:val="22"/>
          <w:lang w:val="ro-RO"/>
        </w:rPr>
        <w:t>(</w:t>
      </w:r>
      <w:r w:rsidR="00F338F5" w:rsidRPr="006D0888">
        <w:rPr>
          <w:rFonts w:ascii="Trebuchet MS" w:eastAsia="Trebuchet MS" w:hAnsi="Trebuchet MS" w:cs="Trebuchet MS"/>
          <w:spacing w:val="-1"/>
          <w:sz w:val="22"/>
          <w:szCs w:val="22"/>
          <w:lang w:val="ro-RO"/>
        </w:rPr>
        <w:t>7</w:t>
      </w:r>
      <w:r w:rsidR="00EA0153"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prezent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condiţii</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specifice.</w:t>
      </w:r>
    </w:p>
    <w:p w14:paraId="3A6A3516" w14:textId="7F67D6E9" w:rsidR="00220663" w:rsidRPr="006D0888"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beneficiarul nu respectă graficul de depunere a cererilor de prefinanțare/plată/rambursare a cheltuielilor,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/OI poate respinge cererile de prefinanțare/plată/rambursare, urmând ca beneficiarul să redepună cererile de prefinanțare/plată/ rambursare după actualizarea graficului de depunere a cererilor de prefinanțare/plată/rambursare</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conformitate cu prevederile art. 7 alin (</w:t>
      </w:r>
      <w:r w:rsidR="00F338F5"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din prezentele condiții specifice.</w:t>
      </w:r>
    </w:p>
    <w:p w14:paraId="74BB21F5" w14:textId="6CC2708B" w:rsidR="000B3971" w:rsidRPr="006D0888" w:rsidRDefault="000B3971" w:rsidP="00C902D2">
      <w:pPr>
        <w:spacing w:line="200" w:lineRule="exact"/>
        <w:rPr>
          <w:rFonts w:ascii="Trebuchet MS" w:hAnsi="Trebuchet MS"/>
          <w:sz w:val="22"/>
          <w:szCs w:val="22"/>
          <w:lang w:val="ro-RO"/>
        </w:rPr>
      </w:pPr>
    </w:p>
    <w:p w14:paraId="4BB4BA46" w14:textId="1DB6A561"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5</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6D0888" w:rsidRDefault="000B3971" w:rsidP="00C902D2">
      <w:pPr>
        <w:spacing w:before="10" w:line="280" w:lineRule="exact"/>
        <w:rPr>
          <w:rFonts w:ascii="Trebuchet MS" w:hAnsi="Trebuchet MS"/>
          <w:sz w:val="22"/>
          <w:szCs w:val="22"/>
          <w:lang w:val="ro-RO"/>
        </w:rPr>
      </w:pPr>
    </w:p>
    <w:p w14:paraId="5006AAFA" w14:textId="24341B94"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partenerii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responsabilitate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 xml:space="preserve">pentru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unui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management </w:t>
      </w:r>
      <w:r w:rsidRPr="006D0888">
        <w:rPr>
          <w:rFonts w:ascii="Trebuchet MS" w:eastAsia="Trebuchet MS" w:hAnsi="Trebuchet MS" w:cs="Trebuchet MS"/>
          <w:sz w:val="22"/>
          <w:szCs w:val="22"/>
          <w:lang w:val="ro-RO"/>
        </w:rPr>
        <w:t>financiar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guro</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asigurarea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resurselo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financiar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cofinanțar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cheltuieli </w:t>
      </w:r>
      <w:r w:rsidRPr="006D0888">
        <w:rPr>
          <w:rFonts w:ascii="Trebuchet MS" w:eastAsia="Trebuchet MS" w:hAnsi="Trebuchet MS" w:cs="Trebuchet MS"/>
          <w:spacing w:val="-1"/>
          <w:sz w:val="22"/>
          <w:szCs w:val="22"/>
          <w:lang w:val="ro-RO"/>
        </w:rPr>
        <w:t>neel</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 xml:space="preserve">gibile,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 xml:space="preserve">m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  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cheltuielilor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eligibile,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ermenii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condițiile </w:t>
      </w:r>
      <w:r w:rsidRPr="006D0888">
        <w:rPr>
          <w:rFonts w:ascii="Trebuchet MS" w:eastAsia="Trebuchet MS" w:hAnsi="Trebuchet MS" w:cs="Trebuchet MS"/>
          <w:spacing w:val="-1"/>
          <w:w w:val="103"/>
          <w:sz w:val="22"/>
          <w:szCs w:val="22"/>
          <w:lang w:val="ro-RO"/>
        </w:rPr>
        <w:t>contractului</w:t>
      </w:r>
      <w:r w:rsidR="003B63F2" w:rsidRPr="006D0888">
        <w:rPr>
          <w:rFonts w:ascii="Trebuchet MS" w:eastAsia="Trebuchet MS" w:hAnsi="Trebuchet MS" w:cs="Trebuchet MS"/>
          <w:spacing w:val="-1"/>
          <w:w w:val="103"/>
          <w:sz w:val="22"/>
          <w:szCs w:val="22"/>
          <w:lang w:val="ro-RO"/>
        </w:rPr>
        <w:t>.</w:t>
      </w:r>
    </w:p>
    <w:p w14:paraId="4B1B00A7" w14:textId="6D889230"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Beneficiarul/Liderul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 xml:space="preserve">parteneriat/Partenerii </w:t>
      </w:r>
      <w:r w:rsidRPr="006D0888">
        <w:rPr>
          <w:rFonts w:ascii="Trebuchet MS" w:eastAsia="Trebuchet MS" w:hAnsi="Trebuchet MS" w:cs="Trebuchet MS"/>
          <w:spacing w:val="38"/>
          <w:sz w:val="22"/>
          <w:szCs w:val="22"/>
          <w:lang w:val="ro-RO"/>
        </w:rPr>
        <w:t xml:space="preserve"> </w:t>
      </w:r>
      <w:r w:rsidR="00585631" w:rsidRPr="006D0888">
        <w:rPr>
          <w:rFonts w:ascii="Trebuchet MS" w:eastAsia="Trebuchet MS" w:hAnsi="Trebuchet MS" w:cs="Trebuchet MS"/>
          <w:spacing w:val="-1"/>
          <w:sz w:val="22"/>
          <w:szCs w:val="22"/>
          <w:lang w:val="ro-RO"/>
        </w:rPr>
        <w:t>are/</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  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Instru</w:t>
      </w:r>
      <w:r w:rsidRPr="006D0888">
        <w:rPr>
          <w:rFonts w:ascii="Trebuchet MS" w:eastAsia="Trebuchet MS" w:hAnsi="Trebuchet MS" w:cs="Trebuchet MS"/>
          <w:sz w:val="22"/>
          <w:szCs w:val="22"/>
          <w:lang w:val="ro-RO"/>
        </w:rPr>
        <w:t>cțiunile</w:t>
      </w:r>
      <w:bookmarkStart w:id="17" w:name="_Hlk118815839"/>
      <w:r w:rsidR="00EA0153" w:rsidRPr="006D0888">
        <w:rPr>
          <w:rFonts w:ascii="Trebuchet MS" w:eastAsia="Trebuchet MS" w:hAnsi="Trebuchet MS" w:cs="Trebuchet MS"/>
          <w:sz w:val="22"/>
          <w:szCs w:val="22"/>
          <w:lang w:val="ro-RO"/>
        </w:rPr>
        <w:t xml:space="preserve">, deciziile si orice alte acte emise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003D6835"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00200F02" w:rsidRPr="006D0888">
        <w:rPr>
          <w:rFonts w:ascii="Trebuchet MS" w:eastAsia="Trebuchet MS" w:hAnsi="Trebuchet MS" w:cs="Trebuchet MS"/>
          <w:w w:val="103"/>
          <w:sz w:val="22"/>
          <w:szCs w:val="22"/>
          <w:lang w:val="ro-RO"/>
        </w:rPr>
        <w:t xml:space="preserve"> in executarea Contractului</w:t>
      </w:r>
      <w:bookmarkEnd w:id="17"/>
      <w:r w:rsidR="003B63F2" w:rsidRPr="006D0888">
        <w:rPr>
          <w:rFonts w:ascii="Trebuchet MS" w:eastAsia="Trebuchet MS" w:hAnsi="Trebuchet MS" w:cs="Trebuchet MS"/>
          <w:w w:val="103"/>
          <w:sz w:val="22"/>
          <w:szCs w:val="22"/>
          <w:lang w:val="ro-RO"/>
        </w:rPr>
        <w:t>.</w:t>
      </w:r>
    </w:p>
    <w:p w14:paraId="30670EF6" w14:textId="5929D4F5" w:rsidR="00A33CDA" w:rsidRPr="006D0888"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Beneficiarul/Liderul  de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parteneriat/Partenerii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are/a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restitui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AM</w:t>
      </w:r>
      <w:r w:rsidR="008C57EA"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3"/>
          <w:w w:val="103"/>
          <w:sz w:val="22"/>
          <w:szCs w:val="22"/>
          <w:lang w:val="ro-RO"/>
        </w:rPr>
        <w:t>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proprie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in</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țiativ</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sumă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constituie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nedatorată/sume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necuvenite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prezentului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finanţare,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termen</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5 zile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lucrătoare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ata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primirii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in </w:t>
      </w:r>
      <w:r w:rsidRPr="006D0888">
        <w:rPr>
          <w:rFonts w:ascii="Trebuchet MS" w:eastAsia="Trebuchet MS" w:hAnsi="Trebuchet MS" w:cs="Trebuchet MS"/>
          <w:spacing w:val="-1"/>
          <w:sz w:val="22"/>
          <w:szCs w:val="22"/>
          <w:lang w:val="ro-RO"/>
        </w:rPr>
        <w:t>conturil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w w:val="103"/>
          <w:sz w:val="22"/>
          <w:szCs w:val="22"/>
          <w:lang w:val="ro-RO"/>
        </w:rPr>
        <w:t xml:space="preserve">Partenerilor. </w:t>
      </w:r>
    </w:p>
    <w:p w14:paraId="2A3A4E8D" w14:textId="580206FC"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/Liderul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termenele </w:t>
      </w:r>
      <w:r w:rsidRPr="006D0888">
        <w:rPr>
          <w:rFonts w:ascii="Trebuchet MS" w:eastAsia="Trebuchet MS" w:hAnsi="Trebuchet MS" w:cs="Trebuchet MS"/>
          <w:sz w:val="22"/>
          <w:szCs w:val="22"/>
          <w:lang w:val="ro-RO"/>
        </w:rPr>
        <w:t>specificate,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solicitat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să</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partenerilor</w:t>
      </w:r>
      <w:r w:rsidR="000F15B8"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pacing w:val="24"/>
          <w:sz w:val="22"/>
          <w:szCs w:val="22"/>
          <w:lang w:val="ro-RO"/>
        </w:rPr>
        <w:t xml:space="preserve"> </w:t>
      </w:r>
    </w:p>
    <w:p w14:paraId="46DCB381" w14:textId="2AB03B77" w:rsidR="00AC1A21" w:rsidRPr="006D0888"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 xml:space="preserve">Pe durata verificărilor la fața locului, Beneficiarul/Liderul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partener</w:t>
      </w:r>
      <w:r w:rsidRPr="006D0888">
        <w:rPr>
          <w:rFonts w:ascii="Trebuchet MS" w:eastAsia="Trebuchet MS" w:hAnsi="Trebuchet MS" w:cs="Trebuchet MS"/>
          <w:spacing w:val="1"/>
          <w:sz w:val="22"/>
          <w:szCs w:val="22"/>
          <w:lang w:val="ro-RO"/>
        </w:rPr>
        <w:t>ia</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/partenerii  </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 xml:space="preserve">îşi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asum</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furniza </w:t>
      </w:r>
      <w:r w:rsidRPr="006D0888">
        <w:rPr>
          <w:rFonts w:ascii="Trebuchet MS" w:eastAsia="Trebuchet MS" w:hAnsi="Trebuchet MS" w:cs="Trebuchet MS"/>
          <w:spacing w:val="-1"/>
          <w:sz w:val="22"/>
          <w:szCs w:val="22"/>
          <w:lang w:val="ro-RO"/>
        </w:rPr>
        <w:t>AMPEO/O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6D0888">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57960C7F"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Beneficiarul/Liderul  de parteneriat/partenerii  au obligația  de a </w:t>
      </w:r>
      <w:r w:rsidR="00A047A9" w:rsidRPr="006D0888">
        <w:rPr>
          <w:rFonts w:ascii="Trebuchet MS" w:eastAsia="Trebuchet MS" w:hAnsi="Trebuchet MS" w:cs="Trebuchet MS"/>
          <w:sz w:val="22"/>
          <w:szCs w:val="22"/>
          <w:lang w:val="ro-RO"/>
        </w:rPr>
        <w:t xml:space="preserve">informa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/OI</w:t>
      </w:r>
      <w:r w:rsidR="00A047A9" w:rsidRPr="006D0888">
        <w:rPr>
          <w:rFonts w:ascii="Trebuchet MS" w:eastAsia="Trebuchet MS" w:hAnsi="Trebuchet MS" w:cs="Trebuchet MS"/>
          <w:sz w:val="22"/>
          <w:szCs w:val="22"/>
          <w:lang w:val="ro-RO"/>
        </w:rPr>
        <w:t xml:space="preserve"> </w:t>
      </w:r>
      <w:bookmarkStart w:id="18" w:name="_Hlk118816000"/>
      <w:r w:rsidR="00A047A9" w:rsidRPr="006D0888">
        <w:rPr>
          <w:rFonts w:ascii="Trebuchet MS" w:eastAsia="Trebuchet MS" w:hAnsi="Trebuchet MS" w:cs="Trebuchet MS"/>
          <w:sz w:val="22"/>
          <w:szCs w:val="22"/>
          <w:lang w:val="ro-RO"/>
        </w:rPr>
        <w:t>in situatia in care se afla</w:t>
      </w:r>
      <w:r w:rsidR="00167228" w:rsidRPr="006D0888">
        <w:rPr>
          <w:rFonts w:ascii="Trebuchet MS" w:eastAsia="Trebuchet MS" w:hAnsi="Trebuchet MS" w:cs="Trebuchet MS"/>
          <w:sz w:val="22"/>
          <w:szCs w:val="22"/>
          <w:lang w:val="ro-RO"/>
        </w:rPr>
        <w:t>, după caz,</w:t>
      </w:r>
      <w:r w:rsidR="00A047A9" w:rsidRPr="006D0888">
        <w:rPr>
          <w:rFonts w:ascii="Trebuchet MS" w:eastAsia="Trebuchet MS" w:hAnsi="Trebuchet MS" w:cs="Trebuchet MS"/>
          <w:sz w:val="22"/>
          <w:szCs w:val="22"/>
          <w:lang w:val="ro-RO"/>
        </w:rPr>
        <w:t xml:space="preserve"> in criză financiară/ redresare financiară/ stare de insolvenţă/ procedura de insolvență, </w:t>
      </w:r>
      <w:r w:rsidR="00167228" w:rsidRPr="006D0888">
        <w:rPr>
          <w:rFonts w:ascii="Trebuchet MS" w:eastAsia="Trebuchet MS" w:hAnsi="Trebuchet MS" w:cs="Trebuchet MS"/>
          <w:sz w:val="22"/>
          <w:szCs w:val="22"/>
          <w:lang w:val="ro-RO"/>
        </w:rPr>
        <w:t>sau</w:t>
      </w:r>
      <w:r w:rsidR="00A047A9" w:rsidRPr="006D0888">
        <w:rPr>
          <w:rFonts w:ascii="Trebuchet MS" w:eastAsia="Trebuchet MS" w:hAnsi="Trebuchet MS" w:cs="Trebuchet MS"/>
          <w:sz w:val="22"/>
          <w:szCs w:val="22"/>
          <w:lang w:val="ro-RO"/>
        </w:rPr>
        <w:t>, in cazul partenerilor transnaționali, se afla intr-o situație similară reglementată la nivelul cadrului legal aferent statului de proveniență</w:t>
      </w:r>
      <w:bookmarkEnd w:id="18"/>
      <w:r w:rsidRPr="006D0888">
        <w:rPr>
          <w:rFonts w:ascii="Trebuchet MS" w:eastAsia="Trebuchet MS" w:hAnsi="Trebuchet MS" w:cs="Trebuchet MS"/>
          <w:sz w:val="22"/>
          <w:szCs w:val="22"/>
          <w:lang w:val="ro-RO"/>
        </w:rPr>
        <w:t>.</w:t>
      </w:r>
    </w:p>
    <w:p w14:paraId="7B0D95C2" w14:textId="3939395D"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conform prevederilor legale</w:t>
      </w:r>
      <w:r w:rsidR="00A33CD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w:t>
      </w:r>
    </w:p>
    <w:p w14:paraId="3D2FE0F0" w14:textId="5D6CE54C" w:rsidR="0051442D" w:rsidRPr="006D0888"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19" w:name="_Hlk138931681"/>
      <w:r w:rsidRPr="006D0888">
        <w:rPr>
          <w:rFonts w:ascii="Trebuchet MS" w:eastAsia="Trebuchet MS" w:hAnsi="Trebuchet MS" w:cs="Trebuchet MS"/>
          <w:sz w:val="22"/>
          <w:szCs w:val="22"/>
          <w:lang w:val="ro-RO"/>
        </w:rPr>
        <w:t>În condițiile art</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21 alin. 2 din contractul de finanțare </w:t>
      </w:r>
      <w:r w:rsidR="005820B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semnarea și comunicarea se pot face în conformitate cu prevederile HG </w:t>
      </w:r>
      <w:r w:rsidR="005820B2" w:rsidRPr="006D0888">
        <w:rPr>
          <w:rFonts w:ascii="Trebuchet MS" w:eastAsia="Trebuchet MS" w:hAnsi="Trebuchet MS" w:cs="Trebuchet MS"/>
          <w:sz w:val="22"/>
          <w:szCs w:val="22"/>
          <w:lang w:val="ro-RO"/>
        </w:rPr>
        <w:t xml:space="preserve">nr. </w:t>
      </w:r>
      <w:r w:rsidRPr="006D0888">
        <w:rPr>
          <w:rFonts w:ascii="Trebuchet MS" w:eastAsia="Trebuchet MS" w:hAnsi="Trebuchet MS" w:cs="Trebuchet MS"/>
          <w:sz w:val="22"/>
          <w:szCs w:val="22"/>
          <w:lang w:val="ro-RO"/>
        </w:rPr>
        <w:t>875/2011</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cu modificările și completările ulterioare.</w:t>
      </w:r>
    </w:p>
    <w:bookmarkEnd w:id="19"/>
    <w:p w14:paraId="3BFCFA94" w14:textId="183CF200" w:rsidR="00DD494D" w:rsidRPr="006D0888"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Data comunicării</w:t>
      </w:r>
      <w:r w:rsidR="00BC2237"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documentelor prevăzute la alin.</w:t>
      </w:r>
      <w:r w:rsidR="00E354A2" w:rsidRPr="006D0888">
        <w:rPr>
          <w:rFonts w:ascii="Trebuchet MS" w:eastAsia="Trebuchet MS" w:hAnsi="Trebuchet MS" w:cs="Trebuchet MS"/>
          <w:sz w:val="22"/>
          <w:szCs w:val="22"/>
          <w:lang w:val="ro-RO"/>
        </w:rPr>
        <w:t xml:space="preserve"> </w:t>
      </w:r>
      <w:r w:rsidR="0076719B"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z w:val="22"/>
          <w:szCs w:val="22"/>
          <w:lang w:val="ro-RO"/>
        </w:rPr>
        <w:t>7</w:t>
      </w:r>
      <w:r w:rsidR="00BC2237" w:rsidRPr="006D0888">
        <w:rPr>
          <w:rFonts w:ascii="Trebuchet MS" w:eastAsia="Trebuchet MS" w:hAnsi="Trebuchet MS" w:cs="Trebuchet MS"/>
          <w:sz w:val="22"/>
          <w:szCs w:val="22"/>
          <w:lang w:val="ro-RO"/>
        </w:rPr>
        <w:t>)</w:t>
      </w:r>
      <w:r w:rsidR="00E354A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este prima zi lucrătoare care urmează datei transmiterii </w:t>
      </w:r>
      <w:r w:rsidR="00BA632F" w:rsidRPr="006D0888">
        <w:rPr>
          <w:rFonts w:ascii="Trebuchet MS" w:eastAsia="Trebuchet MS" w:hAnsi="Trebuchet MS" w:cs="Trebuchet MS"/>
          <w:sz w:val="22"/>
          <w:szCs w:val="22"/>
          <w:lang w:val="ro-RO"/>
        </w:rPr>
        <w:t xml:space="preserve">acestora </w:t>
      </w:r>
      <w:r w:rsidRPr="006D0888">
        <w:rPr>
          <w:rFonts w:ascii="Trebuchet MS" w:eastAsia="Trebuchet MS" w:hAnsi="Trebuchet MS" w:cs="Trebuchet MS"/>
          <w:sz w:val="22"/>
          <w:szCs w:val="22"/>
          <w:lang w:val="ro-RO"/>
        </w:rPr>
        <w:t>prin sistemul informatic</w:t>
      </w:r>
      <w:r w:rsidR="002A4550" w:rsidRPr="006D0888">
        <w:rPr>
          <w:rFonts w:ascii="Trebuchet MS" w:hAnsi="Trebuchet MS"/>
          <w:sz w:val="22"/>
          <w:szCs w:val="22"/>
          <w:lang w:val="pt-BR"/>
        </w:rPr>
        <w:t xml:space="preserve"> </w:t>
      </w:r>
      <w:r w:rsidR="002A4550" w:rsidRPr="006D0888">
        <w:rPr>
          <w:rFonts w:ascii="Trebuchet MS" w:eastAsia="Trebuchet MS" w:hAnsi="Trebuchet MS" w:cs="Trebuchet MS"/>
          <w:sz w:val="22"/>
          <w:szCs w:val="22"/>
          <w:lang w:val="ro-RO"/>
        </w:rPr>
        <w:t>MySMIS 2021</w:t>
      </w:r>
      <w:r w:rsidRPr="006D0888">
        <w:rPr>
          <w:rFonts w:ascii="Trebuchet MS" w:eastAsia="Trebuchet MS" w:hAnsi="Trebuchet MS" w:cs="Trebuchet MS"/>
          <w:sz w:val="22"/>
          <w:szCs w:val="22"/>
          <w:lang w:val="ro-RO"/>
        </w:rPr>
        <w:t>.</w:t>
      </w:r>
    </w:p>
    <w:p w14:paraId="50EB3DB3" w14:textId="6C5B205E"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Contestațiile formulate împotriva titlurilor de creanță prevăzute la alin.</w:t>
      </w:r>
      <w:r w:rsidR="0051416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w:t>
      </w:r>
      <w:r w:rsidR="0051416F"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se transmit, respectiv se primesc numai prin sistemului informatic</w:t>
      </w:r>
      <w:r w:rsidR="00A365E9" w:rsidRPr="006D0888">
        <w:rPr>
          <w:rFonts w:ascii="Trebuchet MS" w:eastAsia="Trebuchet MS" w:hAnsi="Trebuchet MS" w:cs="Trebuchet MS"/>
          <w:sz w:val="22"/>
          <w:szCs w:val="22"/>
          <w:lang w:val="ro-RO"/>
        </w:rPr>
        <w:t xml:space="preserve"> </w:t>
      </w:r>
      <w:bookmarkStart w:id="20" w:name="_Hlk118801830"/>
      <w:r w:rsidR="00A365E9" w:rsidRPr="006D0888">
        <w:rPr>
          <w:rFonts w:ascii="Trebuchet MS" w:eastAsia="Trebuchet MS" w:hAnsi="Trebuchet MS" w:cs="Trebuchet MS"/>
          <w:sz w:val="22"/>
          <w:szCs w:val="22"/>
          <w:lang w:val="ro-RO"/>
        </w:rPr>
        <w:t>MySMIS2021</w:t>
      </w:r>
      <w:bookmarkEnd w:id="20"/>
      <w:r w:rsidRPr="006D0888">
        <w:rPr>
          <w:rFonts w:ascii="Trebuchet MS" w:eastAsia="Trebuchet MS" w:hAnsi="Trebuchet MS" w:cs="Trebuchet MS"/>
          <w:sz w:val="22"/>
          <w:szCs w:val="22"/>
          <w:lang w:val="ro-RO"/>
        </w:rPr>
        <w:t>, semnate cu semnătură electronică calificată conform prevederilor legale.</w:t>
      </w:r>
    </w:p>
    <w:p w14:paraId="6BAAE78C" w14:textId="36FECD8E" w:rsidR="00046F0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6D0888">
        <w:rPr>
          <w:rFonts w:ascii="Trebuchet MS" w:eastAsia="Trebuchet MS" w:hAnsi="Trebuchet MS" w:cs="Trebuchet MS"/>
          <w:sz w:val="22"/>
          <w:szCs w:val="22"/>
          <w:lang w:val="ro-RO"/>
        </w:rPr>
        <w:t xml:space="preserve"> informatic</w:t>
      </w:r>
      <w:r w:rsidRPr="006D0888">
        <w:rPr>
          <w:rFonts w:ascii="Trebuchet MS" w:eastAsia="Trebuchet MS" w:hAnsi="Trebuchet MS" w:cs="Trebuchet MS"/>
          <w:sz w:val="22"/>
          <w:szCs w:val="22"/>
          <w:lang w:val="ro-RO"/>
        </w:rPr>
        <w:t xml:space="preserve"> </w:t>
      </w:r>
      <w:r w:rsidR="00A365E9" w:rsidRPr="006D0888">
        <w:rPr>
          <w:rFonts w:ascii="Trebuchet MS" w:eastAsia="Trebuchet MS" w:hAnsi="Trebuchet MS" w:cs="Trebuchet MS"/>
          <w:sz w:val="22"/>
          <w:szCs w:val="22"/>
          <w:lang w:val="ro-RO"/>
        </w:rPr>
        <w:t xml:space="preserve">MySMIS2021 </w:t>
      </w:r>
      <w:r w:rsidRPr="006D0888">
        <w:rPr>
          <w:rFonts w:ascii="Trebuchet MS" w:eastAsia="Trebuchet MS" w:hAnsi="Trebuchet MS" w:cs="Trebuchet MS"/>
          <w:sz w:val="22"/>
          <w:szCs w:val="22"/>
          <w:lang w:val="ro-RO"/>
        </w:rPr>
        <w:t>contestația formulată de partener/parteneri în termenul legal de contestare.</w:t>
      </w:r>
    </w:p>
    <w:p w14:paraId="7005D60B" w14:textId="77777777" w:rsidR="00361A7F" w:rsidRPr="00361A7F" w:rsidRDefault="00361A7F" w:rsidP="00361A7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361A7F">
        <w:rPr>
          <w:rFonts w:ascii="Trebuchet MS" w:eastAsia="Trebuchet MS" w:hAnsi="Trebuchet MS" w:cs="Trebuchet MS"/>
          <w:sz w:val="22"/>
          <w:szCs w:val="22"/>
          <w:lang w:val="ro-RO"/>
        </w:rPr>
        <w:t xml:space="preserve">Beneficiarul suportă din bugetul propriu și sumele rezultate din </w:t>
      </w:r>
      <w:proofErr w:type="spellStart"/>
      <w:r w:rsidRPr="00361A7F">
        <w:rPr>
          <w:rFonts w:ascii="Trebuchet MS" w:eastAsia="Trebuchet MS" w:hAnsi="Trebuchet MS" w:cs="Trebuchet MS"/>
          <w:sz w:val="22"/>
          <w:szCs w:val="22"/>
          <w:lang w:val="ro-RO"/>
        </w:rPr>
        <w:t>corecţiile</w:t>
      </w:r>
      <w:proofErr w:type="spellEnd"/>
      <w:r w:rsidRPr="00361A7F">
        <w:rPr>
          <w:rFonts w:ascii="Trebuchet MS" w:eastAsia="Trebuchet MS" w:hAnsi="Trebuchet MS" w:cs="Trebuchet MS"/>
          <w:sz w:val="22"/>
          <w:szCs w:val="22"/>
          <w:lang w:val="ro-RO"/>
        </w:rPr>
        <w:t xml:space="preserve"> financiare provenind din erori extrapolate identificate de către structurile de control/audit, dacă eroarea individuală a fost confirmată la nivelul AM/OI.</w:t>
      </w:r>
    </w:p>
    <w:p w14:paraId="791C41A0" w14:textId="77777777" w:rsidR="00361A7F" w:rsidRPr="006D0888" w:rsidRDefault="00361A7F" w:rsidP="00361A7F">
      <w:pPr>
        <w:pStyle w:val="ListParagraph"/>
        <w:spacing w:line="247" w:lineRule="auto"/>
        <w:ind w:left="0" w:right="105"/>
        <w:jc w:val="both"/>
        <w:rPr>
          <w:rFonts w:ascii="Trebuchet MS" w:eastAsia="Trebuchet MS" w:hAnsi="Trebuchet MS" w:cs="Trebuchet MS"/>
          <w:sz w:val="22"/>
          <w:szCs w:val="22"/>
          <w:lang w:val="ro-RO"/>
        </w:rPr>
      </w:pPr>
    </w:p>
    <w:p w14:paraId="503F4BE0" w14:textId="77777777" w:rsidR="000B3971" w:rsidRPr="006D0888" w:rsidRDefault="000B3971" w:rsidP="00C902D2">
      <w:pPr>
        <w:spacing w:before="1" w:line="160" w:lineRule="exact"/>
        <w:rPr>
          <w:rFonts w:ascii="Trebuchet MS" w:hAnsi="Trebuchet MS"/>
          <w:sz w:val="22"/>
          <w:szCs w:val="22"/>
          <w:lang w:val="ro-RO"/>
        </w:rPr>
      </w:pPr>
    </w:p>
    <w:p w14:paraId="274EAF29" w14:textId="77777777" w:rsidR="000B3971" w:rsidRPr="006D0888" w:rsidRDefault="000B3971" w:rsidP="00C902D2">
      <w:pPr>
        <w:spacing w:line="200" w:lineRule="exact"/>
        <w:rPr>
          <w:rFonts w:ascii="Trebuchet MS" w:hAnsi="Trebuchet MS"/>
          <w:sz w:val="22"/>
          <w:szCs w:val="22"/>
          <w:lang w:val="ro-RO"/>
        </w:rPr>
      </w:pPr>
    </w:p>
    <w:p w14:paraId="10A2891F" w14:textId="68BA4828"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6</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Dreptul de proprietate/utilizare a rezultatelor și echipamentelor</w:t>
      </w:r>
    </w:p>
    <w:p w14:paraId="467319D7" w14:textId="77777777" w:rsidR="000B3971" w:rsidRPr="006D0888" w:rsidRDefault="000B3971" w:rsidP="00C902D2">
      <w:pPr>
        <w:spacing w:before="8" w:line="240" w:lineRule="exact"/>
        <w:rPr>
          <w:rFonts w:ascii="Trebuchet MS" w:hAnsi="Trebuchet MS"/>
          <w:sz w:val="22"/>
          <w:szCs w:val="22"/>
          <w:lang w:val="ro-RO"/>
        </w:rPr>
      </w:pPr>
    </w:p>
    <w:p w14:paraId="4F443892" w14:textId="077FEEF5" w:rsidR="00C902D2" w:rsidRPr="006D0888"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Proprietatea,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titlurile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1"/>
          <w:sz w:val="22"/>
          <w:szCs w:val="22"/>
          <w:lang w:val="ro-RO"/>
        </w:rPr>
        <w:t>drepturil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intelectuală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şi industrială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pacing w:val="-1"/>
          <w:sz w:val="22"/>
          <w:szCs w:val="22"/>
          <w:lang w:val="ro-RO"/>
        </w:rPr>
        <w:t>rezultatel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portările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şi alte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document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legate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acesta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rămâne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 xml:space="preserve">sau,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caz, </w:t>
      </w:r>
      <w:r w:rsidRPr="006D0888">
        <w:rPr>
          <w:rFonts w:ascii="Trebuchet MS" w:eastAsia="Trebuchet MS" w:hAnsi="Trebuchet MS" w:cs="Trebuchet MS"/>
          <w:spacing w:val="-1"/>
          <w:sz w:val="22"/>
          <w:szCs w:val="22"/>
          <w:lang w:val="ro-RO"/>
        </w:rPr>
        <w:t>partenerului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partenerilor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acordului</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de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Beneficiarul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parteneru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4"/>
          <w:w w:val="104"/>
          <w:sz w:val="22"/>
          <w:szCs w:val="22"/>
          <w:lang w:val="ro-RO"/>
        </w:rPr>
        <w:t>v</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acord</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responsab</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dreptu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utiliza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gratui</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cum</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w w:val="103"/>
          <w:sz w:val="22"/>
          <w:szCs w:val="22"/>
          <w:lang w:val="ro-RO"/>
        </w:rPr>
        <w:t xml:space="preserve">necesar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rezultate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oricar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r fi </w:t>
      </w:r>
      <w:r w:rsidRPr="006D0888">
        <w:rPr>
          <w:rFonts w:ascii="Trebuchet MS" w:eastAsia="Trebuchet MS" w:hAnsi="Trebuchet MS" w:cs="Trebuchet MS"/>
          <w:spacing w:val="-1"/>
          <w:sz w:val="22"/>
          <w:szCs w:val="22"/>
          <w:lang w:val="ro-RO"/>
        </w:rPr>
        <w:t>form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se </w:t>
      </w:r>
      <w:r w:rsidRPr="006D0888">
        <w:rPr>
          <w:rFonts w:ascii="Trebuchet MS" w:eastAsia="Trebuchet MS" w:hAnsi="Trebuchet MS" w:cs="Trebuchet MS"/>
          <w:sz w:val="22"/>
          <w:szCs w:val="22"/>
          <w:lang w:val="ro-RO"/>
        </w:rPr>
        <w:t>încalcă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drepturile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existente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industrială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intelectuală.</w:t>
      </w:r>
    </w:p>
    <w:p w14:paraId="139D2358" w14:textId="77777777" w:rsidR="003D66C7" w:rsidRPr="006D0888" w:rsidRDefault="003D66C7">
      <w:pPr>
        <w:spacing w:before="20" w:line="220" w:lineRule="exact"/>
        <w:rPr>
          <w:rFonts w:ascii="Trebuchet MS" w:hAnsi="Trebuchet MS"/>
          <w:sz w:val="22"/>
          <w:szCs w:val="22"/>
          <w:lang w:val="ro-RO"/>
        </w:rPr>
      </w:pPr>
    </w:p>
    <w:p w14:paraId="58EF2DBF" w14:textId="38E9519A"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7</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Modificarea Contractului de Finanțare</w:t>
      </w:r>
    </w:p>
    <w:p w14:paraId="6ABAE1CF" w14:textId="77777777" w:rsidR="000B3971" w:rsidRPr="006D0888" w:rsidRDefault="000B3971">
      <w:pPr>
        <w:spacing w:before="5" w:line="240" w:lineRule="exact"/>
        <w:rPr>
          <w:rFonts w:ascii="Trebuchet MS" w:hAnsi="Trebuchet MS"/>
          <w:sz w:val="22"/>
          <w:szCs w:val="22"/>
          <w:lang w:val="ro-RO"/>
        </w:rPr>
      </w:pPr>
    </w:p>
    <w:p w14:paraId="1E75B1D8" w14:textId="09DF9CB2"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dreptul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durat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îndeplinirii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prezentulu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Fina</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 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conveni </w:t>
      </w:r>
      <w:r w:rsidRPr="006D0888">
        <w:rPr>
          <w:rFonts w:ascii="Trebuchet MS" w:eastAsia="Trebuchet MS" w:hAnsi="Trebuchet MS" w:cs="Trebuchet MS"/>
          <w:sz w:val="22"/>
          <w:szCs w:val="22"/>
          <w:lang w:val="ro-RO"/>
        </w:rPr>
        <w:t>modificarea</w:t>
      </w:r>
      <w:r w:rsidR="00874FF0" w:rsidRPr="006D0888">
        <w:rPr>
          <w:rFonts w:ascii="Trebuchet MS" w:eastAsia="Trebuchet MS" w:hAnsi="Trebuchet MS" w:cs="Trebuchet MS"/>
          <w:sz w:val="22"/>
          <w:szCs w:val="22"/>
          <w:lang w:val="ro-RO"/>
        </w:rPr>
        <w:t xml:space="preserve"> Contract</w:t>
      </w:r>
      <w:r w:rsidR="007658B1" w:rsidRPr="006D0888">
        <w:rPr>
          <w:rFonts w:ascii="Trebuchet MS" w:eastAsia="Trebuchet MS" w:hAnsi="Trebuchet MS" w:cs="Trebuchet MS"/>
          <w:sz w:val="22"/>
          <w:szCs w:val="22"/>
          <w:lang w:val="ro-RO"/>
        </w:rPr>
        <w:t>ului</w:t>
      </w:r>
      <w:r w:rsidR="00874FF0" w:rsidRPr="006D0888">
        <w:rPr>
          <w:rFonts w:ascii="Trebuchet MS" w:eastAsia="Trebuchet MS" w:hAnsi="Trebuchet MS" w:cs="Trebuchet MS"/>
          <w:sz w:val="22"/>
          <w:szCs w:val="22"/>
          <w:lang w:val="ro-RO"/>
        </w:rPr>
        <w:t xml:space="preserve"> de Finanțare</w:t>
      </w:r>
      <w:r w:rsidR="007658B1" w:rsidRPr="006D0888">
        <w:rPr>
          <w:rFonts w:ascii="Trebuchet MS" w:eastAsia="Trebuchet MS" w:hAnsi="Trebuchet MS" w:cs="Trebuchet MS"/>
          <w:sz w:val="22"/>
          <w:szCs w:val="22"/>
          <w:lang w:val="ro-RO"/>
        </w:rPr>
        <w:t xml:space="preserve"> și 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Anexelo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acestuia,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adiţional,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excepţi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situa</w:t>
      </w:r>
      <w:r w:rsidRPr="006D0888">
        <w:rPr>
          <w:rFonts w:ascii="Trebuchet MS" w:eastAsia="Trebuchet MS" w:hAnsi="Trebuchet MS" w:cs="Trebuchet MS"/>
          <w:sz w:val="22"/>
          <w:szCs w:val="22"/>
          <w:lang w:val="ro-RO"/>
        </w:rPr>
        <w:t>țiilor</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aplicabile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w w:val="103"/>
          <w:sz w:val="22"/>
          <w:szCs w:val="22"/>
          <w:lang w:val="ro-RO"/>
        </w:rPr>
        <w:t xml:space="preserve">întocmirii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notificări</w:t>
      </w:r>
      <w:r w:rsidR="00F9015A" w:rsidRPr="006D0888">
        <w:rPr>
          <w:rFonts w:ascii="Trebuchet MS" w:eastAsia="Trebuchet MS" w:hAnsi="Trebuchet MS" w:cs="Trebuchet MS"/>
          <w:sz w:val="22"/>
          <w:szCs w:val="22"/>
          <w:lang w:val="ro-RO"/>
        </w:rPr>
        <w:t xml:space="preserve"> care necesită sau nu aprobarea autorității de management /organismului intermediar</w:t>
      </w:r>
      <w:r w:rsidRPr="006D0888">
        <w:rPr>
          <w:rFonts w:ascii="Trebuchet MS" w:eastAsia="Trebuchet MS" w:hAnsi="Trebuchet MS" w:cs="Trebuchet MS"/>
          <w:w w:val="103"/>
          <w:sz w:val="22"/>
          <w:szCs w:val="22"/>
          <w:lang w:val="ro-RO"/>
        </w:rPr>
        <w:t>.</w:t>
      </w:r>
    </w:p>
    <w:p w14:paraId="0BDFD0E9" w14:textId="6A45DF3C"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Odată</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mod</w:t>
      </w:r>
      <w:r w:rsidRPr="006D0888">
        <w:rPr>
          <w:rFonts w:ascii="Trebuchet MS" w:eastAsia="Trebuchet MS" w:hAnsi="Trebuchet MS" w:cs="Trebuchet MS"/>
          <w:sz w:val="22"/>
          <w:szCs w:val="22"/>
          <w:lang w:val="ro-RO"/>
        </w:rPr>
        <w:t>ificare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finanţ</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adi</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w w:val="103"/>
          <w:sz w:val="22"/>
          <w:szCs w:val="22"/>
          <w:lang w:val="ro-RO"/>
        </w:rPr>
        <w:t xml:space="preserve">ional, </w:t>
      </w:r>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as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menea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memori</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justificativ</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 xml:space="preserve">suport </w:t>
      </w:r>
      <w:r w:rsidRPr="006D0888">
        <w:rPr>
          <w:rFonts w:ascii="Trebuchet MS" w:eastAsia="Trebuchet MS" w:hAnsi="Trebuchet MS" w:cs="Trebuchet MS"/>
          <w:spacing w:val="-1"/>
          <w:sz w:val="22"/>
          <w:szCs w:val="22"/>
          <w:lang w:val="ro-RO"/>
        </w:rPr>
        <w:t>ne</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esare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ur</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situa</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spacing w:val="1"/>
          <w:w w:val="103"/>
          <w:sz w:val="22"/>
          <w:szCs w:val="22"/>
          <w:lang w:val="ro-RO"/>
        </w:rPr>
        <w:t>ii:</w:t>
      </w:r>
    </w:p>
    <w:p w14:paraId="245E42CD" w14:textId="77777777" w:rsidR="000B3971" w:rsidRPr="006D0888" w:rsidRDefault="000B3971" w:rsidP="00A22FA6">
      <w:pPr>
        <w:spacing w:before="3" w:line="100" w:lineRule="exact"/>
        <w:ind w:right="-20"/>
        <w:rPr>
          <w:rFonts w:ascii="Trebuchet MS" w:hAnsi="Trebuchet MS"/>
          <w:sz w:val="22"/>
          <w:szCs w:val="22"/>
          <w:lang w:val="ro-RO"/>
        </w:rPr>
      </w:pPr>
    </w:p>
    <w:p w14:paraId="4F35893D" w14:textId="4DFEFDCA"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lastRenderedPageBreak/>
        <w:t>modific</w:t>
      </w:r>
      <w:r w:rsidR="0019070D"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0019070D"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w:t>
      </w:r>
      <w:r w:rsidR="0019070D"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bugetului</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estimat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0019070D" w:rsidRPr="006D0888">
        <w:rPr>
          <w:rFonts w:ascii="Trebuchet MS" w:eastAsia="Trebuchet MS" w:hAnsi="Trebuchet MS"/>
          <w:sz w:val="22"/>
          <w:szCs w:val="22"/>
          <w:lang w:val="ro-RO"/>
        </w:rPr>
        <w:t xml:space="preserve">altele decât cele prevăzute </w:t>
      </w:r>
      <w:r w:rsidR="00F9015A" w:rsidRPr="006D0888">
        <w:rPr>
          <w:rFonts w:ascii="Trebuchet MS" w:eastAsia="Trebuchet MS" w:hAnsi="Trebuchet MS"/>
          <w:sz w:val="22"/>
          <w:szCs w:val="22"/>
          <w:lang w:val="ro-RO"/>
        </w:rPr>
        <w:t>la art. 10 alin. (1</w:t>
      </w:r>
      <w:r w:rsidR="00A751BE" w:rsidRPr="006D0888">
        <w:rPr>
          <w:rFonts w:ascii="Trebuchet MS" w:eastAsia="Trebuchet MS" w:hAnsi="Trebuchet MS"/>
          <w:sz w:val="22"/>
          <w:szCs w:val="22"/>
          <w:lang w:val="ro-RO"/>
        </w:rPr>
        <w:t>4</w:t>
      </w:r>
      <w:r w:rsidR="00F9015A" w:rsidRPr="006D0888">
        <w:rPr>
          <w:rFonts w:ascii="Trebuchet MS" w:eastAsia="Trebuchet MS" w:hAnsi="Trebuchet MS"/>
          <w:sz w:val="22"/>
          <w:szCs w:val="22"/>
          <w:lang w:val="ro-RO"/>
        </w:rPr>
        <w:t xml:space="preserve">) din Contractul de finanțare </w:t>
      </w:r>
      <w:r w:rsidR="0076719B" w:rsidRPr="006D0888">
        <w:rPr>
          <w:rFonts w:ascii="Trebuchet MS" w:eastAsia="Trebuchet MS" w:hAnsi="Trebuchet MS"/>
          <w:sz w:val="22"/>
          <w:szCs w:val="22"/>
          <w:lang w:val="ro-RO"/>
        </w:rPr>
        <w:t xml:space="preserve">- </w:t>
      </w:r>
      <w:r w:rsidR="00F9015A" w:rsidRPr="006D0888">
        <w:rPr>
          <w:rFonts w:ascii="Trebuchet MS" w:eastAsia="Trebuchet MS" w:hAnsi="Trebuchet MS"/>
          <w:sz w:val="22"/>
          <w:szCs w:val="22"/>
          <w:lang w:val="ro-RO"/>
        </w:rPr>
        <w:t>condiții generale</w:t>
      </w:r>
      <w:r w:rsidR="0019070D" w:rsidRPr="006D0888">
        <w:rPr>
          <w:rFonts w:ascii="Trebuchet MS" w:eastAsia="Trebuchet MS" w:hAnsi="Trebuchet MS"/>
          <w:sz w:val="22"/>
          <w:szCs w:val="22"/>
          <w:lang w:val="ro-RO"/>
        </w:rPr>
        <w:t>,</w:t>
      </w:r>
      <w:r w:rsidR="0019070D" w:rsidRPr="006D0888">
        <w:rPr>
          <w:rFonts w:ascii="Trebuchet MS" w:eastAsia="Trebuchet MS" w:hAnsi="Trebuchet MS"/>
          <w:i/>
          <w:sz w:val="22"/>
          <w:szCs w:val="22"/>
          <w:lang w:val="ro-RO"/>
        </w:rPr>
        <w:t xml:space="preserve"> </w:t>
      </w:r>
      <w:r w:rsidRPr="006D0888">
        <w:rPr>
          <w:rFonts w:ascii="Trebuchet MS" w:eastAsia="Trebuchet MS" w:hAnsi="Trebuchet MS" w:cs="Trebuchet MS"/>
          <w:sz w:val="22"/>
          <w:szCs w:val="22"/>
          <w:lang w:val="ro-RO"/>
        </w:rPr>
        <w:t>f</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afecta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obiectivul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 xml:space="preserve">general/scopul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00CB6891"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țiile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justificări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w w:val="103"/>
          <w:sz w:val="22"/>
          <w:szCs w:val="22"/>
          <w:lang w:val="ro-RO"/>
        </w:rPr>
        <w:t>temeinice;</w:t>
      </w:r>
    </w:p>
    <w:p w14:paraId="25DFD22C" w14:textId="33C8C3DC"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pacing w:val="-1"/>
          <w:sz w:val="22"/>
          <w:szCs w:val="22"/>
          <w:lang w:val="ro-RO"/>
        </w:rPr>
        <w:t>cludere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activităţi</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troducerea/modificarea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uno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categorii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2"/>
          <w:w w:val="103"/>
          <w:sz w:val="22"/>
          <w:szCs w:val="22"/>
          <w:lang w:val="ro-RO"/>
        </w:rPr>
        <w:t xml:space="preserve">de </w:t>
      </w:r>
      <w:r w:rsidRPr="006D0888">
        <w:rPr>
          <w:rFonts w:ascii="Trebuchet MS" w:eastAsia="Trebuchet MS" w:hAnsi="Trebuchet MS" w:cs="Trebuchet MS"/>
          <w:spacing w:val="-1"/>
          <w:sz w:val="22"/>
          <w:szCs w:val="22"/>
          <w:lang w:val="ro-RO"/>
        </w:rPr>
        <w:t>gru</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ţint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aferent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contribuie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atingere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rezultatelor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obiectivului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specific</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al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8BD8DE1" w14:textId="5D3091AF"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stabiliți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cerere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w w:val="103"/>
          <w:sz w:val="22"/>
          <w:szCs w:val="22"/>
          <w:lang w:val="ro-RO"/>
        </w:rPr>
        <w:t xml:space="preserve">aprobată,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respectarea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preveder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spacing w:val="-2"/>
          <w:w w:val="103"/>
          <w:sz w:val="22"/>
          <w:szCs w:val="22"/>
          <w:lang w:val="ro-RO"/>
        </w:rPr>
        <w:t>pec</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fice</w:t>
      </w:r>
      <w:r w:rsidR="00A276E7" w:rsidRPr="006D0888">
        <w:rPr>
          <w:rFonts w:ascii="Trebuchet MS" w:eastAsia="Trebuchet MS" w:hAnsi="Trebuchet MS" w:cs="Trebuchet MS"/>
          <w:spacing w:val="-1"/>
          <w:w w:val="103"/>
          <w:sz w:val="22"/>
          <w:szCs w:val="22"/>
          <w:lang w:val="ro-RO"/>
        </w:rPr>
        <w:t xml:space="preserve"> și a condițiilor de acordare a finanțării</w:t>
      </w:r>
      <w:r w:rsidR="00FD28B8" w:rsidRPr="006D0888">
        <w:rPr>
          <w:rFonts w:ascii="Trebuchet MS" w:eastAsia="Trebuchet MS" w:hAnsi="Trebuchet MS" w:cs="Trebuchet MS"/>
          <w:spacing w:val="-1"/>
          <w:w w:val="103"/>
          <w:sz w:val="22"/>
          <w:szCs w:val="22"/>
          <w:lang w:val="ro-RO"/>
        </w:rPr>
        <w:t>.</w:t>
      </w:r>
    </w:p>
    <w:p w14:paraId="1AF8E3E8" w14:textId="77777777" w:rsidR="000B3971" w:rsidRPr="006D0888" w:rsidRDefault="000B3971" w:rsidP="00A22FA6">
      <w:pPr>
        <w:spacing w:before="8" w:line="100" w:lineRule="exact"/>
        <w:ind w:right="-20"/>
        <w:rPr>
          <w:rFonts w:ascii="Trebuchet MS" w:hAnsi="Trebuchet MS"/>
          <w:sz w:val="22"/>
          <w:szCs w:val="22"/>
          <w:lang w:val="ro-RO"/>
        </w:rPr>
      </w:pPr>
    </w:p>
    <w:p w14:paraId="594BF5CD" w14:textId="096F1287" w:rsidR="000B3971" w:rsidRPr="006D0888" w:rsidRDefault="0099349E" w:rsidP="00A33CDA">
      <w:pPr>
        <w:spacing w:line="247" w:lineRule="auto"/>
        <w:ind w:left="648"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propunerilo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
          <w:sz w:val="22"/>
          <w:szCs w:val="22"/>
          <w:lang w:val="ro-RO"/>
        </w:rPr>
        <w:t xml:space="preserve"> 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acte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țional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obiect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reducere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indicatorilor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 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valoare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eligibilă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edus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propo</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 procedurile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specifice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grupulu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trebuie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aducă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atingere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condițiilor</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și </w:t>
      </w:r>
      <w:r w:rsidRPr="006D0888">
        <w:rPr>
          <w:rFonts w:ascii="Trebuchet MS" w:eastAsia="Trebuchet MS" w:hAnsi="Trebuchet MS" w:cs="Trebuchet MS"/>
          <w:spacing w:val="-1"/>
          <w:sz w:val="22"/>
          <w:szCs w:val="22"/>
          <w:lang w:val="ro-RO"/>
        </w:rPr>
        <w:t>evaluar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w w:val="103"/>
          <w:sz w:val="22"/>
          <w:szCs w:val="22"/>
          <w:lang w:val="ro-RO"/>
        </w:rPr>
        <w:t>tehnic</w:t>
      </w:r>
      <w:r w:rsidRPr="006D0888">
        <w:rPr>
          <w:rFonts w:ascii="Trebuchet MS" w:eastAsia="Trebuchet MS" w:hAnsi="Trebuchet MS" w:cs="Trebuchet MS"/>
          <w:spacing w:val="-1"/>
          <w:w w:val="103"/>
          <w:sz w:val="22"/>
          <w:szCs w:val="22"/>
          <w:lang w:val="ro-RO"/>
        </w:rPr>
        <w:t>o</w:t>
      </w:r>
      <w:r w:rsidR="0076719B"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financiară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țial</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etapa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evaluare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finantare.</w:t>
      </w:r>
    </w:p>
    <w:p w14:paraId="52218DFE" w14:textId="77777777" w:rsidR="000B3971" w:rsidRPr="006D0888" w:rsidRDefault="000B3971">
      <w:pPr>
        <w:spacing w:before="6" w:line="100" w:lineRule="exact"/>
        <w:rPr>
          <w:rFonts w:ascii="Trebuchet MS" w:hAnsi="Trebuchet MS"/>
          <w:sz w:val="22"/>
          <w:szCs w:val="22"/>
          <w:lang w:val="ro-RO"/>
        </w:rPr>
      </w:pPr>
    </w:p>
    <w:p w14:paraId="1ED34006" w14:textId="57F4F794" w:rsidR="004D072A" w:rsidRPr="006D0888"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modificarea Anexei </w:t>
      </w:r>
      <w:r w:rsidR="0076719B"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 xml:space="preserve">2 </w:t>
      </w:r>
      <w:r w:rsidR="0076719B" w:rsidRPr="006D0888">
        <w:rPr>
          <w:rFonts w:ascii="Trebuchet MS" w:eastAsia="Trebuchet MS" w:hAnsi="Trebuchet MS" w:cs="Trebuchet MS"/>
          <w:w w:val="103"/>
          <w:sz w:val="22"/>
          <w:szCs w:val="22"/>
          <w:lang w:val="ro-RO"/>
        </w:rPr>
        <w:t xml:space="preserve">din contractul de finanțare – condiții generale </w:t>
      </w:r>
      <w:r w:rsidRPr="006D0888">
        <w:rPr>
          <w:rFonts w:ascii="Trebuchet MS" w:eastAsia="Trebuchet MS" w:hAnsi="Trebuchet MS" w:cs="Trebuchet MS"/>
          <w:w w:val="103"/>
          <w:sz w:val="22"/>
          <w:szCs w:val="22"/>
          <w:lang w:val="ro-RO"/>
        </w:rPr>
        <w:t>– Planul de monitorizare</w:t>
      </w:r>
      <w:r w:rsidR="0076719B" w:rsidRPr="006D0888">
        <w:rPr>
          <w:rFonts w:ascii="Trebuchet MS" w:eastAsia="Trebuchet MS" w:hAnsi="Trebuchet MS" w:cs="Trebuchet MS"/>
          <w:w w:val="103"/>
          <w:sz w:val="22"/>
          <w:szCs w:val="22"/>
          <w:lang w:val="ro-RO"/>
        </w:rPr>
        <w:t xml:space="preserve"> a proiectului</w:t>
      </w:r>
      <w:r w:rsidRPr="006D0888">
        <w:rPr>
          <w:rFonts w:ascii="Trebuchet MS" w:eastAsia="Trebuchet MS" w:hAnsi="Trebuchet MS" w:cs="Trebuchet MS"/>
          <w:w w:val="103"/>
          <w:sz w:val="22"/>
          <w:szCs w:val="22"/>
          <w:lang w:val="ro-RO"/>
        </w:rPr>
        <w:t>;</w:t>
      </w:r>
    </w:p>
    <w:p w14:paraId="6C511EEA" w14:textId="2693A92E" w:rsidR="000B3971" w:rsidRPr="006D0888"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 xml:space="preserve">modificarea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plementar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 xml:space="preserve">ectului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maxime </w:t>
      </w:r>
      <w:r w:rsidRPr="006D0888">
        <w:rPr>
          <w:rFonts w:ascii="Trebuchet MS" w:eastAsia="Trebuchet MS" w:hAnsi="Trebuchet MS" w:cs="Trebuchet MS"/>
          <w:spacing w:val="-2"/>
          <w:sz w:val="22"/>
          <w:szCs w:val="22"/>
          <w:lang w:val="ro-RO"/>
        </w:rPr>
        <w:t>pre</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z</w:t>
      </w:r>
      <w:r w:rsidRPr="006D0888">
        <w:rPr>
          <w:rFonts w:ascii="Trebuchet MS" w:eastAsia="Trebuchet MS" w:hAnsi="Trebuchet MS" w:cs="Trebuchet MS"/>
          <w:spacing w:val="-1"/>
          <w:sz w:val="22"/>
          <w:szCs w:val="22"/>
          <w:lang w:val="ro-RO"/>
        </w:rPr>
        <w:t>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w w:val="103"/>
          <w:sz w:val="22"/>
          <w:szCs w:val="22"/>
          <w:lang w:val="ro-RO"/>
        </w:rPr>
        <w:t>pecifice</w:t>
      </w:r>
      <w:r w:rsidR="00A751BE" w:rsidRPr="006D0888">
        <w:rPr>
          <w:rFonts w:ascii="Trebuchet MS" w:eastAsia="Trebuchet MS" w:hAnsi="Trebuchet MS" w:cs="Trebuchet MS"/>
          <w:w w:val="103"/>
          <w:sz w:val="22"/>
          <w:szCs w:val="22"/>
          <w:lang w:val="ro-RO"/>
        </w:rPr>
        <w:t xml:space="preserve"> și</w:t>
      </w:r>
      <w:r w:rsidR="00E87915" w:rsidRPr="006D0888">
        <w:rPr>
          <w:rFonts w:ascii="Trebuchet MS" w:eastAsia="Trebuchet MS" w:hAnsi="Trebuchet MS" w:cs="Trebuchet MS"/>
          <w:w w:val="103"/>
          <w:sz w:val="22"/>
          <w:szCs w:val="22"/>
          <w:lang w:val="ro-RO"/>
        </w:rPr>
        <w:t xml:space="preserve"> </w:t>
      </w:r>
      <w:r w:rsidR="00A276E7" w:rsidRPr="006D0888">
        <w:rPr>
          <w:rFonts w:ascii="Trebuchet MS" w:eastAsia="Trebuchet MS" w:hAnsi="Trebuchet MS" w:cs="Trebuchet MS"/>
          <w:w w:val="103"/>
          <w:sz w:val="22"/>
          <w:szCs w:val="22"/>
          <w:lang w:val="ro-RO"/>
        </w:rPr>
        <w:t>fără a depăși data de 31.12.2029</w:t>
      </w:r>
      <w:r w:rsidRPr="006D0888">
        <w:rPr>
          <w:rFonts w:ascii="Trebuchet MS" w:eastAsia="Trebuchet MS" w:hAnsi="Trebuchet MS" w:cs="Trebuchet MS"/>
          <w:w w:val="103"/>
          <w:sz w:val="22"/>
          <w:szCs w:val="22"/>
          <w:lang w:val="ro-RO"/>
        </w:rPr>
        <w:t>;</w:t>
      </w:r>
    </w:p>
    <w:p w14:paraId="6CB15DEA" w14:textId="1CCD0B24" w:rsidR="000B3971" w:rsidRPr="006D0888"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suspendare</w:t>
      </w:r>
      <w:r w:rsidRPr="006D0888">
        <w:rPr>
          <w:rFonts w:ascii="Trebuchet MS" w:eastAsia="Trebuchet MS" w:hAnsi="Trebuchet MS" w:cs="Trebuchet MS"/>
          <w:sz w:val="22"/>
          <w:szCs w:val="22"/>
          <w:lang w:val="ro-RO"/>
        </w:rPr>
        <w:t xml:space="preserve">a implementării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motive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întemeiate, </w:t>
      </w:r>
      <w:r w:rsidR="00A276E7" w:rsidRPr="006D0888">
        <w:rPr>
          <w:rFonts w:ascii="Trebuchet MS" w:eastAsia="Trebuchet MS" w:hAnsi="Trebuchet MS" w:cs="Trebuchet MS"/>
          <w:w w:val="103"/>
          <w:sz w:val="22"/>
          <w:szCs w:val="22"/>
          <w:lang w:val="ro-RO"/>
        </w:rPr>
        <w:t>cu condiția ca p</w:t>
      </w:r>
      <w:r w:rsidR="00A276E7" w:rsidRPr="006D0888">
        <w:rPr>
          <w:rFonts w:ascii="Trebuchet MS" w:hAnsi="Trebuchet MS"/>
          <w:sz w:val="22"/>
          <w:szCs w:val="22"/>
          <w:lang w:val="ro-RO"/>
        </w:rPr>
        <w:t xml:space="preserve">erioadele cumulate de suspendare să nu </w:t>
      </w:r>
      <w:proofErr w:type="spellStart"/>
      <w:r w:rsidR="00A276E7" w:rsidRPr="006D0888">
        <w:rPr>
          <w:rFonts w:ascii="Trebuchet MS" w:hAnsi="Trebuchet MS"/>
          <w:sz w:val="22"/>
          <w:szCs w:val="22"/>
          <w:lang w:val="ro-RO"/>
        </w:rPr>
        <w:t>depăşească</w:t>
      </w:r>
      <w:proofErr w:type="spellEnd"/>
      <w:r w:rsidR="00A276E7" w:rsidRPr="006D0888">
        <w:rPr>
          <w:rFonts w:ascii="Trebuchet MS" w:hAnsi="Trebuchet MS"/>
          <w:sz w:val="22"/>
          <w:szCs w:val="22"/>
          <w:lang w:val="ro-RO"/>
        </w:rPr>
        <w:t xml:space="preserve"> 25% din perioada inițială de implementare, cu asigurarea condiţiilor necesare ca finalizarea implementării proiectului să nu depăşească data de 31 decembrie 2029</w:t>
      </w:r>
      <w:r w:rsidR="00A276E7" w:rsidRPr="006D0888">
        <w:rPr>
          <w:rFonts w:ascii="Trebuchet MS" w:eastAsia="Trebuchet MS" w:hAnsi="Trebuchet MS" w:cs="Trebuchet MS"/>
          <w:w w:val="103"/>
          <w:sz w:val="22"/>
          <w:szCs w:val="22"/>
          <w:lang w:val="ro-RO"/>
        </w:rPr>
        <w:t>.</w:t>
      </w:r>
    </w:p>
    <w:p w14:paraId="6B6CC7A0" w14:textId="77777777" w:rsidR="000B3971" w:rsidRPr="006D0888" w:rsidRDefault="000B3971">
      <w:pPr>
        <w:spacing w:before="3" w:line="100" w:lineRule="exact"/>
        <w:rPr>
          <w:rFonts w:ascii="Trebuchet MS" w:hAnsi="Trebuchet MS"/>
          <w:sz w:val="22"/>
          <w:szCs w:val="22"/>
          <w:lang w:val="ro-RO"/>
        </w:rPr>
      </w:pPr>
    </w:p>
    <w:p w14:paraId="13BB2B7E" w14:textId="11CB028F" w:rsidR="000B3971" w:rsidRPr="006D0888"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înlocuirea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unui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ntre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partenerii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proiect,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asigurării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me</w:t>
      </w:r>
      <w:r w:rsidRPr="006D0888">
        <w:rPr>
          <w:rFonts w:ascii="Trebuchet MS" w:eastAsia="Trebuchet MS" w:hAnsi="Trebuchet MS" w:cs="Trebuchet MS"/>
          <w:spacing w:val="-1"/>
          <w:sz w:val="22"/>
          <w:szCs w:val="22"/>
          <w:lang w:val="ro-RO"/>
        </w:rPr>
        <w:t>nț</w:t>
      </w:r>
      <w:r w:rsidRPr="006D0888">
        <w:rPr>
          <w:rFonts w:ascii="Trebuchet MS" w:eastAsia="Trebuchet MS" w:hAnsi="Trebuchet MS" w:cs="Trebuchet MS"/>
          <w:sz w:val="22"/>
          <w:szCs w:val="22"/>
          <w:lang w:val="ro-RO"/>
        </w:rPr>
        <w:t>inerii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cond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 xml:space="preserve">țiilor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reglementat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w w:val="103"/>
          <w:sz w:val="22"/>
          <w:szCs w:val="22"/>
          <w:lang w:val="ro-RO"/>
        </w:rPr>
        <w:t xml:space="preserve">conformitate </w:t>
      </w:r>
      <w:r w:rsidRPr="006D0888">
        <w:rPr>
          <w:rFonts w:ascii="Trebuchet MS" w:eastAsia="Trebuchet MS" w:hAnsi="Trebuchet MS" w:cs="Trebuchet MS"/>
          <w:sz w:val="22"/>
          <w:szCs w:val="22"/>
          <w:lang w:val="ro-RO"/>
        </w:rPr>
        <w:t xml:space="preserve">cu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subsecvent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 xml:space="preserve">emise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implementării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proiectulu</w:t>
      </w:r>
      <w:r w:rsidRPr="006D0888">
        <w:rPr>
          <w:rFonts w:ascii="Trebuchet MS" w:eastAsia="Trebuchet MS" w:hAnsi="Trebuchet MS" w:cs="Trebuchet MS"/>
          <w:spacing w:val="1"/>
          <w:w w:val="103"/>
          <w:sz w:val="22"/>
          <w:szCs w:val="22"/>
          <w:lang w:val="ro-RO"/>
        </w:rPr>
        <w:t>i</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inclu</w:t>
      </w:r>
      <w:r w:rsidRPr="006D0888">
        <w:rPr>
          <w:rFonts w:ascii="Trebuchet MS" w:eastAsia="Trebuchet MS" w:hAnsi="Trebuchet MS" w:cs="Trebuchet MS"/>
          <w:spacing w:val="-5"/>
          <w:sz w:val="22"/>
          <w:szCs w:val="22"/>
          <w:lang w:val="ro-RO"/>
        </w:rPr>
        <w:t>s</w:t>
      </w:r>
      <w:r w:rsidRPr="006D0888">
        <w:rPr>
          <w:rFonts w:ascii="Trebuchet MS" w:eastAsia="Trebuchet MS" w:hAnsi="Trebuchet MS" w:cs="Trebuchet MS"/>
          <w:sz w:val="22"/>
          <w:szCs w:val="22"/>
          <w:lang w:val="ro-RO"/>
        </w:rPr>
        <w:t>iv</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capacit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operaţionale</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financiare;</w:t>
      </w:r>
    </w:p>
    <w:p w14:paraId="68895F99" w14:textId="4D64DB36" w:rsidR="000B3971" w:rsidRPr="006D0888"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modificări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10"/>
          <w:sz w:val="22"/>
          <w:szCs w:val="22"/>
          <w:lang w:val="ro-RO"/>
        </w:rPr>
        <w:t xml:space="preserve"> </w:t>
      </w:r>
      <w:r w:rsidR="0076719B" w:rsidRPr="006D0888">
        <w:rPr>
          <w:rFonts w:ascii="Trebuchet MS" w:eastAsia="Trebuchet MS" w:hAnsi="Trebuchet MS" w:cs="Trebuchet MS"/>
          <w:sz w:val="22"/>
          <w:szCs w:val="22"/>
          <w:lang w:val="ro-RO"/>
        </w:rPr>
        <w:t>Anexei</w:t>
      </w:r>
      <w:r w:rsidR="0076719B" w:rsidRPr="006D0888">
        <w:rPr>
          <w:rFonts w:ascii="Trebuchet MS" w:eastAsia="Trebuchet MS" w:hAnsi="Trebuchet MS" w:cs="Trebuchet MS"/>
          <w:spacing w:val="20"/>
          <w:sz w:val="22"/>
          <w:szCs w:val="22"/>
          <w:lang w:val="ro-RO"/>
        </w:rPr>
        <w:t xml:space="preserve"> nr. </w:t>
      </w:r>
      <w:r w:rsidR="00A751BE" w:rsidRPr="006D0888">
        <w:rPr>
          <w:rFonts w:ascii="Trebuchet MS" w:eastAsia="Trebuchet MS" w:hAnsi="Trebuchet MS" w:cs="Trebuchet MS"/>
          <w:sz w:val="22"/>
          <w:szCs w:val="22"/>
          <w:lang w:val="ro-RO"/>
        </w:rPr>
        <w:t>4</w:t>
      </w:r>
      <w:r w:rsidRPr="006D0888">
        <w:rPr>
          <w:rFonts w:ascii="Trebuchet MS" w:eastAsia="Trebuchet MS" w:hAnsi="Trebuchet MS" w:cs="Trebuchet MS"/>
          <w:sz w:val="22"/>
          <w:szCs w:val="22"/>
          <w:lang w:val="ro-RO"/>
        </w:rPr>
        <w:t xml:space="preserve"> </w:t>
      </w:r>
      <w:r w:rsidR="00A751BE"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Acordul</w:t>
      </w:r>
      <w:r w:rsidRPr="006D0888">
        <w:rPr>
          <w:rFonts w:ascii="Trebuchet MS" w:eastAsia="Trebuchet MS" w:hAnsi="Trebuchet MS" w:cs="Trebuchet MS"/>
          <w:spacing w:val="22"/>
          <w:sz w:val="22"/>
          <w:szCs w:val="22"/>
          <w:lang w:val="ro-RO"/>
        </w:rPr>
        <w:t xml:space="preserve"> </w:t>
      </w:r>
      <w:r w:rsidR="007C6917" w:rsidRPr="006D0888">
        <w:rPr>
          <w:rFonts w:ascii="Trebuchet MS" w:eastAsia="Trebuchet MS" w:hAnsi="Trebuchet MS" w:cs="Trebuchet MS"/>
          <w:spacing w:val="22"/>
          <w:sz w:val="22"/>
          <w:szCs w:val="22"/>
          <w:lang w:val="ro-RO"/>
        </w:rPr>
        <w:t xml:space="preserve">de parteneriat </w:t>
      </w:r>
      <w:r w:rsidRPr="006D0888">
        <w:rPr>
          <w:rFonts w:ascii="Trebuchet MS" w:eastAsia="Trebuchet MS" w:hAnsi="Trebuchet MS" w:cs="Trebuchet MS"/>
          <w:sz w:val="22"/>
          <w:szCs w:val="22"/>
          <w:lang w:val="ro-RO"/>
        </w:rPr>
        <w:t>încheiat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Lide</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Partener</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w:t>
      </w:r>
    </w:p>
    <w:p w14:paraId="5D982C7A" w14:textId="09AE81A0" w:rsidR="002F1081" w:rsidRPr="006D0888"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modific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efect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scădere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a</w:t>
      </w:r>
      <w:r w:rsidR="00A22FA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justificarea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detaliată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motivelor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condus</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aceasta</w:t>
      </w:r>
      <w:r w:rsidR="007C6917" w:rsidRPr="006D0888">
        <w:rPr>
          <w:rFonts w:ascii="Trebuchet MS" w:eastAsia="Trebuchet MS" w:hAnsi="Trebuchet MS" w:cs="Trebuchet MS"/>
          <w:w w:val="103"/>
          <w:sz w:val="22"/>
          <w:szCs w:val="22"/>
          <w:lang w:val="ro-RO"/>
        </w:rPr>
        <w:t xml:space="preserve"> situatie</w:t>
      </w:r>
      <w:r w:rsidRPr="006D0888">
        <w:rPr>
          <w:rFonts w:ascii="Trebuchet MS" w:eastAsia="Trebuchet MS" w:hAnsi="Trebuchet MS" w:cs="Trebuchet MS"/>
          <w:w w:val="103"/>
          <w:sz w:val="22"/>
          <w:szCs w:val="22"/>
          <w:lang w:val="ro-RO"/>
        </w:rPr>
        <w:t>.</w:t>
      </w:r>
    </w:p>
    <w:p w14:paraId="6F7485C8" w14:textId="77777777" w:rsidR="003F1F47" w:rsidRPr="006D0888" w:rsidRDefault="002F1081"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3"/>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solicită  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z w:val="22"/>
          <w:szCs w:val="22"/>
          <w:lang w:val="ro-RO"/>
        </w:rPr>
        <w:t>propusă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parteneriat</w:t>
      </w:r>
      <w:r w:rsidR="00E5050C" w:rsidRPr="006D0888">
        <w:rPr>
          <w:rFonts w:ascii="Trebuchet MS" w:eastAsia="Trebuchet MS" w:hAnsi="Trebuchet MS" w:cs="Trebuchet MS"/>
          <w:sz w:val="22"/>
          <w:szCs w:val="22"/>
          <w:lang w:val="ro-RO"/>
        </w:rPr>
        <w:t xml:space="preserve"> </w:t>
      </w:r>
      <w:r w:rsidR="00E5050C" w:rsidRPr="006D0888">
        <w:rPr>
          <w:rFonts w:ascii="Trebuchet MS" w:eastAsia="Trebuchet MS" w:hAnsi="Trebuchet MS" w:cs="Trebuchet MS"/>
          <w:spacing w:val="-1"/>
          <w:sz w:val="22"/>
          <w:szCs w:val="22"/>
          <w:lang w:val="ro-RO"/>
        </w:rPr>
        <w:t xml:space="preserve">(dacă </w:t>
      </w:r>
      <w:r w:rsidR="000B286B" w:rsidRPr="006D0888">
        <w:rPr>
          <w:rFonts w:ascii="Trebuchet MS" w:eastAsia="Trebuchet MS" w:hAnsi="Trebuchet MS" w:cs="Trebuchet MS"/>
          <w:spacing w:val="-1"/>
          <w:sz w:val="22"/>
          <w:szCs w:val="22"/>
          <w:lang w:val="ro-RO"/>
        </w:rPr>
        <w:t xml:space="preserve">proiectele </w:t>
      </w:r>
      <w:r w:rsidR="00E5050C"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are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obligaţia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să furnizeze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spun</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007C6917" w:rsidRPr="006D0888">
        <w:rPr>
          <w:rFonts w:ascii="Trebuchet MS" w:eastAsia="Trebuchet MS" w:hAnsi="Trebuchet MS" w:cs="Trebuchet MS"/>
          <w:spacing w:val="15"/>
          <w:sz w:val="22"/>
          <w:szCs w:val="22"/>
          <w:lang w:val="ro-RO"/>
        </w:rPr>
        <w:t>AMPEO/</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w:t>
      </w:r>
    </w:p>
    <w:p w14:paraId="439545EC" w14:textId="0EFD02D0" w:rsidR="003F1F47" w:rsidRPr="006D0888" w:rsidRDefault="0099349E"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Dac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  maxim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2  (doua)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liderul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de </w:t>
      </w:r>
      <w:r w:rsidRPr="006D0888">
        <w:rPr>
          <w:rFonts w:ascii="Trebuchet MS" w:eastAsia="Trebuchet MS" w:hAnsi="Trebuchet MS" w:cs="Trebuchet MS"/>
          <w:spacing w:val="-1"/>
          <w:sz w:val="22"/>
          <w:szCs w:val="22"/>
          <w:lang w:val="ro-RO"/>
        </w:rPr>
        <w:t>par</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eneriat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stabilit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007C6917" w:rsidRPr="006D0888">
        <w:rPr>
          <w:rFonts w:ascii="Trebuchet MS" w:eastAsia="Trebuchet MS" w:hAnsi="Trebuchet MS" w:cs="Trebuchet MS"/>
          <w:spacing w:val="3"/>
          <w:sz w:val="22"/>
          <w:szCs w:val="22"/>
          <w:lang w:val="ro-RO"/>
        </w:rPr>
        <w:t>AMPEO/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modificările/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w w:val="103"/>
          <w:sz w:val="22"/>
          <w:szCs w:val="22"/>
          <w:lang w:val="ro-RO"/>
        </w:rPr>
        <w:t>informa</w:t>
      </w:r>
      <w:r w:rsidRPr="006D0888">
        <w:rPr>
          <w:rFonts w:ascii="Trebuchet MS" w:eastAsia="Trebuchet MS" w:hAnsi="Trebuchet MS" w:cs="Trebuchet MS"/>
          <w:spacing w:val="-3"/>
          <w:w w:val="103"/>
          <w:sz w:val="22"/>
          <w:szCs w:val="22"/>
          <w:lang w:val="ro-RO"/>
        </w:rPr>
        <w:t>ţ</w:t>
      </w:r>
      <w:r w:rsidRPr="006D0888">
        <w:rPr>
          <w:rFonts w:ascii="Trebuchet MS" w:eastAsia="Trebuchet MS" w:hAnsi="Trebuchet MS" w:cs="Trebuchet MS"/>
          <w:w w:val="103"/>
          <w:sz w:val="22"/>
          <w:szCs w:val="22"/>
          <w:lang w:val="ro-RO"/>
        </w:rPr>
        <w:t xml:space="preserve">iile/ </w:t>
      </w:r>
      <w:r w:rsidRPr="006D0888">
        <w:rPr>
          <w:rFonts w:ascii="Trebuchet MS" w:eastAsia="Trebuchet MS" w:hAnsi="Trebuchet MS" w:cs="Trebuchet MS"/>
          <w:spacing w:val="-1"/>
          <w:sz w:val="22"/>
          <w:szCs w:val="22"/>
          <w:lang w:val="ro-RO"/>
        </w:rPr>
        <w:t>cla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solicitate,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actul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3"/>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drept.</w:t>
      </w:r>
    </w:p>
    <w:p w14:paraId="49117721" w14:textId="78415A6D" w:rsidR="00F50403" w:rsidRPr="005713AF" w:rsidRDefault="0060059C" w:rsidP="00985A84">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5713AF">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5713AF" w:rsidRPr="005713AF">
        <w:rPr>
          <w:rFonts w:ascii="Trebuchet MS" w:eastAsia="Arial" w:hAnsi="Trebuchet MS"/>
          <w:spacing w:val="-1"/>
          <w:sz w:val="22"/>
          <w:szCs w:val="22"/>
          <w:lang w:val="ro-RO"/>
        </w:rPr>
        <w:t xml:space="preserve"> sau care ar fi contrare principiului tratamentului egal al solicitanților, în cadrul cererilor de propuneri de tip competitiv</w:t>
      </w:r>
      <w:r w:rsidR="00A42018" w:rsidRPr="005713AF">
        <w:rPr>
          <w:rFonts w:ascii="Trebuchet MS" w:eastAsia="Arial" w:hAnsi="Trebuchet MS"/>
          <w:spacing w:val="-1"/>
          <w:sz w:val="22"/>
          <w:szCs w:val="22"/>
          <w:lang w:val="ro-RO"/>
        </w:rPr>
        <w:t>.</w:t>
      </w:r>
    </w:p>
    <w:p w14:paraId="29C7E4AB" w14:textId="08914BB1" w:rsidR="0065462D" w:rsidRPr="006D0888" w:rsidRDefault="0065462D" w:rsidP="00F50403">
      <w:pPr>
        <w:pStyle w:val="ListParagraph"/>
        <w:spacing w:line="247" w:lineRule="auto"/>
        <w:ind w:left="450" w:right="105"/>
        <w:jc w:val="both"/>
        <w:rPr>
          <w:rFonts w:ascii="Trebuchet MS" w:eastAsia="Trebuchet MS" w:hAnsi="Trebuchet MS" w:cs="Trebuchet MS"/>
          <w:w w:val="103"/>
          <w:sz w:val="22"/>
          <w:szCs w:val="22"/>
          <w:lang w:val="ro-RO"/>
        </w:rPr>
      </w:pPr>
      <w:r w:rsidRPr="006D0888">
        <w:rPr>
          <w:rFonts w:ascii="Trebuchet MS" w:eastAsia="Arial" w:hAnsi="Trebuchet MS"/>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751BE" w:rsidRPr="006D0888">
        <w:rPr>
          <w:rFonts w:ascii="Trebuchet MS" w:eastAsia="Arial" w:hAnsi="Trebuchet MS"/>
          <w:spacing w:val="-1"/>
          <w:sz w:val="22"/>
          <w:szCs w:val="22"/>
          <w:lang w:val="ro-RO"/>
        </w:rPr>
        <w:t>, cu excepția situațiilor în care apar modificări în structura entităților juridice</w:t>
      </w:r>
      <w:r w:rsidR="004D072A" w:rsidRPr="006D0888">
        <w:rPr>
          <w:rFonts w:ascii="Trebuchet MS" w:eastAsia="Arial" w:hAnsi="Trebuchet MS"/>
          <w:spacing w:val="-1"/>
          <w:sz w:val="22"/>
          <w:szCs w:val="22"/>
          <w:lang w:val="ro-RO"/>
        </w:rPr>
        <w:t xml:space="preserve"> (fuziune, absorbție, desființare etc.)</w:t>
      </w:r>
      <w:r w:rsidRPr="006D0888">
        <w:rPr>
          <w:rFonts w:ascii="Trebuchet MS" w:eastAsia="Arial" w:hAnsi="Trebuchet MS"/>
          <w:spacing w:val="-1"/>
          <w:sz w:val="22"/>
          <w:szCs w:val="22"/>
          <w:lang w:val="ro-RO"/>
        </w:rPr>
        <w:t>.</w:t>
      </w:r>
    </w:p>
    <w:p w14:paraId="397C829E" w14:textId="688E385E" w:rsidR="000B3971" w:rsidRPr="006D0888"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lastRenderedPageBreak/>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declara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neeligibile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cheltuielil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efectuate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sz w:val="22"/>
          <w:szCs w:val="22"/>
          <w:lang w:val="ro-RO"/>
        </w:rPr>
        <w:t>legal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pacing w:val="-1"/>
          <w:sz w:val="22"/>
          <w:szCs w:val="22"/>
          <w:lang w:val="ro-RO"/>
        </w:rPr>
        <w:t>plicabil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aplica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corec</w:t>
      </w:r>
      <w:r w:rsidR="0099349E" w:rsidRPr="006D0888">
        <w:rPr>
          <w:rFonts w:ascii="Trebuchet MS" w:eastAsia="Trebuchet MS" w:hAnsi="Trebuchet MS" w:cs="Trebuchet MS"/>
          <w:spacing w:val="-3"/>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financiar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w w:val="103"/>
          <w:sz w:val="22"/>
          <w:szCs w:val="22"/>
          <w:lang w:val="ro-RO"/>
        </w:rPr>
        <w:t xml:space="preserve">urmare a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rii</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ererilo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plată,</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detectări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1"/>
          <w:sz w:val="22"/>
          <w:szCs w:val="22"/>
          <w:lang w:val="ro-RO"/>
        </w:rPr>
        <w:t>cătr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w w:val="103"/>
          <w:sz w:val="22"/>
          <w:szCs w:val="22"/>
          <w:lang w:val="ro-RO"/>
        </w:rPr>
        <w:t xml:space="preserve">OI </w:t>
      </w:r>
      <w:r w:rsidR="0099349E" w:rsidRPr="006D0888">
        <w:rPr>
          <w:rFonts w:ascii="Trebuchet MS" w:eastAsia="Trebuchet MS" w:hAnsi="Trebuchet MS" w:cs="Trebuchet MS"/>
          <w:spacing w:val="-1"/>
          <w:sz w:val="22"/>
          <w:szCs w:val="22"/>
          <w:lang w:val="ro-RO"/>
        </w:rPr>
        <w:t>responsabi</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nec</w:t>
      </w:r>
      <w:r w:rsidR="0099349E" w:rsidRPr="006D0888">
        <w:rPr>
          <w:rFonts w:ascii="Trebuchet MS" w:eastAsia="Trebuchet MS" w:hAnsi="Trebuchet MS" w:cs="Trebuchet MS"/>
          <w:spacing w:val="-1"/>
          <w:sz w:val="22"/>
          <w:szCs w:val="22"/>
          <w:lang w:val="ro-RO"/>
        </w:rPr>
        <w:t>on</w:t>
      </w:r>
      <w:r w:rsidR="0099349E" w:rsidRPr="006D0888">
        <w:rPr>
          <w:rFonts w:ascii="Trebuchet MS" w:eastAsia="Trebuchet MS" w:hAnsi="Trebuchet MS" w:cs="Trebuchet MS"/>
          <w:sz w:val="22"/>
          <w:szCs w:val="22"/>
          <w:lang w:val="ro-RO"/>
        </w:rPr>
        <w:t>formităţilor</w:t>
      </w:r>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z w:val="22"/>
          <w:szCs w:val="22"/>
          <w:lang w:val="ro-RO"/>
        </w:rPr>
        <w:t>intervenite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încheierii</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actelor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adi</w:t>
      </w:r>
      <w:r w:rsidR="0099349E" w:rsidRPr="006D0888">
        <w:rPr>
          <w:rFonts w:ascii="Trebuchet MS" w:eastAsia="Trebuchet MS" w:hAnsi="Trebuchet MS" w:cs="Trebuchet MS"/>
          <w:sz w:val="22"/>
          <w:szCs w:val="22"/>
          <w:lang w:val="ro-RO"/>
        </w:rPr>
        <w:t>ţionale</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 xml:space="preserve">la </w:t>
      </w:r>
      <w:r w:rsidR="0099349E" w:rsidRPr="006D0888">
        <w:rPr>
          <w:rFonts w:ascii="Trebuchet MS" w:eastAsia="Trebuchet MS" w:hAnsi="Trebuchet MS" w:cs="Trebuchet MS"/>
          <w:w w:val="103"/>
          <w:sz w:val="22"/>
          <w:szCs w:val="22"/>
          <w:lang w:val="ro-RO"/>
        </w:rPr>
        <w:t>Contract.</w:t>
      </w:r>
    </w:p>
    <w:p w14:paraId="257DE46A" w14:textId="342DEC0F" w:rsidR="00201B26" w:rsidRPr="006D0888"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exce</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cazurile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încheierea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unui</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1"/>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Finanțare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po</w:t>
      </w:r>
      <w:r w:rsidR="004D072A"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t</w:t>
      </w:r>
      <w:r w:rsidR="004D072A"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modificat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adresat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1"/>
          <w:sz w:val="22"/>
          <w:szCs w:val="22"/>
          <w:lang w:val="ro-RO"/>
        </w:rPr>
        <w:t xml:space="preserve"> </w:t>
      </w:r>
      <w:r w:rsidR="007C6917"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spacing w:val="-1"/>
          <w:sz w:val="22"/>
          <w:szCs w:val="22"/>
          <w:lang w:val="ro-RO"/>
        </w:rPr>
        <w:t>OI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cel </w:t>
      </w:r>
      <w:r w:rsidRPr="006D0888">
        <w:rPr>
          <w:rFonts w:ascii="Trebuchet MS" w:eastAsia="Trebuchet MS" w:hAnsi="Trebuchet MS" w:cs="Trebuchet MS"/>
          <w:sz w:val="22"/>
          <w:szCs w:val="22"/>
          <w:lang w:val="ro-RO"/>
        </w:rPr>
        <w:t>puţin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(zece)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z</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înaint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se dor</w:t>
      </w:r>
      <w:r w:rsidRPr="006D0888">
        <w:rPr>
          <w:rFonts w:ascii="Trebuchet MS" w:eastAsia="Trebuchet MS" w:hAnsi="Trebuchet MS" w:cs="Trebuchet MS"/>
          <w:spacing w:val="-1"/>
          <w:sz w:val="22"/>
          <w:szCs w:val="22"/>
          <w:lang w:val="ro-RO"/>
        </w:rPr>
        <w:t>e</w:t>
      </w:r>
      <w:r w:rsidRPr="006D0888">
        <w:rPr>
          <w:rFonts w:ascii="Trebuchet MS" w:eastAsia="Trebuchet MS" w:hAnsi="Trebuchet MS" w:cs="Trebuchet MS"/>
          <w:sz w:val="22"/>
          <w:szCs w:val="22"/>
          <w:lang w:val="ro-RO"/>
        </w:rPr>
        <w:t>ș</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efecte,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0065462D" w:rsidRPr="006D0888">
        <w:rPr>
          <w:rFonts w:ascii="Trebuchet MS" w:eastAsia="Trebuchet MS" w:hAnsi="Trebuchet MS" w:cs="Trebuchet MS"/>
          <w:sz w:val="22"/>
          <w:szCs w:val="22"/>
          <w:lang w:val="ro-RO"/>
        </w:rPr>
        <w:t>situațiile prevăzute la art. 10 alin. (</w:t>
      </w:r>
      <w:r w:rsidR="00FD2E70" w:rsidRPr="006D0888">
        <w:rPr>
          <w:rFonts w:ascii="Trebuchet MS" w:eastAsia="Trebuchet MS" w:hAnsi="Trebuchet MS" w:cs="Trebuchet MS"/>
          <w:sz w:val="22"/>
          <w:szCs w:val="22"/>
          <w:lang w:val="ro-RO"/>
        </w:rPr>
        <w:t>1</w:t>
      </w:r>
      <w:r w:rsidR="009E25D2" w:rsidRPr="006D0888">
        <w:rPr>
          <w:rFonts w:ascii="Trebuchet MS" w:eastAsia="Trebuchet MS" w:hAnsi="Trebuchet MS" w:cs="Trebuchet MS"/>
          <w:sz w:val="22"/>
          <w:szCs w:val="22"/>
          <w:lang w:val="ro-RO"/>
        </w:rPr>
        <w:t>4</w:t>
      </w:r>
      <w:r w:rsidR="0065462D" w:rsidRPr="006D0888">
        <w:rPr>
          <w:rFonts w:ascii="Trebuchet MS" w:eastAsia="Trebuchet MS" w:hAnsi="Trebuchet MS" w:cs="Trebuchet MS"/>
          <w:sz w:val="22"/>
          <w:szCs w:val="22"/>
          <w:lang w:val="ro-RO"/>
        </w:rPr>
        <w:t>) din Contractul de finanțare – condiții generale.</w:t>
      </w:r>
    </w:p>
    <w:p w14:paraId="06F95075" w14:textId="698205AC" w:rsidR="003D66C7" w:rsidRPr="006D0888" w:rsidRDefault="0099349E" w:rsidP="003D66C7">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În cazul în care modificările efectuate prin notificare conform alin. (</w:t>
      </w:r>
      <w:r w:rsidR="00227EAC" w:rsidRPr="006D0888">
        <w:rPr>
          <w:rFonts w:ascii="Trebuchet MS" w:hAnsi="Trebuchet MS"/>
          <w:sz w:val="22"/>
          <w:szCs w:val="22"/>
          <w:lang w:val="ro-RO"/>
        </w:rPr>
        <w:t>7</w:t>
      </w:r>
      <w:r w:rsidRPr="006D0888">
        <w:rPr>
          <w:rFonts w:ascii="Trebuchet MS" w:hAnsi="Trebuchet MS"/>
          <w:sz w:val="22"/>
          <w:szCs w:val="22"/>
          <w:lang w:val="ro-RO"/>
        </w:rPr>
        <w:t>) de mai sus implică modificarea  unor  secț</w:t>
      </w:r>
      <w:r w:rsidR="004B61A4" w:rsidRPr="006D0888">
        <w:rPr>
          <w:rFonts w:ascii="Trebuchet MS" w:hAnsi="Trebuchet MS"/>
          <w:sz w:val="22"/>
          <w:szCs w:val="22"/>
          <w:lang w:val="ro-RO"/>
        </w:rPr>
        <w:t>iuni</w:t>
      </w:r>
      <w:r w:rsidRPr="006D0888">
        <w:rPr>
          <w:rFonts w:ascii="Trebuchet MS" w:hAnsi="Trebuchet MS"/>
          <w:sz w:val="22"/>
          <w:szCs w:val="22"/>
          <w:lang w:val="ro-RO"/>
        </w:rPr>
        <w:t xml:space="preserve">  din  Cererea  de  finanțare,  notificarea  va  viza  și  revizuirea secțiunilor respective din Cererea de finanțare.</w:t>
      </w:r>
    </w:p>
    <w:p w14:paraId="6B9E4CC2" w14:textId="02E9A0A7" w:rsidR="003D66C7" w:rsidRPr="006D0888" w:rsidRDefault="00E971AD" w:rsidP="0065462D">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 xml:space="preserve">Notificarea va intra în vigoare și va produce efecte juridice </w:t>
      </w:r>
      <w:r w:rsidR="00B40D37" w:rsidRPr="006D0888">
        <w:rPr>
          <w:rFonts w:ascii="Trebuchet MS" w:hAnsi="Trebuchet MS"/>
          <w:sz w:val="22"/>
          <w:szCs w:val="22"/>
          <w:lang w:val="ro-RO"/>
        </w:rPr>
        <w:t xml:space="preserve">în termen de maxim 10 zile </w:t>
      </w:r>
      <w:r w:rsidRPr="006D0888">
        <w:rPr>
          <w:rFonts w:ascii="Trebuchet MS" w:hAnsi="Trebuchet MS"/>
          <w:sz w:val="22"/>
          <w:szCs w:val="22"/>
          <w:lang w:val="ro-RO"/>
        </w:rPr>
        <w:t>de la data tra</w:t>
      </w:r>
      <w:r w:rsidR="007159E9" w:rsidRPr="006D0888">
        <w:rPr>
          <w:rFonts w:ascii="Trebuchet MS" w:hAnsi="Trebuchet MS"/>
          <w:sz w:val="22"/>
          <w:szCs w:val="22"/>
          <w:lang w:val="ro-RO"/>
        </w:rPr>
        <w:t>nsmiterii de către AM</w:t>
      </w:r>
      <w:r w:rsidR="007C6917" w:rsidRPr="006D0888">
        <w:rPr>
          <w:rFonts w:ascii="Trebuchet MS" w:hAnsi="Trebuchet MS"/>
          <w:sz w:val="22"/>
          <w:szCs w:val="22"/>
          <w:lang w:val="ro-RO"/>
        </w:rPr>
        <w:t>PEO</w:t>
      </w:r>
      <w:r w:rsidR="007159E9" w:rsidRPr="006D0888">
        <w:rPr>
          <w:rFonts w:ascii="Trebuchet MS" w:hAnsi="Trebuchet MS"/>
          <w:sz w:val="22"/>
          <w:szCs w:val="22"/>
          <w:lang w:val="ro-RO"/>
        </w:rPr>
        <w:t xml:space="preserve">/OI a </w:t>
      </w:r>
      <w:r w:rsidRPr="006D0888">
        <w:rPr>
          <w:rFonts w:ascii="Trebuchet MS" w:hAnsi="Trebuchet MS"/>
          <w:sz w:val="22"/>
          <w:szCs w:val="22"/>
          <w:lang w:val="ro-RO"/>
        </w:rPr>
        <w:t>unei informări</w:t>
      </w:r>
      <w:r w:rsidR="000313BF" w:rsidRPr="006D0888">
        <w:rPr>
          <w:rFonts w:ascii="Trebuchet MS" w:hAnsi="Trebuchet MS"/>
          <w:sz w:val="22"/>
          <w:szCs w:val="22"/>
          <w:lang w:val="ro-RO"/>
        </w:rPr>
        <w:t xml:space="preserve"> privind acceptarea notificării</w:t>
      </w:r>
      <w:r w:rsidR="00B40D37" w:rsidRPr="006D0888">
        <w:rPr>
          <w:rFonts w:ascii="Trebuchet MS" w:hAnsi="Trebuchet MS"/>
          <w:sz w:val="22"/>
          <w:szCs w:val="22"/>
          <w:lang w:val="ro-RO"/>
        </w:rPr>
        <w:t>.</w:t>
      </w:r>
    </w:p>
    <w:p w14:paraId="7D4CB4C4" w14:textId="54C33340" w:rsidR="000B3971" w:rsidRPr="006D0888"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Perioada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cuprinsă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solicitării</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clarificărilor la</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w w:val="103"/>
          <w:sz w:val="22"/>
          <w:szCs w:val="22"/>
          <w:lang w:val="ro-RO"/>
        </w:rPr>
        <w:t xml:space="preserve">înregistrării </w:t>
      </w:r>
      <w:r w:rsidRPr="006D0888">
        <w:rPr>
          <w:rFonts w:ascii="Trebuchet MS" w:eastAsia="Trebuchet MS" w:hAnsi="Trebuchet MS" w:cs="Trebuchet MS"/>
          <w:spacing w:val="-1"/>
          <w:sz w:val="22"/>
          <w:szCs w:val="22"/>
          <w:lang w:val="ro-RO"/>
        </w:rPr>
        <w:t>acestor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registratur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7C6917" w:rsidRPr="006D0888">
        <w:rPr>
          <w:rFonts w:ascii="Trebuchet MS" w:eastAsia="Trebuchet MS" w:hAnsi="Trebuchet MS" w:cs="Trebuchet MS"/>
          <w:spacing w:val="30"/>
          <w:sz w:val="22"/>
          <w:szCs w:val="22"/>
          <w:lang w:val="ro-RO"/>
        </w:rPr>
        <w:t>AMPEO/</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consider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perioadă</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suspendat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verificarea </w:t>
      </w:r>
      <w:r w:rsidRPr="006D0888">
        <w:rPr>
          <w:rFonts w:ascii="Trebuchet MS" w:eastAsia="Trebuchet MS" w:hAnsi="Trebuchet MS" w:cs="Trebuchet MS"/>
          <w:spacing w:val="-1"/>
          <w:w w:val="103"/>
          <w:sz w:val="22"/>
          <w:szCs w:val="22"/>
          <w:lang w:val="ro-RO"/>
        </w:rPr>
        <w:t>no</w:t>
      </w:r>
      <w:r w:rsidRPr="006D0888">
        <w:rPr>
          <w:rFonts w:ascii="Trebuchet MS" w:eastAsia="Trebuchet MS" w:hAnsi="Trebuchet MS" w:cs="Trebuchet MS"/>
          <w:spacing w:val="-3"/>
          <w:w w:val="103"/>
          <w:sz w:val="22"/>
          <w:szCs w:val="22"/>
          <w:lang w:val="ro-RO"/>
        </w:rPr>
        <w:t>t</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ficării.</w:t>
      </w:r>
    </w:p>
    <w:p w14:paraId="769C16C2" w14:textId="73B2397C" w:rsidR="003D66C7" w:rsidRPr="006D0888"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clarificări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pacing w:val="-1"/>
          <w:sz w:val="22"/>
          <w:szCs w:val="22"/>
          <w:lang w:val="ro-RO"/>
        </w:rPr>
        <w:t>propus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beneficiarul/  liderul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parteneria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ția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furnizez</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2"/>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spuns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termenul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w:t>
      </w:r>
    </w:p>
    <w:p w14:paraId="39328149" w14:textId="0C1C0720" w:rsidR="003D66C7" w:rsidRPr="006D0888"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maxim</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(dou</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solicitări  de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ări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b</w:t>
      </w:r>
      <w:r w:rsidRPr="006D0888">
        <w:rPr>
          <w:rFonts w:ascii="Trebuchet MS" w:eastAsia="Trebuchet MS" w:hAnsi="Trebuchet MS" w:cs="Trebuchet MS"/>
          <w:sz w:val="22"/>
          <w:szCs w:val="22"/>
          <w:lang w:val="ro-RO"/>
        </w:rPr>
        <w:t xml:space="preserve">eneficiarul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transmite </w:t>
      </w:r>
      <w:r w:rsidRPr="006D0888">
        <w:rPr>
          <w:rFonts w:ascii="Trebuchet MS" w:eastAsia="Trebuchet MS" w:hAnsi="Trebuchet MS" w:cs="Trebuchet MS"/>
          <w:sz w:val="22"/>
          <w:szCs w:val="22"/>
          <w:lang w:val="ro-RO"/>
        </w:rPr>
        <w:t xml:space="preserve">modificările/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informaţiile/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clarificăril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solicitate,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  stabilit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3"/>
          <w:sz w:val="22"/>
          <w:szCs w:val="22"/>
          <w:lang w:val="ro-RO"/>
        </w:rPr>
        <w:t xml:space="preserve"> </w:t>
      </w:r>
      <w:r w:rsidR="004D072A" w:rsidRPr="006D0888">
        <w:rPr>
          <w:rFonts w:ascii="Trebuchet MS" w:eastAsia="Trebuchet MS" w:hAnsi="Trebuchet MS" w:cs="Trebuchet MS"/>
          <w:spacing w:val="-1"/>
          <w:sz w:val="22"/>
          <w:szCs w:val="22"/>
          <w:lang w:val="ro-RO"/>
        </w:rPr>
        <w:t>AMPEO/O</w:t>
      </w:r>
      <w:r w:rsidR="004D072A" w:rsidRPr="006D0888">
        <w:rPr>
          <w:rFonts w:ascii="Trebuchet MS" w:eastAsia="Trebuchet MS" w:hAnsi="Trebuchet MS" w:cs="Trebuchet MS"/>
          <w:sz w:val="22"/>
          <w:szCs w:val="22"/>
          <w:lang w:val="ro-RO"/>
        </w:rPr>
        <w:t>I</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drept.</w:t>
      </w:r>
    </w:p>
    <w:p w14:paraId="2C68D8D1" w14:textId="22314C5E"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2"/>
          <w:sz w:val="22"/>
          <w:szCs w:val="22"/>
          <w:lang w:val="ro-RO"/>
        </w:rPr>
        <w:t>O</w:t>
      </w:r>
      <w:r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resping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contractual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solicitate </w:t>
      </w:r>
      <w:r w:rsidRPr="006D0888">
        <w:rPr>
          <w:rFonts w:ascii="Trebuchet MS" w:eastAsia="Trebuchet MS" w:hAnsi="Trebuchet MS" w:cs="Trebuchet MS"/>
          <w:spacing w:val="-2"/>
          <w:sz w:val="22"/>
          <w:szCs w:val="22"/>
          <w:lang w:val="ro-RO"/>
        </w:rPr>
        <w:t>pr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notificare,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informat  prin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adres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oficială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respingerea </w:t>
      </w:r>
      <w:r w:rsidRPr="006D0888">
        <w:rPr>
          <w:rFonts w:ascii="Trebuchet MS" w:eastAsia="Trebuchet MS" w:hAnsi="Trebuchet MS" w:cs="Trebuchet MS"/>
          <w:sz w:val="22"/>
          <w:szCs w:val="22"/>
          <w:lang w:val="ro-RO"/>
        </w:rPr>
        <w:t xml:space="preserve">acesteia,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respectân</w:t>
      </w:r>
      <w:r w:rsidRPr="006D0888">
        <w:rPr>
          <w:rFonts w:ascii="Trebuchet MS" w:eastAsia="Trebuchet MS" w:hAnsi="Trebuchet MS" w:cs="Trebuchet MS"/>
          <w:sz w:val="22"/>
          <w:szCs w:val="22"/>
          <w:lang w:val="ro-RO"/>
        </w:rPr>
        <w:t xml:space="preserve">d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termenel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 xml:space="preserve">puse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prezentu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nanţar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 xml:space="preserve">ele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61266A"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52815F8" w14:textId="705909A7"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caracte</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retroactiv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2"/>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efectu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 xml:space="preserve">e  schimbări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discuţie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decizi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acordar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finanţării </w:t>
      </w:r>
      <w:r w:rsidRPr="006D0888">
        <w:rPr>
          <w:rFonts w:ascii="Trebuchet MS" w:eastAsia="Trebuchet MS" w:hAnsi="Trebuchet MS" w:cs="Trebuchet MS"/>
          <w:spacing w:val="-1"/>
          <w:sz w:val="22"/>
          <w:szCs w:val="22"/>
          <w:lang w:val="ro-RO"/>
        </w:rPr>
        <w:t>neram</w:t>
      </w:r>
      <w:r w:rsidRPr="006D0888">
        <w:rPr>
          <w:rFonts w:ascii="Trebuchet MS" w:eastAsia="Trebuchet MS" w:hAnsi="Trebuchet MS" w:cs="Trebuchet MS"/>
          <w:sz w:val="22"/>
          <w:szCs w:val="22"/>
          <w:lang w:val="ro-RO"/>
        </w:rPr>
        <w:t>bursabile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sau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contrare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principiului</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tratamentului</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egal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solicitanţilor.</w:t>
      </w:r>
    </w:p>
    <w:p w14:paraId="2BC96854" w14:textId="6CCB43F3" w:rsidR="000B3971" w:rsidRPr="006D0888"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2"/>
          <w:sz w:val="22"/>
          <w:szCs w:val="22"/>
          <w:lang w:val="ro-RO"/>
        </w:rPr>
        <w:t>ş</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declar</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 xml:space="preserve">neeligibile </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 xml:space="preserve">cheltuielile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3"/>
          <w:sz w:val="22"/>
          <w:szCs w:val="22"/>
          <w:lang w:val="ro-RO"/>
        </w:rPr>
        <w:t xml:space="preserve"> </w:t>
      </w:r>
      <w:r w:rsidR="0099349E" w:rsidRPr="006D0888">
        <w:rPr>
          <w:rFonts w:ascii="Trebuchet MS" w:eastAsia="Trebuchet MS" w:hAnsi="Trebuchet MS" w:cs="Trebuchet MS"/>
          <w:sz w:val="22"/>
          <w:szCs w:val="22"/>
          <w:lang w:val="ro-RO"/>
        </w:rPr>
        <w:t>legale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vigoare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F5029A" w:rsidRPr="006D0888">
        <w:rPr>
          <w:rFonts w:ascii="Trebuchet MS" w:eastAsia="Trebuchet MS" w:hAnsi="Trebuchet MS" w:cs="Trebuchet MS"/>
          <w:sz w:val="22"/>
          <w:szCs w:val="22"/>
          <w:lang w:val="ro-RO"/>
        </w:rPr>
        <w:t>/si</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aplica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w w:val="103"/>
          <w:sz w:val="22"/>
          <w:szCs w:val="22"/>
          <w:lang w:val="ro-RO"/>
        </w:rPr>
        <w:t>corec</w:t>
      </w:r>
      <w:r w:rsidR="0099349E" w:rsidRPr="006D0888">
        <w:rPr>
          <w:rFonts w:ascii="Trebuchet MS" w:eastAsia="Trebuchet MS" w:hAnsi="Trebuchet MS" w:cs="Trebuchet MS"/>
          <w:spacing w:val="-1"/>
          <w:w w:val="103"/>
          <w:sz w:val="22"/>
          <w:szCs w:val="22"/>
          <w:lang w:val="ro-RO"/>
        </w:rPr>
        <w:t>ţ</w:t>
      </w:r>
      <w:r w:rsidR="0099349E" w:rsidRPr="006D0888">
        <w:rPr>
          <w:rFonts w:ascii="Trebuchet MS" w:eastAsia="Trebuchet MS" w:hAnsi="Trebuchet MS" w:cs="Trebuchet MS"/>
          <w:spacing w:val="-2"/>
          <w:w w:val="103"/>
          <w:sz w:val="22"/>
          <w:szCs w:val="22"/>
          <w:lang w:val="ro-RO"/>
        </w:rPr>
        <w:t xml:space="preserve">ii </w:t>
      </w:r>
      <w:r w:rsidR="0099349E" w:rsidRPr="006D0888">
        <w:rPr>
          <w:rFonts w:ascii="Trebuchet MS" w:eastAsia="Trebuchet MS" w:hAnsi="Trebuchet MS" w:cs="Trebuchet MS"/>
          <w:sz w:val="22"/>
          <w:szCs w:val="22"/>
          <w:lang w:val="ro-RO"/>
        </w:rPr>
        <w:t xml:space="preserve">financiare/reduceri </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 xml:space="preserve">procentuale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9"/>
          <w:sz w:val="22"/>
          <w:szCs w:val="22"/>
          <w:lang w:val="ro-RO"/>
        </w:rPr>
        <w:t xml:space="preserve"> </w:t>
      </w:r>
      <w:r w:rsidR="0099349E" w:rsidRPr="006D0888">
        <w:rPr>
          <w:rFonts w:ascii="Trebuchet MS" w:eastAsia="Trebuchet MS" w:hAnsi="Trebuchet MS" w:cs="Trebuchet MS"/>
          <w:spacing w:val="-1"/>
          <w:sz w:val="22"/>
          <w:szCs w:val="22"/>
          <w:lang w:val="ro-RO"/>
        </w:rPr>
        <w:t>ur</w:t>
      </w:r>
      <w:r w:rsidR="0099349E" w:rsidRPr="006D0888">
        <w:rPr>
          <w:rFonts w:ascii="Trebuchet MS" w:eastAsia="Trebuchet MS" w:hAnsi="Trebuchet MS" w:cs="Trebuchet MS"/>
          <w:spacing w:val="-2"/>
          <w:sz w:val="22"/>
          <w:szCs w:val="22"/>
          <w:lang w:val="ro-RO"/>
        </w:rPr>
        <w:t>m</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  a</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ări</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 xml:space="preserve">cererilor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w w:val="103"/>
          <w:sz w:val="22"/>
          <w:szCs w:val="22"/>
          <w:lang w:val="ro-RO"/>
        </w:rPr>
        <w:t>plat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prefina</w:t>
      </w:r>
      <w:r w:rsidR="0099349E" w:rsidRPr="006D0888">
        <w:rPr>
          <w:rFonts w:ascii="Trebuchet MS" w:eastAsia="Trebuchet MS" w:hAnsi="Trebuchet MS" w:cs="Trebuchet MS"/>
          <w:spacing w:val="-1"/>
          <w:sz w:val="22"/>
          <w:szCs w:val="22"/>
          <w:lang w:val="ro-RO"/>
        </w:rPr>
        <w:t>nțare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identificării</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F5029A" w:rsidRPr="006D0888">
        <w:rPr>
          <w:rFonts w:ascii="Trebuchet MS" w:eastAsia="Trebuchet MS" w:hAnsi="Trebuchet MS" w:cs="Trebuchet MS"/>
          <w:spacing w:val="6"/>
          <w:sz w:val="22"/>
          <w:szCs w:val="22"/>
          <w:lang w:val="ro-RO"/>
        </w:rPr>
        <w:t>A</w:t>
      </w:r>
      <w:r w:rsidR="007C6917" w:rsidRPr="006D0888">
        <w:rPr>
          <w:rFonts w:ascii="Trebuchet MS" w:eastAsia="Trebuchet MS" w:hAnsi="Trebuchet MS" w:cs="Trebuchet MS"/>
          <w:spacing w:val="-1"/>
          <w:sz w:val="22"/>
          <w:szCs w:val="22"/>
          <w:lang w:val="ro-RO"/>
        </w:rPr>
        <w:t>MPEO/</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7C6917"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uno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w w:val="103"/>
          <w:sz w:val="22"/>
          <w:szCs w:val="22"/>
          <w:lang w:val="ro-RO"/>
        </w:rPr>
        <w:t>neconformit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spacing w:val="-3"/>
          <w:w w:val="103"/>
          <w:sz w:val="22"/>
          <w:szCs w:val="22"/>
          <w:lang w:val="ro-RO"/>
        </w:rPr>
        <w:t>ț</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spacing w:val="-1"/>
          <w:w w:val="103"/>
          <w:sz w:val="22"/>
          <w:szCs w:val="22"/>
          <w:lang w:val="ro-RO"/>
        </w:rPr>
        <w:t>/neregul</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avizării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notificărilor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tre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w w:val="103"/>
          <w:sz w:val="22"/>
          <w:szCs w:val="22"/>
          <w:lang w:val="ro-RO"/>
        </w:rPr>
        <w:t>Beneficiar.</w:t>
      </w:r>
    </w:p>
    <w:p w14:paraId="29E73421" w14:textId="20A272AE" w:rsidR="000B3971" w:rsidRPr="006D0888"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6D0888" w:rsidRDefault="00D92050">
      <w:pPr>
        <w:spacing w:line="200" w:lineRule="exact"/>
        <w:rPr>
          <w:rFonts w:ascii="Trebuchet MS" w:hAnsi="Trebuchet MS"/>
          <w:sz w:val="22"/>
          <w:szCs w:val="22"/>
          <w:lang w:val="ro-RO"/>
        </w:rPr>
      </w:pPr>
    </w:p>
    <w:p w14:paraId="752A924B" w14:textId="55456262"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8</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Dezangajare</w:t>
      </w:r>
    </w:p>
    <w:p w14:paraId="7D3B3CA8" w14:textId="77777777" w:rsidR="000B3971" w:rsidRPr="006D0888" w:rsidRDefault="000B3971">
      <w:pPr>
        <w:spacing w:before="8" w:line="240" w:lineRule="exact"/>
        <w:rPr>
          <w:rFonts w:ascii="Trebuchet MS" w:hAnsi="Trebuchet MS"/>
          <w:sz w:val="22"/>
          <w:szCs w:val="22"/>
          <w:lang w:val="ro-RO"/>
        </w:rPr>
      </w:pPr>
    </w:p>
    <w:p w14:paraId="33748421" w14:textId="39804882" w:rsidR="00D92050"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6D0888">
        <w:rPr>
          <w:rFonts w:ascii="Trebuchet MS" w:eastAsia="Trebuchet MS" w:hAnsi="Trebuchet MS" w:cs="Trebuchet MS"/>
          <w:sz w:val="22"/>
          <w:szCs w:val="22"/>
          <w:lang w:val="ro-RO"/>
        </w:rPr>
        <w:t xml:space="preserve"> autorizată</w:t>
      </w:r>
      <w:r w:rsidRPr="006D0888">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poate notifica </w:t>
      </w:r>
      <w:r w:rsidR="00CB5F59" w:rsidRPr="006D0888">
        <w:rPr>
          <w:rFonts w:ascii="Trebuchet MS" w:eastAsia="Trebuchet MS" w:hAnsi="Trebuchet MS" w:cs="Trebuchet MS"/>
          <w:sz w:val="22"/>
          <w:szCs w:val="22"/>
          <w:lang w:val="ro-RO"/>
        </w:rPr>
        <w:t>AM PEO/</w:t>
      </w:r>
      <w:r w:rsidRPr="006D0888">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2A079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vederea dezangajării fondurilor.</w:t>
      </w:r>
    </w:p>
    <w:p w14:paraId="734CA568" w14:textId="77777777" w:rsidR="000B3971" w:rsidRPr="006D0888" w:rsidRDefault="000B3971">
      <w:pPr>
        <w:spacing w:before="3" w:line="140" w:lineRule="exact"/>
        <w:rPr>
          <w:rFonts w:ascii="Trebuchet MS" w:hAnsi="Trebuchet MS"/>
          <w:sz w:val="22"/>
          <w:szCs w:val="22"/>
          <w:lang w:val="ro-RO"/>
        </w:rPr>
      </w:pPr>
    </w:p>
    <w:p w14:paraId="5E727DB1" w14:textId="77777777" w:rsidR="000B3971" w:rsidRPr="006D0888" w:rsidRDefault="000B3971">
      <w:pPr>
        <w:spacing w:line="200" w:lineRule="exact"/>
        <w:rPr>
          <w:rFonts w:ascii="Trebuchet MS" w:hAnsi="Trebuchet MS"/>
          <w:sz w:val="22"/>
          <w:szCs w:val="22"/>
          <w:lang w:val="ro-RO"/>
        </w:rPr>
      </w:pPr>
    </w:p>
    <w:p w14:paraId="694CD354" w14:textId="53168053"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9</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Încetarea contractului de finanțare</w:t>
      </w:r>
    </w:p>
    <w:p w14:paraId="43542A29" w14:textId="77777777" w:rsidR="000B3971" w:rsidRPr="006D0888" w:rsidRDefault="000B3971">
      <w:pPr>
        <w:spacing w:before="8" w:line="240" w:lineRule="exact"/>
        <w:rPr>
          <w:rFonts w:ascii="Trebuchet MS" w:hAnsi="Trebuchet MS"/>
          <w:sz w:val="22"/>
          <w:szCs w:val="22"/>
          <w:lang w:val="ro-RO"/>
        </w:rPr>
      </w:pPr>
    </w:p>
    <w:p w14:paraId="56EA5204" w14:textId="5DFCA92C" w:rsidR="00F52D59" w:rsidRPr="006D0888"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Suplimentar prevederilor art. 15 alin</w:t>
      </w:r>
      <w:r w:rsidR="00EB18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 din Contractul de finanțare </w:t>
      </w:r>
      <w:r w:rsidR="00EB18A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w:t>
      </w:r>
      <w:r w:rsidR="00070671"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070671" w:rsidRPr="006D0888">
        <w:rPr>
          <w:rFonts w:ascii="Trebuchet MS" w:eastAsia="Trebuchet MS" w:hAnsi="Trebuchet MS" w:cs="Trebuchet MS"/>
          <w:sz w:val="22"/>
          <w:szCs w:val="22"/>
          <w:lang w:val="ro-RO"/>
        </w:rPr>
        <w:t xml:space="preserve"> / OI responsabil își rezervă dreptul de a decide rezilierea prezentului contract, cu  </w:t>
      </w:r>
      <w:r w:rsidR="00070671" w:rsidRPr="006D0888">
        <w:rPr>
          <w:rFonts w:ascii="Trebuchet MS" w:eastAsia="Trebuchet MS" w:hAnsi="Trebuchet MS" w:cs="Trebuchet MS"/>
          <w:sz w:val="22"/>
          <w:szCs w:val="22"/>
          <w:lang w:val="ro-RO"/>
        </w:rPr>
        <w:lastRenderedPageBreak/>
        <w:t>recuperarea  integrală  a  sumelor  plătite,  fără  îndeplinirea  altor  formalităţi  şi  fără intervenţia instanţei judecătoreşti, cu excepţia unei simple notificări de informare a Beneficiarului, în următoarele cazuri:</w:t>
      </w:r>
    </w:p>
    <w:p w14:paraId="02F6A73F" w14:textId="584B77E8" w:rsidR="00070671" w:rsidRPr="006D0888" w:rsidRDefault="00070671"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ro-RO"/>
        </w:rPr>
        <w:t>a)</w:t>
      </w:r>
      <w:r w:rsidR="00993530"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Se constată o cauză de neeligibilitate a proiectului şi/sau a beneficiarului/ liderului de parteneriat şi/sau a oricăruia dintre parteneri</w:t>
      </w:r>
      <w:r w:rsidR="007101C7" w:rsidRPr="006D0888">
        <w:rPr>
          <w:rFonts w:ascii="Trebuchet MS" w:eastAsia="Trebuchet MS" w:hAnsi="Trebuchet MS" w:cs="Trebuchet MS"/>
          <w:sz w:val="22"/>
          <w:szCs w:val="22"/>
          <w:lang w:val="ro-RO"/>
        </w:rPr>
        <w:t xml:space="preserve"> </w:t>
      </w:r>
      <w:r w:rsidR="007101C7" w:rsidRPr="006D0888">
        <w:rPr>
          <w:rFonts w:ascii="Trebuchet MS" w:eastAsia="Trebuchet MS" w:hAnsi="Trebuchet MS" w:cs="Trebuchet MS"/>
          <w:spacing w:val="-1"/>
          <w:sz w:val="22"/>
          <w:szCs w:val="22"/>
          <w:lang w:val="ro-RO"/>
        </w:rPr>
        <w:t xml:space="preserve">(dacă </w:t>
      </w:r>
      <w:r w:rsidR="00DF4544"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se implementează în parteneriat)</w:t>
      </w:r>
      <w:r w:rsidRPr="006D0888">
        <w:rPr>
          <w:rFonts w:ascii="Trebuchet MS" w:eastAsia="Trebuchet MS" w:hAnsi="Trebuchet MS" w:cs="Trebuchet MS"/>
          <w:sz w:val="22"/>
          <w:szCs w:val="22"/>
          <w:lang w:val="ro-RO"/>
        </w:rPr>
        <w:t>,  determinată  de o acţiune sau omisiune a acestora, chiar dacă respectiva cauză de neeligibilitate a fost identificată ulterior încheierii prezentului contract</w:t>
      </w:r>
      <w:r w:rsidR="004B61A4" w:rsidRPr="006D0888">
        <w:rPr>
          <w:rFonts w:ascii="Trebuchet MS" w:eastAsia="Trebuchet MS" w:hAnsi="Trebuchet MS" w:cs="Trebuchet MS"/>
          <w:sz w:val="22"/>
          <w:szCs w:val="22"/>
          <w:lang w:val="pt-BR"/>
        </w:rPr>
        <w:t>;</w:t>
      </w:r>
    </w:p>
    <w:p w14:paraId="3DF82B55" w14:textId="32EA144A" w:rsidR="00B30519" w:rsidRPr="006D0888" w:rsidRDefault="004F7E36"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pt-BR"/>
        </w:rPr>
        <w:t>b)P</w:t>
      </w:r>
      <w:r w:rsidR="00B30519" w:rsidRPr="006D0888">
        <w:rPr>
          <w:rFonts w:ascii="Trebuchet MS" w:eastAsia="Trebuchet MS" w:hAnsi="Trebuchet MS" w:cs="Trebuchet MS"/>
          <w:sz w:val="22"/>
          <w:szCs w:val="22"/>
          <w:lang w:val="pt-BR"/>
        </w:rPr>
        <w:t xml:space="preserve">e perioada de implementare a proiectului se constată că </w:t>
      </w:r>
      <w:r w:rsidR="00B30519" w:rsidRPr="006D0888">
        <w:rPr>
          <w:rFonts w:ascii="Trebuchet MS" w:eastAsia="Trebuchet MS" w:hAnsi="Trebuchet MS" w:cs="Trebuchet MS"/>
          <w:sz w:val="22"/>
          <w:szCs w:val="22"/>
          <w:lang w:val="ro-RO"/>
        </w:rPr>
        <w:t xml:space="preserve">beneficiarul/ liderul de parteneriat şi/sau oricare dintre parteneri se află într-o situație de </w:t>
      </w:r>
      <w:r w:rsidRPr="006D0888">
        <w:rPr>
          <w:rFonts w:ascii="Trebuchet MS" w:eastAsia="Trebuchet MS" w:hAnsi="Trebuchet MS" w:cs="Trebuchet MS"/>
          <w:sz w:val="22"/>
          <w:szCs w:val="22"/>
          <w:lang w:val="ro-RO"/>
        </w:rPr>
        <w:t xml:space="preserve">excludere prevăzută în declarația unică, așa cum este aceasta definită în </w:t>
      </w:r>
      <w:r w:rsidR="00217647" w:rsidRPr="00217647">
        <w:rPr>
          <w:rFonts w:ascii="Trebuchet MS" w:eastAsia="Trebuchet MS" w:hAnsi="Trebuchet MS" w:cs="Trebuchet MS"/>
          <w:sz w:val="22"/>
          <w:szCs w:val="22"/>
          <w:lang w:val="ro-RO"/>
        </w:rPr>
        <w:t xml:space="preserve">Ordonanța de urgență a Guvernului </w:t>
      </w:r>
      <w:r w:rsidRPr="006D0888">
        <w:rPr>
          <w:rFonts w:ascii="Trebuchet MS" w:eastAsia="Trebuchet MS" w:hAnsi="Trebuchet MS" w:cs="Trebuchet MS"/>
          <w:sz w:val="22"/>
          <w:szCs w:val="22"/>
          <w:lang w:val="ro-RO"/>
        </w:rPr>
        <w:t xml:space="preserve">nr. 23/2023 </w:t>
      </w:r>
      <w:r w:rsidRPr="006D0888">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6D0888" w:rsidRDefault="004F7E36" w:rsidP="009F3629">
      <w:pPr>
        <w:pStyle w:val="ListParagraph"/>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w:t>
      </w:r>
      <w:r w:rsidR="00070671" w:rsidRPr="006D0888">
        <w:rPr>
          <w:rFonts w:ascii="Trebuchet MS" w:eastAsia="Trebuchet MS" w:hAnsi="Trebuchet MS" w:cs="Trebuchet MS"/>
          <w:sz w:val="22"/>
          <w:szCs w:val="22"/>
          <w:lang w:val="ro-RO"/>
        </w:rPr>
        <w:t>)</w:t>
      </w:r>
      <w:r w:rsidR="00993530" w:rsidRPr="006D0888">
        <w:rPr>
          <w:rFonts w:ascii="Trebuchet MS" w:eastAsia="Trebuchet MS" w:hAnsi="Trebuchet MS" w:cs="Trebuchet MS"/>
          <w:sz w:val="22"/>
          <w:szCs w:val="22"/>
          <w:lang w:val="ro-RO"/>
        </w:rPr>
        <w:t xml:space="preserve"> </w:t>
      </w:r>
      <w:r w:rsidR="00070671" w:rsidRPr="006D0888">
        <w:rPr>
          <w:rFonts w:ascii="Trebuchet MS" w:eastAsia="Trebuchet MS" w:hAnsi="Trebuchet MS" w:cs="Trebuchet MS"/>
          <w:sz w:val="22"/>
          <w:szCs w:val="22"/>
          <w:lang w:val="ro-RO"/>
        </w:rPr>
        <w:t xml:space="preserve">În toate cazurile </w:t>
      </w:r>
      <w:r w:rsidR="00361CB0" w:rsidRPr="006D0888">
        <w:rPr>
          <w:rFonts w:ascii="Trebuchet MS" w:eastAsia="Trebuchet MS" w:hAnsi="Trebuchet MS" w:cs="Trebuchet MS"/>
          <w:sz w:val="22"/>
          <w:szCs w:val="22"/>
          <w:lang w:val="ro-RO"/>
        </w:rPr>
        <w:t xml:space="preserve">de nerespectare a prevederilor </w:t>
      </w:r>
      <w:r w:rsidR="00070671" w:rsidRPr="006D0888">
        <w:rPr>
          <w:rFonts w:ascii="Trebuchet MS" w:eastAsia="Trebuchet MS" w:hAnsi="Trebuchet MS" w:cs="Trebuchet MS"/>
          <w:sz w:val="22"/>
          <w:szCs w:val="22"/>
          <w:lang w:val="ro-RO"/>
        </w:rPr>
        <w:t>legislați</w:t>
      </w:r>
      <w:r w:rsidR="00361CB0" w:rsidRPr="006D0888">
        <w:rPr>
          <w:rFonts w:ascii="Trebuchet MS" w:eastAsia="Trebuchet MS" w:hAnsi="Trebuchet MS" w:cs="Trebuchet MS"/>
          <w:sz w:val="22"/>
          <w:szCs w:val="22"/>
          <w:lang w:val="ro-RO"/>
        </w:rPr>
        <w:t>ei</w:t>
      </w:r>
      <w:r w:rsidR="00070671" w:rsidRPr="006D0888">
        <w:rPr>
          <w:rFonts w:ascii="Trebuchet MS" w:eastAsia="Trebuchet MS" w:hAnsi="Trebuchet MS" w:cs="Trebuchet MS"/>
          <w:sz w:val="22"/>
          <w:szCs w:val="22"/>
          <w:lang w:val="ro-RO"/>
        </w:rPr>
        <w:t xml:space="preserve"> aplicabil</w:t>
      </w:r>
      <w:r w:rsidR="00361CB0"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prezentului contract de finanțare</w:t>
      </w:r>
      <w:r w:rsidR="004B61A4"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w:t>
      </w:r>
    </w:p>
    <w:p w14:paraId="76635075" w14:textId="6112EC5B"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 xml:space="preserve"> B</w:t>
      </w:r>
      <w:r w:rsidR="00070671" w:rsidRPr="006D0888">
        <w:rPr>
          <w:rFonts w:ascii="Trebuchet MS" w:eastAsia="Trebuchet MS" w:hAnsi="Trebuchet MS" w:cs="Trebuchet MS"/>
          <w:sz w:val="22"/>
          <w:szCs w:val="22"/>
          <w:lang w:val="ro-RO"/>
        </w:rPr>
        <w:t xml:space="preserve">eneficiarul/ liderul de parteneriat şi/sau partenerii săi </w:t>
      </w:r>
      <w:r w:rsidR="007101C7" w:rsidRPr="006D0888">
        <w:rPr>
          <w:rFonts w:ascii="Trebuchet MS" w:eastAsia="Trebuchet MS" w:hAnsi="Trebuchet MS" w:cs="Trebuchet MS"/>
          <w:spacing w:val="-1"/>
          <w:sz w:val="22"/>
          <w:szCs w:val="22"/>
          <w:lang w:val="ro-RO"/>
        </w:rPr>
        <w:t xml:space="preserve">(dacă </w:t>
      </w:r>
      <w:r w:rsidR="0068198A"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 xml:space="preserve">se implementează în parteneriat) </w:t>
      </w:r>
      <w:r w:rsidR="00070671" w:rsidRPr="006D0888">
        <w:rPr>
          <w:rFonts w:ascii="Trebuchet MS" w:eastAsia="Trebuchet MS" w:hAnsi="Trebuchet MS" w:cs="Trebuchet MS"/>
          <w:sz w:val="22"/>
          <w:szCs w:val="22"/>
          <w:lang w:val="ro-RO"/>
        </w:rPr>
        <w:t>nu respectă regulile privind conflictul de interese, nu ia măsurile necesare pentru înlăturarea lui şi nu respectă termenele pentru anunţarea AM/OI privind existenţa conflictului de interese</w:t>
      </w:r>
      <w:r w:rsidR="004B61A4" w:rsidRPr="006D0888">
        <w:rPr>
          <w:rFonts w:ascii="Trebuchet MS" w:eastAsia="Trebuchet MS" w:hAnsi="Trebuchet MS" w:cs="Trebuchet MS"/>
          <w:sz w:val="22"/>
          <w:szCs w:val="22"/>
          <w:lang w:val="ro-RO"/>
        </w:rPr>
        <w:t>;</w:t>
      </w:r>
    </w:p>
    <w:p w14:paraId="701DB017" w14:textId="71AB1338"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B</w:t>
      </w:r>
      <w:r w:rsidR="00070671" w:rsidRPr="006D0888">
        <w:rPr>
          <w:rFonts w:ascii="Trebuchet MS" w:eastAsia="Trebuchet MS" w:hAnsi="Trebuchet MS" w:cs="Trebuchet MS"/>
          <w:sz w:val="22"/>
          <w:szCs w:val="22"/>
          <w:lang w:val="ro-RO"/>
        </w:rPr>
        <w:t xml:space="preserve">eneficiarul/ liderul de parteneriat/ partenerii </w:t>
      </w:r>
      <w:r w:rsidR="007101C7" w:rsidRPr="006D0888">
        <w:rPr>
          <w:rFonts w:ascii="Trebuchet MS" w:eastAsia="Trebuchet MS" w:hAnsi="Trebuchet MS" w:cs="Trebuchet MS"/>
          <w:spacing w:val="-1"/>
          <w:sz w:val="22"/>
          <w:szCs w:val="22"/>
          <w:lang w:val="ro-RO"/>
        </w:rPr>
        <w:t xml:space="preserve">(dacă </w:t>
      </w:r>
      <w:r w:rsidR="00012FB9" w:rsidRPr="006D0888">
        <w:rPr>
          <w:rFonts w:ascii="Trebuchet MS" w:eastAsia="Trebuchet MS" w:hAnsi="Trebuchet MS" w:cs="Trebuchet MS"/>
          <w:spacing w:val="-1"/>
          <w:sz w:val="22"/>
          <w:szCs w:val="22"/>
          <w:lang w:val="ro-RO"/>
        </w:rPr>
        <w:t xml:space="preserve">proiectele </w:t>
      </w:r>
      <w:r w:rsidR="007101C7" w:rsidRPr="006D0888">
        <w:rPr>
          <w:rFonts w:ascii="Trebuchet MS" w:eastAsia="Trebuchet MS" w:hAnsi="Trebuchet MS" w:cs="Trebuchet MS"/>
          <w:spacing w:val="-1"/>
          <w:sz w:val="22"/>
          <w:szCs w:val="22"/>
          <w:lang w:val="ro-RO"/>
        </w:rPr>
        <w:t>se implementează în parteneriat)</w:t>
      </w:r>
      <w:r w:rsidR="00070671" w:rsidRPr="006D0888">
        <w:rPr>
          <w:rFonts w:ascii="Trebuchet MS" w:eastAsia="Trebuchet MS" w:hAnsi="Trebuchet MS" w:cs="Trebuchet MS"/>
          <w:sz w:val="22"/>
          <w:szCs w:val="22"/>
          <w:lang w:val="ro-RO"/>
        </w:rPr>
        <w:t xml:space="preserve"> nu-şi îndeplinește/îndeplinesc obligațiile asumate prin contractul de finanțare</w:t>
      </w:r>
      <w:r w:rsidR="002C30A6"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inclusiv prin anexele sale</w:t>
      </w:r>
      <w:r w:rsidR="004B61A4" w:rsidRPr="006D0888">
        <w:rPr>
          <w:rFonts w:ascii="Trebuchet MS" w:eastAsia="Trebuchet MS" w:hAnsi="Trebuchet MS" w:cs="Trebuchet MS"/>
          <w:sz w:val="22"/>
          <w:szCs w:val="22"/>
          <w:lang w:val="ro-RO"/>
        </w:rPr>
        <w:t>.</w:t>
      </w:r>
    </w:p>
    <w:p w14:paraId="67E306A4" w14:textId="1F404AB2" w:rsidR="00993530" w:rsidRPr="006D0888"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 are</w:t>
      </w:r>
      <w:r w:rsidR="00AD74EE"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dreptul de a</w:t>
      </w:r>
      <w:r w:rsidR="00AD74EE" w:rsidRPr="006D0888">
        <w:rPr>
          <w:rFonts w:ascii="Trebuchet MS" w:eastAsia="Trebuchet MS" w:hAnsi="Trebuchet MS" w:cs="Trebuchet MS"/>
          <w:sz w:val="22"/>
          <w:szCs w:val="22"/>
          <w:lang w:val="ro-RO"/>
        </w:rPr>
        <w:t xml:space="preserve"> </w:t>
      </w:r>
      <w:r w:rsidR="009820D3" w:rsidRPr="006D0888">
        <w:rPr>
          <w:rFonts w:ascii="Trebuchet MS" w:eastAsia="Trebuchet MS" w:hAnsi="Trebuchet MS" w:cs="Trebuchet MS"/>
          <w:sz w:val="22"/>
          <w:szCs w:val="22"/>
          <w:lang w:val="ro-RO"/>
        </w:rPr>
        <w:t xml:space="preserve">solicita încetarea </w:t>
      </w:r>
      <w:r w:rsidR="00AD74EE" w:rsidRPr="006D0888">
        <w:rPr>
          <w:rFonts w:ascii="Trebuchet MS" w:eastAsia="Trebuchet MS" w:hAnsi="Trebuchet MS" w:cs="Trebuchet MS"/>
          <w:sz w:val="22"/>
          <w:szCs w:val="22"/>
          <w:lang w:val="ro-RO"/>
        </w:rPr>
        <w:t xml:space="preserve">contractului, iar </w:t>
      </w:r>
      <w:r w:rsidR="007500FC" w:rsidRPr="006D0888">
        <w:rPr>
          <w:rFonts w:ascii="Trebuchet MS" w:eastAsia="Trebuchet MS" w:hAnsi="Trebuchet MS" w:cs="Trebuchet MS"/>
          <w:sz w:val="22"/>
          <w:szCs w:val="22"/>
          <w:lang w:val="ro-RO"/>
        </w:rPr>
        <w:t>acordul de in</w:t>
      </w:r>
      <w:r w:rsidR="00BE274A" w:rsidRPr="006D0888">
        <w:rPr>
          <w:rFonts w:ascii="Trebuchet MS" w:eastAsia="Trebuchet MS" w:hAnsi="Trebuchet MS" w:cs="Trebuchet MS"/>
          <w:sz w:val="22"/>
          <w:szCs w:val="22"/>
          <w:lang w:val="ro-RO"/>
        </w:rPr>
        <w:t>c</w:t>
      </w:r>
      <w:r w:rsidR="007500FC" w:rsidRPr="006D0888">
        <w:rPr>
          <w:rFonts w:ascii="Trebuchet MS" w:eastAsia="Trebuchet MS" w:hAnsi="Trebuchet MS" w:cs="Trebuchet MS"/>
          <w:sz w:val="22"/>
          <w:szCs w:val="22"/>
          <w:lang w:val="ro-RO"/>
        </w:rPr>
        <w:t>etare va fi inițiat</w:t>
      </w:r>
      <w:r w:rsidR="00E95D22" w:rsidRPr="006D0888">
        <w:rPr>
          <w:rFonts w:ascii="Trebuchet MS" w:eastAsia="Trebuchet MS" w:hAnsi="Trebuchet MS" w:cs="Trebuchet MS"/>
          <w:sz w:val="22"/>
          <w:szCs w:val="22"/>
          <w:lang w:val="ro-RO"/>
        </w:rPr>
        <w:t xml:space="preserve"> </w:t>
      </w:r>
      <w:r w:rsidR="00AD74EE" w:rsidRPr="006D0888">
        <w:rPr>
          <w:rFonts w:ascii="Trebuchet MS" w:eastAsia="Trebuchet MS" w:hAnsi="Trebuchet MS" w:cs="Trebuchet MS"/>
          <w:sz w:val="22"/>
          <w:szCs w:val="22"/>
          <w:lang w:val="ro-RO"/>
        </w:rPr>
        <w:t>de AMPEO.</w:t>
      </w:r>
    </w:p>
    <w:p w14:paraId="3BBDE6D1" w14:textId="10FFF35B"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/OI emite Decizia de reziliere a contractului de finanţare și </w:t>
      </w:r>
      <w:r w:rsidR="00974937" w:rsidRPr="006D0888">
        <w:rPr>
          <w:rFonts w:ascii="Trebuchet MS" w:eastAsia="Trebuchet MS" w:hAnsi="Trebuchet MS" w:cs="Trebuchet MS"/>
          <w:sz w:val="22"/>
          <w:szCs w:val="22"/>
          <w:lang w:val="ro-RO"/>
        </w:rPr>
        <w:t>o</w:t>
      </w:r>
      <w:r w:rsidRPr="006D0888">
        <w:rPr>
          <w:rFonts w:ascii="Trebuchet MS" w:eastAsia="Trebuchet MS" w:hAnsi="Trebuchet MS" w:cs="Trebuchet MS"/>
          <w:sz w:val="22"/>
          <w:szCs w:val="22"/>
          <w:lang w:val="ro-RO"/>
        </w:rPr>
        <w:t xml:space="preserve"> comunică prin sistemul informatic</w:t>
      </w:r>
      <w:r w:rsidR="00097DF3" w:rsidRPr="006D0888">
        <w:rPr>
          <w:rFonts w:ascii="Trebuchet MS" w:eastAsia="Trebuchet MS" w:hAnsi="Trebuchet MS" w:cs="Trebuchet MS"/>
          <w:sz w:val="22"/>
          <w:szCs w:val="22"/>
          <w:lang w:val="ro-RO"/>
        </w:rPr>
        <w:t xml:space="preserve"> </w:t>
      </w:r>
      <w:bookmarkStart w:id="21" w:name="_Hlk118817381"/>
      <w:r w:rsidR="00097DF3" w:rsidRPr="006D0888">
        <w:rPr>
          <w:rFonts w:ascii="Trebuchet MS" w:eastAsia="Trebuchet MS" w:hAnsi="Trebuchet MS" w:cs="Trebuchet MS"/>
          <w:sz w:val="22"/>
          <w:szCs w:val="22"/>
          <w:lang w:val="ro-RO"/>
        </w:rPr>
        <w:t>MySMIS2021</w:t>
      </w:r>
      <w:bookmarkEnd w:id="21"/>
      <w:r w:rsidR="00097DF3" w:rsidRPr="006D0888">
        <w:rPr>
          <w:rFonts w:ascii="Trebuchet MS" w:eastAsia="Trebuchet MS" w:hAnsi="Trebuchet MS" w:cs="Trebuchet MS"/>
          <w:sz w:val="22"/>
          <w:szCs w:val="22"/>
          <w:lang w:val="ro-RO"/>
        </w:rPr>
        <w:t>.</w:t>
      </w:r>
    </w:p>
    <w:p w14:paraId="02966E23" w14:textId="08F9A031"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Pentru sumele de restituit, exprimate în moneda naţională, stabilite în sarcina Benenficiarului/ liderului de parteneriat/ Partenerilor, decizia de reziliere a contractului de finanţare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B5AE4F3" w14:textId="2A3F3F58"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Decizia de reziliere va fi comunicată</w:t>
      </w:r>
      <w:r w:rsidR="00295A33" w:rsidRPr="006D0888">
        <w:rPr>
          <w:rFonts w:ascii="Trebuchet MS" w:eastAsia="Trebuchet MS" w:hAnsi="Trebuchet MS" w:cs="Trebuchet MS"/>
          <w:sz w:val="22"/>
          <w:szCs w:val="22"/>
          <w:lang w:val="ro-RO"/>
        </w:rPr>
        <w:t xml:space="preserve"> </w:t>
      </w:r>
      <w:r w:rsidR="004E591C" w:rsidRPr="006D0888">
        <w:rPr>
          <w:rFonts w:ascii="Trebuchet MS" w:eastAsia="Trebuchet MS" w:hAnsi="Trebuchet MS" w:cs="Trebuchet MS"/>
          <w:sz w:val="22"/>
          <w:szCs w:val="22"/>
          <w:lang w:val="ro-RO"/>
        </w:rPr>
        <w:t xml:space="preserve">debitorului, </w:t>
      </w:r>
      <w:bookmarkStart w:id="22" w:name="_Hlk118817432"/>
      <w:r w:rsidR="004E591C" w:rsidRPr="006D0888">
        <w:rPr>
          <w:rFonts w:ascii="Trebuchet MS" w:eastAsia="Trebuchet MS" w:hAnsi="Trebuchet MS" w:cs="Trebuchet MS"/>
          <w:sz w:val="22"/>
          <w:szCs w:val="22"/>
          <w:lang w:val="ro-RO"/>
        </w:rPr>
        <w:t>în conformitate cu prevederile  art. 20 alin. (3) din OUG nr. 133/2021 si poate fi contestată de catre debitor, în conformitate cu prevederile  art. 20 alin. (4) si (5) din OUG nr. 133/2021</w:t>
      </w:r>
      <w:bookmarkEnd w:id="22"/>
      <w:r w:rsidR="00295A33" w:rsidRPr="006D0888">
        <w:rPr>
          <w:rFonts w:ascii="Trebuchet MS" w:eastAsia="Trebuchet MS" w:hAnsi="Trebuchet MS" w:cs="Trebuchet MS"/>
          <w:sz w:val="22"/>
          <w:szCs w:val="22"/>
          <w:lang w:val="ro-RO"/>
        </w:rPr>
        <w:t>.</w:t>
      </w:r>
    </w:p>
    <w:p w14:paraId="2627B59E" w14:textId="40AB1BAE"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beneficiarii/liderii de parteneriat/partenerii nu achită debitul stabilit in decizia de reziliere în termen de 30 de zile de la comunicarea acesteia, </w:t>
      </w:r>
      <w:bookmarkStart w:id="23" w:name="_Hlk118817504"/>
      <w:r w:rsidR="004E591C" w:rsidRPr="006D0888">
        <w:rPr>
          <w:rFonts w:ascii="Trebuchet MS" w:eastAsia="Trebuchet MS" w:hAnsi="Trebuchet MS" w:cs="Trebuchet MS"/>
          <w:sz w:val="22"/>
          <w:szCs w:val="22"/>
          <w:lang w:val="ro-RO"/>
        </w:rPr>
        <w:t>Decizia de reziliere devine titlu executoriu</w:t>
      </w:r>
      <w:bookmarkEnd w:id="23"/>
      <w:r w:rsidRPr="006D0888">
        <w:rPr>
          <w:rFonts w:ascii="Trebuchet MS" w:eastAsia="Trebuchet MS" w:hAnsi="Trebuchet MS" w:cs="Trebuchet MS"/>
          <w:sz w:val="22"/>
          <w:szCs w:val="22"/>
          <w:lang w:val="ro-RO"/>
        </w:rPr>
        <w:t xml:space="preserve">. </w:t>
      </w:r>
    </w:p>
    <w:p w14:paraId="39DD7844" w14:textId="23636721" w:rsidR="004E591C" w:rsidRPr="006D0888"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4" w:name="_Hlk118817540"/>
      <w:r w:rsidRPr="006D0888">
        <w:rPr>
          <w:rFonts w:ascii="Trebuchet MS" w:eastAsia="Trebuchet MS" w:hAnsi="Trebuchet MS" w:cs="Trebuchet MS"/>
          <w:sz w:val="22"/>
          <w:szCs w:val="22"/>
          <w:lang w:val="ro-RO"/>
        </w:rPr>
        <w:t xml:space="preserve">Pentru </w:t>
      </w:r>
      <w:bookmarkStart w:id="25" w:name="_Hlk118817598"/>
      <w:bookmarkStart w:id="26" w:name="_Hlk118817586"/>
      <w:r w:rsidRPr="006D0888">
        <w:rPr>
          <w:rFonts w:ascii="Trebuchet MS" w:eastAsia="Trebuchet MS" w:hAnsi="Trebuchet MS" w:cs="Trebuchet MS"/>
          <w:sz w:val="22"/>
          <w:szCs w:val="22"/>
          <w:lang w:val="ro-RO"/>
        </w:rPr>
        <w:t>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w:t>
      </w:r>
      <w:r w:rsidRPr="006D0888">
        <w:rPr>
          <w:rFonts w:ascii="Trebuchet MS" w:hAnsi="Trebuchet MS"/>
          <w:sz w:val="22"/>
          <w:szCs w:val="22"/>
          <w:lang w:val="pt-BR"/>
        </w:rPr>
        <w:t xml:space="preserve"> </w:t>
      </w:r>
      <w:bookmarkEnd w:id="25"/>
    </w:p>
    <w:p w14:paraId="2215EA37" w14:textId="1CC1D2DD" w:rsidR="001B6E64" w:rsidRPr="006D0888"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7" w:name="_Hlk118817626"/>
      <w:r w:rsidRPr="006D0888">
        <w:rPr>
          <w:rFonts w:ascii="Trebuchet MS" w:eastAsia="Trebuchet MS" w:hAnsi="Trebuchet MS" w:cs="Trebuchet MS"/>
          <w:sz w:val="22"/>
          <w:szCs w:val="22"/>
          <w:lang w:val="ro-RO"/>
        </w:rPr>
        <w:t>In vederea încasării de la debitor a dobânzii datorate, AMPEO/OI emite decizia de stabilire a dobânzii, care constituie titlu de creanţă şi se comunică debitorului. Dispoziţiile alin. (</w:t>
      </w:r>
      <w:r w:rsidR="00723132" w:rsidRPr="006D0888">
        <w:rPr>
          <w:rFonts w:ascii="Trebuchet MS" w:eastAsia="Trebuchet MS" w:hAnsi="Trebuchet MS" w:cs="Trebuchet MS"/>
          <w:sz w:val="22"/>
          <w:szCs w:val="22"/>
          <w:lang w:val="ro-RO"/>
        </w:rPr>
        <w:t>5</w:t>
      </w:r>
      <w:r w:rsidRPr="006D0888">
        <w:rPr>
          <w:rFonts w:ascii="Trebuchet MS" w:eastAsia="Trebuchet MS" w:hAnsi="Trebuchet MS" w:cs="Trebuchet MS"/>
          <w:sz w:val="22"/>
          <w:szCs w:val="22"/>
          <w:lang w:val="ro-RO"/>
        </w:rPr>
        <w:t>) si (</w:t>
      </w:r>
      <w:r w:rsidR="00723132" w:rsidRPr="006D0888">
        <w:rPr>
          <w:rFonts w:ascii="Trebuchet MS" w:eastAsia="Trebuchet MS" w:hAnsi="Trebuchet MS" w:cs="Trebuchet MS"/>
          <w:sz w:val="22"/>
          <w:szCs w:val="22"/>
          <w:lang w:val="ro-RO"/>
        </w:rPr>
        <w:t>6</w:t>
      </w:r>
      <w:r w:rsidRPr="006D0888">
        <w:rPr>
          <w:rFonts w:ascii="Trebuchet MS" w:eastAsia="Trebuchet MS" w:hAnsi="Trebuchet MS" w:cs="Trebuchet MS"/>
          <w:sz w:val="22"/>
          <w:szCs w:val="22"/>
          <w:lang w:val="ro-RO"/>
        </w:rPr>
        <w:t>) sunt aplicabile în mod corespunzător.</w:t>
      </w:r>
    </w:p>
    <w:bookmarkEnd w:id="24"/>
    <w:bookmarkEnd w:id="26"/>
    <w:bookmarkEnd w:id="27"/>
    <w:p w14:paraId="085CC546" w14:textId="3778114A"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3D680FD3" w14:textId="226D887D" w:rsidR="00B869C2" w:rsidRPr="006D0888"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Incetarea contractului de finanțare solicitată în condițiile art. 15 alin</w:t>
      </w:r>
      <w:r w:rsidR="00781B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(4) din Contractul de finanțare – Condiții generale, va fi convenită </w:t>
      </w:r>
      <w:r w:rsidR="00080458" w:rsidRPr="006D0888">
        <w:rPr>
          <w:rFonts w:ascii="Trebuchet MS" w:eastAsia="Trebuchet MS" w:hAnsi="Trebuchet MS" w:cs="Trebuchet MS"/>
          <w:sz w:val="22"/>
          <w:szCs w:val="22"/>
          <w:lang w:val="ro-RO"/>
        </w:rPr>
        <w:t>sub forma unui</w:t>
      </w:r>
      <w:r w:rsidRPr="006D0888">
        <w:rPr>
          <w:rFonts w:ascii="Trebuchet MS" w:eastAsia="Trebuchet MS" w:hAnsi="Trebuchet MS" w:cs="Trebuchet MS"/>
          <w:sz w:val="22"/>
          <w:szCs w:val="22"/>
          <w:lang w:val="ro-RO"/>
        </w:rPr>
        <w:t xml:space="preserve"> acord, prin care părțile înțeleg să renunțe la orice pretenții</w:t>
      </w:r>
      <w:r w:rsidR="006947DA"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p>
    <w:p w14:paraId="254BD98A" w14:textId="77777777" w:rsidR="000B3971" w:rsidRPr="006D0888" w:rsidRDefault="000B3971">
      <w:pPr>
        <w:spacing w:line="200" w:lineRule="exact"/>
        <w:rPr>
          <w:rFonts w:ascii="Trebuchet MS" w:hAnsi="Trebuchet MS"/>
          <w:sz w:val="22"/>
          <w:szCs w:val="22"/>
          <w:lang w:val="ro-RO"/>
        </w:rPr>
      </w:pPr>
    </w:p>
    <w:p w14:paraId="69E53C9A" w14:textId="7DF5EE04" w:rsidR="000B3971" w:rsidRPr="006D0888" w:rsidRDefault="0099349E" w:rsidP="00D969DA">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10</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Implementarea în parteneriat a proiectelor (dacă este cazul)</w:t>
      </w:r>
    </w:p>
    <w:p w14:paraId="1A52C600" w14:textId="77777777" w:rsidR="000B3971" w:rsidRPr="006D0888" w:rsidRDefault="000B3971">
      <w:pPr>
        <w:spacing w:before="8" w:line="240" w:lineRule="exact"/>
        <w:rPr>
          <w:rFonts w:ascii="Trebuchet MS" w:hAnsi="Trebuchet MS"/>
          <w:sz w:val="22"/>
          <w:szCs w:val="22"/>
          <w:lang w:val="ro-RO"/>
        </w:rPr>
      </w:pPr>
    </w:p>
    <w:p w14:paraId="7482B09C" w14:textId="4C3A1C37"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proiectelor</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implementat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reprezintă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z w:val="22"/>
          <w:szCs w:val="22"/>
          <w:lang w:val="ro-RO"/>
        </w:rPr>
        <w:t>acţionează</w:t>
      </w:r>
      <w:r w:rsidRPr="006D0888">
        <w:rPr>
          <w:rFonts w:ascii="Trebuchet MS" w:eastAsia="Trebuchet MS" w:hAnsi="Trebuchet MS" w:cs="Trebuchet MS"/>
          <w:spacing w:val="54"/>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Parteneriatului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scopul</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executării</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fina</w:t>
      </w:r>
      <w:r w:rsidRPr="006D0888">
        <w:rPr>
          <w:rFonts w:ascii="Trebuchet MS" w:eastAsia="Trebuchet MS" w:hAnsi="Trebuchet MS" w:cs="Trebuchet MS"/>
          <w:spacing w:val="-1"/>
          <w:sz w:val="22"/>
          <w:szCs w:val="22"/>
          <w:lang w:val="ro-RO"/>
        </w:rPr>
        <w:t>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2"/>
          <w:w w:val="103"/>
          <w:sz w:val="22"/>
          <w:szCs w:val="22"/>
          <w:lang w:val="ro-RO"/>
        </w:rPr>
        <w:t xml:space="preserve">va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autoritate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necesară</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angaj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legal</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toţi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partenerii,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ndeplinirii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rolurilor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responsabili</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1"/>
          <w:sz w:val="22"/>
          <w:szCs w:val="22"/>
          <w:lang w:val="ro-RO"/>
        </w:rPr>
        <w:t>ăț</w:t>
      </w:r>
      <w:r w:rsidRPr="006D0888">
        <w:rPr>
          <w:rFonts w:ascii="Trebuchet MS" w:eastAsia="Trebuchet MS" w:hAnsi="Trebuchet MS" w:cs="Trebuchet MS"/>
          <w:sz w:val="22"/>
          <w:szCs w:val="22"/>
          <w:lang w:val="ro-RO"/>
        </w:rPr>
        <w:t xml:space="preserve">ilor,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derul</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rii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pacing w:val="-5"/>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v</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 xml:space="preserve">ilor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resurselor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uman</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material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5"/>
          <w:w w:val="104"/>
          <w:sz w:val="22"/>
          <w:szCs w:val="22"/>
          <w:lang w:val="ro-RO"/>
        </w:rPr>
        <w:t>ș</w:t>
      </w:r>
      <w:r w:rsidRPr="006D0888">
        <w:rPr>
          <w:rFonts w:ascii="Trebuchet MS" w:eastAsia="Trebuchet MS" w:hAnsi="Trebuchet MS" w:cs="Trebuchet MS"/>
          <w:w w:val="103"/>
          <w:sz w:val="22"/>
          <w:szCs w:val="22"/>
          <w:lang w:val="ro-RO"/>
        </w:rPr>
        <w:t xml:space="preserve">i </w:t>
      </w:r>
      <w:r w:rsidRPr="006D0888">
        <w:rPr>
          <w:rFonts w:ascii="Trebuchet MS" w:eastAsia="Trebuchet MS" w:hAnsi="Trebuchet MS" w:cs="Trebuchet MS"/>
          <w:sz w:val="22"/>
          <w:szCs w:val="22"/>
          <w:lang w:val="ro-RO"/>
        </w:rPr>
        <w:t xml:space="preserve">financiare,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șa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cum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sun</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acestea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 xml:space="preserve">asumate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de  fiecare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partener,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z w:val="22"/>
          <w:szCs w:val="22"/>
          <w:lang w:val="ro-RO"/>
        </w:rPr>
        <w:t>prevederile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Acordului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parteneriat.</w:t>
      </w:r>
    </w:p>
    <w:p w14:paraId="225EDACA" w14:textId="4FEB36E9" w:rsidR="002A1EE7"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În cazul</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proiectelo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plementat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Parteneriatul</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constituit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1"/>
          <w:sz w:val="22"/>
          <w:szCs w:val="22"/>
          <w:lang w:val="ro-RO"/>
        </w:rPr>
        <w:t>implementare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consemna</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prin  </w:t>
      </w:r>
      <w:r w:rsidRPr="006D0888">
        <w:rPr>
          <w:rFonts w:ascii="Trebuchet MS" w:eastAsia="Trebuchet MS" w:hAnsi="Trebuchet MS" w:cs="Trebuchet MS"/>
          <w:spacing w:val="-1"/>
          <w:sz w:val="22"/>
          <w:szCs w:val="22"/>
          <w:lang w:val="ro-RO"/>
        </w:rPr>
        <w:t>Acordu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z w:val="22"/>
          <w:szCs w:val="22"/>
          <w:lang w:val="ro-RO"/>
        </w:rPr>
        <w:t xml:space="preserve">parteneriat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 xml:space="preserve">care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face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w w:val="103"/>
          <w:sz w:val="22"/>
          <w:szCs w:val="22"/>
          <w:lang w:val="ro-RO"/>
        </w:rPr>
        <w:t xml:space="preserve">parte </w:t>
      </w:r>
      <w:r w:rsidRPr="006D0888">
        <w:rPr>
          <w:rFonts w:ascii="Trebuchet MS" w:eastAsia="Trebuchet MS" w:hAnsi="Trebuchet MS" w:cs="Trebuchet MS"/>
          <w:spacing w:val="-1"/>
          <w:sz w:val="22"/>
          <w:szCs w:val="22"/>
          <w:lang w:val="ro-RO"/>
        </w:rPr>
        <w:t>integrant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prezentul</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răspunde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mod</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solida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individual,</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w w:val="103"/>
          <w:sz w:val="22"/>
          <w:szCs w:val="22"/>
          <w:lang w:val="ro-RO"/>
        </w:rPr>
        <w:t xml:space="preserve">caz,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plementarea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Proiectului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acţiunile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inacţiunile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or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w w:val="103"/>
          <w:sz w:val="22"/>
          <w:szCs w:val="22"/>
          <w:lang w:val="ro-RO"/>
        </w:rPr>
        <w:t xml:space="preserve">ale </w:t>
      </w:r>
      <w:r w:rsidRPr="006D0888">
        <w:rPr>
          <w:rFonts w:ascii="Trebuchet MS" w:eastAsia="Trebuchet MS" w:hAnsi="Trebuchet MS" w:cs="Trebuchet MS"/>
          <w:sz w:val="22"/>
          <w:szCs w:val="22"/>
          <w:lang w:val="ro-RO"/>
        </w:rPr>
        <w:t>prestatorilor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serviciilor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extern</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z w:val="22"/>
          <w:szCs w:val="22"/>
          <w:lang w:val="ro-RO"/>
        </w:rPr>
        <w:t>lizate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w w:val="103"/>
          <w:sz w:val="22"/>
          <w:szCs w:val="22"/>
          <w:lang w:val="ro-RO"/>
        </w:rPr>
        <w:t>proiectului.</w:t>
      </w:r>
    </w:p>
    <w:p w14:paraId="651C29D6" w14:textId="645C63E3"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 xml:space="preserve">Toţi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 xml:space="preserve">partenerii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sun</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 xml:space="preserve">obligaţi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 xml:space="preserve">întocmai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 xml:space="preserve">i  în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integralitate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w w:val="103"/>
          <w:sz w:val="22"/>
          <w:szCs w:val="22"/>
          <w:lang w:val="ro-RO"/>
        </w:rPr>
        <w:t xml:space="preserve">prevederile </w:t>
      </w:r>
      <w:r w:rsidRPr="006D0888">
        <w:rPr>
          <w:rFonts w:ascii="Trebuchet MS" w:eastAsia="Trebuchet MS" w:hAnsi="Trebuchet MS" w:cs="Trebuchet MS"/>
          <w:spacing w:val="-1"/>
          <w:sz w:val="22"/>
          <w:szCs w:val="22"/>
          <w:lang w:val="ro-RO"/>
        </w:rPr>
        <w:t>prezentulu</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 xml:space="preserve">parteneriat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răspunde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faţ</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w w:val="103"/>
          <w:sz w:val="22"/>
          <w:szCs w:val="22"/>
          <w:lang w:val="ro-RO"/>
        </w:rPr>
        <w:t>OI</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îndeplinirea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prezentului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ce</w:t>
      </w:r>
      <w:r w:rsidRPr="006D0888">
        <w:rPr>
          <w:rFonts w:ascii="Trebuchet MS" w:eastAsia="Trebuchet MS" w:hAnsi="Trebuchet MS" w:cs="Trebuchet MS"/>
          <w:spacing w:val="-4"/>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 xml:space="preserve">Anexei  </w:t>
      </w:r>
      <w:r w:rsidR="00781BA6" w:rsidRPr="006D0888">
        <w:rPr>
          <w:rFonts w:ascii="Trebuchet MS" w:eastAsia="Trebuchet MS" w:hAnsi="Trebuchet MS" w:cs="Trebuchet MS"/>
          <w:sz w:val="22"/>
          <w:szCs w:val="22"/>
          <w:lang w:val="ro-RO"/>
        </w:rPr>
        <w:t>nr. 1 la contractul de finanțare – condiții generale</w:t>
      </w:r>
      <w:r w:rsidR="00781BA6"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Cererea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finan</w:t>
      </w:r>
      <w:r w:rsidRPr="006D0888">
        <w:rPr>
          <w:rFonts w:ascii="Trebuchet MS" w:eastAsia="Trebuchet MS" w:hAnsi="Trebuchet MS" w:cs="Trebuchet MS"/>
          <w:spacing w:val="-1"/>
          <w:w w:val="103"/>
          <w:sz w:val="22"/>
          <w:szCs w:val="22"/>
          <w:lang w:val="ro-RO"/>
        </w:rPr>
        <w:t>țare.</w:t>
      </w:r>
    </w:p>
    <w:p w14:paraId="6A898C5C" w14:textId="0B3F637A" w:rsidR="000B3971" w:rsidRPr="006D0888"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Lideru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parteneriatulu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transmitere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00C50706" w:rsidRPr="006D0888">
        <w:rPr>
          <w:rFonts w:ascii="Trebuchet MS" w:eastAsia="Trebuchet MS" w:hAnsi="Trebuchet MS" w:cs="Trebuchet MS"/>
          <w:spacing w:val="2"/>
          <w:sz w:val="22"/>
          <w:szCs w:val="22"/>
          <w:lang w:val="ro-RO"/>
        </w:rPr>
        <w:t>prefinanțare/</w:t>
      </w:r>
      <w:r w:rsidRPr="006D0888">
        <w:rPr>
          <w:rFonts w:ascii="Trebuchet MS" w:eastAsia="Trebuchet MS" w:hAnsi="Trebuchet MS" w:cs="Trebuchet MS"/>
          <w:spacing w:val="-1"/>
          <w:sz w:val="22"/>
          <w:szCs w:val="22"/>
          <w:lang w:val="ro-RO"/>
        </w:rPr>
        <w:t>rambursare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plată/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poartelor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tehnice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7038AF" w:rsidRPr="006D0888">
        <w:rPr>
          <w:rFonts w:ascii="Trebuchet MS" w:eastAsia="Trebuchet MS" w:hAnsi="Trebuchet MS" w:cs="Trebuchet MS"/>
          <w:spacing w:val="8"/>
          <w:sz w:val="22"/>
          <w:szCs w:val="22"/>
          <w:lang w:val="ro-RO"/>
        </w:rPr>
        <w:t>AMPEO/</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007038AF"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confor</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ezentului</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1"/>
          <w:w w:val="103"/>
          <w:sz w:val="22"/>
          <w:szCs w:val="22"/>
          <w:lang w:val="ro-RO"/>
        </w:rPr>
        <w:t>Finanţare.</w:t>
      </w:r>
    </w:p>
    <w:p w14:paraId="034387E4" w14:textId="39CA6C47" w:rsidR="00090357" w:rsidRPr="006D0888" w:rsidRDefault="0099349E" w:rsidP="001F548B">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Liderul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004F7E36" w:rsidRPr="006D0888">
        <w:rPr>
          <w:rFonts w:ascii="Trebuchet MS" w:eastAsia="Trebuchet MS" w:hAnsi="Trebuchet MS" w:cs="Trebuchet MS"/>
          <w:spacing w:val="21"/>
          <w:sz w:val="22"/>
          <w:szCs w:val="22"/>
          <w:lang w:val="ro-RO"/>
        </w:rPr>
        <w:t xml:space="preserve">solicita </w:t>
      </w:r>
      <w:r w:rsidRPr="006D0888">
        <w:rPr>
          <w:rFonts w:ascii="Trebuchet MS" w:eastAsia="Trebuchet MS" w:hAnsi="Trebuchet MS" w:cs="Trebuchet MS"/>
          <w:sz w:val="22"/>
          <w:szCs w:val="22"/>
          <w:lang w:val="ro-RO"/>
        </w:rPr>
        <w:t>înlocui</w:t>
      </w:r>
      <w:r w:rsidR="004F7E36" w:rsidRPr="006D0888">
        <w:rPr>
          <w:rFonts w:ascii="Trebuchet MS" w:eastAsia="Trebuchet MS" w:hAnsi="Trebuchet MS" w:cs="Trebuchet MS"/>
          <w:sz w:val="22"/>
          <w:szCs w:val="22"/>
          <w:lang w:val="ro-RO"/>
        </w:rPr>
        <w:t>rea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Parteneri</w:t>
      </w:r>
      <w:r w:rsidR="004F7E36"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aprobaţi,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2"/>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 xml:space="preserve">Contractul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cazur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1"/>
          <w:sz w:val="22"/>
          <w:szCs w:val="22"/>
          <w:lang w:val="ro-RO"/>
        </w:rPr>
        <w:t>temeini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z w:val="22"/>
          <w:szCs w:val="22"/>
          <w:lang w:val="ro-RO"/>
        </w:rPr>
        <w:t xml:space="preserve">justificate,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prevederilor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legale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precum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  a</w:t>
      </w:r>
      <w:r w:rsidRPr="006D0888">
        <w:rPr>
          <w:rFonts w:ascii="Trebuchet MS" w:eastAsia="Trebuchet MS" w:hAnsi="Trebuchet MS" w:cs="Trebuchet MS"/>
          <w:spacing w:val="54"/>
          <w:sz w:val="22"/>
          <w:szCs w:val="22"/>
          <w:lang w:val="ro-RO"/>
        </w:rPr>
        <w:t xml:space="preserve"> </w:t>
      </w:r>
      <w:r w:rsidRPr="006D0888">
        <w:rPr>
          <w:rFonts w:ascii="Trebuchet MS" w:eastAsia="Trebuchet MS" w:hAnsi="Trebuchet MS" w:cs="Trebuchet MS"/>
          <w:spacing w:val="-1"/>
          <w:sz w:val="22"/>
          <w:szCs w:val="22"/>
          <w:lang w:val="ro-RO"/>
        </w:rPr>
        <w:t>tuturo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condițiilor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stipulat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2"/>
          <w:sz w:val="22"/>
          <w:szCs w:val="22"/>
          <w:lang w:val="ro-RO"/>
        </w:rPr>
        <w:t>A</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ordu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z w:val="22"/>
          <w:szCs w:val="22"/>
          <w:lang w:val="ro-RO"/>
        </w:rPr>
        <w:t>parteneriat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004F7E36" w:rsidRPr="006D0888">
        <w:rPr>
          <w:rFonts w:ascii="Trebuchet MS" w:eastAsia="Trebuchet MS" w:hAnsi="Trebuchet MS" w:cs="Trebuchet MS"/>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Specifice.</w:t>
      </w:r>
    </w:p>
    <w:p w14:paraId="14869E38" w14:textId="77777777" w:rsidR="00090357" w:rsidRPr="006D0888" w:rsidRDefault="00090357" w:rsidP="002A1EE7">
      <w:pPr>
        <w:tabs>
          <w:tab w:val="left" w:pos="8370"/>
        </w:tabs>
        <w:ind w:right="-8"/>
        <w:jc w:val="both"/>
        <w:rPr>
          <w:rFonts w:ascii="Trebuchet MS" w:eastAsia="Trebuchet MS" w:hAnsi="Trebuchet MS" w:cs="Trebuchet MS"/>
          <w:b/>
          <w:sz w:val="22"/>
          <w:szCs w:val="22"/>
          <w:lang w:val="ro-RO"/>
        </w:rPr>
      </w:pPr>
    </w:p>
    <w:p w14:paraId="6EE129C6" w14:textId="0474951B"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DF7841" w:rsidRPr="006D0888">
        <w:rPr>
          <w:rFonts w:ascii="Trebuchet MS" w:eastAsia="Trebuchet MS" w:hAnsi="Trebuchet MS" w:cs="Trebuchet MS"/>
          <w:b/>
          <w:sz w:val="22"/>
          <w:szCs w:val="22"/>
          <w:lang w:val="ro-RO"/>
        </w:rPr>
        <w:t>1</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Conflictul de interese şi regimul incompatibilităţilor</w:t>
      </w:r>
    </w:p>
    <w:p w14:paraId="4F0C93D4" w14:textId="77777777" w:rsidR="000B3971" w:rsidRPr="006D0888" w:rsidRDefault="000B3971">
      <w:pPr>
        <w:spacing w:before="8" w:line="240" w:lineRule="exact"/>
        <w:rPr>
          <w:rFonts w:ascii="Trebuchet MS" w:hAnsi="Trebuchet MS"/>
          <w:sz w:val="22"/>
          <w:szCs w:val="22"/>
          <w:lang w:val="ro-RO"/>
        </w:rPr>
      </w:pPr>
    </w:p>
    <w:p w14:paraId="5AEA5F46" w14:textId="525A4660"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Reprezint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incompat</w:t>
      </w:r>
      <w:r w:rsidRPr="006D0888">
        <w:rPr>
          <w:rFonts w:ascii="Trebuchet MS" w:eastAsia="Trebuchet MS" w:hAnsi="Trebuchet MS" w:cs="Trebuchet MS"/>
          <w:spacing w:val="1"/>
          <w:sz w:val="22"/>
          <w:szCs w:val="22"/>
          <w:lang w:val="ro-RO"/>
        </w:rPr>
        <w:t>ibi</w:t>
      </w:r>
      <w:r w:rsidRPr="006D0888">
        <w:rPr>
          <w:rFonts w:ascii="Trebuchet MS" w:eastAsia="Trebuchet MS" w:hAnsi="Trebuchet MS" w:cs="Trebuchet MS"/>
          <w:spacing w:val="-4"/>
          <w:sz w:val="22"/>
          <w:szCs w:val="22"/>
          <w:lang w:val="ro-RO"/>
        </w:rPr>
        <w:t>l</w:t>
      </w:r>
      <w:r w:rsidRPr="006D0888">
        <w:rPr>
          <w:rFonts w:ascii="Trebuchet MS" w:eastAsia="Trebuchet MS" w:hAnsi="Trebuchet MS" w:cs="Trebuchet MS"/>
          <w:sz w:val="22"/>
          <w:szCs w:val="22"/>
          <w:lang w:val="ro-RO"/>
        </w:rPr>
        <w:t xml:space="preserve">itate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atar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3"/>
          <w:w w:val="103"/>
          <w:sz w:val="22"/>
          <w:szCs w:val="22"/>
          <w:lang w:val="ro-RO"/>
        </w:rPr>
        <w:t>î</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ţia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comunitară</w:t>
      </w:r>
      <w:r w:rsidR="00974937" w:rsidRPr="006D0888">
        <w:rPr>
          <w:rFonts w:ascii="Trebuchet MS" w:eastAsia="Trebuchet MS" w:hAnsi="Trebuchet MS" w:cs="Trebuchet MS"/>
          <w:sz w:val="22"/>
          <w:szCs w:val="22"/>
          <w:lang w:val="ro-RO"/>
        </w:rPr>
        <w:t>, națională precum și în Ghidul Solicitantului – Condiții Generale și în Ghidul Solicitantului – Condiții Specifice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z w:val="22"/>
          <w:szCs w:val="22"/>
          <w:lang w:val="ro-RO"/>
        </w:rPr>
        <w:t>ntractante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întreprind</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z w:val="22"/>
          <w:szCs w:val="22"/>
          <w:lang w:val="ro-RO"/>
        </w:rPr>
        <w:t xml:space="preserve">diligenţele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a   identifica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evita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w w:val="103"/>
          <w:sz w:val="22"/>
          <w:szCs w:val="22"/>
          <w:lang w:val="ro-RO"/>
        </w:rPr>
        <w:t xml:space="preserve">sau </w:t>
      </w:r>
      <w:r w:rsidRPr="006D0888">
        <w:rPr>
          <w:rFonts w:ascii="Trebuchet MS" w:eastAsia="Trebuchet MS" w:hAnsi="Trebuchet MS" w:cs="Trebuchet MS"/>
          <w:sz w:val="22"/>
          <w:szCs w:val="22"/>
          <w:lang w:val="ro-RO"/>
        </w:rPr>
        <w:t>incompatibilitate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
          <w:sz w:val="22"/>
          <w:szCs w:val="22"/>
          <w:lang w:val="ro-RO"/>
        </w:rPr>
        <w:t>g</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laţia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comunitara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 naţională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vigoare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şi să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informeze </w:t>
      </w:r>
      <w:r w:rsidRPr="006D0888">
        <w:rPr>
          <w:rFonts w:ascii="Trebuchet MS" w:eastAsia="Trebuchet MS" w:hAnsi="Trebuchet MS" w:cs="Trebuchet MS"/>
          <w:spacing w:val="-2"/>
          <w:sz w:val="22"/>
          <w:szCs w:val="22"/>
          <w:lang w:val="ro-RO"/>
        </w:rPr>
        <w:t>re</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iproc</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celeritate,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eventualelo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2"/>
          <w:sz w:val="22"/>
          <w:szCs w:val="22"/>
          <w:lang w:val="ro-RO"/>
        </w:rPr>
        <w:t>e</w:t>
      </w:r>
      <w:r w:rsidRPr="006D0888">
        <w:rPr>
          <w:rFonts w:ascii="Trebuchet MS" w:eastAsia="Trebuchet MS" w:hAnsi="Trebuchet MS" w:cs="Trebuchet MS"/>
          <w:sz w:val="22"/>
          <w:szCs w:val="22"/>
          <w:lang w:val="ro-RO"/>
        </w:rPr>
        <w:t>rmene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1"/>
          <w:w w:val="103"/>
          <w:sz w:val="22"/>
          <w:szCs w:val="22"/>
          <w:lang w:val="ro-RO"/>
        </w:rPr>
        <w:t xml:space="preserve">şi </w:t>
      </w:r>
      <w:r w:rsidRPr="006D0888">
        <w:rPr>
          <w:rFonts w:ascii="Trebuchet MS" w:eastAsia="Trebuchet MS" w:hAnsi="Trebuchet MS" w:cs="Trebuchet MS"/>
          <w:spacing w:val="-1"/>
          <w:sz w:val="22"/>
          <w:szCs w:val="22"/>
          <w:lang w:val="ro-RO"/>
        </w:rPr>
        <w:t>anexel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sale,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legătur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situaţie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conflict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w w:val="103"/>
          <w:sz w:val="22"/>
          <w:szCs w:val="22"/>
          <w:lang w:val="ro-RO"/>
        </w:rPr>
        <w:t xml:space="preserve">incompatibilitate, </w:t>
      </w:r>
      <w:r w:rsidRPr="006D0888">
        <w:rPr>
          <w:rFonts w:ascii="Trebuchet MS" w:eastAsia="Trebuchet MS" w:hAnsi="Trebuchet MS" w:cs="Trebuchet MS"/>
          <w:spacing w:val="-1"/>
          <w:sz w:val="22"/>
          <w:szCs w:val="22"/>
          <w:lang w:val="ro-RO"/>
        </w:rPr>
        <w:t>potenţiala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actual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w w:val="103"/>
          <w:sz w:val="22"/>
          <w:szCs w:val="22"/>
          <w:lang w:val="ro-RO"/>
        </w:rPr>
        <w:t>consumat</w:t>
      </w:r>
      <w:r w:rsidRPr="006D0888">
        <w:rPr>
          <w:rFonts w:ascii="Trebuchet MS" w:eastAsia="Trebuchet MS" w:hAnsi="Trebuchet MS" w:cs="Trebuchet MS"/>
          <w:spacing w:val="2"/>
          <w:w w:val="103"/>
          <w:sz w:val="22"/>
          <w:szCs w:val="22"/>
          <w:lang w:val="ro-RO"/>
        </w:rPr>
        <w:t>ă</w:t>
      </w:r>
      <w:r w:rsidRPr="006D0888">
        <w:rPr>
          <w:rFonts w:ascii="Trebuchet MS" w:eastAsia="Trebuchet MS" w:hAnsi="Trebuchet MS" w:cs="Trebuchet MS"/>
          <w:w w:val="103"/>
          <w:sz w:val="22"/>
          <w:szCs w:val="22"/>
          <w:lang w:val="ro-RO"/>
        </w:rPr>
        <w:t>.</w:t>
      </w:r>
    </w:p>
    <w:p w14:paraId="22205E81" w14:textId="361D9D91"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Dispoziţiile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menţionate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aplică</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partenerilor,</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subcontractorilor,</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w w:val="103"/>
          <w:sz w:val="22"/>
          <w:szCs w:val="22"/>
          <w:lang w:val="ro-RO"/>
        </w:rPr>
        <w:t xml:space="preserve">furnizorilor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1"/>
          <w:sz w:val="22"/>
          <w:szCs w:val="22"/>
          <w:lang w:val="ro-RO"/>
        </w:rPr>
        <w:t>angajaţilo</w:t>
      </w:r>
      <w:r w:rsidRPr="006D0888">
        <w:rPr>
          <w:rFonts w:ascii="Trebuchet MS" w:eastAsia="Trebuchet MS" w:hAnsi="Trebuchet MS" w:cs="Trebuchet MS"/>
          <w:sz w:val="22"/>
          <w:szCs w:val="22"/>
          <w:lang w:val="ro-RO"/>
        </w:rPr>
        <w:t>r  Benefici</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rului</w:t>
      </w:r>
      <w:r w:rsidR="00974937" w:rsidRPr="006D0888">
        <w:rPr>
          <w:rFonts w:ascii="Trebuchet MS" w:eastAsia="Trebuchet MS" w:hAnsi="Trebuchet MS" w:cs="Trebuchet MS"/>
          <w:sz w:val="22"/>
          <w:szCs w:val="22"/>
          <w:lang w:val="ro-RO"/>
        </w:rPr>
        <w:t xml:space="preserve"> si partenerului</w:t>
      </w:r>
      <w:r w:rsidR="008F1EEC" w:rsidRPr="006D0888">
        <w:rPr>
          <w:rFonts w:ascii="Trebuchet MS" w:eastAsia="Trebuchet MS" w:hAnsi="Trebuchet MS" w:cs="Trebuchet MS"/>
          <w:sz w:val="22"/>
          <w:szCs w:val="22"/>
          <w:lang w:val="ro-RO"/>
        </w:rPr>
        <w:t xml:space="preserve"> </w:t>
      </w:r>
      <w:r w:rsidR="008F1EEC" w:rsidRPr="006D0888">
        <w:rPr>
          <w:rFonts w:ascii="Cambria" w:eastAsia="Trebuchet MS" w:hAnsi="Cambria" w:cs="Trebuchet MS"/>
          <w:sz w:val="24"/>
          <w:szCs w:val="24"/>
          <w:lang w:val="ro-RO"/>
        </w:rPr>
        <w:t>(dacă proiectele se implementează în parteneriat)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angajaţi</w:t>
      </w:r>
      <w:r w:rsidRPr="006D0888">
        <w:rPr>
          <w:rFonts w:ascii="Trebuchet MS" w:eastAsia="Trebuchet MS" w:hAnsi="Trebuchet MS" w:cs="Trebuchet MS"/>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implicaţi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realizarea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finanţare</w:t>
      </w:r>
      <w:r w:rsidR="001F0FDA" w:rsidRPr="006D0888">
        <w:rPr>
          <w:rFonts w:ascii="Trebuchet MS" w:eastAsia="Trebuchet MS" w:hAnsi="Trebuchet MS" w:cs="Trebuchet MS"/>
          <w:spacing w:val="-1"/>
          <w:w w:val="103"/>
          <w:sz w:val="22"/>
          <w:szCs w:val="22"/>
          <w:lang w:val="ro-RO"/>
        </w:rPr>
        <w:t>,</w:t>
      </w:r>
      <w:r w:rsidR="00785D6F" w:rsidRPr="006D0888">
        <w:rPr>
          <w:rFonts w:ascii="Trebuchet MS" w:eastAsia="Trebuchet MS" w:hAnsi="Trebuchet MS" w:cs="Trebuchet MS"/>
          <w:spacing w:val="-1"/>
          <w:w w:val="103"/>
          <w:sz w:val="22"/>
          <w:szCs w:val="22"/>
          <w:lang w:val="ro-RO"/>
        </w:rPr>
        <w:t xml:space="preserve"> precum și persoanelor care au calitatea de soţ/soţie, rudă sau afin până la gradul al doilea </w:t>
      </w:r>
      <w:r w:rsidR="00A5646F" w:rsidRPr="006D0888">
        <w:rPr>
          <w:rFonts w:ascii="Trebuchet MS" w:eastAsia="Trebuchet MS" w:hAnsi="Trebuchet MS" w:cs="Trebuchet MS"/>
          <w:spacing w:val="-1"/>
          <w:w w:val="103"/>
          <w:sz w:val="22"/>
          <w:szCs w:val="22"/>
          <w:lang w:val="ro-RO"/>
        </w:rPr>
        <w:t xml:space="preserve">cu </w:t>
      </w:r>
      <w:r w:rsidR="00785D6F" w:rsidRPr="006D0888">
        <w:rPr>
          <w:rFonts w:ascii="Trebuchet MS" w:eastAsia="Trebuchet MS" w:hAnsi="Trebuchet MS" w:cs="Trebuchet MS"/>
          <w:spacing w:val="-1"/>
          <w:sz w:val="22"/>
          <w:szCs w:val="22"/>
          <w:lang w:val="ro-RO"/>
        </w:rPr>
        <w:t>angajaţi</w:t>
      </w:r>
      <w:r w:rsidR="00785D6F" w:rsidRPr="006D0888">
        <w:rPr>
          <w:rFonts w:ascii="Trebuchet MS" w:eastAsia="Trebuchet MS" w:hAnsi="Trebuchet MS" w:cs="Trebuchet MS"/>
          <w:sz w:val="22"/>
          <w:szCs w:val="22"/>
          <w:lang w:val="ro-RO"/>
        </w:rPr>
        <w:t xml:space="preserve"> ai  AMPEO</w:t>
      </w:r>
      <w:r w:rsidR="00785D6F" w:rsidRPr="006D0888">
        <w:rPr>
          <w:rFonts w:ascii="Trebuchet MS" w:eastAsia="Trebuchet MS" w:hAnsi="Trebuchet MS" w:cs="Trebuchet MS"/>
          <w:spacing w:val="55"/>
          <w:sz w:val="22"/>
          <w:szCs w:val="22"/>
          <w:lang w:val="ro-RO"/>
        </w:rPr>
        <w:t xml:space="preserve"> </w:t>
      </w:r>
      <w:r w:rsidR="00785D6F" w:rsidRPr="006D0888">
        <w:rPr>
          <w:rFonts w:ascii="Trebuchet MS" w:eastAsia="Trebuchet MS" w:hAnsi="Trebuchet MS" w:cs="Trebuchet MS"/>
          <w:spacing w:val="-2"/>
          <w:sz w:val="22"/>
          <w:szCs w:val="22"/>
          <w:lang w:val="ro-RO"/>
        </w:rPr>
        <w:t>ș</w:t>
      </w:r>
      <w:r w:rsidR="00785D6F" w:rsidRPr="006D0888">
        <w:rPr>
          <w:rFonts w:ascii="Trebuchet MS" w:eastAsia="Trebuchet MS" w:hAnsi="Trebuchet MS" w:cs="Trebuchet MS"/>
          <w:sz w:val="22"/>
          <w:szCs w:val="22"/>
          <w:lang w:val="ro-RO"/>
        </w:rPr>
        <w:t>i</w:t>
      </w:r>
      <w:r w:rsidR="00785D6F" w:rsidRPr="006D0888">
        <w:rPr>
          <w:rFonts w:ascii="Trebuchet MS" w:eastAsia="Trebuchet MS" w:hAnsi="Trebuchet MS" w:cs="Trebuchet MS"/>
          <w:spacing w:val="38"/>
          <w:sz w:val="22"/>
          <w:szCs w:val="22"/>
          <w:lang w:val="ro-RO"/>
        </w:rPr>
        <w:t xml:space="preserve"> </w:t>
      </w:r>
      <w:r w:rsidR="00785D6F" w:rsidRPr="006D0888">
        <w:rPr>
          <w:rFonts w:ascii="Trebuchet MS" w:eastAsia="Trebuchet MS" w:hAnsi="Trebuchet MS" w:cs="Trebuchet MS"/>
          <w:spacing w:val="-1"/>
          <w:sz w:val="22"/>
          <w:szCs w:val="22"/>
          <w:lang w:val="ro-RO"/>
        </w:rPr>
        <w:t>O</w:t>
      </w:r>
      <w:r w:rsidR="00785D6F"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w w:val="103"/>
          <w:sz w:val="22"/>
          <w:szCs w:val="22"/>
          <w:lang w:val="ro-RO"/>
        </w:rPr>
        <w:t>.</w:t>
      </w:r>
    </w:p>
    <w:p w14:paraId="28F3A2CA" w14:textId="27456642" w:rsidR="002A1EE7" w:rsidRPr="006D0888"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
          <w:sz w:val="22"/>
          <w:szCs w:val="22"/>
          <w:lang w:val="ro-RO"/>
        </w:rPr>
        <w:t>O</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îş</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 xml:space="preserve">rezervă </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verific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 xml:space="preserve">măsurile </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luat</w:t>
      </w:r>
      <w:r w:rsidR="0099349E" w:rsidRPr="006D0888">
        <w:rPr>
          <w:rFonts w:ascii="Trebuchet MS" w:eastAsia="Trebuchet MS" w:hAnsi="Trebuchet MS" w:cs="Trebuchet MS"/>
          <w:sz w:val="22"/>
          <w:szCs w:val="22"/>
          <w:lang w:val="ro-RO"/>
        </w:rPr>
        <w:t xml:space="preserve">e </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2"/>
          <w:w w:val="103"/>
          <w:sz w:val="22"/>
          <w:szCs w:val="22"/>
          <w:lang w:val="ro-RO"/>
        </w:rPr>
        <w:t xml:space="preserve">de </w:t>
      </w:r>
      <w:r w:rsidR="0099349E" w:rsidRPr="006D0888">
        <w:rPr>
          <w:rFonts w:ascii="Trebuchet MS" w:eastAsia="Trebuchet MS" w:hAnsi="Trebuchet MS" w:cs="Trebuchet MS"/>
          <w:sz w:val="22"/>
          <w:szCs w:val="22"/>
          <w:lang w:val="ro-RO"/>
        </w:rPr>
        <w:t>Beneficiar</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sun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pacing w:val="-1"/>
          <w:sz w:val="22"/>
          <w:szCs w:val="22"/>
          <w:lang w:val="ro-RO"/>
        </w:rPr>
        <w:t>potrivit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solicita</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să</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ia</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măsuri</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suplimentare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40"/>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w w:val="103"/>
          <w:sz w:val="22"/>
          <w:szCs w:val="22"/>
          <w:lang w:val="ro-RO"/>
        </w:rPr>
        <w:t xml:space="preserve">este </w:t>
      </w:r>
      <w:r w:rsidR="0099349E" w:rsidRPr="006D0888">
        <w:rPr>
          <w:rFonts w:ascii="Trebuchet MS" w:eastAsia="Trebuchet MS" w:hAnsi="Trebuchet MS" w:cs="Trebuchet MS"/>
          <w:sz w:val="22"/>
          <w:szCs w:val="22"/>
          <w:lang w:val="ro-RO"/>
        </w:rPr>
        <w:t xml:space="preserve">necesar,  </w:t>
      </w:r>
      <w:r w:rsidR="0099349E" w:rsidRPr="006D0888">
        <w:rPr>
          <w:rFonts w:ascii="Trebuchet MS" w:eastAsia="Trebuchet MS" w:hAnsi="Trebuchet MS" w:cs="Trebuchet MS"/>
          <w:spacing w:val="-1"/>
          <w:sz w:val="22"/>
          <w:szCs w:val="22"/>
          <w:lang w:val="ro-RO"/>
        </w:rPr>
        <w:t>pentr</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55"/>
          <w:sz w:val="22"/>
          <w:szCs w:val="22"/>
          <w:lang w:val="ro-RO"/>
        </w:rPr>
        <w:t xml:space="preserve"> </w:t>
      </w:r>
      <w:r w:rsidR="0099349E" w:rsidRPr="006D0888">
        <w:rPr>
          <w:rFonts w:ascii="Trebuchet MS" w:eastAsia="Trebuchet MS" w:hAnsi="Trebuchet MS" w:cs="Trebuchet MS"/>
          <w:sz w:val="22"/>
          <w:szCs w:val="22"/>
          <w:lang w:val="ro-RO"/>
        </w:rPr>
        <w:t xml:space="preserve">evitarea </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 xml:space="preserve">conflictului </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42"/>
          <w:sz w:val="22"/>
          <w:szCs w:val="22"/>
          <w:lang w:val="ro-RO"/>
        </w:rPr>
        <w:t xml:space="preserve"> </w:t>
      </w:r>
      <w:r w:rsidR="0099349E" w:rsidRPr="006D0888">
        <w:rPr>
          <w:rFonts w:ascii="Trebuchet MS" w:eastAsia="Trebuchet MS" w:hAnsi="Trebuchet MS" w:cs="Trebuchet MS"/>
          <w:sz w:val="22"/>
          <w:szCs w:val="22"/>
          <w:lang w:val="ro-RO"/>
        </w:rPr>
        <w:t xml:space="preserve">interese </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7"/>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z w:val="22"/>
          <w:szCs w:val="22"/>
          <w:lang w:val="ro-RO"/>
        </w:rPr>
        <w:t>unei</w:t>
      </w:r>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n</w:t>
      </w:r>
      <w:r w:rsidR="0099349E" w:rsidRPr="006D0888">
        <w:rPr>
          <w:rFonts w:ascii="Trebuchet MS" w:eastAsia="Trebuchet MS" w:hAnsi="Trebuchet MS" w:cs="Trebuchet MS"/>
          <w:sz w:val="22"/>
          <w:szCs w:val="22"/>
          <w:lang w:val="ro-RO"/>
        </w:rPr>
        <w:t xml:space="preserve">compatibilităţi. </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w w:val="103"/>
          <w:sz w:val="22"/>
          <w:szCs w:val="22"/>
          <w:lang w:val="ro-RO"/>
        </w:rPr>
        <w:t xml:space="preserve">aceste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tuaţii,</w:t>
      </w:r>
      <w:r w:rsidR="0099349E"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poat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impun</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sancţiuni</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w w:val="103"/>
          <w:sz w:val="22"/>
          <w:szCs w:val="22"/>
          <w:lang w:val="ro-RO"/>
        </w:rPr>
        <w:t xml:space="preserve">financiare </w:t>
      </w:r>
      <w:r w:rsidR="0099349E" w:rsidRPr="006D0888">
        <w:rPr>
          <w:rFonts w:ascii="Trebuchet MS" w:eastAsia="Trebuchet MS" w:hAnsi="Trebuchet MS" w:cs="Trebuchet MS"/>
          <w:spacing w:val="-1"/>
          <w:sz w:val="22"/>
          <w:szCs w:val="22"/>
          <w:lang w:val="ro-RO"/>
        </w:rPr>
        <w:t>proporţional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8"/>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u </w:t>
      </w:r>
      <w:r w:rsidR="0099349E" w:rsidRPr="006D0888">
        <w:rPr>
          <w:rFonts w:ascii="Trebuchet MS" w:eastAsia="Trebuchet MS" w:hAnsi="Trebuchet MS" w:cs="Trebuchet MS"/>
          <w:spacing w:val="1"/>
          <w:sz w:val="22"/>
          <w:szCs w:val="22"/>
          <w:lang w:val="ro-RO"/>
        </w:rPr>
        <w:t>g</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1"/>
          <w:sz w:val="22"/>
          <w:szCs w:val="22"/>
          <w:lang w:val="ro-RO"/>
        </w:rPr>
        <w:t>avitate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9"/>
          <w:sz w:val="22"/>
          <w:szCs w:val="22"/>
          <w:lang w:val="ro-RO"/>
        </w:rPr>
        <w:t xml:space="preserve"> </w:t>
      </w:r>
      <w:r w:rsidR="0099349E" w:rsidRPr="006D0888">
        <w:rPr>
          <w:rFonts w:ascii="Trebuchet MS" w:eastAsia="Trebuchet MS" w:hAnsi="Trebuchet MS" w:cs="Trebuchet MS"/>
          <w:spacing w:val="-1"/>
          <w:sz w:val="22"/>
          <w:szCs w:val="22"/>
          <w:lang w:val="ro-RO"/>
        </w:rPr>
        <w:t>abateri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ti</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ân</w:t>
      </w:r>
      <w:r w:rsidR="0099349E" w:rsidRPr="006D0888">
        <w:rPr>
          <w:rFonts w:ascii="Trebuchet MS" w:eastAsia="Trebuchet MS" w:hAnsi="Trebuchet MS" w:cs="Trebuchet MS"/>
          <w:sz w:val="22"/>
          <w:szCs w:val="22"/>
          <w:lang w:val="ro-RO"/>
        </w:rPr>
        <w:t>d</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con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1"/>
          <w:sz w:val="22"/>
          <w:szCs w:val="22"/>
          <w:lang w:val="ro-RO"/>
        </w:rPr>
        <w:t>mpreju</w:t>
      </w:r>
      <w:r w:rsidR="0099349E" w:rsidRPr="006D0888">
        <w:rPr>
          <w:rFonts w:ascii="Trebuchet MS" w:eastAsia="Trebuchet MS" w:hAnsi="Trebuchet MS" w:cs="Trebuchet MS"/>
          <w:spacing w:val="-2"/>
          <w:sz w:val="22"/>
          <w:szCs w:val="22"/>
          <w:lang w:val="ro-RO"/>
        </w:rPr>
        <w:t>r</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rile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umsta</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țel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7"/>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care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constatat</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abaterea.</w:t>
      </w:r>
    </w:p>
    <w:p w14:paraId="2FF41D09" w14:textId="6C52E9E8"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w:t>
      </w:r>
      <w:r w:rsidRPr="006D0888">
        <w:rPr>
          <w:rFonts w:ascii="Trebuchet MS" w:eastAsia="Trebuchet MS" w:hAnsi="Trebuchet MS" w:cs="Trebuchet MS"/>
          <w:spacing w:val="-5"/>
          <w:sz w:val="22"/>
          <w:szCs w:val="22"/>
          <w:lang w:val="ro-RO"/>
        </w:rPr>
        <w:t>ţ</w:t>
      </w:r>
      <w:r w:rsidRPr="006D0888">
        <w:rPr>
          <w:rFonts w:ascii="Trebuchet MS" w:eastAsia="Trebuchet MS" w:hAnsi="Trebuchet MS" w:cs="Trebuchet MS"/>
          <w:spacing w:val="1"/>
          <w:sz w:val="22"/>
          <w:szCs w:val="22"/>
          <w:lang w:val="ro-RO"/>
        </w:rPr>
        <w:t>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(3)</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completează</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regulile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materia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conflictului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Ordonanţ</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urgenţă  a</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Guvernului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 xml:space="preserve">66/2011,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lastRenderedPageBreak/>
        <w:t xml:space="preserve">cu </w:t>
      </w:r>
      <w:r w:rsidRPr="006D0888">
        <w:rPr>
          <w:rFonts w:ascii="Trebuchet MS" w:eastAsia="Trebuchet MS" w:hAnsi="Trebuchet MS" w:cs="Trebuchet MS"/>
          <w:spacing w:val="-1"/>
          <w:sz w:val="22"/>
          <w:szCs w:val="22"/>
          <w:lang w:val="ro-RO"/>
        </w:rPr>
        <w:t>modificăr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Lege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142/2012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ulterioa</w:t>
      </w:r>
      <w:r w:rsidRPr="006D0888">
        <w:rPr>
          <w:rFonts w:ascii="Trebuchet MS" w:eastAsia="Trebuchet MS" w:hAnsi="Trebuchet MS" w:cs="Trebuchet MS"/>
          <w:spacing w:val="-2"/>
          <w:w w:val="103"/>
          <w:sz w:val="22"/>
          <w:szCs w:val="22"/>
          <w:lang w:val="ro-RO"/>
        </w:rPr>
        <w:t>r</w:t>
      </w:r>
      <w:r w:rsidRPr="006D0888">
        <w:rPr>
          <w:rFonts w:ascii="Trebuchet MS" w:eastAsia="Trebuchet MS" w:hAnsi="Trebuchet MS" w:cs="Trebuchet MS"/>
          <w:w w:val="103"/>
          <w:sz w:val="22"/>
          <w:szCs w:val="22"/>
          <w:lang w:val="ro-RO"/>
        </w:rPr>
        <w:t xml:space="preserve">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Normele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metodologice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aplicare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Ordonanţei</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urgenţ</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w w:val="103"/>
          <w:sz w:val="22"/>
          <w:szCs w:val="22"/>
          <w:lang w:val="ro-RO"/>
        </w:rPr>
        <w:t xml:space="preserve">Guvernului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66/201</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privin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prevenirea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constatare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sancţionare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neregulilo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apărut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 xml:space="preserve">obţinerea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lizare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europen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 fondurilor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publice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naţionale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3"/>
          <w:sz w:val="22"/>
          <w:szCs w:val="22"/>
          <w:lang w:val="ro-RO"/>
        </w:rPr>
        <w:t xml:space="preserve">acestora,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Hotărâre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Guvernului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875/2011,</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m</w:t>
      </w:r>
      <w:r w:rsidRPr="006D0888">
        <w:rPr>
          <w:rFonts w:ascii="Trebuchet MS" w:eastAsia="Trebuchet MS" w:hAnsi="Trebuchet MS" w:cs="Trebuchet MS"/>
          <w:sz w:val="22"/>
          <w:szCs w:val="22"/>
          <w:lang w:val="ro-RO"/>
        </w:rPr>
        <w:t>odificările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ulterioare</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iona</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comunita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vigoare.</w:t>
      </w:r>
    </w:p>
    <w:p w14:paraId="430AA495" w14:textId="77777777" w:rsidR="000B3971" w:rsidRPr="006D0888" w:rsidRDefault="000B3971">
      <w:pPr>
        <w:spacing w:before="5" w:line="140" w:lineRule="exact"/>
        <w:rPr>
          <w:rFonts w:ascii="Trebuchet MS" w:hAnsi="Trebuchet MS"/>
          <w:sz w:val="22"/>
          <w:szCs w:val="22"/>
          <w:lang w:val="ro-RO"/>
        </w:rPr>
      </w:pPr>
    </w:p>
    <w:p w14:paraId="0A58B875" w14:textId="77777777" w:rsidR="000B3971" w:rsidRPr="006D0888" w:rsidRDefault="000B3971">
      <w:pPr>
        <w:spacing w:line="200" w:lineRule="exact"/>
        <w:rPr>
          <w:rFonts w:ascii="Trebuchet MS" w:hAnsi="Trebuchet MS"/>
          <w:sz w:val="22"/>
          <w:szCs w:val="22"/>
          <w:lang w:val="ro-RO"/>
        </w:rPr>
      </w:pPr>
    </w:p>
    <w:p w14:paraId="08A90932" w14:textId="6DFB10C4"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DF7841" w:rsidRPr="006D0888">
        <w:rPr>
          <w:rFonts w:ascii="Trebuchet MS" w:eastAsia="Trebuchet MS" w:hAnsi="Trebuchet MS" w:cs="Trebuchet MS"/>
          <w:b/>
          <w:sz w:val="22"/>
          <w:szCs w:val="22"/>
          <w:lang w:val="ro-RO"/>
        </w:rPr>
        <w:t>2</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Nereguli si fraude</w:t>
      </w:r>
    </w:p>
    <w:p w14:paraId="57D2687A" w14:textId="77777777" w:rsidR="000B3971" w:rsidRPr="006D0888" w:rsidRDefault="000B3971">
      <w:pPr>
        <w:spacing w:before="8" w:line="240" w:lineRule="exact"/>
        <w:rPr>
          <w:rFonts w:ascii="Trebuchet MS" w:hAnsi="Trebuchet MS"/>
          <w:sz w:val="22"/>
          <w:szCs w:val="22"/>
          <w:lang w:val="ro-RO"/>
        </w:rPr>
      </w:pPr>
    </w:p>
    <w:p w14:paraId="40A7529C" w14:textId="77777777"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28" w:name="_Hlk138931609"/>
      <w:r w:rsidRPr="006D0888">
        <w:rPr>
          <w:rFonts w:ascii="Trebuchet MS" w:eastAsia="Trebuchet MS" w:hAnsi="Trebuchet MS" w:cs="Trebuchet MS"/>
          <w:sz w:val="22"/>
          <w:szCs w:val="22"/>
          <w:lang w:val="ro-RO"/>
        </w:rPr>
        <w:t>Termenii ”neregulă” şi „fraudă” au înţelesul dat și în Regulamentul (UE) 2021/1060 al Parlamentului European si al Consiliului din 01.07.2021.</w:t>
      </w:r>
    </w:p>
    <w:p w14:paraId="6E18FA3F" w14:textId="25A8AF85"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neregulile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identificate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ectelo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implementate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w w:val="103"/>
          <w:sz w:val="22"/>
          <w:szCs w:val="22"/>
          <w:lang w:val="ro-RO"/>
        </w:rPr>
        <w:t xml:space="preserve">parteneriat, </w:t>
      </w:r>
      <w:r w:rsidRPr="006D0888">
        <w:rPr>
          <w:rFonts w:ascii="Trebuchet MS" w:eastAsia="Trebuchet MS" w:hAnsi="Trebuchet MS" w:cs="Trebuchet MS"/>
          <w:sz w:val="22"/>
          <w:szCs w:val="22"/>
          <w:lang w:val="ro-RO"/>
        </w:rPr>
        <w:t>notificările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itlurile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creanţ</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emit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numele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parteneriat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w w:val="103"/>
          <w:sz w:val="22"/>
          <w:szCs w:val="22"/>
          <w:lang w:val="ro-RO"/>
        </w:rPr>
        <w:t xml:space="preserve">partenerului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efectuat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afectate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nereguli</w:t>
      </w:r>
      <w:r w:rsidR="00AD74EE" w:rsidRPr="006D0888">
        <w:rPr>
          <w:rFonts w:ascii="Trebuchet MS" w:eastAsia="Trebuchet MS" w:hAnsi="Trebuchet MS" w:cs="Trebuchet MS"/>
          <w:sz w:val="22"/>
          <w:szCs w:val="22"/>
          <w:lang w:val="ro-RO"/>
        </w:rPr>
        <w:t xml:space="preserve"> și se comunică conform prevederilor legale</w:t>
      </w:r>
      <w:r w:rsidRPr="006D0888">
        <w:rPr>
          <w:rFonts w:ascii="Trebuchet MS" w:eastAsia="Trebuchet MS" w:hAnsi="Trebuchet MS" w:cs="Trebuchet MS"/>
          <w:w w:val="103"/>
          <w:sz w:val="22"/>
          <w:szCs w:val="22"/>
          <w:lang w:val="ro-RO"/>
        </w:rPr>
        <w:t>.</w:t>
      </w:r>
    </w:p>
    <w:p w14:paraId="4F452FFB" w14:textId="4C58BFAB"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AMPEO/O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aplicarea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finanţare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mo</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subsecvent,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va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33"/>
          <w:sz w:val="22"/>
          <w:szCs w:val="22"/>
          <w:lang w:val="ro-RO"/>
        </w:rPr>
        <w:t xml:space="preserve"> </w:t>
      </w:r>
      <w:r w:rsidR="009D2B05" w:rsidRPr="006D0888">
        <w:rPr>
          <w:rFonts w:ascii="Trebuchet MS" w:eastAsia="Trebuchet MS" w:hAnsi="Trebuchet MS" w:cs="Trebuchet MS"/>
          <w:spacing w:val="33"/>
          <w:sz w:val="22"/>
          <w:szCs w:val="22"/>
          <w:lang w:val="ro-RO"/>
        </w:rPr>
        <w:t>verificarea si autorizarea la</w:t>
      </w:r>
      <w:r w:rsidR="0015517F"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plata/rambursarea</w:t>
      </w:r>
      <w:r w:rsidRPr="006D0888">
        <w:rPr>
          <w:rFonts w:ascii="Trebuchet MS" w:eastAsia="Trebuchet MS" w:hAnsi="Trebuchet MS" w:cs="Trebuchet MS"/>
          <w:spacing w:val="60"/>
          <w:sz w:val="22"/>
          <w:szCs w:val="22"/>
          <w:lang w:val="ro-RO"/>
        </w:rPr>
        <w:t xml:space="preserve">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aferente categoriilor de cheltuială afectate de neregulă/fraudă</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condiţiil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art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8</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alin</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(2</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OU</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66/2011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respecti</w:t>
      </w:r>
      <w:r w:rsidRPr="006D0888">
        <w:rPr>
          <w:rFonts w:ascii="Trebuchet MS" w:eastAsia="Trebuchet MS" w:hAnsi="Trebuchet MS" w:cs="Trebuchet MS"/>
          <w:sz w:val="22"/>
          <w:szCs w:val="22"/>
          <w:lang w:val="ro-RO"/>
        </w:rPr>
        <w:t>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care </w:t>
      </w:r>
      <w:r w:rsidRPr="006D0888">
        <w:rPr>
          <w:rFonts w:ascii="Trebuchet MS" w:eastAsia="Trebuchet MS" w:hAnsi="Trebuchet MS" w:cs="Trebuchet MS"/>
          <w:sz w:val="22"/>
          <w:szCs w:val="22"/>
          <w:lang w:val="ro-RO"/>
        </w:rPr>
        <w:t>organul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urmărire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penală</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spre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soluţionare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instanţelor</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judecată.</w:t>
      </w:r>
    </w:p>
    <w:p w14:paraId="2C4E9C02" w14:textId="77777777" w:rsidR="0051442D" w:rsidRPr="006D0888" w:rsidRDefault="0051442D" w:rsidP="0051442D">
      <w:pPr>
        <w:spacing w:before="9" w:line="140" w:lineRule="exact"/>
        <w:rPr>
          <w:rFonts w:ascii="Trebuchet MS" w:hAnsi="Trebuchet MS"/>
          <w:sz w:val="22"/>
          <w:szCs w:val="22"/>
          <w:lang w:val="ro-RO"/>
        </w:rPr>
      </w:pPr>
    </w:p>
    <w:p w14:paraId="5EC3BAD0" w14:textId="16ED7E80" w:rsidR="0051442D" w:rsidRPr="006D0888"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29" w:name="_Hlk133571527"/>
      <w:r w:rsidRPr="006D0888">
        <w:rPr>
          <w:rFonts w:ascii="Trebuchet MS" w:eastAsia="Trebuchet MS" w:hAnsi="Trebuchet MS" w:cs="Trebuchet MS"/>
          <w:spacing w:val="-1"/>
          <w:sz w:val="22"/>
          <w:szCs w:val="22"/>
          <w:lang w:val="ro-RO"/>
        </w:rPr>
        <w:t xml:space="preserve">În aplicarea art. 8 alin. (3) din OUG nr. 66/2011, AMPEO va suspenda </w:t>
      </w:r>
      <w:r w:rsidR="0015517F" w:rsidRPr="006D0888">
        <w:rPr>
          <w:rFonts w:ascii="Trebuchet MS" w:eastAsia="Trebuchet MS" w:hAnsi="Trebuchet MS" w:cs="Trebuchet MS"/>
          <w:spacing w:val="-1"/>
          <w:sz w:val="22"/>
          <w:szCs w:val="22"/>
          <w:lang w:val="ro-RO"/>
        </w:rPr>
        <w:t xml:space="preserve">verificarea si autorizarea la </w:t>
      </w:r>
      <w:r w:rsidRPr="006D0888">
        <w:rPr>
          <w:rFonts w:ascii="Trebuchet MS" w:eastAsia="Trebuchet MS" w:hAnsi="Trebuchet MS" w:cs="Trebuchet MS"/>
          <w:spacing w:val="-1"/>
          <w:sz w:val="22"/>
          <w:szCs w:val="22"/>
          <w:lang w:val="ro-RO"/>
        </w:rPr>
        <w:t xml:space="preserve">plata/rambursarea sumelor </w:t>
      </w:r>
      <w:r w:rsidRPr="006D0888">
        <w:rPr>
          <w:rFonts w:ascii="Trebuchet MS" w:eastAsia="Trebuchet MS" w:hAnsi="Trebuchet MS" w:cs="Trebuchet MS"/>
          <w:spacing w:val="29"/>
          <w:sz w:val="22"/>
          <w:szCs w:val="22"/>
          <w:lang w:val="ro-RO"/>
        </w:rPr>
        <w:t>aferente categoriilor de cheltuială afectate de fraudă,</w:t>
      </w:r>
      <w:r w:rsidRPr="006D0888">
        <w:rPr>
          <w:rFonts w:ascii="Trebuchet MS" w:eastAsia="Trebuchet MS" w:hAnsi="Trebuchet MS" w:cs="Trebuchet MS"/>
          <w:spacing w:val="-1"/>
          <w:sz w:val="22"/>
          <w:szCs w:val="22"/>
          <w:lang w:val="ro-RO"/>
        </w:rPr>
        <w:t xml:space="preserve"> solicitate de catre beneficiar, în situația în care, în urma </w:t>
      </w:r>
      <w:r w:rsidR="00DB5123" w:rsidRPr="006D0888">
        <w:rPr>
          <w:rFonts w:ascii="Trebuchet MS" w:eastAsia="Trebuchet MS" w:hAnsi="Trebuchet MS" w:cs="Trebuchet MS"/>
          <w:spacing w:val="-1"/>
          <w:sz w:val="22"/>
          <w:szCs w:val="22"/>
          <w:lang w:val="ro-RO"/>
        </w:rPr>
        <w:t>constatărilor de</w:t>
      </w:r>
      <w:r w:rsidR="00974937"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la nivelul structurii de control din cadrul autorității de management</w:t>
      </w:r>
      <w:r w:rsidR="00974937" w:rsidRPr="006D0888">
        <w:rPr>
          <w:rFonts w:ascii="Trebuchet MS" w:eastAsia="Trebuchet MS" w:hAnsi="Trebuchet MS" w:cs="Trebuchet MS"/>
          <w:spacing w:val="-1"/>
          <w:sz w:val="22"/>
          <w:szCs w:val="22"/>
          <w:lang w:val="ro-RO"/>
        </w:rPr>
        <w:t xml:space="preserve"> și/sau OI delegat</w:t>
      </w:r>
      <w:r w:rsidR="002036C1" w:rsidRPr="006D0888">
        <w:rPr>
          <w:rFonts w:ascii="Trebuchet MS" w:eastAsia="Trebuchet MS" w:hAnsi="Trebuchet MS" w:cs="Trebuchet MS"/>
          <w:spacing w:val="-1"/>
          <w:sz w:val="22"/>
          <w:szCs w:val="22"/>
          <w:lang w:val="ro-RO"/>
        </w:rPr>
        <w:t xml:space="preserve"> au fost identificate indicii de fraudă</w:t>
      </w:r>
      <w:r w:rsidR="003D5B1B" w:rsidRPr="006D0888">
        <w:rPr>
          <w:rFonts w:ascii="Trebuchet MS" w:eastAsia="Trebuchet MS" w:hAnsi="Trebuchet MS" w:cs="Trebuchet MS"/>
          <w:spacing w:val="-1"/>
          <w:sz w:val="22"/>
          <w:szCs w:val="22"/>
          <w:lang w:val="ro-RO"/>
        </w:rPr>
        <w:t xml:space="preserve"> si implicit</w:t>
      </w:r>
      <w:r w:rsidRPr="006D0888">
        <w:rPr>
          <w:rFonts w:ascii="Trebuchet MS" w:eastAsia="Trebuchet MS" w:hAnsi="Trebuchet MS" w:cs="Trebuchet MS"/>
          <w:spacing w:val="-1"/>
          <w:sz w:val="22"/>
          <w:szCs w:val="22"/>
          <w:lang w:val="ro-RO"/>
        </w:rPr>
        <w:t xml:space="preserve"> a fost sesizat DLAF /organele de cercetare penală</w:t>
      </w:r>
      <w:bookmarkEnd w:id="29"/>
      <w:r w:rsidRPr="006D0888">
        <w:rPr>
          <w:rFonts w:ascii="Trebuchet MS" w:eastAsia="Trebuchet MS" w:hAnsi="Trebuchet MS" w:cs="Trebuchet MS"/>
          <w:spacing w:val="-1"/>
          <w:sz w:val="22"/>
          <w:szCs w:val="22"/>
          <w:lang w:val="ro-RO"/>
        </w:rPr>
        <w:t>. Suspendarea sumelor se va aplica pana la finalizarea verificarilor efectuate de către instituțiile competente ( în cazul neconfirmării potențialei fapte penale) sau până la decizia finală a instanței (în cazul trimiterilor în judecată).În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0246A7D9" w14:textId="77777777" w:rsidR="00213252" w:rsidRPr="006D0888" w:rsidRDefault="00213252" w:rsidP="00A33CDA">
      <w:pPr>
        <w:pStyle w:val="ListParagraph"/>
        <w:rPr>
          <w:rFonts w:ascii="Trebuchet MS" w:hAnsi="Trebuchet MS"/>
          <w:sz w:val="22"/>
          <w:szCs w:val="22"/>
          <w:lang w:val="pt-BR"/>
        </w:rPr>
      </w:pPr>
    </w:p>
    <w:p w14:paraId="2F8A2A99" w14:textId="47387794" w:rsidR="000B3971" w:rsidRPr="00846E88"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6D0888">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B77237"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stabilită în suspiciune.</w:t>
      </w:r>
    </w:p>
    <w:p w14:paraId="3CCE7418" w14:textId="77777777" w:rsidR="00846E88" w:rsidRPr="00846E88" w:rsidRDefault="00846E88" w:rsidP="00846E88">
      <w:pPr>
        <w:pStyle w:val="ListParagraph"/>
        <w:rPr>
          <w:rFonts w:ascii="Trebuchet MS" w:hAnsi="Trebuchet MS"/>
          <w:sz w:val="22"/>
          <w:szCs w:val="22"/>
          <w:lang w:val="pt-BR"/>
        </w:rPr>
      </w:pPr>
    </w:p>
    <w:p w14:paraId="552345B7" w14:textId="0A9F1B54" w:rsidR="00846E88" w:rsidRPr="00846E88" w:rsidRDefault="00846E88" w:rsidP="00146891">
      <w:pPr>
        <w:pStyle w:val="ListParagraph"/>
        <w:numPr>
          <w:ilvl w:val="0"/>
          <w:numId w:val="34"/>
        </w:numPr>
        <w:jc w:val="both"/>
        <w:rPr>
          <w:rFonts w:ascii="Trebuchet MS" w:hAnsi="Trebuchet MS"/>
          <w:sz w:val="22"/>
          <w:szCs w:val="22"/>
          <w:lang w:val="pt-BR"/>
        </w:rPr>
      </w:pPr>
      <w:r w:rsidRPr="00846E88">
        <w:rPr>
          <w:rFonts w:ascii="Trebuchet MS" w:hAnsi="Trebuchet MS"/>
          <w:sz w:val="22"/>
          <w:szCs w:val="22"/>
          <w:lang w:val="pt-BR"/>
        </w:rPr>
        <w:t>Prin exceptie de la prevederile alineatul</w:t>
      </w:r>
      <w:r w:rsidR="00D70A5A">
        <w:rPr>
          <w:rFonts w:ascii="Trebuchet MS" w:hAnsi="Trebuchet MS"/>
          <w:sz w:val="22"/>
          <w:szCs w:val="22"/>
          <w:lang w:val="pt-BR"/>
        </w:rPr>
        <w:t>ui</w:t>
      </w:r>
      <w:r w:rsidRPr="00846E88">
        <w:rPr>
          <w:rFonts w:ascii="Trebuchet MS" w:hAnsi="Trebuchet MS"/>
          <w:sz w:val="22"/>
          <w:szCs w:val="22"/>
          <w:lang w:val="pt-BR"/>
        </w:rPr>
        <w:t xml:space="preserve"> (</w:t>
      </w:r>
      <w:r>
        <w:rPr>
          <w:rFonts w:ascii="Trebuchet MS" w:hAnsi="Trebuchet MS"/>
          <w:sz w:val="22"/>
          <w:szCs w:val="22"/>
          <w:lang w:val="pt-BR"/>
        </w:rPr>
        <w:t>4</w:t>
      </w:r>
      <w:r w:rsidRPr="00846E88">
        <w:rPr>
          <w:rFonts w:ascii="Trebuchet MS" w:hAnsi="Trebuchet MS"/>
          <w:sz w:val="22"/>
          <w:szCs w:val="22"/>
          <w:lang w:val="pt-BR"/>
        </w:rPr>
        <w:t>),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bookmarkEnd w:id="28"/>
    <w:p w14:paraId="3A88438D" w14:textId="77777777" w:rsidR="000B3971" w:rsidRPr="00E258EF" w:rsidRDefault="000B3971">
      <w:pPr>
        <w:spacing w:line="200" w:lineRule="exact"/>
        <w:rPr>
          <w:rFonts w:ascii="Trebuchet MS" w:hAnsi="Trebuchet MS"/>
          <w:sz w:val="22"/>
          <w:szCs w:val="22"/>
          <w:lang w:val="ro-RO"/>
        </w:rPr>
      </w:pPr>
    </w:p>
    <w:p w14:paraId="18943DC2" w14:textId="77777777" w:rsidR="000B3971" w:rsidRPr="00E258EF" w:rsidRDefault="000B3971">
      <w:pPr>
        <w:spacing w:line="200" w:lineRule="exact"/>
        <w:rPr>
          <w:rFonts w:ascii="Trebuchet MS" w:hAnsi="Trebuchet MS"/>
          <w:sz w:val="22"/>
          <w:szCs w:val="22"/>
          <w:lang w:val="ro-RO"/>
        </w:rPr>
      </w:pPr>
    </w:p>
    <w:p w14:paraId="394A2131" w14:textId="77777777" w:rsidR="009B1F6F" w:rsidRPr="00E258EF" w:rsidRDefault="009B1F6F">
      <w:pPr>
        <w:spacing w:line="200" w:lineRule="exact"/>
        <w:rPr>
          <w:rFonts w:ascii="Trebuchet MS" w:hAnsi="Trebuchet MS"/>
          <w:sz w:val="22"/>
          <w:szCs w:val="22"/>
          <w:lang w:val="ro-RO"/>
        </w:rPr>
      </w:pPr>
    </w:p>
    <w:p w14:paraId="6097AAE3" w14:textId="77777777" w:rsidR="000B3971" w:rsidRPr="00E258EF" w:rsidRDefault="000B3971" w:rsidP="002A1EE7">
      <w:pPr>
        <w:spacing w:before="12" w:line="220" w:lineRule="exact"/>
        <w:jc w:val="both"/>
        <w:rPr>
          <w:rFonts w:ascii="Trebuchet MS" w:hAnsi="Trebuchet MS"/>
          <w:sz w:val="22"/>
          <w:szCs w:val="22"/>
          <w:lang w:val="ro-RO"/>
        </w:rPr>
      </w:pPr>
    </w:p>
    <w:p w14:paraId="3583B79C" w14:textId="572AFAAA" w:rsidR="000B3971" w:rsidRPr="00E258EF" w:rsidRDefault="000B3971" w:rsidP="002A1EE7">
      <w:pPr>
        <w:spacing w:before="53" w:line="180" w:lineRule="exact"/>
        <w:ind w:left="133" w:right="113"/>
        <w:jc w:val="both"/>
        <w:rPr>
          <w:rFonts w:ascii="Trebuchet MS" w:eastAsia="Trebuchet MS" w:hAnsi="Trebuchet MS" w:cstheme="minorHAnsi"/>
          <w:sz w:val="22"/>
          <w:szCs w:val="22"/>
          <w:lang w:val="ro-RO"/>
        </w:rPr>
      </w:pPr>
    </w:p>
    <w:sectPr w:rsidR="000B3971" w:rsidRPr="00E258EF" w:rsidSect="00E83928">
      <w:footerReference w:type="default" r:id="rId8"/>
      <w:pgSz w:w="12240" w:h="15840"/>
      <w:pgMar w:top="1134" w:right="1134" w:bottom="1080"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AE51B" w14:textId="77777777" w:rsidR="00C5395F" w:rsidRDefault="00C5395F">
      <w:r>
        <w:separator/>
      </w:r>
    </w:p>
  </w:endnote>
  <w:endnote w:type="continuationSeparator" w:id="0">
    <w:p w14:paraId="132E74F3" w14:textId="77777777" w:rsidR="00C5395F" w:rsidRDefault="00C5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93F63" w14:textId="77777777" w:rsidR="00C5395F" w:rsidRDefault="00C5395F">
      <w:r>
        <w:separator/>
      </w:r>
    </w:p>
  </w:footnote>
  <w:footnote w:type="continuationSeparator" w:id="0">
    <w:p w14:paraId="2A813C01" w14:textId="77777777" w:rsidR="00C5395F" w:rsidRDefault="00C5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863"/>
    <w:rsid w:val="00012FB9"/>
    <w:rsid w:val="0001370C"/>
    <w:rsid w:val="00013AD6"/>
    <w:rsid w:val="00014024"/>
    <w:rsid w:val="00021704"/>
    <w:rsid w:val="00025C7F"/>
    <w:rsid w:val="00030016"/>
    <w:rsid w:val="000304BD"/>
    <w:rsid w:val="000313BF"/>
    <w:rsid w:val="00044BCA"/>
    <w:rsid w:val="00046F0F"/>
    <w:rsid w:val="00056737"/>
    <w:rsid w:val="00063BDE"/>
    <w:rsid w:val="00070671"/>
    <w:rsid w:val="00072785"/>
    <w:rsid w:val="00076539"/>
    <w:rsid w:val="00080458"/>
    <w:rsid w:val="000867D7"/>
    <w:rsid w:val="00090357"/>
    <w:rsid w:val="000920A3"/>
    <w:rsid w:val="00092E3F"/>
    <w:rsid w:val="000951BF"/>
    <w:rsid w:val="000974FE"/>
    <w:rsid w:val="00097DF3"/>
    <w:rsid w:val="000B286B"/>
    <w:rsid w:val="000B3971"/>
    <w:rsid w:val="000B4212"/>
    <w:rsid w:val="000C193D"/>
    <w:rsid w:val="000C2ADC"/>
    <w:rsid w:val="000D5442"/>
    <w:rsid w:val="000E1932"/>
    <w:rsid w:val="000E2310"/>
    <w:rsid w:val="000E6267"/>
    <w:rsid w:val="000E72A6"/>
    <w:rsid w:val="000F0220"/>
    <w:rsid w:val="000F15B8"/>
    <w:rsid w:val="000F2F4D"/>
    <w:rsid w:val="000F74D4"/>
    <w:rsid w:val="001014B1"/>
    <w:rsid w:val="00102E8F"/>
    <w:rsid w:val="001055EF"/>
    <w:rsid w:val="001147D4"/>
    <w:rsid w:val="0011483F"/>
    <w:rsid w:val="00116F1A"/>
    <w:rsid w:val="00117C87"/>
    <w:rsid w:val="00121431"/>
    <w:rsid w:val="00123CB8"/>
    <w:rsid w:val="00125F4A"/>
    <w:rsid w:val="00134D22"/>
    <w:rsid w:val="00135586"/>
    <w:rsid w:val="001355FF"/>
    <w:rsid w:val="00143AE3"/>
    <w:rsid w:val="00146891"/>
    <w:rsid w:val="0015517F"/>
    <w:rsid w:val="00160E5A"/>
    <w:rsid w:val="00161299"/>
    <w:rsid w:val="001640E1"/>
    <w:rsid w:val="00167228"/>
    <w:rsid w:val="001726E9"/>
    <w:rsid w:val="001775F6"/>
    <w:rsid w:val="0018322E"/>
    <w:rsid w:val="0018382F"/>
    <w:rsid w:val="00184352"/>
    <w:rsid w:val="0019070D"/>
    <w:rsid w:val="00191492"/>
    <w:rsid w:val="00193D20"/>
    <w:rsid w:val="00197C16"/>
    <w:rsid w:val="001A092F"/>
    <w:rsid w:val="001A757D"/>
    <w:rsid w:val="001A7C89"/>
    <w:rsid w:val="001B1F60"/>
    <w:rsid w:val="001B6E64"/>
    <w:rsid w:val="001C339E"/>
    <w:rsid w:val="001C393B"/>
    <w:rsid w:val="001C3E32"/>
    <w:rsid w:val="001C4784"/>
    <w:rsid w:val="001D0573"/>
    <w:rsid w:val="001D0D57"/>
    <w:rsid w:val="001D164B"/>
    <w:rsid w:val="001D1CE6"/>
    <w:rsid w:val="001D5364"/>
    <w:rsid w:val="001E1652"/>
    <w:rsid w:val="001E70C7"/>
    <w:rsid w:val="001F0FDA"/>
    <w:rsid w:val="001F548B"/>
    <w:rsid w:val="00200F02"/>
    <w:rsid w:val="00201B26"/>
    <w:rsid w:val="00203026"/>
    <w:rsid w:val="002036C1"/>
    <w:rsid w:val="002065A1"/>
    <w:rsid w:val="002129B9"/>
    <w:rsid w:val="00213252"/>
    <w:rsid w:val="0021393A"/>
    <w:rsid w:val="0021656D"/>
    <w:rsid w:val="00217647"/>
    <w:rsid w:val="00217A8B"/>
    <w:rsid w:val="00220663"/>
    <w:rsid w:val="0022357D"/>
    <w:rsid w:val="00227EAC"/>
    <w:rsid w:val="0023782C"/>
    <w:rsid w:val="00244A2D"/>
    <w:rsid w:val="00251AB8"/>
    <w:rsid w:val="00251DE1"/>
    <w:rsid w:val="00253793"/>
    <w:rsid w:val="00255F5F"/>
    <w:rsid w:val="00262A81"/>
    <w:rsid w:val="00262F7C"/>
    <w:rsid w:val="00265449"/>
    <w:rsid w:val="002663DC"/>
    <w:rsid w:val="00274AD9"/>
    <w:rsid w:val="002820A1"/>
    <w:rsid w:val="00284781"/>
    <w:rsid w:val="0028608C"/>
    <w:rsid w:val="00287DA6"/>
    <w:rsid w:val="00291CB4"/>
    <w:rsid w:val="00293C5E"/>
    <w:rsid w:val="0029475F"/>
    <w:rsid w:val="0029589D"/>
    <w:rsid w:val="00295A33"/>
    <w:rsid w:val="002A0799"/>
    <w:rsid w:val="002A1EE7"/>
    <w:rsid w:val="002A4550"/>
    <w:rsid w:val="002B0CD0"/>
    <w:rsid w:val="002B404E"/>
    <w:rsid w:val="002C30A6"/>
    <w:rsid w:val="002C5065"/>
    <w:rsid w:val="002C79A6"/>
    <w:rsid w:val="002D0215"/>
    <w:rsid w:val="002D0EE8"/>
    <w:rsid w:val="002D1282"/>
    <w:rsid w:val="002D4B66"/>
    <w:rsid w:val="002D4E03"/>
    <w:rsid w:val="002E14F6"/>
    <w:rsid w:val="002E1511"/>
    <w:rsid w:val="002F1081"/>
    <w:rsid w:val="002F2057"/>
    <w:rsid w:val="00305590"/>
    <w:rsid w:val="0031357D"/>
    <w:rsid w:val="00322DAA"/>
    <w:rsid w:val="00323729"/>
    <w:rsid w:val="003253F3"/>
    <w:rsid w:val="00331D5C"/>
    <w:rsid w:val="00336234"/>
    <w:rsid w:val="00336E5B"/>
    <w:rsid w:val="00342B4B"/>
    <w:rsid w:val="00347922"/>
    <w:rsid w:val="00350C3F"/>
    <w:rsid w:val="00351EDE"/>
    <w:rsid w:val="00352A5F"/>
    <w:rsid w:val="00360B5E"/>
    <w:rsid w:val="00361A7F"/>
    <w:rsid w:val="00361CB0"/>
    <w:rsid w:val="00361DB6"/>
    <w:rsid w:val="00363416"/>
    <w:rsid w:val="0036774E"/>
    <w:rsid w:val="00367847"/>
    <w:rsid w:val="00371B8C"/>
    <w:rsid w:val="0037200D"/>
    <w:rsid w:val="00372D2E"/>
    <w:rsid w:val="003731B3"/>
    <w:rsid w:val="00377783"/>
    <w:rsid w:val="00384598"/>
    <w:rsid w:val="0038482F"/>
    <w:rsid w:val="00390D96"/>
    <w:rsid w:val="00394C14"/>
    <w:rsid w:val="003A4BFB"/>
    <w:rsid w:val="003A6E16"/>
    <w:rsid w:val="003A6E17"/>
    <w:rsid w:val="003B43BE"/>
    <w:rsid w:val="003B63F2"/>
    <w:rsid w:val="003C0BC2"/>
    <w:rsid w:val="003C1323"/>
    <w:rsid w:val="003C4C66"/>
    <w:rsid w:val="003C7CBA"/>
    <w:rsid w:val="003D09B4"/>
    <w:rsid w:val="003D1D7C"/>
    <w:rsid w:val="003D311F"/>
    <w:rsid w:val="003D37C4"/>
    <w:rsid w:val="003D38BC"/>
    <w:rsid w:val="003D4C4B"/>
    <w:rsid w:val="003D558A"/>
    <w:rsid w:val="003D5B1B"/>
    <w:rsid w:val="003D66C7"/>
    <w:rsid w:val="003D6835"/>
    <w:rsid w:val="003E7D91"/>
    <w:rsid w:val="003F00BF"/>
    <w:rsid w:val="003F1F47"/>
    <w:rsid w:val="003F3517"/>
    <w:rsid w:val="003F45E2"/>
    <w:rsid w:val="003F660B"/>
    <w:rsid w:val="00404EAA"/>
    <w:rsid w:val="004057D8"/>
    <w:rsid w:val="00406095"/>
    <w:rsid w:val="0041624B"/>
    <w:rsid w:val="0042407E"/>
    <w:rsid w:val="00426316"/>
    <w:rsid w:val="004274A4"/>
    <w:rsid w:val="00446A11"/>
    <w:rsid w:val="004478EB"/>
    <w:rsid w:val="00466F7C"/>
    <w:rsid w:val="00475EB2"/>
    <w:rsid w:val="00483038"/>
    <w:rsid w:val="00487F1D"/>
    <w:rsid w:val="004A5709"/>
    <w:rsid w:val="004A6FFE"/>
    <w:rsid w:val="004B58EC"/>
    <w:rsid w:val="004B61A4"/>
    <w:rsid w:val="004C00A3"/>
    <w:rsid w:val="004C448A"/>
    <w:rsid w:val="004D072A"/>
    <w:rsid w:val="004D4797"/>
    <w:rsid w:val="004D6415"/>
    <w:rsid w:val="004E0AE4"/>
    <w:rsid w:val="004E2CF3"/>
    <w:rsid w:val="004E5662"/>
    <w:rsid w:val="004E591C"/>
    <w:rsid w:val="004E673C"/>
    <w:rsid w:val="004E67BB"/>
    <w:rsid w:val="004F5E0B"/>
    <w:rsid w:val="004F6DE0"/>
    <w:rsid w:val="004F7E36"/>
    <w:rsid w:val="0050286D"/>
    <w:rsid w:val="005069DC"/>
    <w:rsid w:val="00513448"/>
    <w:rsid w:val="00513F69"/>
    <w:rsid w:val="0051416F"/>
    <w:rsid w:val="0051442D"/>
    <w:rsid w:val="005208EA"/>
    <w:rsid w:val="00530770"/>
    <w:rsid w:val="00532248"/>
    <w:rsid w:val="00534D07"/>
    <w:rsid w:val="00537E90"/>
    <w:rsid w:val="0055389D"/>
    <w:rsid w:val="00555534"/>
    <w:rsid w:val="00561DBB"/>
    <w:rsid w:val="005638A9"/>
    <w:rsid w:val="00564349"/>
    <w:rsid w:val="0056658D"/>
    <w:rsid w:val="005713AF"/>
    <w:rsid w:val="0057275D"/>
    <w:rsid w:val="00577BE6"/>
    <w:rsid w:val="005820B2"/>
    <w:rsid w:val="00582A35"/>
    <w:rsid w:val="00582EC6"/>
    <w:rsid w:val="00584E1F"/>
    <w:rsid w:val="00585631"/>
    <w:rsid w:val="00590FAD"/>
    <w:rsid w:val="005913B8"/>
    <w:rsid w:val="005A0506"/>
    <w:rsid w:val="005A0B72"/>
    <w:rsid w:val="005A643B"/>
    <w:rsid w:val="005B02C7"/>
    <w:rsid w:val="005B053F"/>
    <w:rsid w:val="005B2994"/>
    <w:rsid w:val="005B2CD9"/>
    <w:rsid w:val="005C2BC4"/>
    <w:rsid w:val="005C2D9C"/>
    <w:rsid w:val="005C4740"/>
    <w:rsid w:val="005D0057"/>
    <w:rsid w:val="005D06E1"/>
    <w:rsid w:val="005D0A41"/>
    <w:rsid w:val="005D59B0"/>
    <w:rsid w:val="005D7CD2"/>
    <w:rsid w:val="005E34DF"/>
    <w:rsid w:val="005F07D1"/>
    <w:rsid w:val="005F0D43"/>
    <w:rsid w:val="005F228A"/>
    <w:rsid w:val="005F6706"/>
    <w:rsid w:val="0060059C"/>
    <w:rsid w:val="006012B6"/>
    <w:rsid w:val="00602615"/>
    <w:rsid w:val="006051B0"/>
    <w:rsid w:val="00611E52"/>
    <w:rsid w:val="0061266A"/>
    <w:rsid w:val="0062531C"/>
    <w:rsid w:val="006265E3"/>
    <w:rsid w:val="00627479"/>
    <w:rsid w:val="006309BF"/>
    <w:rsid w:val="00635121"/>
    <w:rsid w:val="006356C3"/>
    <w:rsid w:val="00637209"/>
    <w:rsid w:val="00643C41"/>
    <w:rsid w:val="0065462D"/>
    <w:rsid w:val="00655C3E"/>
    <w:rsid w:val="00657BCD"/>
    <w:rsid w:val="00667EED"/>
    <w:rsid w:val="00670361"/>
    <w:rsid w:val="00670440"/>
    <w:rsid w:val="00674C20"/>
    <w:rsid w:val="00677E9A"/>
    <w:rsid w:val="0068198A"/>
    <w:rsid w:val="00682A9C"/>
    <w:rsid w:val="0068773A"/>
    <w:rsid w:val="006915B3"/>
    <w:rsid w:val="006947DA"/>
    <w:rsid w:val="00696D7E"/>
    <w:rsid w:val="006A07A0"/>
    <w:rsid w:val="006A29D5"/>
    <w:rsid w:val="006A36A3"/>
    <w:rsid w:val="006A4CA2"/>
    <w:rsid w:val="006A53BB"/>
    <w:rsid w:val="006A58C2"/>
    <w:rsid w:val="006A6C0A"/>
    <w:rsid w:val="006A7C56"/>
    <w:rsid w:val="006B1CBB"/>
    <w:rsid w:val="006B76F0"/>
    <w:rsid w:val="006C55AA"/>
    <w:rsid w:val="006C6F71"/>
    <w:rsid w:val="006D0888"/>
    <w:rsid w:val="006D5691"/>
    <w:rsid w:val="006D7681"/>
    <w:rsid w:val="006E3D8D"/>
    <w:rsid w:val="006E5E66"/>
    <w:rsid w:val="006E77C8"/>
    <w:rsid w:val="006F17C6"/>
    <w:rsid w:val="006F4A26"/>
    <w:rsid w:val="006F4D50"/>
    <w:rsid w:val="006F60FA"/>
    <w:rsid w:val="007038AF"/>
    <w:rsid w:val="00706E87"/>
    <w:rsid w:val="007101C7"/>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81BA6"/>
    <w:rsid w:val="007853A6"/>
    <w:rsid w:val="00785D6F"/>
    <w:rsid w:val="00786DC9"/>
    <w:rsid w:val="0079135E"/>
    <w:rsid w:val="00791943"/>
    <w:rsid w:val="0079266B"/>
    <w:rsid w:val="00794A95"/>
    <w:rsid w:val="00796CC1"/>
    <w:rsid w:val="007A4FD8"/>
    <w:rsid w:val="007B01D4"/>
    <w:rsid w:val="007B77EE"/>
    <w:rsid w:val="007B7993"/>
    <w:rsid w:val="007C2AB9"/>
    <w:rsid w:val="007C43C3"/>
    <w:rsid w:val="007C4842"/>
    <w:rsid w:val="007C5682"/>
    <w:rsid w:val="007C6917"/>
    <w:rsid w:val="007D3901"/>
    <w:rsid w:val="007D3E34"/>
    <w:rsid w:val="007D73D7"/>
    <w:rsid w:val="007F4F5F"/>
    <w:rsid w:val="007F5B2B"/>
    <w:rsid w:val="007F6FF9"/>
    <w:rsid w:val="00800DE2"/>
    <w:rsid w:val="00801A80"/>
    <w:rsid w:val="00802A81"/>
    <w:rsid w:val="0080480F"/>
    <w:rsid w:val="00805E30"/>
    <w:rsid w:val="00806283"/>
    <w:rsid w:val="00807F9C"/>
    <w:rsid w:val="00811168"/>
    <w:rsid w:val="00825B14"/>
    <w:rsid w:val="00842B02"/>
    <w:rsid w:val="00842E50"/>
    <w:rsid w:val="00846E88"/>
    <w:rsid w:val="008477DB"/>
    <w:rsid w:val="00860416"/>
    <w:rsid w:val="00862C18"/>
    <w:rsid w:val="00863F9B"/>
    <w:rsid w:val="008713D0"/>
    <w:rsid w:val="00872B2E"/>
    <w:rsid w:val="0087393F"/>
    <w:rsid w:val="00874FF0"/>
    <w:rsid w:val="008756E6"/>
    <w:rsid w:val="00876B9A"/>
    <w:rsid w:val="00877419"/>
    <w:rsid w:val="00880578"/>
    <w:rsid w:val="00880BFF"/>
    <w:rsid w:val="00881791"/>
    <w:rsid w:val="00881946"/>
    <w:rsid w:val="00883FE6"/>
    <w:rsid w:val="008868CE"/>
    <w:rsid w:val="0088702E"/>
    <w:rsid w:val="008960A5"/>
    <w:rsid w:val="0089667B"/>
    <w:rsid w:val="0089667D"/>
    <w:rsid w:val="00896D07"/>
    <w:rsid w:val="00896F55"/>
    <w:rsid w:val="008A18C2"/>
    <w:rsid w:val="008A32BF"/>
    <w:rsid w:val="008A3DA5"/>
    <w:rsid w:val="008A7DFE"/>
    <w:rsid w:val="008B267D"/>
    <w:rsid w:val="008B6D7A"/>
    <w:rsid w:val="008B7E34"/>
    <w:rsid w:val="008C532E"/>
    <w:rsid w:val="008C57EA"/>
    <w:rsid w:val="008C5F5F"/>
    <w:rsid w:val="008C658F"/>
    <w:rsid w:val="008D2259"/>
    <w:rsid w:val="008D4817"/>
    <w:rsid w:val="008D6958"/>
    <w:rsid w:val="008E0AD3"/>
    <w:rsid w:val="008E1C4F"/>
    <w:rsid w:val="008E2280"/>
    <w:rsid w:val="008E2529"/>
    <w:rsid w:val="008E32F9"/>
    <w:rsid w:val="008E6B81"/>
    <w:rsid w:val="008F1EEC"/>
    <w:rsid w:val="008F7451"/>
    <w:rsid w:val="00902233"/>
    <w:rsid w:val="009070D5"/>
    <w:rsid w:val="009135EE"/>
    <w:rsid w:val="00917871"/>
    <w:rsid w:val="00921955"/>
    <w:rsid w:val="0092459D"/>
    <w:rsid w:val="00925636"/>
    <w:rsid w:val="00927B31"/>
    <w:rsid w:val="00930427"/>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3999"/>
    <w:rsid w:val="009963E8"/>
    <w:rsid w:val="00997359"/>
    <w:rsid w:val="009A3132"/>
    <w:rsid w:val="009A3240"/>
    <w:rsid w:val="009B04AD"/>
    <w:rsid w:val="009B0B1C"/>
    <w:rsid w:val="009B1F6F"/>
    <w:rsid w:val="009B42A6"/>
    <w:rsid w:val="009B6D59"/>
    <w:rsid w:val="009C1189"/>
    <w:rsid w:val="009C55C6"/>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6F2"/>
    <w:rsid w:val="00A008AA"/>
    <w:rsid w:val="00A02C3E"/>
    <w:rsid w:val="00A03EA1"/>
    <w:rsid w:val="00A047A9"/>
    <w:rsid w:val="00A064B5"/>
    <w:rsid w:val="00A10522"/>
    <w:rsid w:val="00A15B58"/>
    <w:rsid w:val="00A214EA"/>
    <w:rsid w:val="00A22FA6"/>
    <w:rsid w:val="00A275A7"/>
    <w:rsid w:val="00A276E7"/>
    <w:rsid w:val="00A27A5F"/>
    <w:rsid w:val="00A27D99"/>
    <w:rsid w:val="00A33CDA"/>
    <w:rsid w:val="00A365E9"/>
    <w:rsid w:val="00A42018"/>
    <w:rsid w:val="00A50AA0"/>
    <w:rsid w:val="00A55E8F"/>
    <w:rsid w:val="00A5646F"/>
    <w:rsid w:val="00A57BA8"/>
    <w:rsid w:val="00A60E1E"/>
    <w:rsid w:val="00A620B0"/>
    <w:rsid w:val="00A6278A"/>
    <w:rsid w:val="00A716A0"/>
    <w:rsid w:val="00A719D1"/>
    <w:rsid w:val="00A73F29"/>
    <w:rsid w:val="00A751BE"/>
    <w:rsid w:val="00A77162"/>
    <w:rsid w:val="00A8038D"/>
    <w:rsid w:val="00A8075D"/>
    <w:rsid w:val="00A81262"/>
    <w:rsid w:val="00A8177A"/>
    <w:rsid w:val="00A861EB"/>
    <w:rsid w:val="00A903A7"/>
    <w:rsid w:val="00A915CF"/>
    <w:rsid w:val="00AA232E"/>
    <w:rsid w:val="00AA3ACF"/>
    <w:rsid w:val="00AA7B64"/>
    <w:rsid w:val="00AC0F2C"/>
    <w:rsid w:val="00AC1A21"/>
    <w:rsid w:val="00AC2654"/>
    <w:rsid w:val="00AC2B11"/>
    <w:rsid w:val="00AC7D89"/>
    <w:rsid w:val="00AD3A7E"/>
    <w:rsid w:val="00AD4721"/>
    <w:rsid w:val="00AD55B6"/>
    <w:rsid w:val="00AD74EE"/>
    <w:rsid w:val="00AE2AE6"/>
    <w:rsid w:val="00AE7E2D"/>
    <w:rsid w:val="00AF7BC8"/>
    <w:rsid w:val="00B03C02"/>
    <w:rsid w:val="00B07A25"/>
    <w:rsid w:val="00B156BA"/>
    <w:rsid w:val="00B17E40"/>
    <w:rsid w:val="00B2588D"/>
    <w:rsid w:val="00B30519"/>
    <w:rsid w:val="00B3280A"/>
    <w:rsid w:val="00B33024"/>
    <w:rsid w:val="00B3312C"/>
    <w:rsid w:val="00B349C8"/>
    <w:rsid w:val="00B369B4"/>
    <w:rsid w:val="00B4007E"/>
    <w:rsid w:val="00B40D37"/>
    <w:rsid w:val="00B57228"/>
    <w:rsid w:val="00B754EE"/>
    <w:rsid w:val="00B77237"/>
    <w:rsid w:val="00B85D6C"/>
    <w:rsid w:val="00B869C2"/>
    <w:rsid w:val="00BA3E8D"/>
    <w:rsid w:val="00BA4582"/>
    <w:rsid w:val="00BA632F"/>
    <w:rsid w:val="00BA72D0"/>
    <w:rsid w:val="00BA7DB0"/>
    <w:rsid w:val="00BB2181"/>
    <w:rsid w:val="00BB3D18"/>
    <w:rsid w:val="00BB7A1E"/>
    <w:rsid w:val="00BC2237"/>
    <w:rsid w:val="00BE274A"/>
    <w:rsid w:val="00BE53D3"/>
    <w:rsid w:val="00BE5AAF"/>
    <w:rsid w:val="00BF494D"/>
    <w:rsid w:val="00C030AB"/>
    <w:rsid w:val="00C03C11"/>
    <w:rsid w:val="00C061E5"/>
    <w:rsid w:val="00C16E5E"/>
    <w:rsid w:val="00C17502"/>
    <w:rsid w:val="00C220DA"/>
    <w:rsid w:val="00C22DAB"/>
    <w:rsid w:val="00C41A4E"/>
    <w:rsid w:val="00C50706"/>
    <w:rsid w:val="00C5395F"/>
    <w:rsid w:val="00C63D06"/>
    <w:rsid w:val="00C66926"/>
    <w:rsid w:val="00C67EAA"/>
    <w:rsid w:val="00C7150F"/>
    <w:rsid w:val="00C75526"/>
    <w:rsid w:val="00C84D07"/>
    <w:rsid w:val="00C902D2"/>
    <w:rsid w:val="00C90930"/>
    <w:rsid w:val="00C96F72"/>
    <w:rsid w:val="00C9768E"/>
    <w:rsid w:val="00CA05D1"/>
    <w:rsid w:val="00CA37FD"/>
    <w:rsid w:val="00CA4844"/>
    <w:rsid w:val="00CA6AE7"/>
    <w:rsid w:val="00CB4FCC"/>
    <w:rsid w:val="00CB570C"/>
    <w:rsid w:val="00CB5F59"/>
    <w:rsid w:val="00CB6891"/>
    <w:rsid w:val="00CC69CC"/>
    <w:rsid w:val="00CC70F7"/>
    <w:rsid w:val="00CE411A"/>
    <w:rsid w:val="00CE47F2"/>
    <w:rsid w:val="00CE6D1C"/>
    <w:rsid w:val="00D02E34"/>
    <w:rsid w:val="00D05B09"/>
    <w:rsid w:val="00D065A9"/>
    <w:rsid w:val="00D066ED"/>
    <w:rsid w:val="00D1671B"/>
    <w:rsid w:val="00D23EA0"/>
    <w:rsid w:val="00D2573C"/>
    <w:rsid w:val="00D26D72"/>
    <w:rsid w:val="00D32063"/>
    <w:rsid w:val="00D352E3"/>
    <w:rsid w:val="00D44ADF"/>
    <w:rsid w:val="00D45666"/>
    <w:rsid w:val="00D4695F"/>
    <w:rsid w:val="00D53D39"/>
    <w:rsid w:val="00D54042"/>
    <w:rsid w:val="00D546CE"/>
    <w:rsid w:val="00D65FC0"/>
    <w:rsid w:val="00D70327"/>
    <w:rsid w:val="00D70A5A"/>
    <w:rsid w:val="00D717EE"/>
    <w:rsid w:val="00D80FCA"/>
    <w:rsid w:val="00D81741"/>
    <w:rsid w:val="00D81A63"/>
    <w:rsid w:val="00D87924"/>
    <w:rsid w:val="00D92050"/>
    <w:rsid w:val="00D969DA"/>
    <w:rsid w:val="00D96F8D"/>
    <w:rsid w:val="00DA1BFD"/>
    <w:rsid w:val="00DB2C1D"/>
    <w:rsid w:val="00DB5123"/>
    <w:rsid w:val="00DB5204"/>
    <w:rsid w:val="00DC103D"/>
    <w:rsid w:val="00DC36DA"/>
    <w:rsid w:val="00DC3D3D"/>
    <w:rsid w:val="00DC3E4D"/>
    <w:rsid w:val="00DD0806"/>
    <w:rsid w:val="00DD33D1"/>
    <w:rsid w:val="00DD494D"/>
    <w:rsid w:val="00DE05F2"/>
    <w:rsid w:val="00DE1049"/>
    <w:rsid w:val="00DE27C3"/>
    <w:rsid w:val="00DE2E37"/>
    <w:rsid w:val="00DE71E2"/>
    <w:rsid w:val="00DE72FC"/>
    <w:rsid w:val="00DF255C"/>
    <w:rsid w:val="00DF370D"/>
    <w:rsid w:val="00DF4030"/>
    <w:rsid w:val="00DF4544"/>
    <w:rsid w:val="00DF55A2"/>
    <w:rsid w:val="00DF67D8"/>
    <w:rsid w:val="00DF7841"/>
    <w:rsid w:val="00E025E8"/>
    <w:rsid w:val="00E045D0"/>
    <w:rsid w:val="00E05562"/>
    <w:rsid w:val="00E15043"/>
    <w:rsid w:val="00E158BC"/>
    <w:rsid w:val="00E16CDE"/>
    <w:rsid w:val="00E2329E"/>
    <w:rsid w:val="00E258EF"/>
    <w:rsid w:val="00E26318"/>
    <w:rsid w:val="00E33FB2"/>
    <w:rsid w:val="00E34AAE"/>
    <w:rsid w:val="00E354A2"/>
    <w:rsid w:val="00E42EDE"/>
    <w:rsid w:val="00E46873"/>
    <w:rsid w:val="00E5050C"/>
    <w:rsid w:val="00E51D82"/>
    <w:rsid w:val="00E60933"/>
    <w:rsid w:val="00E61C7E"/>
    <w:rsid w:val="00E702A0"/>
    <w:rsid w:val="00E72A96"/>
    <w:rsid w:val="00E73A05"/>
    <w:rsid w:val="00E77447"/>
    <w:rsid w:val="00E83928"/>
    <w:rsid w:val="00E84534"/>
    <w:rsid w:val="00E863EA"/>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6694"/>
    <w:rsid w:val="00EF1DE7"/>
    <w:rsid w:val="00EF40E1"/>
    <w:rsid w:val="00EF6195"/>
    <w:rsid w:val="00EF7ACE"/>
    <w:rsid w:val="00F00353"/>
    <w:rsid w:val="00F02300"/>
    <w:rsid w:val="00F05CCC"/>
    <w:rsid w:val="00F10C0D"/>
    <w:rsid w:val="00F1162E"/>
    <w:rsid w:val="00F147F7"/>
    <w:rsid w:val="00F15645"/>
    <w:rsid w:val="00F1586C"/>
    <w:rsid w:val="00F16218"/>
    <w:rsid w:val="00F23841"/>
    <w:rsid w:val="00F338F5"/>
    <w:rsid w:val="00F43F23"/>
    <w:rsid w:val="00F45997"/>
    <w:rsid w:val="00F5029A"/>
    <w:rsid w:val="00F50403"/>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8040</Words>
  <Characters>46632</Characters>
  <Application>Microsoft Office Word</Application>
  <DocSecurity>0</DocSecurity>
  <Lines>388</Lines>
  <Paragraphs>109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2024-12-05T09:57:00Z</dcterms:created>
  <dcterms:modified xsi:type="dcterms:W3CDTF">2024-12-05T09:57:00Z</dcterms:modified>
</cp:coreProperties>
</file>