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D4947" w14:textId="59514D81" w:rsidR="005840FA" w:rsidRPr="003857FF" w:rsidRDefault="005840FA" w:rsidP="00392844">
      <w:pPr>
        <w:keepNext/>
        <w:widowControl w:val="0"/>
        <w:tabs>
          <w:tab w:val="left" w:pos="4083"/>
        </w:tabs>
        <w:kinsoku w:val="0"/>
        <w:overflowPunct w:val="0"/>
        <w:autoSpaceDE w:val="0"/>
        <w:autoSpaceDN w:val="0"/>
        <w:spacing w:line="276" w:lineRule="auto"/>
        <w:outlineLvl w:val="0"/>
        <w:rPr>
          <w:b/>
          <w:szCs w:val="20"/>
          <w:lang w:eastAsia="en-US"/>
        </w:rPr>
      </w:pPr>
      <w:bookmarkStart w:id="0" w:name="_Toc109587474"/>
      <w:bookmarkStart w:id="1" w:name="_Toc115358503"/>
      <w:bookmarkStart w:id="2" w:name="_Toc115441503"/>
      <w:bookmarkStart w:id="3" w:name="_Hlk115079184"/>
      <w:r w:rsidRPr="003857FF">
        <w:rPr>
          <w:b/>
          <w:szCs w:val="20"/>
          <w:lang w:eastAsia="en-US"/>
        </w:rPr>
        <w:t>Anexa 1</w:t>
      </w:r>
      <w:bookmarkEnd w:id="0"/>
      <w:r w:rsidR="00B156BE" w:rsidRPr="003857FF">
        <w:rPr>
          <w:b/>
          <w:szCs w:val="20"/>
          <w:lang w:eastAsia="en-US"/>
        </w:rPr>
        <w:t>. Cererea de finanțare</w:t>
      </w:r>
      <w:bookmarkEnd w:id="1"/>
      <w:bookmarkEnd w:id="2"/>
    </w:p>
    <w:p w14:paraId="02A104F5" w14:textId="77777777" w:rsidR="005840FA" w:rsidRPr="003857FF" w:rsidRDefault="005840FA" w:rsidP="00392844">
      <w:pPr>
        <w:spacing w:line="276" w:lineRule="auto"/>
      </w:pPr>
    </w:p>
    <w:p w14:paraId="7647EE83" w14:textId="6D694B0B" w:rsidR="005840FA" w:rsidRPr="003857FF" w:rsidRDefault="005840FA" w:rsidP="00392844">
      <w:pPr>
        <w:spacing w:line="276" w:lineRule="auto"/>
        <w:jc w:val="center"/>
        <w:rPr>
          <w:b/>
          <w:bCs/>
        </w:rPr>
      </w:pPr>
      <w:r w:rsidRPr="003857FF">
        <w:rPr>
          <w:b/>
          <w:bCs/>
        </w:rPr>
        <w:t>CEREREA DE FINANȚARE</w:t>
      </w:r>
      <w:r w:rsidR="00CE40AD" w:rsidRPr="003857FF">
        <w:rPr>
          <w:rStyle w:val="FootnoteReference"/>
          <w:b/>
          <w:bCs/>
        </w:rPr>
        <w:footnoteReference w:id="2"/>
      </w:r>
    </w:p>
    <w:p w14:paraId="2002B1F8" w14:textId="3558626E" w:rsidR="00894789" w:rsidRPr="003857FF" w:rsidRDefault="005840FA" w:rsidP="00894789">
      <w:pPr>
        <w:spacing w:line="276" w:lineRule="auto"/>
        <w:jc w:val="both"/>
      </w:pPr>
      <w:r w:rsidRPr="003857FF">
        <w:rPr>
          <w:b/>
          <w:bCs/>
        </w:rPr>
        <w:t>Secțiunea A. Informații proiect</w:t>
      </w:r>
    </w:p>
    <w:p w14:paraId="3D8A3B19" w14:textId="77777777" w:rsidR="00843ED3" w:rsidRPr="003857FF" w:rsidRDefault="00843ED3" w:rsidP="00392844">
      <w:pPr>
        <w:spacing w:line="276" w:lineRule="auto"/>
        <w:rPr>
          <w:b/>
          <w:bCs/>
        </w:rPr>
      </w:pPr>
    </w:p>
    <w:p w14:paraId="34060F90" w14:textId="703BB48B" w:rsidR="005840FA" w:rsidRPr="003857FF" w:rsidRDefault="005840FA" w:rsidP="00392844">
      <w:pPr>
        <w:spacing w:line="276" w:lineRule="auto"/>
        <w:rPr>
          <w:b/>
          <w:bCs/>
        </w:rPr>
      </w:pPr>
      <w:r w:rsidRPr="003857FF">
        <w:rPr>
          <w:b/>
          <w:bCs/>
        </w:rPr>
        <w:t>A1. Informaţii generale</w:t>
      </w:r>
    </w:p>
    <w:p w14:paraId="678FDD67" w14:textId="06BBAAA4" w:rsidR="005840FA" w:rsidRPr="003857FF" w:rsidRDefault="005840FA">
      <w:pPr>
        <w:pStyle w:val="ListParagraph"/>
        <w:numPr>
          <w:ilvl w:val="0"/>
          <w:numId w:val="48"/>
        </w:numPr>
        <w:spacing w:line="276" w:lineRule="auto"/>
        <w:rPr>
          <w:lang w:val="ro-RO"/>
        </w:rPr>
      </w:pPr>
      <w:r w:rsidRPr="003857FF">
        <w:rPr>
          <w:lang w:val="ro-RO"/>
        </w:rPr>
        <w:t>Titlul proiectului în limba română și în limba engleză</w:t>
      </w:r>
    </w:p>
    <w:p w14:paraId="2BA30A19" w14:textId="13335901" w:rsidR="009100ED" w:rsidRPr="003857FF" w:rsidRDefault="009100ED" w:rsidP="00547892">
      <w:pPr>
        <w:pStyle w:val="ListParagraph"/>
        <w:numPr>
          <w:ilvl w:val="0"/>
          <w:numId w:val="48"/>
        </w:numPr>
        <w:spacing w:line="276" w:lineRule="auto"/>
        <w:jc w:val="both"/>
        <w:rPr>
          <w:lang w:val="ro-RO"/>
        </w:rPr>
      </w:pPr>
      <w:r w:rsidRPr="003857FF">
        <w:rPr>
          <w:lang w:val="ro-RO"/>
        </w:rPr>
        <w:t>Director de proiect (Nume, Prenume, Funcţia, Telefon, Email)</w:t>
      </w:r>
    </w:p>
    <w:p w14:paraId="2557C017" w14:textId="2FEF9096" w:rsidR="005840FA" w:rsidRPr="003857FF" w:rsidRDefault="005840FA" w:rsidP="00547892">
      <w:pPr>
        <w:pStyle w:val="ListParagraph"/>
        <w:numPr>
          <w:ilvl w:val="0"/>
          <w:numId w:val="48"/>
        </w:numPr>
        <w:spacing w:line="276" w:lineRule="auto"/>
        <w:jc w:val="both"/>
        <w:rPr>
          <w:lang w:val="ro-RO"/>
        </w:rPr>
      </w:pPr>
      <w:r w:rsidRPr="003857FF">
        <w:rPr>
          <w:lang w:val="ro-RO"/>
        </w:rPr>
        <w:t>Rezumatul proiectului în limba rom</w:t>
      </w:r>
      <w:r w:rsidR="007C3F54" w:rsidRPr="003857FF">
        <w:rPr>
          <w:lang w:val="ro-RO"/>
        </w:rPr>
        <w:t>â</w:t>
      </w:r>
      <w:r w:rsidRPr="003857FF">
        <w:rPr>
          <w:lang w:val="ro-RO"/>
        </w:rPr>
        <w:t>nă și în limba engleză</w:t>
      </w:r>
      <w:r w:rsidR="00843ED3" w:rsidRPr="003857FF">
        <w:rPr>
          <w:lang w:val="ro-RO"/>
        </w:rPr>
        <w:t xml:space="preserve"> (maximum </w:t>
      </w:r>
      <w:r w:rsidR="007C3F54" w:rsidRPr="003857FF">
        <w:rPr>
          <w:lang w:val="ro-RO"/>
        </w:rPr>
        <w:t xml:space="preserve">500 de cuvinte pentru </w:t>
      </w:r>
      <w:r w:rsidR="002A3524" w:rsidRPr="003857FF">
        <w:rPr>
          <w:lang w:val="ro-RO"/>
        </w:rPr>
        <w:t xml:space="preserve">rezumatul în </w:t>
      </w:r>
      <w:r w:rsidR="007C3F54" w:rsidRPr="003857FF">
        <w:rPr>
          <w:lang w:val="ro-RO"/>
        </w:rPr>
        <w:t xml:space="preserve">limba română, maximum 500 de cuvinte pentru </w:t>
      </w:r>
      <w:r w:rsidR="002A3524" w:rsidRPr="003857FF">
        <w:rPr>
          <w:lang w:val="ro-RO"/>
        </w:rPr>
        <w:t xml:space="preserve">rezumatul în </w:t>
      </w:r>
      <w:r w:rsidR="007C3F54" w:rsidRPr="003857FF">
        <w:rPr>
          <w:lang w:val="ro-RO"/>
        </w:rPr>
        <w:t>limba engleză</w:t>
      </w:r>
      <w:r w:rsidR="0032785B" w:rsidRPr="003857FF">
        <w:rPr>
          <w:lang w:val="ro-RO"/>
        </w:rPr>
        <w:t>)</w:t>
      </w:r>
    </w:p>
    <w:p w14:paraId="3270F8CA" w14:textId="148A890F" w:rsidR="005840FA" w:rsidRPr="003857FF" w:rsidRDefault="005840FA" w:rsidP="00547892">
      <w:pPr>
        <w:pStyle w:val="ListParagraph"/>
        <w:numPr>
          <w:ilvl w:val="0"/>
          <w:numId w:val="48"/>
        </w:numPr>
        <w:spacing w:line="276" w:lineRule="auto"/>
        <w:jc w:val="both"/>
        <w:rPr>
          <w:lang w:val="ro-RO"/>
        </w:rPr>
      </w:pPr>
      <w:r w:rsidRPr="003857FF">
        <w:rPr>
          <w:lang w:val="ro-RO"/>
        </w:rPr>
        <w:t>Acronimul proiectului</w:t>
      </w:r>
    </w:p>
    <w:p w14:paraId="33052D55" w14:textId="21B8D1A1" w:rsidR="005840FA" w:rsidRPr="003857FF" w:rsidRDefault="005840FA">
      <w:pPr>
        <w:pStyle w:val="ListParagraph"/>
        <w:numPr>
          <w:ilvl w:val="0"/>
          <w:numId w:val="48"/>
        </w:numPr>
        <w:spacing w:line="276" w:lineRule="auto"/>
        <w:rPr>
          <w:lang w:val="ro-RO"/>
        </w:rPr>
      </w:pPr>
      <w:r w:rsidRPr="003857FF">
        <w:rPr>
          <w:lang w:val="ro-RO"/>
        </w:rPr>
        <w:t>Bugetul solicitat</w:t>
      </w:r>
    </w:p>
    <w:p w14:paraId="32ACCBD2" w14:textId="77777777" w:rsidR="00524FFB" w:rsidRPr="003857FF" w:rsidRDefault="00524FFB" w:rsidP="00392844">
      <w:pPr>
        <w:spacing w:line="276" w:lineRule="auto"/>
        <w:rPr>
          <w:b/>
          <w:bCs/>
          <w:highlight w:val="yellow"/>
        </w:rPr>
      </w:pPr>
    </w:p>
    <w:p w14:paraId="32EA6410" w14:textId="0EF045A7" w:rsidR="005840FA" w:rsidRPr="003857FF" w:rsidRDefault="005840FA" w:rsidP="00392844">
      <w:pPr>
        <w:spacing w:line="276" w:lineRule="auto"/>
        <w:rPr>
          <w:b/>
          <w:bCs/>
        </w:rPr>
      </w:pPr>
      <w:r w:rsidRPr="003857FF">
        <w:rPr>
          <w:b/>
          <w:bCs/>
        </w:rPr>
        <w:t xml:space="preserve">A.2. Solicitant </w:t>
      </w:r>
    </w:p>
    <w:p w14:paraId="1F26B317" w14:textId="4D1709A6" w:rsidR="000F0DCF" w:rsidRPr="003857FF" w:rsidRDefault="000F0DCF">
      <w:pPr>
        <w:pStyle w:val="ListParagraph"/>
        <w:numPr>
          <w:ilvl w:val="0"/>
          <w:numId w:val="49"/>
        </w:numPr>
        <w:spacing w:line="276" w:lineRule="auto"/>
        <w:rPr>
          <w:lang w:val="ro-RO"/>
        </w:rPr>
      </w:pPr>
      <w:r w:rsidRPr="003857FF">
        <w:rPr>
          <w:lang w:val="ro-RO"/>
        </w:rPr>
        <w:t>Denumire</w:t>
      </w:r>
    </w:p>
    <w:p w14:paraId="71AC676F" w14:textId="29715634" w:rsidR="000F0DCF" w:rsidRPr="003857FF" w:rsidRDefault="000F0DCF">
      <w:pPr>
        <w:pStyle w:val="ListParagraph"/>
        <w:numPr>
          <w:ilvl w:val="0"/>
          <w:numId w:val="49"/>
        </w:numPr>
        <w:spacing w:line="276" w:lineRule="auto"/>
        <w:rPr>
          <w:lang w:val="ro-RO"/>
        </w:rPr>
      </w:pPr>
      <w:r w:rsidRPr="003857FF">
        <w:rPr>
          <w:lang w:val="ro-RO"/>
        </w:rPr>
        <w:t>Reprezentant legal</w:t>
      </w:r>
      <w:r w:rsidR="00A46A0A" w:rsidRPr="003857FF">
        <w:rPr>
          <w:lang w:val="ro-RO"/>
        </w:rPr>
        <w:t xml:space="preserve"> (</w:t>
      </w:r>
      <w:r w:rsidRPr="003857FF">
        <w:rPr>
          <w:lang w:val="ro-RO"/>
        </w:rPr>
        <w:t>Nume</w:t>
      </w:r>
      <w:r w:rsidR="006F7338" w:rsidRPr="003857FF">
        <w:rPr>
          <w:lang w:val="ro-RO"/>
        </w:rPr>
        <w:t xml:space="preserve">, </w:t>
      </w:r>
      <w:r w:rsidRPr="003857FF">
        <w:rPr>
          <w:lang w:val="ro-RO"/>
        </w:rPr>
        <w:t>Prenume</w:t>
      </w:r>
      <w:r w:rsidR="006F7338" w:rsidRPr="003857FF">
        <w:rPr>
          <w:lang w:val="ro-RO"/>
        </w:rPr>
        <w:t xml:space="preserve">, </w:t>
      </w:r>
      <w:r w:rsidR="00FA7171">
        <w:rPr>
          <w:lang w:val="ro-RO"/>
        </w:rPr>
        <w:t>Funcția</w:t>
      </w:r>
      <w:r w:rsidR="006F7338" w:rsidRPr="003857FF">
        <w:rPr>
          <w:lang w:val="ro-RO"/>
        </w:rPr>
        <w:t>)</w:t>
      </w:r>
    </w:p>
    <w:p w14:paraId="46EBB2EF" w14:textId="4F95A1F5" w:rsidR="000F0DCF" w:rsidRPr="003857FF" w:rsidRDefault="000F0DCF">
      <w:pPr>
        <w:pStyle w:val="ListParagraph"/>
        <w:numPr>
          <w:ilvl w:val="0"/>
          <w:numId w:val="49"/>
        </w:numPr>
        <w:spacing w:line="276" w:lineRule="auto"/>
        <w:rPr>
          <w:lang w:val="ro-RO"/>
        </w:rPr>
      </w:pPr>
      <w:r w:rsidRPr="003857FF">
        <w:rPr>
          <w:lang w:val="ro-RO"/>
        </w:rPr>
        <w:t>Forma juridică</w:t>
      </w:r>
    </w:p>
    <w:p w14:paraId="7E090249" w14:textId="264F2FDB" w:rsidR="000F0DCF" w:rsidRPr="003857FF" w:rsidRDefault="000F0DCF">
      <w:pPr>
        <w:pStyle w:val="ListParagraph"/>
        <w:numPr>
          <w:ilvl w:val="0"/>
          <w:numId w:val="49"/>
        </w:numPr>
        <w:spacing w:line="276" w:lineRule="auto"/>
        <w:rPr>
          <w:lang w:val="ro-RO"/>
        </w:rPr>
      </w:pPr>
      <w:r w:rsidRPr="003857FF">
        <w:rPr>
          <w:lang w:val="ro-RO"/>
        </w:rPr>
        <w:t>CUI</w:t>
      </w:r>
    </w:p>
    <w:p w14:paraId="259AFB13" w14:textId="27073A64" w:rsidR="00FC0CB0" w:rsidRPr="003857FF" w:rsidRDefault="000F0DCF">
      <w:pPr>
        <w:pStyle w:val="ListParagraph"/>
        <w:numPr>
          <w:ilvl w:val="0"/>
          <w:numId w:val="49"/>
        </w:numPr>
        <w:spacing w:line="276" w:lineRule="auto"/>
        <w:rPr>
          <w:b/>
          <w:bCs/>
          <w:lang w:val="ro-RO"/>
        </w:rPr>
      </w:pPr>
      <w:r w:rsidRPr="003857FF">
        <w:rPr>
          <w:lang w:val="ro-RO"/>
        </w:rPr>
        <w:t>Adresa</w:t>
      </w:r>
    </w:p>
    <w:p w14:paraId="6F5FEA0D" w14:textId="4DA2F812" w:rsidR="00914196" w:rsidRPr="003857FF" w:rsidRDefault="00FC0CB0">
      <w:pPr>
        <w:pStyle w:val="ListParagraph"/>
        <w:numPr>
          <w:ilvl w:val="0"/>
          <w:numId w:val="49"/>
        </w:numPr>
        <w:spacing w:line="276" w:lineRule="auto"/>
        <w:rPr>
          <w:lang w:val="ro-RO"/>
        </w:rPr>
      </w:pPr>
      <w:r w:rsidRPr="003857FF">
        <w:rPr>
          <w:lang w:val="ro-RO"/>
        </w:rPr>
        <w:t>Regiunea de dezvoltare</w:t>
      </w:r>
    </w:p>
    <w:p w14:paraId="67FE19D6" w14:textId="3B921C99" w:rsidR="00FC0CB0" w:rsidRPr="003857FF" w:rsidRDefault="00FC0CB0">
      <w:pPr>
        <w:pStyle w:val="ListParagraph"/>
        <w:numPr>
          <w:ilvl w:val="0"/>
          <w:numId w:val="50"/>
        </w:numPr>
        <w:spacing w:line="276" w:lineRule="auto"/>
        <w:ind w:left="924" w:hanging="357"/>
        <w:rPr>
          <w:lang w:val="ro-RO"/>
        </w:rPr>
      </w:pPr>
      <w:r w:rsidRPr="003857FF">
        <w:rPr>
          <w:lang w:val="ro-RO"/>
        </w:rPr>
        <w:t>Nord-Vest</w:t>
      </w:r>
    </w:p>
    <w:p w14:paraId="1A321EC8" w14:textId="77777777" w:rsidR="00FC0CB0" w:rsidRPr="003857FF" w:rsidRDefault="00FC0CB0">
      <w:pPr>
        <w:pStyle w:val="ListParagraph"/>
        <w:numPr>
          <w:ilvl w:val="0"/>
          <w:numId w:val="50"/>
        </w:numPr>
        <w:spacing w:line="276" w:lineRule="auto"/>
        <w:ind w:left="924" w:hanging="357"/>
        <w:rPr>
          <w:lang w:val="ro-RO"/>
        </w:rPr>
      </w:pPr>
      <w:r w:rsidRPr="003857FF">
        <w:rPr>
          <w:lang w:val="ro-RO"/>
        </w:rPr>
        <w:t>Centru</w:t>
      </w:r>
    </w:p>
    <w:p w14:paraId="0FD391B0" w14:textId="77777777" w:rsidR="00FC0CB0" w:rsidRPr="003857FF" w:rsidRDefault="00FC0CB0">
      <w:pPr>
        <w:pStyle w:val="ListParagraph"/>
        <w:numPr>
          <w:ilvl w:val="0"/>
          <w:numId w:val="50"/>
        </w:numPr>
        <w:spacing w:line="276" w:lineRule="auto"/>
        <w:ind w:left="924" w:hanging="357"/>
        <w:rPr>
          <w:lang w:val="ro-RO"/>
        </w:rPr>
      </w:pPr>
      <w:r w:rsidRPr="003857FF">
        <w:rPr>
          <w:lang w:val="ro-RO"/>
        </w:rPr>
        <w:t>Nord-Est</w:t>
      </w:r>
    </w:p>
    <w:p w14:paraId="4288B4CD" w14:textId="77777777" w:rsidR="00FC0CB0" w:rsidRPr="003857FF" w:rsidRDefault="00FC0CB0">
      <w:pPr>
        <w:pStyle w:val="ListParagraph"/>
        <w:numPr>
          <w:ilvl w:val="0"/>
          <w:numId w:val="50"/>
        </w:numPr>
        <w:spacing w:line="276" w:lineRule="auto"/>
        <w:ind w:left="924" w:hanging="357"/>
        <w:rPr>
          <w:lang w:val="ro-RO"/>
        </w:rPr>
      </w:pPr>
      <w:r w:rsidRPr="003857FF">
        <w:rPr>
          <w:lang w:val="ro-RO"/>
        </w:rPr>
        <w:t>Sud-Est</w:t>
      </w:r>
    </w:p>
    <w:p w14:paraId="118CE83A" w14:textId="77777777" w:rsidR="00FC0CB0" w:rsidRPr="003857FF" w:rsidRDefault="00FC0CB0">
      <w:pPr>
        <w:pStyle w:val="ListParagraph"/>
        <w:numPr>
          <w:ilvl w:val="0"/>
          <w:numId w:val="50"/>
        </w:numPr>
        <w:spacing w:line="276" w:lineRule="auto"/>
        <w:ind w:left="924" w:hanging="357"/>
        <w:rPr>
          <w:lang w:val="ro-RO"/>
        </w:rPr>
      </w:pPr>
      <w:r w:rsidRPr="003857FF">
        <w:rPr>
          <w:lang w:val="ro-RO"/>
        </w:rPr>
        <w:t>Sud-Muntenia</w:t>
      </w:r>
    </w:p>
    <w:p w14:paraId="65B5C50C" w14:textId="77777777" w:rsidR="00FC0CB0" w:rsidRPr="003857FF" w:rsidRDefault="00FC0CB0">
      <w:pPr>
        <w:pStyle w:val="ListParagraph"/>
        <w:numPr>
          <w:ilvl w:val="0"/>
          <w:numId w:val="50"/>
        </w:numPr>
        <w:spacing w:line="276" w:lineRule="auto"/>
        <w:ind w:left="924" w:hanging="357"/>
        <w:rPr>
          <w:lang w:val="ro-RO"/>
        </w:rPr>
      </w:pPr>
      <w:r w:rsidRPr="003857FF">
        <w:rPr>
          <w:lang w:val="ro-RO"/>
        </w:rPr>
        <w:t>București - Ilfov</w:t>
      </w:r>
    </w:p>
    <w:p w14:paraId="09553E3F" w14:textId="77777777" w:rsidR="00FC0CB0" w:rsidRPr="003857FF" w:rsidRDefault="00FC0CB0">
      <w:pPr>
        <w:pStyle w:val="ListParagraph"/>
        <w:numPr>
          <w:ilvl w:val="0"/>
          <w:numId w:val="50"/>
        </w:numPr>
        <w:spacing w:line="276" w:lineRule="auto"/>
        <w:ind w:left="924" w:hanging="357"/>
        <w:rPr>
          <w:lang w:val="ro-RO"/>
        </w:rPr>
      </w:pPr>
      <w:r w:rsidRPr="003857FF">
        <w:rPr>
          <w:lang w:val="ro-RO"/>
        </w:rPr>
        <w:t>Sud-Vest Oltenia</w:t>
      </w:r>
    </w:p>
    <w:p w14:paraId="7789D2C2" w14:textId="4D7C0C51" w:rsidR="00FC0CB0" w:rsidRPr="003857FF" w:rsidRDefault="00FC0CB0">
      <w:pPr>
        <w:pStyle w:val="ListParagraph"/>
        <w:numPr>
          <w:ilvl w:val="0"/>
          <w:numId w:val="50"/>
        </w:numPr>
        <w:spacing w:line="276" w:lineRule="auto"/>
        <w:ind w:left="924" w:hanging="357"/>
        <w:rPr>
          <w:lang w:val="ro-RO"/>
        </w:rPr>
      </w:pPr>
      <w:r w:rsidRPr="003857FF">
        <w:rPr>
          <w:lang w:val="ro-RO"/>
        </w:rPr>
        <w:t>Vest</w:t>
      </w:r>
    </w:p>
    <w:p w14:paraId="30111A9E" w14:textId="62261D7A" w:rsidR="009F3E4B" w:rsidRPr="003857FF" w:rsidRDefault="00163BF4">
      <w:pPr>
        <w:pStyle w:val="ListParagraph"/>
        <w:numPr>
          <w:ilvl w:val="0"/>
          <w:numId w:val="51"/>
        </w:numPr>
        <w:spacing w:line="276" w:lineRule="auto"/>
        <w:ind w:left="357" w:hanging="357"/>
        <w:jc w:val="both"/>
        <w:rPr>
          <w:lang w:val="ro-RO"/>
        </w:rPr>
      </w:pPr>
      <w:r w:rsidRPr="003857FF">
        <w:rPr>
          <w:lang w:val="ro-RO"/>
        </w:rPr>
        <w:t>Instituție organizatoare de studii de doctorat (IOSUD)</w:t>
      </w:r>
      <w:r w:rsidR="00B626B8" w:rsidRPr="003857FF">
        <w:rPr>
          <w:lang w:val="ro-RO"/>
        </w:rPr>
        <w:t xml:space="preserve">: </w:t>
      </w:r>
    </w:p>
    <w:p w14:paraId="539F0346" w14:textId="2E41E77A" w:rsidR="0032785B" w:rsidRPr="003857FF" w:rsidRDefault="00B626B8">
      <w:pPr>
        <w:pStyle w:val="ListParagraph"/>
        <w:numPr>
          <w:ilvl w:val="0"/>
          <w:numId w:val="51"/>
        </w:numPr>
        <w:spacing w:line="276" w:lineRule="auto"/>
        <w:ind w:left="357" w:hanging="357"/>
        <w:rPr>
          <w:lang w:val="ro-RO"/>
        </w:rPr>
      </w:pPr>
      <w:r w:rsidRPr="003857FF">
        <w:rPr>
          <w:lang w:val="ro-RO"/>
        </w:rPr>
        <w:t>Domenii de studii</w:t>
      </w:r>
    </w:p>
    <w:p w14:paraId="3A644116" w14:textId="6839DEAA" w:rsidR="003B032D" w:rsidRPr="003857FF" w:rsidRDefault="00163BF4">
      <w:pPr>
        <w:pStyle w:val="ListParagraph"/>
        <w:numPr>
          <w:ilvl w:val="0"/>
          <w:numId w:val="52"/>
        </w:numPr>
        <w:spacing w:line="276" w:lineRule="auto"/>
        <w:rPr>
          <w:lang w:val="ro-RO"/>
        </w:rPr>
      </w:pPr>
      <w:r w:rsidRPr="003857FF">
        <w:rPr>
          <w:lang w:val="ro-RO"/>
        </w:rPr>
        <w:t xml:space="preserve">Domenii de studii universitare de doctorat cu care </w:t>
      </w:r>
      <w:r w:rsidR="00AC3FAE" w:rsidRPr="003857FF">
        <w:rPr>
          <w:lang w:val="ro-RO"/>
        </w:rPr>
        <w:t xml:space="preserve">Solicitantul </w:t>
      </w:r>
      <w:r w:rsidRPr="003857FF">
        <w:rPr>
          <w:lang w:val="ro-RO"/>
        </w:rPr>
        <w:t>va participa în proiect</w:t>
      </w:r>
    </w:p>
    <w:p w14:paraId="135AC7B2" w14:textId="65807A53" w:rsidR="003B032D" w:rsidRPr="003857FF" w:rsidRDefault="003B032D">
      <w:pPr>
        <w:pStyle w:val="ListParagraph"/>
        <w:numPr>
          <w:ilvl w:val="0"/>
          <w:numId w:val="52"/>
        </w:numPr>
        <w:spacing w:line="276" w:lineRule="auto"/>
        <w:rPr>
          <w:lang w:val="ro-RO"/>
        </w:rPr>
      </w:pPr>
      <w:r w:rsidRPr="003857FF">
        <w:rPr>
          <w:lang w:val="ro-RO"/>
        </w:rPr>
        <w:t xml:space="preserve">Domenii de studii universitare de masterat cu care </w:t>
      </w:r>
      <w:r w:rsidR="00AC3FAE" w:rsidRPr="003857FF">
        <w:rPr>
          <w:lang w:val="ro-RO"/>
        </w:rPr>
        <w:t xml:space="preserve">Solicitantul </w:t>
      </w:r>
      <w:r w:rsidRPr="003857FF">
        <w:rPr>
          <w:lang w:val="ro-RO"/>
        </w:rPr>
        <w:t>va participa în proiect</w:t>
      </w:r>
    </w:p>
    <w:p w14:paraId="0232F159" w14:textId="2FA51AA7" w:rsidR="003B032D" w:rsidRPr="003857FF" w:rsidRDefault="003B032D">
      <w:pPr>
        <w:pStyle w:val="ListParagraph"/>
        <w:numPr>
          <w:ilvl w:val="0"/>
          <w:numId w:val="52"/>
        </w:numPr>
        <w:spacing w:line="276" w:lineRule="auto"/>
        <w:rPr>
          <w:lang w:val="ro-RO"/>
        </w:rPr>
      </w:pPr>
      <w:r w:rsidRPr="003857FF">
        <w:rPr>
          <w:lang w:val="ro-RO"/>
        </w:rPr>
        <w:t xml:space="preserve">Domenii și specializări de licenţă cu care </w:t>
      </w:r>
      <w:r w:rsidR="00AC3FAE" w:rsidRPr="003857FF">
        <w:rPr>
          <w:lang w:val="ro-RO"/>
        </w:rPr>
        <w:t xml:space="preserve">Solicitantul </w:t>
      </w:r>
      <w:r w:rsidRPr="003857FF">
        <w:rPr>
          <w:lang w:val="ro-RO"/>
        </w:rPr>
        <w:t>va participa în proiect</w:t>
      </w:r>
    </w:p>
    <w:p w14:paraId="3A54F1DB" w14:textId="3A4FD894" w:rsidR="009F3E4B" w:rsidRPr="003857FF" w:rsidRDefault="009F3E4B">
      <w:pPr>
        <w:pStyle w:val="ListParagraph"/>
        <w:numPr>
          <w:ilvl w:val="0"/>
          <w:numId w:val="53"/>
        </w:numPr>
        <w:spacing w:line="276" w:lineRule="auto"/>
        <w:ind w:left="357" w:hanging="357"/>
        <w:rPr>
          <w:lang w:val="ro-RO"/>
        </w:rPr>
      </w:pPr>
      <w:r w:rsidRPr="003857FF">
        <w:rPr>
          <w:lang w:val="ro-RO"/>
        </w:rPr>
        <w:t xml:space="preserve">Poziția </w:t>
      </w:r>
      <w:r w:rsidR="005B221B" w:rsidRPr="003857FF">
        <w:rPr>
          <w:lang w:val="ro-RO"/>
        </w:rPr>
        <w:t>S</w:t>
      </w:r>
      <w:r w:rsidRPr="003857FF">
        <w:rPr>
          <w:lang w:val="ro-RO"/>
        </w:rPr>
        <w:t>olicitantului în Metaranking-ul național</w:t>
      </w:r>
    </w:p>
    <w:p w14:paraId="2CF2A010" w14:textId="25DBAD28" w:rsidR="009F3E4B" w:rsidRPr="003857FF" w:rsidRDefault="009F3E4B">
      <w:pPr>
        <w:pStyle w:val="ListParagraph"/>
        <w:numPr>
          <w:ilvl w:val="0"/>
          <w:numId w:val="53"/>
        </w:numPr>
        <w:spacing w:line="276" w:lineRule="auto"/>
        <w:ind w:left="357" w:hanging="357"/>
        <w:rPr>
          <w:lang w:val="ro-RO"/>
        </w:rPr>
      </w:pPr>
      <w:r w:rsidRPr="003857FF">
        <w:rPr>
          <w:lang w:val="ro-RO"/>
        </w:rPr>
        <w:t>Director de proiect</w:t>
      </w:r>
      <w:r w:rsidR="009100ED" w:rsidRPr="003857FF">
        <w:rPr>
          <w:lang w:val="ro-RO"/>
        </w:rPr>
        <w:t xml:space="preserve"> (</w:t>
      </w:r>
      <w:r w:rsidRPr="003857FF">
        <w:rPr>
          <w:lang w:val="ro-RO"/>
        </w:rPr>
        <w:t>Nume</w:t>
      </w:r>
      <w:r w:rsidR="009100ED" w:rsidRPr="003857FF">
        <w:rPr>
          <w:lang w:val="ro-RO"/>
        </w:rPr>
        <w:t xml:space="preserve">, </w:t>
      </w:r>
      <w:r w:rsidRPr="003857FF">
        <w:rPr>
          <w:lang w:val="ro-RO"/>
        </w:rPr>
        <w:t>Prenume</w:t>
      </w:r>
      <w:r w:rsidR="009100ED" w:rsidRPr="003857FF">
        <w:rPr>
          <w:lang w:val="ro-RO"/>
        </w:rPr>
        <w:t xml:space="preserve">, </w:t>
      </w:r>
      <w:r w:rsidRPr="003857FF">
        <w:rPr>
          <w:lang w:val="ro-RO"/>
        </w:rPr>
        <w:t>Funcţia</w:t>
      </w:r>
      <w:r w:rsidR="009100ED" w:rsidRPr="003857FF">
        <w:rPr>
          <w:lang w:val="ro-RO"/>
        </w:rPr>
        <w:t xml:space="preserve">, </w:t>
      </w:r>
      <w:r w:rsidRPr="003857FF">
        <w:rPr>
          <w:lang w:val="ro-RO"/>
        </w:rPr>
        <w:t>Telefon</w:t>
      </w:r>
      <w:r w:rsidR="009100ED" w:rsidRPr="003857FF">
        <w:rPr>
          <w:lang w:val="ro-RO"/>
        </w:rPr>
        <w:t xml:space="preserve">, </w:t>
      </w:r>
      <w:r w:rsidRPr="003857FF">
        <w:rPr>
          <w:lang w:val="ro-RO"/>
        </w:rPr>
        <w:t>Email</w:t>
      </w:r>
      <w:r w:rsidR="009100ED" w:rsidRPr="003857FF">
        <w:rPr>
          <w:lang w:val="ro-RO"/>
        </w:rPr>
        <w:t>)</w:t>
      </w:r>
    </w:p>
    <w:p w14:paraId="07AFCDE4" w14:textId="77777777" w:rsidR="005840FA" w:rsidRPr="003857FF" w:rsidRDefault="005840FA" w:rsidP="00392844">
      <w:pPr>
        <w:spacing w:line="276" w:lineRule="auto"/>
        <w:rPr>
          <w:b/>
          <w:bCs/>
        </w:rPr>
      </w:pPr>
    </w:p>
    <w:p w14:paraId="3CA709BB" w14:textId="26F4E642" w:rsidR="0033565E" w:rsidRPr="003857FF" w:rsidRDefault="005840FA" w:rsidP="0033565E">
      <w:pPr>
        <w:spacing w:line="276" w:lineRule="auto"/>
        <w:jc w:val="both"/>
      </w:pPr>
      <w:r w:rsidRPr="003857FF">
        <w:rPr>
          <w:b/>
          <w:bCs/>
        </w:rPr>
        <w:lastRenderedPageBreak/>
        <w:t>Sec</w:t>
      </w:r>
      <w:r w:rsidR="00F72863" w:rsidRPr="003857FF">
        <w:rPr>
          <w:b/>
          <w:bCs/>
        </w:rPr>
        <w:t>ț</w:t>
      </w:r>
      <w:r w:rsidRPr="003857FF">
        <w:rPr>
          <w:b/>
          <w:bCs/>
        </w:rPr>
        <w:t xml:space="preserve">iunea B. </w:t>
      </w:r>
      <w:r w:rsidR="00B96875" w:rsidRPr="003857FF">
        <w:rPr>
          <w:b/>
          <w:bCs/>
        </w:rPr>
        <w:t>S</w:t>
      </w:r>
      <w:r w:rsidR="009107BC" w:rsidRPr="003857FF">
        <w:rPr>
          <w:b/>
          <w:bCs/>
        </w:rPr>
        <w:t>olicitant</w:t>
      </w:r>
      <w:r w:rsidR="003C7A27" w:rsidRPr="003857FF">
        <w:rPr>
          <w:b/>
          <w:bCs/>
        </w:rPr>
        <w:t>ul</w:t>
      </w:r>
      <w:r w:rsidR="0033565E" w:rsidRPr="003857FF">
        <w:rPr>
          <w:b/>
          <w:bCs/>
        </w:rPr>
        <w:t xml:space="preserve"> </w:t>
      </w:r>
      <w:r w:rsidR="0033565E" w:rsidRPr="003857FF">
        <w:t>(</w:t>
      </w:r>
      <w:r w:rsidR="00C17E50" w:rsidRPr="003857FF">
        <w:t>maximum 1</w:t>
      </w:r>
      <w:r w:rsidR="00AA784E" w:rsidRPr="003857FF">
        <w:t>2</w:t>
      </w:r>
      <w:r w:rsidR="00C17E50" w:rsidRPr="003857FF">
        <w:t xml:space="preserve"> pagini, </w:t>
      </w:r>
      <w:r w:rsidR="00CE40AD" w:rsidRPr="003857FF">
        <w:t xml:space="preserve">font </w:t>
      </w:r>
      <w:r w:rsidR="00C17E50" w:rsidRPr="003857FF">
        <w:t>Times New Roman 12, spațiere</w:t>
      </w:r>
      <w:r w:rsidR="00D13D2A" w:rsidRPr="003857FF">
        <w:t xml:space="preserve"> </w:t>
      </w:r>
      <w:r w:rsidR="00C17E50" w:rsidRPr="003857FF">
        <w:t>1, inclusiv grafice, tabele sau imagini</w:t>
      </w:r>
      <w:r w:rsidR="0033565E" w:rsidRPr="003857FF">
        <w:t>)</w:t>
      </w:r>
    </w:p>
    <w:p w14:paraId="62B8CB0F" w14:textId="77777777" w:rsidR="005840FA" w:rsidRPr="003857FF" w:rsidRDefault="005840FA" w:rsidP="00392844">
      <w:pPr>
        <w:spacing w:line="276" w:lineRule="auto"/>
      </w:pPr>
    </w:p>
    <w:p w14:paraId="49322C06" w14:textId="2A8AEC15" w:rsidR="005840FA" w:rsidRPr="003857FF" w:rsidRDefault="00B96875" w:rsidP="00392844">
      <w:pPr>
        <w:spacing w:line="276" w:lineRule="auto"/>
        <w:rPr>
          <w:b/>
          <w:bCs/>
        </w:rPr>
      </w:pPr>
      <w:bookmarkStart w:id="4" w:name="_Hlk113888713"/>
      <w:r w:rsidRPr="003857FF">
        <w:rPr>
          <w:b/>
          <w:bCs/>
        </w:rPr>
        <w:t xml:space="preserve">B1. Vizibilitatea științifică a </w:t>
      </w:r>
      <w:r w:rsidR="005840FA" w:rsidRPr="003857FF">
        <w:rPr>
          <w:b/>
          <w:bCs/>
        </w:rPr>
        <w:t>Solicitantul</w:t>
      </w:r>
      <w:r w:rsidRPr="003857FF">
        <w:rPr>
          <w:b/>
          <w:bCs/>
        </w:rPr>
        <w:t>ui</w:t>
      </w:r>
    </w:p>
    <w:p w14:paraId="24CFBA86" w14:textId="5F208FD5" w:rsidR="005840FA" w:rsidRPr="003857FF" w:rsidRDefault="005840FA" w:rsidP="00392844">
      <w:pPr>
        <w:spacing w:line="276" w:lineRule="auto"/>
      </w:pPr>
      <w:r w:rsidRPr="003857FF">
        <w:t>În cadrul acestei secțiuni, solicitantu</w:t>
      </w:r>
      <w:r w:rsidR="009107BC" w:rsidRPr="003857FF">
        <w:t>l</w:t>
      </w:r>
      <w:r w:rsidRPr="003857FF">
        <w:t xml:space="preserve"> va prezenta:</w:t>
      </w:r>
    </w:p>
    <w:p w14:paraId="50336013" w14:textId="28303D4C" w:rsidR="005840FA" w:rsidRPr="003857FF" w:rsidRDefault="005840FA">
      <w:pPr>
        <w:numPr>
          <w:ilvl w:val="0"/>
          <w:numId w:val="20"/>
        </w:numPr>
        <w:autoSpaceDE w:val="0"/>
        <w:autoSpaceDN w:val="0"/>
        <w:adjustRightInd w:val="0"/>
        <w:spacing w:line="276" w:lineRule="auto"/>
        <w:jc w:val="both"/>
        <w:rPr>
          <w:color w:val="000000"/>
        </w:rPr>
      </w:pPr>
      <w:r w:rsidRPr="003857FF">
        <w:rPr>
          <w:color w:val="000000"/>
        </w:rPr>
        <w:t xml:space="preserve">participarea </w:t>
      </w:r>
      <w:r w:rsidR="005B221B" w:rsidRPr="003857FF">
        <w:rPr>
          <w:color w:val="000000"/>
        </w:rPr>
        <w:t>S</w:t>
      </w:r>
      <w:r w:rsidRPr="003857FF">
        <w:rPr>
          <w:color w:val="000000"/>
        </w:rPr>
        <w:t xml:space="preserve">olicitantului la proiecte internaționale de cercetare în ultimii 5 ani, cu accent pe implicarea în proiecte Orizont 2020; </w:t>
      </w:r>
    </w:p>
    <w:p w14:paraId="19969C0B" w14:textId="077CA343" w:rsidR="000656F3" w:rsidRPr="003857FF" w:rsidRDefault="00546BFB">
      <w:pPr>
        <w:numPr>
          <w:ilvl w:val="0"/>
          <w:numId w:val="20"/>
        </w:numPr>
        <w:autoSpaceDE w:val="0"/>
        <w:autoSpaceDN w:val="0"/>
        <w:adjustRightInd w:val="0"/>
        <w:spacing w:line="276" w:lineRule="auto"/>
        <w:jc w:val="both"/>
        <w:rPr>
          <w:color w:val="000000"/>
        </w:rPr>
      </w:pPr>
      <w:r w:rsidRPr="003857FF">
        <w:rPr>
          <w:color w:val="000000"/>
        </w:rPr>
        <w:t>colaborări în cercetare cu universități de prestigiu din străinătate;</w:t>
      </w:r>
    </w:p>
    <w:p w14:paraId="690E5F8E" w14:textId="0A364E72" w:rsidR="00546BFB" w:rsidRPr="003857FF" w:rsidRDefault="00546BFB">
      <w:pPr>
        <w:numPr>
          <w:ilvl w:val="0"/>
          <w:numId w:val="20"/>
        </w:numPr>
        <w:autoSpaceDE w:val="0"/>
        <w:autoSpaceDN w:val="0"/>
        <w:adjustRightInd w:val="0"/>
        <w:spacing w:line="276" w:lineRule="auto"/>
        <w:jc w:val="both"/>
        <w:rPr>
          <w:color w:val="000000"/>
        </w:rPr>
      </w:pPr>
      <w:r w:rsidRPr="003857FF">
        <w:rPr>
          <w:color w:val="000000"/>
        </w:rPr>
        <w:t>prezența în ultima ediție a Metaranking</w:t>
      </w:r>
      <w:r w:rsidR="007A0F4D">
        <w:rPr>
          <w:color w:val="000000"/>
        </w:rPr>
        <w:t>-</w:t>
      </w:r>
      <w:r w:rsidRPr="003857FF">
        <w:rPr>
          <w:color w:val="000000"/>
        </w:rPr>
        <w:t>ului Național</w:t>
      </w:r>
      <w:r w:rsidR="00A43141" w:rsidRPr="003857FF">
        <w:rPr>
          <w:color w:val="000000"/>
        </w:rPr>
        <w:t>;</w:t>
      </w:r>
    </w:p>
    <w:p w14:paraId="4B488BA4" w14:textId="77777777" w:rsidR="005840FA" w:rsidRPr="003857FF" w:rsidRDefault="005840FA">
      <w:pPr>
        <w:numPr>
          <w:ilvl w:val="0"/>
          <w:numId w:val="20"/>
        </w:numPr>
        <w:autoSpaceDE w:val="0"/>
        <w:autoSpaceDN w:val="0"/>
        <w:adjustRightInd w:val="0"/>
        <w:spacing w:line="276" w:lineRule="auto"/>
        <w:jc w:val="both"/>
        <w:rPr>
          <w:color w:val="000000"/>
        </w:rPr>
      </w:pPr>
      <w:r w:rsidRPr="003857FF">
        <w:rPr>
          <w:color w:val="000000"/>
        </w:rPr>
        <w:t>situația implementării Cartei europene a cercetătorului;</w:t>
      </w:r>
    </w:p>
    <w:p w14:paraId="3921FE67" w14:textId="77777777" w:rsidR="005840FA" w:rsidRPr="003857FF" w:rsidRDefault="005840FA">
      <w:pPr>
        <w:numPr>
          <w:ilvl w:val="0"/>
          <w:numId w:val="20"/>
        </w:numPr>
        <w:autoSpaceDE w:val="0"/>
        <w:autoSpaceDN w:val="0"/>
        <w:adjustRightInd w:val="0"/>
        <w:spacing w:line="276" w:lineRule="auto"/>
        <w:jc w:val="both"/>
        <w:rPr>
          <w:color w:val="000000"/>
        </w:rPr>
      </w:pPr>
      <w:r w:rsidRPr="003857FF">
        <w:rPr>
          <w:color w:val="000000"/>
        </w:rPr>
        <w:t>situația implementării Codului european de conduită pentru recrutarea cercetătorilor;</w:t>
      </w:r>
    </w:p>
    <w:p w14:paraId="68297781" w14:textId="77777777" w:rsidR="005840FA" w:rsidRPr="003857FF" w:rsidRDefault="005840FA">
      <w:pPr>
        <w:numPr>
          <w:ilvl w:val="0"/>
          <w:numId w:val="20"/>
        </w:numPr>
        <w:autoSpaceDE w:val="0"/>
        <w:autoSpaceDN w:val="0"/>
        <w:adjustRightInd w:val="0"/>
        <w:spacing w:line="276" w:lineRule="auto"/>
        <w:jc w:val="both"/>
        <w:rPr>
          <w:color w:val="000000"/>
        </w:rPr>
      </w:pPr>
      <w:r w:rsidRPr="003857FF">
        <w:rPr>
          <w:color w:val="000000"/>
        </w:rPr>
        <w:t>situația certificării Human Resources Strategy for Researchers (HRS4R);</w:t>
      </w:r>
    </w:p>
    <w:p w14:paraId="19DA71A6" w14:textId="5C5EC530" w:rsidR="005840FA" w:rsidRPr="003857FF" w:rsidRDefault="005840FA">
      <w:pPr>
        <w:numPr>
          <w:ilvl w:val="0"/>
          <w:numId w:val="20"/>
        </w:numPr>
        <w:autoSpaceDE w:val="0"/>
        <w:autoSpaceDN w:val="0"/>
        <w:adjustRightInd w:val="0"/>
        <w:spacing w:line="276" w:lineRule="auto"/>
        <w:jc w:val="both"/>
        <w:rPr>
          <w:color w:val="000000"/>
        </w:rPr>
      </w:pPr>
      <w:r w:rsidRPr="003857FF">
        <w:rPr>
          <w:color w:val="000000"/>
        </w:rPr>
        <w:t xml:space="preserve">colaborarea anterioară cu punctele locale de contact din rețeaua EURAXESS, a căror listă este disponibilă la </w:t>
      </w:r>
      <w:hyperlink r:id="rId8" w:history="1">
        <w:r w:rsidRPr="003857FF">
          <w:rPr>
            <w:color w:val="0000FF"/>
            <w:u w:val="single"/>
          </w:rPr>
          <w:t>https://www.euraxess.gov.ro/ro/romania/reteaua-euraxess-romania</w:t>
        </w:r>
      </w:hyperlink>
      <w:r w:rsidR="00D847A5" w:rsidRPr="003857FF">
        <w:rPr>
          <w:color w:val="0000FF"/>
          <w:u w:val="single"/>
        </w:rPr>
        <w:t>.</w:t>
      </w:r>
    </w:p>
    <w:p w14:paraId="6C46A25A" w14:textId="77777777" w:rsidR="005840FA" w:rsidRPr="003857FF" w:rsidRDefault="005840FA" w:rsidP="00392844">
      <w:pPr>
        <w:autoSpaceDE w:val="0"/>
        <w:autoSpaceDN w:val="0"/>
        <w:adjustRightInd w:val="0"/>
        <w:spacing w:line="276" w:lineRule="auto"/>
        <w:ind w:left="1077" w:hanging="357"/>
        <w:jc w:val="both"/>
        <w:rPr>
          <w:color w:val="000000"/>
        </w:rPr>
      </w:pPr>
    </w:p>
    <w:p w14:paraId="599BF4CB" w14:textId="6E286FBD" w:rsidR="005840FA" w:rsidRPr="003857FF" w:rsidRDefault="005840FA" w:rsidP="00392844">
      <w:pPr>
        <w:spacing w:line="276" w:lineRule="auto"/>
      </w:pPr>
      <w:r w:rsidRPr="003857FF">
        <w:rPr>
          <w:b/>
          <w:bCs/>
        </w:rPr>
        <w:t>B.2. Managementul proiectului</w:t>
      </w:r>
    </w:p>
    <w:p w14:paraId="4F0AE610" w14:textId="3CB6B8B4" w:rsidR="005840FA" w:rsidRPr="003857FF" w:rsidRDefault="005840FA" w:rsidP="00392844">
      <w:pPr>
        <w:spacing w:line="276" w:lineRule="auto"/>
        <w:jc w:val="both"/>
      </w:pPr>
      <w:r w:rsidRPr="003857FF">
        <w:t xml:space="preserve">În acestă secțiune se vor prezenta organigrama, </w:t>
      </w:r>
      <w:r w:rsidR="00901B33" w:rsidRPr="003857FF">
        <w:t xml:space="preserve">evaluarea </w:t>
      </w:r>
      <w:r w:rsidRPr="003857FF">
        <w:t>riscuri</w:t>
      </w:r>
      <w:r w:rsidR="00901B33" w:rsidRPr="003857FF">
        <w:t>lor</w:t>
      </w:r>
      <w:r w:rsidRPr="003857FF">
        <w:t xml:space="preserve">, proceduri comunicare și luare a deciziilor. Vor fi </w:t>
      </w:r>
      <w:r w:rsidR="002018FE" w:rsidRPr="003857FF">
        <w:t>prezentate</w:t>
      </w:r>
      <w:r w:rsidRPr="003857FF">
        <w:t xml:space="preserve"> obligatoriu, dar nu exclusiv, următoarele aspecte: </w:t>
      </w:r>
    </w:p>
    <w:p w14:paraId="7028D73D" w14:textId="546B9205" w:rsidR="005840FA" w:rsidRPr="003857FF" w:rsidRDefault="005840FA">
      <w:pPr>
        <w:numPr>
          <w:ilvl w:val="0"/>
          <w:numId w:val="12"/>
        </w:numPr>
        <w:spacing w:line="276" w:lineRule="auto"/>
        <w:contextualSpacing/>
        <w:jc w:val="both"/>
        <w:rPr>
          <w:rFonts w:eastAsia="Times New Roman"/>
          <w:lang w:eastAsia="en-US"/>
        </w:rPr>
      </w:pPr>
      <w:r w:rsidRPr="003857FF">
        <w:rPr>
          <w:rFonts w:eastAsia="Times New Roman"/>
          <w:lang w:eastAsia="en-US"/>
        </w:rPr>
        <w:t xml:space="preserve">modul de organizare și conducere al proiectului; </w:t>
      </w:r>
    </w:p>
    <w:p w14:paraId="69D640C9" w14:textId="5C7BD1E4" w:rsidR="005840FA" w:rsidRPr="003857FF" w:rsidRDefault="00C77B97" w:rsidP="0000071C">
      <w:pPr>
        <w:numPr>
          <w:ilvl w:val="0"/>
          <w:numId w:val="12"/>
        </w:numPr>
        <w:spacing w:line="276" w:lineRule="auto"/>
        <w:contextualSpacing/>
        <w:jc w:val="both"/>
        <w:rPr>
          <w:rFonts w:eastAsia="Times New Roman"/>
          <w:lang w:eastAsia="en-US"/>
        </w:rPr>
      </w:pPr>
      <w:r w:rsidRPr="003857FF">
        <w:rPr>
          <w:rFonts w:eastAsia="Times New Roman"/>
          <w:lang w:eastAsia="en-US"/>
        </w:rPr>
        <w:t>capacitatea de a asigura</w:t>
      </w:r>
      <w:r w:rsidR="0000071C" w:rsidRPr="003857FF">
        <w:rPr>
          <w:rFonts w:eastAsia="Times New Roman"/>
          <w:lang w:eastAsia="en-US"/>
        </w:rPr>
        <w:t xml:space="preserve"> finanțarea centrului de orientare în cariera de cercetător, precum </w:t>
      </w:r>
      <w:r w:rsidR="003F1E8E" w:rsidRPr="003857FF">
        <w:rPr>
          <w:rFonts w:eastAsia="Times New Roman"/>
          <w:lang w:eastAsia="en-US"/>
        </w:rPr>
        <w:t>ș</w:t>
      </w:r>
      <w:r w:rsidR="0000071C" w:rsidRPr="003857FF">
        <w:rPr>
          <w:rFonts w:eastAsia="Times New Roman"/>
          <w:lang w:eastAsia="en-US"/>
        </w:rPr>
        <w:t xml:space="preserve">i de a </w:t>
      </w:r>
      <w:r w:rsidR="00951B85" w:rsidRPr="003857FF">
        <w:rPr>
          <w:rFonts w:eastAsia="Times New Roman"/>
          <w:lang w:eastAsia="en-US"/>
        </w:rPr>
        <w:t>a</w:t>
      </w:r>
      <w:r w:rsidR="0000071C" w:rsidRPr="003857FF">
        <w:rPr>
          <w:rFonts w:eastAsia="Times New Roman"/>
          <w:lang w:eastAsia="en-US"/>
        </w:rPr>
        <w:t>sigura resursa uman</w:t>
      </w:r>
      <w:r w:rsidR="003F1E8E" w:rsidRPr="003857FF">
        <w:rPr>
          <w:rFonts w:eastAsia="Times New Roman"/>
          <w:lang w:eastAsia="en-US"/>
        </w:rPr>
        <w:t>ă</w:t>
      </w:r>
      <w:r w:rsidR="0000071C" w:rsidRPr="003857FF">
        <w:rPr>
          <w:rFonts w:eastAsia="Times New Roman"/>
          <w:lang w:eastAsia="en-US"/>
        </w:rPr>
        <w:t xml:space="preserve"> pentru o perioadă de minimum 3 ani, în vederea asigurării sustenabilității</w:t>
      </w:r>
      <w:r w:rsidR="005840FA" w:rsidRPr="003857FF">
        <w:rPr>
          <w:rFonts w:eastAsia="Times New Roman"/>
          <w:lang w:eastAsia="en-US"/>
        </w:rPr>
        <w:t xml:space="preserve">; </w:t>
      </w:r>
    </w:p>
    <w:p w14:paraId="5B804226" w14:textId="356047BA" w:rsidR="005840FA" w:rsidRPr="003857FF" w:rsidRDefault="005840FA">
      <w:pPr>
        <w:numPr>
          <w:ilvl w:val="0"/>
          <w:numId w:val="12"/>
        </w:numPr>
        <w:spacing w:line="276" w:lineRule="auto"/>
        <w:contextualSpacing/>
        <w:jc w:val="both"/>
        <w:rPr>
          <w:rFonts w:eastAsia="Times New Roman"/>
          <w:lang w:eastAsia="en-US"/>
        </w:rPr>
      </w:pPr>
      <w:r w:rsidRPr="003857FF">
        <w:rPr>
          <w:rFonts w:eastAsia="Times New Roman"/>
          <w:lang w:eastAsia="en-US"/>
        </w:rPr>
        <w:t xml:space="preserve">planificarea detaliată a etapelor și activităților proiectului, cu </w:t>
      </w:r>
      <w:r w:rsidR="00C03FBE" w:rsidRPr="003857FF">
        <w:rPr>
          <w:rFonts w:eastAsia="Times New Roman"/>
          <w:lang w:eastAsia="en-US"/>
        </w:rPr>
        <w:t xml:space="preserve">corelarea </w:t>
      </w:r>
      <w:r w:rsidRPr="003857FF">
        <w:rPr>
          <w:rFonts w:eastAsia="Times New Roman"/>
          <w:lang w:eastAsia="en-US"/>
        </w:rPr>
        <w:t>resurselor umane, materiale și financiare alocate</w:t>
      </w:r>
      <w:r w:rsidR="00FB748D" w:rsidRPr="003857FF">
        <w:rPr>
          <w:rFonts w:eastAsia="Times New Roman"/>
          <w:lang w:eastAsia="en-US"/>
        </w:rPr>
        <w:t xml:space="preserve">, acestea fiind repartizate </w:t>
      </w:r>
      <w:r w:rsidR="003F1E8E" w:rsidRPr="003857FF">
        <w:rPr>
          <w:rFonts w:eastAsia="Times New Roman"/>
          <w:lang w:eastAsia="en-US"/>
        </w:rPr>
        <w:t>adecvat pe tipurile de activităț</w:t>
      </w:r>
      <w:r w:rsidR="00FB748D" w:rsidRPr="003857FF">
        <w:rPr>
          <w:rFonts w:eastAsia="Times New Roman"/>
          <w:lang w:eastAsia="en-US"/>
        </w:rPr>
        <w:t>i</w:t>
      </w:r>
      <w:r w:rsidRPr="003857FF">
        <w:rPr>
          <w:rFonts w:eastAsia="Times New Roman"/>
          <w:lang w:eastAsia="en-US"/>
        </w:rPr>
        <w:t>;</w:t>
      </w:r>
    </w:p>
    <w:p w14:paraId="01F846B0" w14:textId="77C7C75A" w:rsidR="00354158" w:rsidRPr="003857FF" w:rsidRDefault="00354158">
      <w:pPr>
        <w:numPr>
          <w:ilvl w:val="0"/>
          <w:numId w:val="12"/>
        </w:numPr>
        <w:spacing w:line="276" w:lineRule="auto"/>
        <w:contextualSpacing/>
        <w:jc w:val="both"/>
        <w:rPr>
          <w:rFonts w:eastAsia="Times New Roman"/>
          <w:lang w:eastAsia="en-US"/>
        </w:rPr>
      </w:pPr>
      <w:r w:rsidRPr="003857FF">
        <w:rPr>
          <w:rFonts w:eastAsia="Times New Roman"/>
          <w:lang w:eastAsia="en-US"/>
        </w:rPr>
        <w:t>detalierea atrib</w:t>
      </w:r>
      <w:r w:rsidR="00561C72">
        <w:rPr>
          <w:rFonts w:eastAsia="Times New Roman"/>
          <w:lang w:eastAsia="en-US"/>
        </w:rPr>
        <w:t>uțiilor și responsabilităților</w:t>
      </w:r>
      <w:r w:rsidRPr="003857FF">
        <w:rPr>
          <w:rFonts w:eastAsia="Times New Roman"/>
          <w:lang w:eastAsia="en-US"/>
        </w:rPr>
        <w:t xml:space="preserve"> persoanelor implicate, mai ales ale </w:t>
      </w:r>
      <w:r w:rsidR="00561C72">
        <w:rPr>
          <w:rFonts w:eastAsia="Times New Roman"/>
          <w:lang w:eastAsia="en-US"/>
        </w:rPr>
        <w:t>directoru</w:t>
      </w:r>
      <w:r w:rsidRPr="003857FF">
        <w:rPr>
          <w:rFonts w:eastAsia="Times New Roman"/>
          <w:lang w:eastAsia="en-US"/>
        </w:rPr>
        <w:t>lui de proiect;</w:t>
      </w:r>
    </w:p>
    <w:p w14:paraId="6276918E" w14:textId="77DF7344" w:rsidR="005840FA" w:rsidRPr="003857FF" w:rsidRDefault="005840FA">
      <w:pPr>
        <w:numPr>
          <w:ilvl w:val="0"/>
          <w:numId w:val="12"/>
        </w:numPr>
        <w:spacing w:line="276" w:lineRule="auto"/>
        <w:contextualSpacing/>
        <w:jc w:val="both"/>
        <w:rPr>
          <w:rFonts w:eastAsia="Times New Roman"/>
          <w:lang w:eastAsia="en-US"/>
        </w:rPr>
      </w:pPr>
      <w:r w:rsidRPr="003857FF">
        <w:rPr>
          <w:rFonts w:eastAsia="Times New Roman"/>
          <w:lang w:eastAsia="en-US"/>
        </w:rPr>
        <w:t xml:space="preserve">obligațiile </w:t>
      </w:r>
      <w:r w:rsidR="002018FE" w:rsidRPr="003857FF">
        <w:rPr>
          <w:rFonts w:eastAsia="Times New Roman"/>
          <w:lang w:eastAsia="en-US"/>
        </w:rPr>
        <w:t xml:space="preserve">Solicitantului </w:t>
      </w:r>
      <w:r w:rsidRPr="003857FF">
        <w:rPr>
          <w:rFonts w:eastAsia="Times New Roman"/>
          <w:lang w:eastAsia="en-US"/>
        </w:rPr>
        <w:t>privind confidențialitatea</w:t>
      </w:r>
      <w:r w:rsidR="00AA784E" w:rsidRPr="003857FF">
        <w:rPr>
          <w:rFonts w:eastAsia="Times New Roman"/>
          <w:lang w:eastAsia="en-US"/>
        </w:rPr>
        <w:t xml:space="preserve"> informațiilor și respectarea GDPR</w:t>
      </w:r>
      <w:r w:rsidRPr="003857FF">
        <w:rPr>
          <w:rFonts w:eastAsia="Times New Roman"/>
          <w:lang w:eastAsia="en-US"/>
        </w:rPr>
        <w:t xml:space="preserve">; </w:t>
      </w:r>
    </w:p>
    <w:p w14:paraId="79BAE80C" w14:textId="77777777" w:rsidR="005840FA" w:rsidRPr="003857FF" w:rsidRDefault="005840FA">
      <w:pPr>
        <w:numPr>
          <w:ilvl w:val="0"/>
          <w:numId w:val="12"/>
        </w:numPr>
        <w:spacing w:line="276" w:lineRule="auto"/>
        <w:contextualSpacing/>
        <w:jc w:val="both"/>
        <w:rPr>
          <w:rFonts w:eastAsia="Times New Roman"/>
          <w:lang w:eastAsia="en-US"/>
        </w:rPr>
      </w:pPr>
      <w:r w:rsidRPr="003857FF">
        <w:rPr>
          <w:rFonts w:eastAsia="Times New Roman"/>
          <w:lang w:eastAsia="en-US"/>
        </w:rPr>
        <w:t xml:space="preserve">identificarea, atribuirea și exploatarea drepturilor de proprietate intelectuală; </w:t>
      </w:r>
    </w:p>
    <w:p w14:paraId="4A4B9010" w14:textId="3CA7EE87" w:rsidR="005840FA" w:rsidRPr="003857FF" w:rsidRDefault="005840FA">
      <w:pPr>
        <w:numPr>
          <w:ilvl w:val="0"/>
          <w:numId w:val="12"/>
        </w:numPr>
        <w:spacing w:line="276" w:lineRule="auto"/>
        <w:contextualSpacing/>
        <w:jc w:val="both"/>
        <w:rPr>
          <w:rFonts w:eastAsia="Times New Roman"/>
          <w:lang w:eastAsia="en-US"/>
        </w:rPr>
      </w:pPr>
      <w:r w:rsidRPr="003857FF">
        <w:rPr>
          <w:rFonts w:eastAsia="Times New Roman"/>
          <w:lang w:eastAsia="en-US"/>
        </w:rPr>
        <w:t>modalitățile de diseminare a rezultatelor</w:t>
      </w:r>
      <w:r w:rsidR="0080587C" w:rsidRPr="003857FF">
        <w:rPr>
          <w:rFonts w:eastAsia="Times New Roman"/>
          <w:lang w:eastAsia="en-US"/>
        </w:rPr>
        <w:t>.</w:t>
      </w:r>
    </w:p>
    <w:p w14:paraId="4FE29113" w14:textId="77777777" w:rsidR="005840FA" w:rsidRPr="003857FF" w:rsidRDefault="005840FA" w:rsidP="00392844">
      <w:pPr>
        <w:spacing w:line="276" w:lineRule="auto"/>
      </w:pPr>
    </w:p>
    <w:p w14:paraId="41E468E2" w14:textId="6A96A35D" w:rsidR="005840FA" w:rsidRPr="003857FF" w:rsidRDefault="005840FA" w:rsidP="00392844">
      <w:pPr>
        <w:spacing w:line="276" w:lineRule="auto"/>
      </w:pPr>
      <w:r w:rsidRPr="003857FF">
        <w:rPr>
          <w:b/>
          <w:bCs/>
        </w:rPr>
        <w:t>B.3. Expertiza existentă</w:t>
      </w:r>
      <w:r w:rsidR="003C7A27" w:rsidRPr="003857FF">
        <w:rPr>
          <w:b/>
          <w:bCs/>
        </w:rPr>
        <w:t xml:space="preserve"> a Solicitantului</w:t>
      </w:r>
    </w:p>
    <w:p w14:paraId="25C807EF" w14:textId="3C422156" w:rsidR="00901B33" w:rsidRPr="003857FF" w:rsidRDefault="005840FA" w:rsidP="00392844">
      <w:pPr>
        <w:spacing w:line="276" w:lineRule="auto"/>
        <w:jc w:val="both"/>
      </w:pPr>
      <w:r w:rsidRPr="003857FF">
        <w:t>În acestă secțiune se vor prezenta</w:t>
      </w:r>
      <w:r w:rsidR="00D23FE7" w:rsidRPr="003857FF">
        <w:t>:</w:t>
      </w:r>
    </w:p>
    <w:p w14:paraId="401B680D" w14:textId="1D940727" w:rsidR="00901B33" w:rsidRPr="003857FF" w:rsidRDefault="005840FA" w:rsidP="00392844">
      <w:pPr>
        <w:spacing w:line="276" w:lineRule="auto"/>
        <w:jc w:val="both"/>
      </w:pPr>
      <w:r w:rsidRPr="003857FF">
        <w:t>a) resursa umană implicată (inclusiv pozițiile neocupate)</w:t>
      </w:r>
      <w:r w:rsidR="00D10314" w:rsidRPr="003857FF">
        <w:t>, cu accent pe expertiza directorului de proiect și pozițiilor cheie propuse în proiect</w:t>
      </w:r>
      <w:r w:rsidRPr="003857FF">
        <w:t xml:space="preserve">; </w:t>
      </w:r>
    </w:p>
    <w:p w14:paraId="517DEFED" w14:textId="77777777" w:rsidR="00D10314" w:rsidRPr="003857FF" w:rsidRDefault="005840FA" w:rsidP="00392844">
      <w:pPr>
        <w:spacing w:line="276" w:lineRule="auto"/>
        <w:jc w:val="both"/>
      </w:pPr>
      <w:r w:rsidRPr="003857FF">
        <w:t xml:space="preserve">b) proiecte relevante realizate anterior, la nivelul </w:t>
      </w:r>
      <w:r w:rsidR="003C7A27" w:rsidRPr="003857FF">
        <w:t>S</w:t>
      </w:r>
      <w:r w:rsidRPr="003857FF">
        <w:t>olicitantului</w:t>
      </w:r>
      <w:r w:rsidR="0080587C" w:rsidRPr="003857FF">
        <w:t xml:space="preserve">, vizând: </w:t>
      </w:r>
      <w:r w:rsidRPr="003857FF">
        <w:t>1) activități de orientare în cariera de cercetător; 2) activități de promovare a cercetării și atragerea tinerilor în cariera de cercetător; 3)</w:t>
      </w:r>
      <w:r w:rsidR="00D23FE7" w:rsidRPr="003857FF">
        <w:t xml:space="preserve"> </w:t>
      </w:r>
      <w:r w:rsidRPr="003857FF">
        <w:t>activități în rețe</w:t>
      </w:r>
      <w:r w:rsidR="003C7A27" w:rsidRPr="003857FF">
        <w:t>le de cercetare naționale și internaționale</w:t>
      </w:r>
      <w:r w:rsidRPr="003857FF">
        <w:t>.</w:t>
      </w:r>
      <w:r w:rsidR="0080587C" w:rsidRPr="003857FF">
        <w:t xml:space="preserve"> </w:t>
      </w:r>
    </w:p>
    <w:p w14:paraId="6E67C31F" w14:textId="77777777" w:rsidR="005840FA" w:rsidRPr="003857FF" w:rsidRDefault="005840FA" w:rsidP="00392844">
      <w:pPr>
        <w:spacing w:line="276" w:lineRule="auto"/>
      </w:pPr>
    </w:p>
    <w:p w14:paraId="1DB56DB5" w14:textId="66BCDDA9" w:rsidR="005840FA" w:rsidRPr="003857FF" w:rsidRDefault="005840FA" w:rsidP="00392844">
      <w:pPr>
        <w:spacing w:line="276" w:lineRule="auto"/>
      </w:pPr>
      <w:r w:rsidRPr="003857FF">
        <w:rPr>
          <w:b/>
          <w:bCs/>
        </w:rPr>
        <w:t>B.4. Infrastructura necesară pentru realizarea proiectului</w:t>
      </w:r>
    </w:p>
    <w:p w14:paraId="74EA9781" w14:textId="7A7846A0" w:rsidR="00223596" w:rsidRPr="003857FF" w:rsidRDefault="005840FA" w:rsidP="00223596">
      <w:pPr>
        <w:spacing w:line="276" w:lineRule="auto"/>
        <w:contextualSpacing/>
        <w:jc w:val="both"/>
        <w:rPr>
          <w:rFonts w:eastAsia="Times New Roman"/>
          <w:iCs/>
          <w:lang w:eastAsia="en-US"/>
        </w:rPr>
      </w:pPr>
      <w:r w:rsidRPr="003857FF">
        <w:t xml:space="preserve">Se va prezenta infrastructura necesară pentru înființarea </w:t>
      </w:r>
      <w:r w:rsidR="00223596" w:rsidRPr="003857FF">
        <w:t xml:space="preserve">și operaționalizarea </w:t>
      </w:r>
      <w:r w:rsidRPr="003857FF">
        <w:t xml:space="preserve">centrului regional de orientare în cariera de cercetator, inclusiv o succintă justificare a achizițiilor </w:t>
      </w:r>
      <w:r w:rsidR="00284039" w:rsidRPr="003857FF">
        <w:t xml:space="preserve">ce vor fi </w:t>
      </w:r>
      <w:r w:rsidRPr="003857FF">
        <w:t>efectuate.</w:t>
      </w:r>
      <w:r w:rsidR="00223596" w:rsidRPr="003857FF">
        <w:t xml:space="preserve"> </w:t>
      </w:r>
      <w:r w:rsidR="00713C0E" w:rsidRPr="003857FF">
        <w:lastRenderedPageBreak/>
        <w:t>A</w:t>
      </w:r>
      <w:r w:rsidR="00223596" w:rsidRPr="003857FF">
        <w:t>chizițiile de echipamente/servicii cu o valoare mai mare de 45.000 lei (preț fără TVA)</w:t>
      </w:r>
      <w:r w:rsidR="00223596" w:rsidRPr="003857FF">
        <w:rPr>
          <w:rFonts w:eastAsia="Times New Roman"/>
          <w:iCs/>
          <w:lang w:eastAsia="en-US"/>
        </w:rPr>
        <w:t xml:space="preserve"> se vor justifica </w:t>
      </w:r>
      <w:r w:rsidR="00713C0E" w:rsidRPr="003857FF">
        <w:rPr>
          <w:rFonts w:eastAsia="Times New Roman"/>
          <w:iCs/>
          <w:lang w:eastAsia="en-US"/>
        </w:rPr>
        <w:t>exhaustiv</w:t>
      </w:r>
      <w:r w:rsidR="00223596" w:rsidRPr="003857FF">
        <w:rPr>
          <w:rFonts w:eastAsia="Times New Roman"/>
          <w:iCs/>
          <w:lang w:eastAsia="en-US"/>
        </w:rPr>
        <w:t xml:space="preserve"> prin raportare la obiectivele și indicatorii asumați prin propunerea de proiect.</w:t>
      </w:r>
    </w:p>
    <w:p w14:paraId="79D66496" w14:textId="77777777" w:rsidR="005840FA" w:rsidRPr="003857FF" w:rsidRDefault="005840FA" w:rsidP="00392844">
      <w:pPr>
        <w:spacing w:line="276" w:lineRule="auto"/>
      </w:pPr>
    </w:p>
    <w:p w14:paraId="30DDBDC3" w14:textId="2CD42723" w:rsidR="005840FA" w:rsidRPr="003857FF" w:rsidRDefault="005840FA" w:rsidP="00392844">
      <w:pPr>
        <w:spacing w:line="276" w:lineRule="auto"/>
      </w:pPr>
      <w:r w:rsidRPr="003857FF">
        <w:rPr>
          <w:b/>
          <w:bCs/>
        </w:rPr>
        <w:t xml:space="preserve">B.5. Contribuția proiectului la indicatorii </w:t>
      </w:r>
      <w:r w:rsidR="00773FB5" w:rsidRPr="003857FF">
        <w:rPr>
          <w:b/>
          <w:bCs/>
        </w:rPr>
        <w:t>de rezultat</w:t>
      </w:r>
    </w:p>
    <w:p w14:paraId="1EA69717" w14:textId="2AD8F395" w:rsidR="00D272E3" w:rsidRPr="003857FF" w:rsidRDefault="005840FA" w:rsidP="00392844">
      <w:pPr>
        <w:autoSpaceDE w:val="0"/>
        <w:autoSpaceDN w:val="0"/>
        <w:adjustRightInd w:val="0"/>
        <w:spacing w:line="276" w:lineRule="auto"/>
        <w:jc w:val="both"/>
        <w:rPr>
          <w:color w:val="000000"/>
        </w:rPr>
      </w:pPr>
      <w:r w:rsidRPr="003857FF">
        <w:rPr>
          <w:color w:val="000000"/>
        </w:rPr>
        <w:t>Se va prezenta modul în care proiectul</w:t>
      </w:r>
      <w:r w:rsidR="00B068EB" w:rsidRPr="003857FF">
        <w:rPr>
          <w:color w:val="000000"/>
        </w:rPr>
        <w:t>, prin centrul de orientare în cariera de cercetător, contribuie la</w:t>
      </w:r>
      <w:r w:rsidR="00E5489A" w:rsidRPr="00E5489A">
        <w:t xml:space="preserve"> </w:t>
      </w:r>
      <w:r w:rsidR="00E5489A" w:rsidRPr="00E5489A">
        <w:rPr>
          <w:color w:val="000000"/>
        </w:rPr>
        <w:t>obiectivele investitiei</w:t>
      </w:r>
      <w:r w:rsidR="00722121" w:rsidRPr="003857FF">
        <w:rPr>
          <w:color w:val="000000"/>
        </w:rPr>
        <w:t>:</w:t>
      </w:r>
    </w:p>
    <w:p w14:paraId="06580CD1" w14:textId="77777777" w:rsidR="00B068EB" w:rsidRPr="003857FF" w:rsidRDefault="00B068EB" w:rsidP="00BC17D4">
      <w:pPr>
        <w:autoSpaceDE w:val="0"/>
        <w:autoSpaceDN w:val="0"/>
        <w:adjustRightInd w:val="0"/>
        <w:spacing w:line="276" w:lineRule="auto"/>
        <w:ind w:left="708"/>
        <w:jc w:val="both"/>
        <w:rPr>
          <w:color w:val="000000"/>
        </w:rPr>
      </w:pPr>
      <w:r w:rsidRPr="003857FF">
        <w:rPr>
          <w:color w:val="000000"/>
        </w:rPr>
        <w:t xml:space="preserve">a) promovarea științei în rândul tinerilor și atragerea acestora spre cercetare; </w:t>
      </w:r>
    </w:p>
    <w:p w14:paraId="7AF06A64" w14:textId="77777777" w:rsidR="00B068EB" w:rsidRPr="003857FF" w:rsidRDefault="00B068EB" w:rsidP="00BC17D4">
      <w:pPr>
        <w:autoSpaceDE w:val="0"/>
        <w:autoSpaceDN w:val="0"/>
        <w:adjustRightInd w:val="0"/>
        <w:spacing w:line="276" w:lineRule="auto"/>
        <w:ind w:left="708"/>
        <w:jc w:val="both"/>
        <w:rPr>
          <w:color w:val="000000"/>
        </w:rPr>
      </w:pPr>
      <w:r w:rsidRPr="003857FF">
        <w:rPr>
          <w:color w:val="000000"/>
        </w:rPr>
        <w:t xml:space="preserve">b) promovarea rezultatelor cercetării în rândul publicului larg și al comunităților locale, pentru a ilustra importanța cercetării în dezvoltarea economică a comunității; </w:t>
      </w:r>
    </w:p>
    <w:p w14:paraId="742E6E91" w14:textId="77777777" w:rsidR="00B068EB" w:rsidRPr="003857FF" w:rsidRDefault="00B068EB" w:rsidP="00BC17D4">
      <w:pPr>
        <w:autoSpaceDE w:val="0"/>
        <w:autoSpaceDN w:val="0"/>
        <w:adjustRightInd w:val="0"/>
        <w:spacing w:line="276" w:lineRule="auto"/>
        <w:ind w:left="708"/>
        <w:jc w:val="both"/>
        <w:rPr>
          <w:color w:val="000000"/>
        </w:rPr>
      </w:pPr>
      <w:r w:rsidRPr="003857FF">
        <w:rPr>
          <w:color w:val="000000"/>
        </w:rPr>
        <w:t xml:space="preserve">c) asistarea cercetătorilor autohtoni în cariera de cercetător și prezentarea de noi traiectorii de carieră de cercetare în mediul academic, în industrie și în afaceri; </w:t>
      </w:r>
    </w:p>
    <w:p w14:paraId="34781528" w14:textId="3454B4C7" w:rsidR="00B068EB" w:rsidRPr="003857FF" w:rsidRDefault="00B068EB" w:rsidP="00BC17D4">
      <w:pPr>
        <w:autoSpaceDE w:val="0"/>
        <w:autoSpaceDN w:val="0"/>
        <w:adjustRightInd w:val="0"/>
        <w:spacing w:line="276" w:lineRule="auto"/>
        <w:ind w:left="708"/>
        <w:jc w:val="both"/>
        <w:rPr>
          <w:color w:val="000000"/>
        </w:rPr>
      </w:pPr>
      <w:r w:rsidRPr="003857FF">
        <w:rPr>
          <w:color w:val="000000"/>
        </w:rPr>
        <w:t>d) crearea de condiții favorabile integrării cercetătorilor din afara România ce vin în organizații CDI din România pentru stagii de scurtă și lungă durată.</w:t>
      </w:r>
    </w:p>
    <w:p w14:paraId="3BA1E8BE" w14:textId="0769B3C4" w:rsidR="00B13875" w:rsidRPr="003857FF" w:rsidRDefault="00CC56DC" w:rsidP="00B13875">
      <w:pPr>
        <w:pStyle w:val="Default"/>
        <w:spacing w:line="276" w:lineRule="auto"/>
        <w:jc w:val="both"/>
      </w:pPr>
      <w:r w:rsidRPr="003857FF">
        <w:t>Se va prezenta modul în care proiectul contribuie nemijlocit la</w:t>
      </w:r>
      <w:r w:rsidR="00B13875" w:rsidRPr="003857FF">
        <w:t xml:space="preserve"> indicatorii de rezultat:</w:t>
      </w:r>
    </w:p>
    <w:p w14:paraId="739856F7" w14:textId="77777777" w:rsidR="008F6F40" w:rsidRPr="003857FF" w:rsidRDefault="008F6F40" w:rsidP="008F6F40">
      <w:pPr>
        <w:pStyle w:val="Default"/>
        <w:numPr>
          <w:ilvl w:val="0"/>
          <w:numId w:val="23"/>
        </w:numPr>
        <w:spacing w:line="276" w:lineRule="auto"/>
        <w:jc w:val="both"/>
      </w:pPr>
      <w:r w:rsidRPr="003857FF">
        <w:t xml:space="preserve">R1. </w:t>
      </w:r>
      <w:r w:rsidRPr="003857FF">
        <w:rPr>
          <w:i/>
          <w:iCs/>
        </w:rPr>
        <w:t>Crearea și dezvoltarea unui centru de orientare în cariera de cercetător, într-o regiune de dezvoltare a României</w:t>
      </w:r>
      <w:r w:rsidRPr="003857FF">
        <w:t>;</w:t>
      </w:r>
    </w:p>
    <w:p w14:paraId="364D271C" w14:textId="77777777" w:rsidR="008F6F40" w:rsidRPr="003857FF" w:rsidRDefault="008F6F40" w:rsidP="008F6F40">
      <w:pPr>
        <w:pStyle w:val="Default"/>
        <w:numPr>
          <w:ilvl w:val="0"/>
          <w:numId w:val="23"/>
        </w:numPr>
        <w:spacing w:line="276" w:lineRule="auto"/>
        <w:jc w:val="both"/>
      </w:pPr>
      <w:r w:rsidRPr="003857FF">
        <w:t xml:space="preserve">R2. </w:t>
      </w:r>
      <w:r w:rsidRPr="003857FF">
        <w:rPr>
          <w:i/>
          <w:iCs/>
        </w:rPr>
        <w:t>Participarea la</w:t>
      </w:r>
      <w:r w:rsidRPr="003857FF">
        <w:t xml:space="preserve"> </w:t>
      </w:r>
      <w:r w:rsidRPr="003857FF">
        <w:rPr>
          <w:i/>
          <w:iCs/>
        </w:rPr>
        <w:t>crearea, operaționalizarea și guvernanța rețelei naționale a centrelor de orientare în cariera de cercetător</w:t>
      </w:r>
      <w:r w:rsidRPr="003857FF">
        <w:t>;</w:t>
      </w:r>
    </w:p>
    <w:p w14:paraId="48E22DDF" w14:textId="1803D742" w:rsidR="008F6F40" w:rsidRPr="003857FF" w:rsidRDefault="008F6F40" w:rsidP="008F6F40">
      <w:pPr>
        <w:pStyle w:val="Default"/>
        <w:numPr>
          <w:ilvl w:val="0"/>
          <w:numId w:val="23"/>
        </w:numPr>
        <w:spacing w:line="276" w:lineRule="auto"/>
        <w:jc w:val="both"/>
      </w:pPr>
      <w:r w:rsidRPr="003857FF">
        <w:t xml:space="preserve">R3. </w:t>
      </w:r>
      <w:r w:rsidRPr="003857FF">
        <w:rPr>
          <w:i/>
          <w:iCs/>
        </w:rPr>
        <w:t>Cel puțin 90% din beneficiarii fiecărui centru de orientare în cariera de cercetător se vor declara mulțumiți de calitatea serviciilor oferite</w:t>
      </w:r>
      <w:r w:rsidRPr="003857FF">
        <w:t>;</w:t>
      </w:r>
    </w:p>
    <w:p w14:paraId="7186A197" w14:textId="77777777" w:rsidR="00E5489A" w:rsidRPr="00BC17D4" w:rsidRDefault="008F6F40" w:rsidP="008F6F40">
      <w:pPr>
        <w:pStyle w:val="Default"/>
        <w:numPr>
          <w:ilvl w:val="0"/>
          <w:numId w:val="23"/>
        </w:numPr>
        <w:spacing w:line="276" w:lineRule="auto"/>
        <w:jc w:val="both"/>
        <w:rPr>
          <w:sz w:val="22"/>
          <w:szCs w:val="22"/>
        </w:rPr>
      </w:pPr>
      <w:r w:rsidRPr="003857FF">
        <w:t xml:space="preserve">R4. </w:t>
      </w:r>
      <w:r w:rsidRPr="003857FF">
        <w:rPr>
          <w:i/>
          <w:iCs/>
        </w:rPr>
        <w:t>Minimum 60 de cercetători vor beneficia de serviciile centrului de orientare în carieră</w:t>
      </w:r>
      <w:r w:rsidRPr="003857FF">
        <w:t>;</w:t>
      </w:r>
    </w:p>
    <w:p w14:paraId="73BB99D6" w14:textId="15B8E71B" w:rsidR="00CC56DC" w:rsidRPr="003857FF" w:rsidRDefault="008F6F40" w:rsidP="008F6F40">
      <w:pPr>
        <w:pStyle w:val="Default"/>
        <w:numPr>
          <w:ilvl w:val="0"/>
          <w:numId w:val="23"/>
        </w:numPr>
        <w:spacing w:line="276" w:lineRule="auto"/>
        <w:jc w:val="both"/>
        <w:rPr>
          <w:sz w:val="22"/>
          <w:szCs w:val="22"/>
        </w:rPr>
      </w:pPr>
      <w:r w:rsidRPr="003857FF">
        <w:t xml:space="preserve">R5. </w:t>
      </w:r>
      <w:r w:rsidRPr="003857FF">
        <w:rPr>
          <w:i/>
          <w:iCs/>
        </w:rPr>
        <w:t xml:space="preserve">Crearea și dezvoltarea secțiunii proprii a portalului online ERA TALENT PLATFORM </w:t>
      </w:r>
      <w:r w:rsidR="008A0015" w:rsidRPr="003857FF">
        <w:rPr>
          <w:i/>
          <w:iCs/>
        </w:rPr>
        <w:t>ROMÂNIA</w:t>
      </w:r>
      <w:r w:rsidRPr="003857FF">
        <w:rPr>
          <w:i/>
          <w:iCs/>
        </w:rPr>
        <w:t>.</w:t>
      </w:r>
    </w:p>
    <w:bookmarkEnd w:id="4"/>
    <w:p w14:paraId="6FEEC754" w14:textId="77777777" w:rsidR="003C2F72" w:rsidRDefault="003C2F72" w:rsidP="00D13D2A">
      <w:pPr>
        <w:spacing w:line="276" w:lineRule="auto"/>
        <w:jc w:val="both"/>
        <w:rPr>
          <w:b/>
          <w:bCs/>
        </w:rPr>
      </w:pPr>
    </w:p>
    <w:p w14:paraId="20B6656F" w14:textId="50C6A683" w:rsidR="005840FA" w:rsidRPr="003857FF" w:rsidRDefault="005840FA" w:rsidP="00D13D2A">
      <w:pPr>
        <w:spacing w:line="276" w:lineRule="auto"/>
        <w:jc w:val="both"/>
      </w:pPr>
      <w:r w:rsidRPr="003857FF">
        <w:rPr>
          <w:b/>
          <w:bCs/>
        </w:rPr>
        <w:t xml:space="preserve">Secțiunea C. Impactul estimat al proiectului </w:t>
      </w:r>
      <w:r w:rsidRPr="003857FF">
        <w:t>(</w:t>
      </w:r>
      <w:r w:rsidR="00AA784E" w:rsidRPr="003857FF">
        <w:t xml:space="preserve">maximum </w:t>
      </w:r>
      <w:r w:rsidR="00AB78F8" w:rsidRPr="003857FF">
        <w:t>6</w:t>
      </w:r>
      <w:r w:rsidR="00AA784E" w:rsidRPr="003857FF">
        <w:t xml:space="preserve"> pagini, </w:t>
      </w:r>
      <w:r w:rsidR="00CE40AD" w:rsidRPr="003857FF">
        <w:t xml:space="preserve">font </w:t>
      </w:r>
      <w:r w:rsidR="00AA784E" w:rsidRPr="003857FF">
        <w:t>Times New Roman 12, spațiere 1, inclusiv grafice, tabele sau imagini)</w:t>
      </w:r>
    </w:p>
    <w:p w14:paraId="0029D8BA" w14:textId="4DB66393" w:rsidR="00B13875" w:rsidRPr="003857FF" w:rsidRDefault="00A5594F" w:rsidP="0066088F">
      <w:pPr>
        <w:spacing w:line="276" w:lineRule="auto"/>
        <w:jc w:val="both"/>
        <w:rPr>
          <w:color w:val="000000"/>
        </w:rPr>
      </w:pPr>
      <w:r w:rsidRPr="003857FF">
        <w:t xml:space="preserve">a) </w:t>
      </w:r>
      <w:r w:rsidR="00B13875" w:rsidRPr="003857FF">
        <w:rPr>
          <w:color w:val="000000"/>
        </w:rPr>
        <w:t>Se va prezenta modul în care proiectul contribuie nemijlocit la indicatori</w:t>
      </w:r>
      <w:r w:rsidR="0066088F" w:rsidRPr="003857FF">
        <w:rPr>
          <w:color w:val="000000"/>
        </w:rPr>
        <w:t>i</w:t>
      </w:r>
      <w:r w:rsidR="00B13875" w:rsidRPr="003857FF">
        <w:rPr>
          <w:color w:val="000000"/>
        </w:rPr>
        <w:t xml:space="preserve"> </w:t>
      </w:r>
      <w:r w:rsidR="005E6423" w:rsidRPr="003857FF">
        <w:rPr>
          <w:color w:val="000000"/>
        </w:rPr>
        <w:t xml:space="preserve">de realizare </w:t>
      </w:r>
      <w:r w:rsidR="00B13875" w:rsidRPr="003857FF">
        <w:rPr>
          <w:color w:val="000000"/>
        </w:rPr>
        <w:t xml:space="preserve">pe tipuri de activități </w:t>
      </w:r>
      <w:r w:rsidR="0066088F" w:rsidRPr="003857FF">
        <w:rPr>
          <w:color w:val="000000"/>
        </w:rPr>
        <w:t xml:space="preserve">și sub-activități </w:t>
      </w:r>
      <w:r w:rsidR="00B13875" w:rsidRPr="003857FF">
        <w:rPr>
          <w:color w:val="000000"/>
        </w:rPr>
        <w:t>obligatorii</w:t>
      </w:r>
      <w:r w:rsidR="009577C3">
        <w:rPr>
          <w:color w:val="000000"/>
        </w:rPr>
        <w:t>;</w:t>
      </w:r>
    </w:p>
    <w:p w14:paraId="17812A64" w14:textId="640D8218" w:rsidR="00B305E4" w:rsidRPr="003857FF" w:rsidRDefault="00A5594F" w:rsidP="0066088F">
      <w:pPr>
        <w:spacing w:line="276" w:lineRule="auto"/>
        <w:jc w:val="both"/>
        <w:rPr>
          <w:i/>
          <w:iCs/>
          <w:highlight w:val="yellow"/>
        </w:rPr>
      </w:pPr>
      <w:r w:rsidRPr="003857FF">
        <w:t xml:space="preserve">b) </w:t>
      </w:r>
      <w:r w:rsidR="001C3CA8" w:rsidRPr="003857FF">
        <w:t xml:space="preserve">Se va prezenta modul </w:t>
      </w:r>
      <w:r w:rsidR="00D257C3" w:rsidRPr="003857FF">
        <w:t>în care activitățile și sub</w:t>
      </w:r>
      <w:r w:rsidR="00525E29" w:rsidRPr="003857FF">
        <w:t>-</w:t>
      </w:r>
      <w:r w:rsidR="00D257C3" w:rsidRPr="003857FF">
        <w:t xml:space="preserve">activitățile </w:t>
      </w:r>
      <w:r w:rsidR="003E4FC3" w:rsidRPr="003857FF">
        <w:t xml:space="preserve">obligatorii </w:t>
      </w:r>
      <w:r w:rsidR="00D257C3" w:rsidRPr="003857FF">
        <w:t xml:space="preserve">vor contribui la crearea de sinergii cu investiția I8. </w:t>
      </w:r>
      <w:r w:rsidR="00D257C3" w:rsidRPr="003857FF">
        <w:rPr>
          <w:i/>
          <w:iCs/>
        </w:rPr>
        <w:t>Dezvoltarea unui program pentru atragerea resurselor umane înalt specializate din străinătate în activități de cercetare, dezvoltare și inovare</w:t>
      </w:r>
      <w:r w:rsidR="00D257C3" w:rsidRPr="003857FF">
        <w:t xml:space="preserve">, prin raportare </w:t>
      </w:r>
      <w:r w:rsidR="009D32C9" w:rsidRPr="003857FF">
        <w:t xml:space="preserve">explicită </w:t>
      </w:r>
      <w:r w:rsidR="00D257C3" w:rsidRPr="003857FF">
        <w:t>la indicatorii</w:t>
      </w:r>
      <w:r w:rsidR="009D32C9" w:rsidRPr="003857FF">
        <w:t xml:space="preserve"> </w:t>
      </w:r>
      <w:r w:rsidR="00B305E4" w:rsidRPr="003857FF">
        <w:rPr>
          <w:i/>
          <w:iCs/>
        </w:rPr>
        <w:t>B1</w:t>
      </w:r>
      <w:r w:rsidR="00FB2DB2" w:rsidRPr="003857FF">
        <w:rPr>
          <w:i/>
          <w:iCs/>
        </w:rPr>
        <w:t>c</w:t>
      </w:r>
      <w:r w:rsidR="00B305E4" w:rsidRPr="003857FF">
        <w:rPr>
          <w:i/>
          <w:iCs/>
        </w:rPr>
        <w:t>1</w:t>
      </w:r>
      <w:r w:rsidR="00911481" w:rsidRPr="003857FF">
        <w:rPr>
          <w:i/>
          <w:iCs/>
        </w:rPr>
        <w:t xml:space="preserve">, </w:t>
      </w:r>
      <w:r w:rsidR="00B305E4" w:rsidRPr="003857FF">
        <w:rPr>
          <w:i/>
          <w:iCs/>
        </w:rPr>
        <w:t>B1</w:t>
      </w:r>
      <w:r w:rsidR="00FB2DB2" w:rsidRPr="003857FF">
        <w:rPr>
          <w:i/>
          <w:iCs/>
        </w:rPr>
        <w:t>c</w:t>
      </w:r>
      <w:r w:rsidR="00B305E4" w:rsidRPr="003857FF">
        <w:rPr>
          <w:i/>
          <w:iCs/>
        </w:rPr>
        <w:t>2</w:t>
      </w:r>
      <w:r w:rsidR="00911481" w:rsidRPr="003857FF">
        <w:rPr>
          <w:i/>
          <w:iCs/>
        </w:rPr>
        <w:t xml:space="preserve">, </w:t>
      </w:r>
      <w:r w:rsidR="00B305E4" w:rsidRPr="003857FF">
        <w:rPr>
          <w:i/>
          <w:iCs/>
        </w:rPr>
        <w:t>B1</w:t>
      </w:r>
      <w:r w:rsidR="00FB2DB2" w:rsidRPr="003857FF">
        <w:rPr>
          <w:i/>
          <w:iCs/>
        </w:rPr>
        <w:t>c</w:t>
      </w:r>
      <w:r w:rsidR="00B305E4" w:rsidRPr="003857FF">
        <w:rPr>
          <w:i/>
          <w:iCs/>
        </w:rPr>
        <w:t>3</w:t>
      </w:r>
      <w:r w:rsidR="00911481" w:rsidRPr="003857FF">
        <w:rPr>
          <w:i/>
          <w:iCs/>
        </w:rPr>
        <w:t xml:space="preserve">, </w:t>
      </w:r>
      <w:r w:rsidR="00B305E4" w:rsidRPr="003857FF">
        <w:rPr>
          <w:i/>
          <w:iCs/>
        </w:rPr>
        <w:t>B2c1</w:t>
      </w:r>
      <w:r w:rsidR="00911481" w:rsidRPr="003857FF">
        <w:rPr>
          <w:i/>
          <w:iCs/>
        </w:rPr>
        <w:t xml:space="preserve">, </w:t>
      </w:r>
      <w:r w:rsidR="00B305E4" w:rsidRPr="003857FF">
        <w:rPr>
          <w:i/>
          <w:iCs/>
        </w:rPr>
        <w:t>B2c2</w:t>
      </w:r>
      <w:r w:rsidR="00911481" w:rsidRPr="003857FF">
        <w:rPr>
          <w:i/>
          <w:iCs/>
        </w:rPr>
        <w:t>,</w:t>
      </w:r>
      <w:r w:rsidR="00956735" w:rsidRPr="003857FF">
        <w:t xml:space="preserve"> </w:t>
      </w:r>
      <w:r w:rsidR="00956735" w:rsidRPr="003857FF">
        <w:rPr>
          <w:i/>
          <w:iCs/>
        </w:rPr>
        <w:t>B2c2.1,</w:t>
      </w:r>
      <w:r w:rsidR="00911481" w:rsidRPr="003857FF">
        <w:rPr>
          <w:i/>
          <w:iCs/>
        </w:rPr>
        <w:t xml:space="preserve"> </w:t>
      </w:r>
      <w:r w:rsidR="00B305E4" w:rsidRPr="003857FF">
        <w:rPr>
          <w:i/>
        </w:rPr>
        <w:t>B3a2.1</w:t>
      </w:r>
      <w:r w:rsidR="00911481" w:rsidRPr="003857FF">
        <w:rPr>
          <w:i/>
        </w:rPr>
        <w:t>,</w:t>
      </w:r>
      <w:r w:rsidR="00B305E4" w:rsidRPr="003857FF">
        <w:rPr>
          <w:i/>
        </w:rPr>
        <w:t xml:space="preserve"> B3b2.1</w:t>
      </w:r>
      <w:r w:rsidR="00911481" w:rsidRPr="003857FF">
        <w:t>,</w:t>
      </w:r>
      <w:r w:rsidR="00B305E4" w:rsidRPr="003857FF">
        <w:rPr>
          <w:i/>
        </w:rPr>
        <w:t xml:space="preserve"> B5a1</w:t>
      </w:r>
      <w:r w:rsidR="00911481" w:rsidRPr="003857FF">
        <w:t xml:space="preserve">, </w:t>
      </w:r>
      <w:r w:rsidR="00B305E4" w:rsidRPr="003857FF">
        <w:rPr>
          <w:i/>
        </w:rPr>
        <w:t>B6b.1</w:t>
      </w:r>
      <w:r w:rsidR="00911481" w:rsidRPr="003857FF">
        <w:t xml:space="preserve">, </w:t>
      </w:r>
      <w:r w:rsidR="00B305E4" w:rsidRPr="003857FF">
        <w:rPr>
          <w:i/>
        </w:rPr>
        <w:t>B7a1</w:t>
      </w:r>
      <w:r w:rsidR="009D32C9" w:rsidRPr="003857FF">
        <w:rPr>
          <w:i/>
        </w:rPr>
        <w:t xml:space="preserve">, </w:t>
      </w:r>
      <w:r w:rsidR="00B305E4" w:rsidRPr="003857FF">
        <w:rPr>
          <w:i/>
          <w:iCs/>
        </w:rPr>
        <w:t>D2b2</w:t>
      </w:r>
      <w:r w:rsidRPr="003857FF">
        <w:rPr>
          <w:i/>
          <w:iCs/>
        </w:rPr>
        <w:t xml:space="preserve">, </w:t>
      </w:r>
      <w:r w:rsidR="00B305E4" w:rsidRPr="003857FF">
        <w:rPr>
          <w:i/>
          <w:iCs/>
        </w:rPr>
        <w:t>D2b4</w:t>
      </w:r>
      <w:r w:rsidRPr="003857FF">
        <w:rPr>
          <w:i/>
          <w:iCs/>
        </w:rPr>
        <w:t xml:space="preserve">, </w:t>
      </w:r>
      <w:r w:rsidR="00B305E4" w:rsidRPr="003857FF">
        <w:rPr>
          <w:i/>
          <w:iCs/>
        </w:rPr>
        <w:t>D2c2.</w:t>
      </w:r>
    </w:p>
    <w:p w14:paraId="0596115A" w14:textId="77777777" w:rsidR="005840FA" w:rsidRPr="003857FF" w:rsidRDefault="005840FA" w:rsidP="00392844">
      <w:pPr>
        <w:spacing w:line="276" w:lineRule="auto"/>
      </w:pPr>
    </w:p>
    <w:p w14:paraId="6F44E48F" w14:textId="6916E6DA" w:rsidR="005C491D" w:rsidRPr="003857FF" w:rsidRDefault="005840FA" w:rsidP="00392844">
      <w:pPr>
        <w:spacing w:line="276" w:lineRule="auto"/>
        <w:jc w:val="both"/>
      </w:pPr>
      <w:r w:rsidRPr="003857FF">
        <w:rPr>
          <w:b/>
          <w:bCs/>
        </w:rPr>
        <w:t>Secțiunea D. Descrierea proiectului</w:t>
      </w:r>
      <w:r w:rsidR="0033565E" w:rsidRPr="003857FF">
        <w:rPr>
          <w:b/>
          <w:bCs/>
        </w:rPr>
        <w:t xml:space="preserve"> </w:t>
      </w:r>
      <w:r w:rsidR="005C491D" w:rsidRPr="003857FF">
        <w:t xml:space="preserve">(maximum 10 pagini, </w:t>
      </w:r>
      <w:r w:rsidR="00CE40AD" w:rsidRPr="003857FF">
        <w:t xml:space="preserve">font </w:t>
      </w:r>
      <w:r w:rsidR="005C491D" w:rsidRPr="003857FF">
        <w:t>Times New Roman 12, spațiere 1, inclusiv grafice, tabele sau imagini)</w:t>
      </w:r>
    </w:p>
    <w:p w14:paraId="25028D51" w14:textId="77777777" w:rsidR="00891C68" w:rsidRPr="003857FF" w:rsidRDefault="00891C68" w:rsidP="00392844">
      <w:pPr>
        <w:spacing w:line="276" w:lineRule="auto"/>
        <w:jc w:val="both"/>
        <w:rPr>
          <w:rFonts w:eastAsia="Calibri"/>
          <w:b/>
          <w:lang w:eastAsia="ro-RO"/>
        </w:rPr>
      </w:pPr>
    </w:p>
    <w:p w14:paraId="1BF90CEF" w14:textId="3902CDE0" w:rsidR="005840FA" w:rsidRPr="003857FF" w:rsidRDefault="00D847A5" w:rsidP="00392844">
      <w:pPr>
        <w:spacing w:line="276" w:lineRule="auto"/>
        <w:jc w:val="both"/>
        <w:rPr>
          <w:rFonts w:eastAsia="Calibri"/>
          <w:b/>
          <w:lang w:eastAsia="ro-RO"/>
        </w:rPr>
      </w:pPr>
      <w:r w:rsidRPr="000E0A09">
        <w:rPr>
          <w:rFonts w:eastAsia="Calibri"/>
          <w:b/>
          <w:lang w:eastAsia="ro-RO"/>
        </w:rPr>
        <w:t>D.</w:t>
      </w:r>
      <w:r w:rsidR="005840FA" w:rsidRPr="000E0A09">
        <w:rPr>
          <w:rFonts w:eastAsia="Calibri"/>
          <w:b/>
          <w:lang w:eastAsia="ro-RO"/>
        </w:rPr>
        <w:t>1. Obiectivele proiectului</w:t>
      </w:r>
    </w:p>
    <w:p w14:paraId="3C71DD4E" w14:textId="77777777" w:rsidR="005840FA" w:rsidRPr="003857FF" w:rsidRDefault="005840FA" w:rsidP="00392844">
      <w:pPr>
        <w:spacing w:line="276" w:lineRule="auto"/>
        <w:jc w:val="both"/>
        <w:rPr>
          <w:rFonts w:eastAsia="Calibri"/>
          <w:iCs/>
          <w:lang w:eastAsia="ro-RO"/>
        </w:rPr>
      </w:pPr>
      <w:r w:rsidRPr="003857FF">
        <w:rPr>
          <w:rFonts w:eastAsia="Calibri"/>
          <w:iCs/>
          <w:lang w:eastAsia="ro-RO"/>
        </w:rPr>
        <w:t>În cadrul acestei secțiuni se vor prezenta următoarele:</w:t>
      </w:r>
    </w:p>
    <w:p w14:paraId="7743C0D1" w14:textId="77777777" w:rsidR="005840FA" w:rsidRPr="003857FF" w:rsidRDefault="005840FA">
      <w:pPr>
        <w:numPr>
          <w:ilvl w:val="0"/>
          <w:numId w:val="15"/>
        </w:numPr>
        <w:spacing w:line="276" w:lineRule="auto"/>
        <w:contextualSpacing/>
        <w:jc w:val="both"/>
        <w:rPr>
          <w:rFonts w:eastAsia="Times New Roman"/>
          <w:iCs/>
          <w:lang w:eastAsia="en-US"/>
        </w:rPr>
      </w:pPr>
      <w:r w:rsidRPr="003857FF">
        <w:rPr>
          <w:rFonts w:eastAsia="Times New Roman"/>
          <w:iCs/>
          <w:lang w:eastAsia="en-US"/>
        </w:rPr>
        <w:t>Scopul și obiectivul general al proiectului;</w:t>
      </w:r>
    </w:p>
    <w:p w14:paraId="7D48F6B3" w14:textId="104240C6" w:rsidR="005840FA" w:rsidRPr="003857FF" w:rsidRDefault="005840FA">
      <w:pPr>
        <w:numPr>
          <w:ilvl w:val="0"/>
          <w:numId w:val="15"/>
        </w:numPr>
        <w:spacing w:line="276" w:lineRule="auto"/>
        <w:contextualSpacing/>
        <w:jc w:val="both"/>
        <w:rPr>
          <w:rFonts w:eastAsia="Times New Roman"/>
          <w:iCs/>
          <w:lang w:eastAsia="en-US"/>
        </w:rPr>
      </w:pPr>
      <w:r w:rsidRPr="003857FF">
        <w:rPr>
          <w:rFonts w:eastAsia="Times New Roman"/>
          <w:iCs/>
          <w:lang w:eastAsia="en-US"/>
        </w:rPr>
        <w:lastRenderedPageBreak/>
        <w:t>Obiectivele specifice ale proiectului</w:t>
      </w:r>
      <w:r w:rsidR="00B54D7D" w:rsidRPr="003857FF">
        <w:rPr>
          <w:rFonts w:eastAsia="Times New Roman"/>
          <w:iCs/>
          <w:lang w:eastAsia="en-US"/>
        </w:rPr>
        <w:t>. Obiectivele trebuie sa fie formulate clar, cuantificate și în stransă corelare cu activitățile și rezultatele (output) prevăzute a se realiza/obține;</w:t>
      </w:r>
    </w:p>
    <w:p w14:paraId="732D3D11" w14:textId="2CFB7254" w:rsidR="005840FA" w:rsidRPr="003857FF" w:rsidRDefault="005840FA">
      <w:pPr>
        <w:numPr>
          <w:ilvl w:val="0"/>
          <w:numId w:val="15"/>
        </w:numPr>
        <w:spacing w:line="276" w:lineRule="auto"/>
        <w:contextualSpacing/>
        <w:jc w:val="both"/>
        <w:rPr>
          <w:rFonts w:eastAsia="Times New Roman"/>
          <w:iCs/>
          <w:lang w:eastAsia="en-US"/>
        </w:rPr>
      </w:pPr>
      <w:r w:rsidRPr="003857FF">
        <w:rPr>
          <w:rFonts w:eastAsia="Times New Roman"/>
          <w:iCs/>
          <w:lang w:eastAsia="en-US"/>
        </w:rPr>
        <w:t xml:space="preserve">Se va specifica modul în care proiectul va genera un efect pozitiv pe termen scurt, și mediu în </w:t>
      </w:r>
      <w:r w:rsidR="00B54D7D" w:rsidRPr="003857FF">
        <w:rPr>
          <w:rFonts w:eastAsia="Times New Roman"/>
          <w:iCs/>
          <w:lang w:eastAsia="en-US"/>
        </w:rPr>
        <w:t xml:space="preserve">regiunea de dezvoltare </w:t>
      </w:r>
      <w:r w:rsidRPr="003857FF">
        <w:rPr>
          <w:rFonts w:eastAsia="Times New Roman"/>
          <w:iCs/>
          <w:lang w:eastAsia="en-US"/>
        </w:rPr>
        <w:t>în care se va implementa</w:t>
      </w:r>
      <w:r w:rsidR="00B54D7D" w:rsidRPr="003857FF">
        <w:rPr>
          <w:rFonts w:eastAsia="Times New Roman"/>
          <w:iCs/>
          <w:lang w:eastAsia="en-US"/>
        </w:rPr>
        <w:t xml:space="preserve"> și în comunitatea științifică pe care o va aborda</w:t>
      </w:r>
      <w:r w:rsidR="0007234E" w:rsidRPr="003857FF">
        <w:rPr>
          <w:rFonts w:eastAsia="Times New Roman"/>
          <w:iCs/>
          <w:lang w:eastAsia="en-US"/>
        </w:rPr>
        <w:t>.</w:t>
      </w:r>
    </w:p>
    <w:p w14:paraId="62655573" w14:textId="77777777" w:rsidR="003C2F72" w:rsidRDefault="003C2F72" w:rsidP="00392844">
      <w:pPr>
        <w:spacing w:line="276" w:lineRule="auto"/>
        <w:jc w:val="both"/>
        <w:rPr>
          <w:rFonts w:eastAsia="Calibri"/>
          <w:b/>
          <w:lang w:eastAsia="ro-RO"/>
        </w:rPr>
      </w:pPr>
    </w:p>
    <w:p w14:paraId="1325FDDF" w14:textId="3661D641" w:rsidR="005840FA" w:rsidRPr="003857FF" w:rsidRDefault="00D847A5" w:rsidP="00392844">
      <w:pPr>
        <w:spacing w:line="276" w:lineRule="auto"/>
        <w:jc w:val="both"/>
        <w:rPr>
          <w:rFonts w:eastAsia="Calibri"/>
          <w:b/>
          <w:lang w:eastAsia="ro-RO"/>
        </w:rPr>
      </w:pPr>
      <w:r w:rsidRPr="003857FF">
        <w:rPr>
          <w:rFonts w:eastAsia="Calibri"/>
          <w:b/>
          <w:lang w:eastAsia="ro-RO"/>
        </w:rPr>
        <w:t>D.</w:t>
      </w:r>
      <w:r w:rsidR="005840FA" w:rsidRPr="003857FF">
        <w:rPr>
          <w:rFonts w:eastAsia="Calibri"/>
          <w:b/>
          <w:lang w:eastAsia="ro-RO"/>
        </w:rPr>
        <w:t>2. Grup țintă</w:t>
      </w:r>
    </w:p>
    <w:p w14:paraId="3389138D" w14:textId="77777777" w:rsidR="005840FA" w:rsidRPr="003857FF" w:rsidRDefault="005840FA" w:rsidP="00392844">
      <w:pPr>
        <w:spacing w:line="276" w:lineRule="auto"/>
        <w:jc w:val="both"/>
        <w:rPr>
          <w:rFonts w:eastAsia="Calibri"/>
          <w:iCs/>
          <w:lang w:eastAsia="ro-RO"/>
        </w:rPr>
      </w:pPr>
      <w:r w:rsidRPr="003857FF">
        <w:rPr>
          <w:rFonts w:eastAsia="Calibri"/>
          <w:iCs/>
          <w:lang w:eastAsia="ro-RO"/>
        </w:rPr>
        <w:t>În cadrul acestei secțiuni se vor prezenta următoarele:</w:t>
      </w:r>
    </w:p>
    <w:p w14:paraId="2CBFE343" w14:textId="7B21E9C6" w:rsidR="005840FA" w:rsidRPr="003857FF" w:rsidRDefault="005840FA">
      <w:pPr>
        <w:numPr>
          <w:ilvl w:val="0"/>
          <w:numId w:val="16"/>
        </w:numPr>
        <w:spacing w:line="276" w:lineRule="auto"/>
        <w:contextualSpacing/>
        <w:jc w:val="both"/>
        <w:rPr>
          <w:rFonts w:eastAsia="Times New Roman"/>
          <w:bCs/>
          <w:iCs/>
          <w:lang w:eastAsia="en-US"/>
        </w:rPr>
      </w:pPr>
      <w:r w:rsidRPr="003857FF">
        <w:rPr>
          <w:rFonts w:eastAsia="Times New Roman"/>
          <w:bCs/>
          <w:iCs/>
          <w:lang w:eastAsia="en-US"/>
        </w:rPr>
        <w:t xml:space="preserve">Descrierea detaliată a grupului țintă, incluzând obligatoriu dimensiunea și specificul </w:t>
      </w:r>
      <w:r w:rsidR="00891C68" w:rsidRPr="003857FF">
        <w:rPr>
          <w:rFonts w:eastAsia="Times New Roman"/>
          <w:bCs/>
          <w:iCs/>
          <w:lang w:eastAsia="en-US"/>
        </w:rPr>
        <w:t>acestuia</w:t>
      </w:r>
      <w:r w:rsidRPr="003857FF">
        <w:rPr>
          <w:rFonts w:eastAsia="Times New Roman"/>
          <w:bCs/>
          <w:iCs/>
          <w:lang w:eastAsia="en-US"/>
        </w:rPr>
        <w:t>;</w:t>
      </w:r>
    </w:p>
    <w:p w14:paraId="587E4F6A" w14:textId="77E42297" w:rsidR="005840FA" w:rsidRPr="003857FF" w:rsidRDefault="005840FA">
      <w:pPr>
        <w:numPr>
          <w:ilvl w:val="0"/>
          <w:numId w:val="16"/>
        </w:numPr>
        <w:spacing w:line="276" w:lineRule="auto"/>
        <w:contextualSpacing/>
        <w:jc w:val="both"/>
        <w:rPr>
          <w:rFonts w:eastAsia="Times New Roman"/>
          <w:bCs/>
          <w:iCs/>
          <w:lang w:eastAsia="en-US"/>
        </w:rPr>
      </w:pPr>
      <w:r w:rsidRPr="003857FF">
        <w:rPr>
          <w:rFonts w:eastAsia="Times New Roman"/>
          <w:bCs/>
          <w:iCs/>
          <w:lang w:eastAsia="en-US"/>
        </w:rPr>
        <w:t>Nevoile grupului țintă în termeni de nevoi de consiliere și orientare în cariera de cercetător</w:t>
      </w:r>
      <w:r w:rsidR="00366B79" w:rsidRPr="003857FF">
        <w:rPr>
          <w:rFonts w:eastAsia="Times New Roman"/>
          <w:bCs/>
          <w:iCs/>
          <w:lang w:eastAsia="en-US"/>
        </w:rPr>
        <w:t xml:space="preserve">, precum </w:t>
      </w:r>
      <w:r w:rsidR="00B41C70" w:rsidRPr="003857FF">
        <w:rPr>
          <w:rFonts w:eastAsia="Times New Roman"/>
          <w:bCs/>
          <w:iCs/>
          <w:lang w:eastAsia="en-US"/>
        </w:rPr>
        <w:t xml:space="preserve">și </w:t>
      </w:r>
      <w:r w:rsidR="0034411F" w:rsidRPr="003857FF">
        <w:rPr>
          <w:rFonts w:eastAsia="Times New Roman"/>
          <w:bCs/>
          <w:iCs/>
          <w:lang w:eastAsia="en-US"/>
        </w:rPr>
        <w:t>efectele</w:t>
      </w:r>
      <w:r w:rsidR="00366B79" w:rsidRPr="003857FF">
        <w:rPr>
          <w:rFonts w:eastAsia="Times New Roman"/>
          <w:bCs/>
          <w:iCs/>
          <w:lang w:eastAsia="en-US"/>
        </w:rPr>
        <w:t xml:space="preserve"> proiectului asupra grupului </w:t>
      </w:r>
      <w:r w:rsidR="006D4FBE" w:rsidRPr="003857FF">
        <w:rPr>
          <w:rFonts w:eastAsia="Times New Roman"/>
          <w:bCs/>
          <w:iCs/>
          <w:lang w:eastAsia="en-US"/>
        </w:rPr>
        <w:t>ț</w:t>
      </w:r>
      <w:r w:rsidR="00366B79" w:rsidRPr="003857FF">
        <w:rPr>
          <w:rFonts w:eastAsia="Times New Roman"/>
          <w:bCs/>
          <w:iCs/>
          <w:lang w:eastAsia="en-US"/>
        </w:rPr>
        <w:t>int</w:t>
      </w:r>
      <w:r w:rsidR="006D4FBE" w:rsidRPr="003857FF">
        <w:rPr>
          <w:rFonts w:eastAsia="Times New Roman"/>
          <w:bCs/>
          <w:iCs/>
          <w:lang w:eastAsia="en-US"/>
        </w:rPr>
        <w:t>ă</w:t>
      </w:r>
      <w:r w:rsidRPr="003857FF">
        <w:rPr>
          <w:rFonts w:eastAsia="Times New Roman"/>
          <w:bCs/>
          <w:iCs/>
          <w:lang w:eastAsia="en-US"/>
        </w:rPr>
        <w:t>.</w:t>
      </w:r>
    </w:p>
    <w:p w14:paraId="6D0748F3" w14:textId="77777777" w:rsidR="003C2F72" w:rsidRDefault="003C2F72" w:rsidP="00392844">
      <w:pPr>
        <w:spacing w:line="276" w:lineRule="auto"/>
        <w:jc w:val="both"/>
        <w:rPr>
          <w:rFonts w:eastAsia="Calibri"/>
          <w:b/>
          <w:lang w:eastAsia="ro-RO"/>
        </w:rPr>
      </w:pPr>
    </w:p>
    <w:p w14:paraId="00B979B1" w14:textId="648C14D0" w:rsidR="005840FA" w:rsidRPr="003857FF" w:rsidRDefault="00D847A5" w:rsidP="00392844">
      <w:pPr>
        <w:spacing w:line="276" w:lineRule="auto"/>
        <w:jc w:val="both"/>
        <w:rPr>
          <w:rFonts w:eastAsia="Calibri"/>
          <w:b/>
          <w:lang w:eastAsia="ro-RO"/>
        </w:rPr>
      </w:pPr>
      <w:r w:rsidRPr="003857FF">
        <w:rPr>
          <w:rFonts w:eastAsia="Calibri"/>
          <w:b/>
          <w:lang w:eastAsia="ro-RO"/>
        </w:rPr>
        <w:t>D.</w:t>
      </w:r>
      <w:r w:rsidR="005840FA" w:rsidRPr="003857FF">
        <w:rPr>
          <w:rFonts w:eastAsia="Calibri"/>
          <w:b/>
          <w:lang w:eastAsia="ro-RO"/>
        </w:rPr>
        <w:t>3. Contextul în care se va implementa proiectul</w:t>
      </w:r>
    </w:p>
    <w:p w14:paraId="667E2928" w14:textId="77777777" w:rsidR="005840FA" w:rsidRPr="003857FF" w:rsidRDefault="005840FA" w:rsidP="00392844">
      <w:pPr>
        <w:spacing w:line="276" w:lineRule="auto"/>
        <w:jc w:val="both"/>
        <w:rPr>
          <w:rFonts w:eastAsia="Calibri"/>
          <w:iCs/>
          <w:lang w:eastAsia="ro-RO"/>
        </w:rPr>
      </w:pPr>
      <w:r w:rsidRPr="003857FF">
        <w:rPr>
          <w:rFonts w:eastAsia="Calibri"/>
          <w:iCs/>
          <w:lang w:eastAsia="ro-RO"/>
        </w:rPr>
        <w:t>În cadrul acestei secțiuni se vor prezenta următoarele:</w:t>
      </w:r>
    </w:p>
    <w:p w14:paraId="10FDC3AB" w14:textId="77777777" w:rsidR="005840FA" w:rsidRPr="003857FF" w:rsidRDefault="005840FA">
      <w:pPr>
        <w:numPr>
          <w:ilvl w:val="0"/>
          <w:numId w:val="13"/>
        </w:numPr>
        <w:spacing w:line="276" w:lineRule="auto"/>
        <w:contextualSpacing/>
        <w:jc w:val="both"/>
        <w:rPr>
          <w:rFonts w:eastAsia="Calibri"/>
          <w:iCs/>
          <w:lang w:eastAsia="ro-RO"/>
        </w:rPr>
      </w:pPr>
      <w:r w:rsidRPr="003857FF">
        <w:rPr>
          <w:rFonts w:eastAsia="Calibri"/>
          <w:iCs/>
          <w:lang w:eastAsia="ro-RO"/>
        </w:rPr>
        <w:t>Elemente regionale ce influențează favorabil sau nefavorabil implementarea proiectului;</w:t>
      </w:r>
    </w:p>
    <w:p w14:paraId="724837C8" w14:textId="01C97FFF" w:rsidR="005840FA" w:rsidRPr="003857FF" w:rsidRDefault="005840FA">
      <w:pPr>
        <w:numPr>
          <w:ilvl w:val="0"/>
          <w:numId w:val="13"/>
        </w:numPr>
        <w:spacing w:line="276" w:lineRule="auto"/>
        <w:contextualSpacing/>
        <w:jc w:val="both"/>
        <w:rPr>
          <w:rFonts w:eastAsia="Calibri"/>
          <w:iCs/>
          <w:lang w:eastAsia="ro-RO"/>
        </w:rPr>
      </w:pPr>
      <w:r w:rsidRPr="003857FF">
        <w:rPr>
          <w:rFonts w:eastAsia="Calibri"/>
          <w:iCs/>
          <w:lang w:eastAsia="ro-RO"/>
        </w:rPr>
        <w:t>Modul în care proiectul contribuie la creșterea capacității solicitantului de a consolida cercetarea știin</w:t>
      </w:r>
      <w:r w:rsidR="00C029FD" w:rsidRPr="003857FF">
        <w:rPr>
          <w:rFonts w:eastAsia="Calibri"/>
          <w:iCs/>
          <w:lang w:eastAsia="ro-RO"/>
        </w:rPr>
        <w:t>ț</w:t>
      </w:r>
      <w:r w:rsidRPr="003857FF">
        <w:rPr>
          <w:rFonts w:eastAsia="Calibri"/>
          <w:iCs/>
          <w:lang w:eastAsia="ro-RO"/>
        </w:rPr>
        <w:t>ifică</w:t>
      </w:r>
      <w:r w:rsidR="00796A79" w:rsidRPr="003857FF">
        <w:rPr>
          <w:rFonts w:eastAsia="Calibri"/>
          <w:iCs/>
          <w:lang w:eastAsia="ro-RO"/>
        </w:rPr>
        <w:t xml:space="preserve"> în regiun</w:t>
      </w:r>
      <w:r w:rsidR="003F2DFE" w:rsidRPr="003857FF">
        <w:rPr>
          <w:rFonts w:eastAsia="Calibri"/>
          <w:iCs/>
          <w:lang w:eastAsia="ro-RO"/>
        </w:rPr>
        <w:t>e</w:t>
      </w:r>
      <w:r w:rsidR="00796A79" w:rsidRPr="003857FF">
        <w:rPr>
          <w:rFonts w:eastAsia="Calibri"/>
          <w:iCs/>
          <w:lang w:eastAsia="ro-RO"/>
        </w:rPr>
        <w:t>a de dezvoltare în care se va implementa</w:t>
      </w:r>
      <w:r w:rsidRPr="003857FF">
        <w:rPr>
          <w:rFonts w:eastAsia="Calibri"/>
          <w:iCs/>
          <w:lang w:eastAsia="ro-RO"/>
        </w:rPr>
        <w:t>.</w:t>
      </w:r>
    </w:p>
    <w:p w14:paraId="02F0BE68" w14:textId="77777777" w:rsidR="003C2F72" w:rsidRDefault="003C2F72" w:rsidP="00392844">
      <w:pPr>
        <w:spacing w:line="276" w:lineRule="auto"/>
        <w:jc w:val="both"/>
        <w:rPr>
          <w:rFonts w:eastAsia="Calibri"/>
          <w:b/>
          <w:lang w:eastAsia="ro-RO"/>
        </w:rPr>
      </w:pPr>
    </w:p>
    <w:p w14:paraId="5790EA7E" w14:textId="4B8686DE" w:rsidR="005840FA" w:rsidRPr="003857FF" w:rsidRDefault="00D847A5" w:rsidP="00392844">
      <w:pPr>
        <w:spacing w:line="276" w:lineRule="auto"/>
        <w:jc w:val="both"/>
        <w:rPr>
          <w:rFonts w:eastAsia="Calibri"/>
          <w:b/>
          <w:lang w:eastAsia="ro-RO"/>
        </w:rPr>
      </w:pPr>
      <w:r w:rsidRPr="003857FF">
        <w:rPr>
          <w:rFonts w:eastAsia="Calibri"/>
          <w:b/>
          <w:lang w:eastAsia="ro-RO"/>
        </w:rPr>
        <w:t>D.</w:t>
      </w:r>
      <w:r w:rsidR="005840FA" w:rsidRPr="003857FF">
        <w:rPr>
          <w:rFonts w:eastAsia="Calibri"/>
          <w:b/>
          <w:lang w:eastAsia="ro-RO"/>
        </w:rPr>
        <w:t>4. Justificarea necesității proiectului</w:t>
      </w:r>
    </w:p>
    <w:p w14:paraId="6D80C0E8" w14:textId="77777777" w:rsidR="005840FA" w:rsidRPr="003857FF" w:rsidRDefault="005840FA" w:rsidP="00392844">
      <w:pPr>
        <w:spacing w:line="276" w:lineRule="auto"/>
        <w:jc w:val="both"/>
        <w:rPr>
          <w:rFonts w:eastAsia="Calibri"/>
          <w:iCs/>
          <w:lang w:eastAsia="ro-RO"/>
        </w:rPr>
      </w:pPr>
      <w:r w:rsidRPr="003857FF">
        <w:rPr>
          <w:rFonts w:eastAsia="Calibri"/>
          <w:iCs/>
          <w:lang w:eastAsia="ro-RO"/>
        </w:rPr>
        <w:t>În cadrul acestei secțiuni se vor prezenta următoarele:</w:t>
      </w:r>
    </w:p>
    <w:p w14:paraId="7F757C03" w14:textId="77777777" w:rsidR="005840FA" w:rsidRPr="003857FF" w:rsidRDefault="005840FA">
      <w:pPr>
        <w:numPr>
          <w:ilvl w:val="0"/>
          <w:numId w:val="14"/>
        </w:numPr>
        <w:spacing w:line="276" w:lineRule="auto"/>
        <w:contextualSpacing/>
        <w:jc w:val="both"/>
        <w:rPr>
          <w:rFonts w:eastAsia="Calibri"/>
          <w:iCs/>
          <w:lang w:eastAsia="ro-RO"/>
        </w:rPr>
      </w:pPr>
      <w:r w:rsidRPr="003857FF">
        <w:rPr>
          <w:rFonts w:eastAsia="Calibri"/>
          <w:iCs/>
          <w:lang w:eastAsia="ro-RO"/>
        </w:rPr>
        <w:t xml:space="preserve">Detalierea principalelor probleme care justifică implementarea proiectului; </w:t>
      </w:r>
    </w:p>
    <w:p w14:paraId="5923897B" w14:textId="4EB0A1F7" w:rsidR="005840FA" w:rsidRPr="003857FF" w:rsidRDefault="005840FA">
      <w:pPr>
        <w:numPr>
          <w:ilvl w:val="0"/>
          <w:numId w:val="14"/>
        </w:numPr>
        <w:spacing w:line="276" w:lineRule="auto"/>
        <w:contextualSpacing/>
        <w:jc w:val="both"/>
        <w:rPr>
          <w:rFonts w:eastAsia="Calibri"/>
          <w:iCs/>
          <w:lang w:eastAsia="ro-RO"/>
        </w:rPr>
      </w:pPr>
      <w:r w:rsidRPr="003857FF">
        <w:rPr>
          <w:rFonts w:eastAsia="Calibri"/>
          <w:iCs/>
          <w:lang w:eastAsia="ro-RO"/>
        </w:rPr>
        <w:t>Detalierea rațiunilor pentru care problema/problemele identificate sunt o prioritate pentru comunitate</w:t>
      </w:r>
      <w:r w:rsidR="00796A79" w:rsidRPr="003857FF">
        <w:rPr>
          <w:rFonts w:eastAsia="Calibri"/>
          <w:iCs/>
          <w:lang w:eastAsia="ro-RO"/>
        </w:rPr>
        <w:t>, în special cea științifică</w:t>
      </w:r>
      <w:r w:rsidRPr="003857FF">
        <w:rPr>
          <w:rFonts w:eastAsia="Calibri"/>
          <w:iCs/>
          <w:lang w:eastAsia="ro-RO"/>
        </w:rPr>
        <w:t>, ce implicații negative au asupra grupului țintă, care sunt consecințele nesoluționării problemei</w:t>
      </w:r>
      <w:r w:rsidR="00553E97" w:rsidRPr="003857FF">
        <w:rPr>
          <w:rFonts w:eastAsia="Calibri"/>
          <w:iCs/>
          <w:lang w:eastAsia="ro-RO"/>
        </w:rPr>
        <w:t>/problemelor</w:t>
      </w:r>
      <w:r w:rsidRPr="003857FF">
        <w:rPr>
          <w:rFonts w:eastAsia="Calibri"/>
          <w:iCs/>
          <w:lang w:eastAsia="ro-RO"/>
        </w:rPr>
        <w:t xml:space="preserve"> pentru comunitatea/comunitățile în care se va implementa proiectul, modalitatea în care activitățile și obiectivele proiectului contribuie la soluționarea necesităților specifice ale grupului țintă și ale comunității/comunităților în care se va implementa;</w:t>
      </w:r>
    </w:p>
    <w:p w14:paraId="435E2068" w14:textId="34F7BDEA" w:rsidR="005840FA" w:rsidRPr="003857FF" w:rsidRDefault="005840FA">
      <w:pPr>
        <w:numPr>
          <w:ilvl w:val="0"/>
          <w:numId w:val="14"/>
        </w:numPr>
        <w:spacing w:line="276" w:lineRule="auto"/>
        <w:contextualSpacing/>
        <w:jc w:val="both"/>
        <w:rPr>
          <w:rFonts w:eastAsia="Calibri"/>
          <w:iCs/>
          <w:lang w:eastAsia="ro-RO"/>
        </w:rPr>
      </w:pPr>
      <w:r w:rsidRPr="003857FF">
        <w:rPr>
          <w:rFonts w:eastAsia="Calibri"/>
          <w:iCs/>
          <w:lang w:eastAsia="ro-RO"/>
        </w:rPr>
        <w:t xml:space="preserve">Complementaritatea serviciilor oferite de centrul de orientare în cariera de cercetător cu alte servicii oferite de </w:t>
      </w:r>
      <w:r w:rsidR="00553E97" w:rsidRPr="003857FF">
        <w:rPr>
          <w:rFonts w:eastAsia="Calibri"/>
          <w:iCs/>
          <w:lang w:eastAsia="ro-RO"/>
        </w:rPr>
        <w:t>S</w:t>
      </w:r>
      <w:r w:rsidRPr="003857FF">
        <w:rPr>
          <w:rFonts w:eastAsia="Calibri"/>
          <w:iCs/>
          <w:lang w:eastAsia="ro-RO"/>
        </w:rPr>
        <w:t>olicitant;</w:t>
      </w:r>
    </w:p>
    <w:p w14:paraId="0D0DFEC4" w14:textId="77777777" w:rsidR="005840FA" w:rsidRPr="003857FF" w:rsidRDefault="005840FA">
      <w:pPr>
        <w:numPr>
          <w:ilvl w:val="0"/>
          <w:numId w:val="14"/>
        </w:numPr>
        <w:spacing w:line="276" w:lineRule="auto"/>
        <w:contextualSpacing/>
        <w:jc w:val="both"/>
        <w:rPr>
          <w:rFonts w:eastAsia="Calibri"/>
          <w:iCs/>
          <w:lang w:eastAsia="ro-RO"/>
        </w:rPr>
      </w:pPr>
      <w:r w:rsidRPr="003857FF">
        <w:rPr>
          <w:rFonts w:eastAsia="Calibri"/>
          <w:iCs/>
          <w:lang w:eastAsia="ro-RO"/>
        </w:rPr>
        <w:t>Valoarea adăugată a proiectului, respectiv ce aduce în plus față de situația deja existentă.</w:t>
      </w:r>
    </w:p>
    <w:p w14:paraId="726AA093" w14:textId="77777777" w:rsidR="003C2F72" w:rsidRDefault="003C2F72" w:rsidP="00392844">
      <w:pPr>
        <w:spacing w:line="276" w:lineRule="auto"/>
        <w:jc w:val="both"/>
        <w:rPr>
          <w:rFonts w:eastAsia="Calibri"/>
          <w:b/>
          <w:lang w:eastAsia="ro-RO"/>
        </w:rPr>
      </w:pPr>
    </w:p>
    <w:p w14:paraId="6CF35588" w14:textId="68C54165" w:rsidR="005840FA" w:rsidRPr="003857FF" w:rsidRDefault="00D847A5" w:rsidP="00392844">
      <w:pPr>
        <w:spacing w:line="276" w:lineRule="auto"/>
        <w:jc w:val="both"/>
        <w:rPr>
          <w:rFonts w:eastAsia="Calibri"/>
          <w:b/>
          <w:lang w:eastAsia="ro-RO"/>
        </w:rPr>
      </w:pPr>
      <w:r w:rsidRPr="003857FF">
        <w:rPr>
          <w:rFonts w:eastAsia="Calibri"/>
          <w:b/>
          <w:lang w:eastAsia="ro-RO"/>
        </w:rPr>
        <w:t>D.</w:t>
      </w:r>
      <w:r w:rsidR="005840FA" w:rsidRPr="003857FF">
        <w:rPr>
          <w:rFonts w:eastAsia="Calibri"/>
          <w:b/>
          <w:lang w:eastAsia="ro-RO"/>
        </w:rPr>
        <w:t>5. Metodologi</w:t>
      </w:r>
      <w:r w:rsidR="00604194" w:rsidRPr="003857FF">
        <w:rPr>
          <w:rFonts w:eastAsia="Calibri"/>
          <w:b/>
          <w:lang w:eastAsia="ro-RO"/>
        </w:rPr>
        <w:t>a de lucru</w:t>
      </w:r>
    </w:p>
    <w:p w14:paraId="4E252250" w14:textId="77777777" w:rsidR="005840FA" w:rsidRPr="003857FF" w:rsidRDefault="005840FA" w:rsidP="00392844">
      <w:pPr>
        <w:spacing w:line="276" w:lineRule="auto"/>
        <w:jc w:val="both"/>
        <w:rPr>
          <w:rFonts w:eastAsia="Calibri"/>
          <w:iCs/>
          <w:lang w:eastAsia="ro-RO"/>
        </w:rPr>
      </w:pPr>
      <w:r w:rsidRPr="003857FF">
        <w:rPr>
          <w:rFonts w:eastAsia="Calibri"/>
          <w:iCs/>
          <w:lang w:eastAsia="ro-RO"/>
        </w:rPr>
        <w:t>În cadrul acestei secțiuni se vor prezenta următoarele:</w:t>
      </w:r>
    </w:p>
    <w:p w14:paraId="01A24416" w14:textId="6AE7EB99" w:rsidR="005840FA" w:rsidRPr="003857FF" w:rsidRDefault="005840FA">
      <w:pPr>
        <w:numPr>
          <w:ilvl w:val="0"/>
          <w:numId w:val="18"/>
        </w:numPr>
        <w:spacing w:line="276" w:lineRule="auto"/>
        <w:contextualSpacing/>
        <w:jc w:val="both"/>
        <w:rPr>
          <w:rFonts w:eastAsia="Times New Roman"/>
          <w:iCs/>
          <w:lang w:eastAsia="en-US"/>
        </w:rPr>
      </w:pPr>
      <w:r w:rsidRPr="003857FF">
        <w:rPr>
          <w:rFonts w:eastAsia="Times New Roman"/>
          <w:iCs/>
          <w:lang w:eastAsia="en-US"/>
        </w:rPr>
        <w:t xml:space="preserve">Descrierea activităților </w:t>
      </w:r>
      <w:r w:rsidR="00553E97" w:rsidRPr="003857FF">
        <w:rPr>
          <w:rFonts w:eastAsia="Times New Roman"/>
          <w:iCs/>
          <w:lang w:eastAsia="en-US"/>
        </w:rPr>
        <w:t>și sub</w:t>
      </w:r>
      <w:r w:rsidR="00525E29" w:rsidRPr="003857FF">
        <w:rPr>
          <w:rFonts w:eastAsia="Times New Roman"/>
          <w:iCs/>
          <w:lang w:eastAsia="en-US"/>
        </w:rPr>
        <w:t>-</w:t>
      </w:r>
      <w:r w:rsidR="00553E97" w:rsidRPr="003857FF">
        <w:rPr>
          <w:rFonts w:eastAsia="Times New Roman"/>
          <w:iCs/>
          <w:lang w:eastAsia="en-US"/>
        </w:rPr>
        <w:t xml:space="preserve">activităților </w:t>
      </w:r>
      <w:r w:rsidRPr="003857FF">
        <w:rPr>
          <w:rFonts w:eastAsia="Times New Roman"/>
          <w:iCs/>
          <w:lang w:eastAsia="en-US"/>
        </w:rPr>
        <w:t>proiectului;</w:t>
      </w:r>
    </w:p>
    <w:p w14:paraId="491ABE7B" w14:textId="328C28E4" w:rsidR="005840FA" w:rsidRPr="003857FF" w:rsidRDefault="005840FA">
      <w:pPr>
        <w:numPr>
          <w:ilvl w:val="0"/>
          <w:numId w:val="18"/>
        </w:numPr>
        <w:spacing w:line="276" w:lineRule="auto"/>
        <w:contextualSpacing/>
        <w:jc w:val="both"/>
        <w:rPr>
          <w:rFonts w:eastAsia="Times New Roman"/>
          <w:iCs/>
          <w:lang w:eastAsia="en-US"/>
        </w:rPr>
      </w:pPr>
      <w:r w:rsidRPr="003857FF">
        <w:rPr>
          <w:rFonts w:eastAsia="Times New Roman"/>
          <w:iCs/>
          <w:lang w:eastAsia="en-US"/>
        </w:rPr>
        <w:t>Graficul Gantt al proiectului, cu repartizarea calendaristică a activităților proiectului</w:t>
      </w:r>
      <w:r w:rsidR="003F7020" w:rsidRPr="003857FF">
        <w:rPr>
          <w:rFonts w:eastAsia="Times New Roman"/>
          <w:iCs/>
          <w:lang w:eastAsia="en-US"/>
        </w:rPr>
        <w:t xml:space="preserve"> pe luni și ani</w:t>
      </w:r>
      <w:r w:rsidRPr="003857FF">
        <w:rPr>
          <w:rFonts w:eastAsia="Times New Roman"/>
          <w:iCs/>
          <w:lang w:eastAsia="en-US"/>
        </w:rPr>
        <w:t>;</w:t>
      </w:r>
    </w:p>
    <w:p w14:paraId="220A6142" w14:textId="77777777" w:rsidR="005840FA" w:rsidRPr="003857FF" w:rsidRDefault="005840FA">
      <w:pPr>
        <w:numPr>
          <w:ilvl w:val="0"/>
          <w:numId w:val="17"/>
        </w:numPr>
        <w:spacing w:line="276" w:lineRule="auto"/>
        <w:contextualSpacing/>
        <w:jc w:val="both"/>
        <w:rPr>
          <w:rFonts w:eastAsia="Calibri"/>
          <w:lang w:eastAsia="ro-RO"/>
        </w:rPr>
      </w:pPr>
      <w:r w:rsidRPr="003857FF">
        <w:rPr>
          <w:rFonts w:eastAsia="Calibri"/>
          <w:lang w:eastAsia="ro-RO"/>
        </w:rPr>
        <w:t>Identificarea riscurilor în implementarea proiectului și propuneri de abordare a acestora;</w:t>
      </w:r>
    </w:p>
    <w:p w14:paraId="0341E77D" w14:textId="77777777" w:rsidR="005840FA" w:rsidRPr="003857FF" w:rsidRDefault="005840FA">
      <w:pPr>
        <w:numPr>
          <w:ilvl w:val="0"/>
          <w:numId w:val="17"/>
        </w:numPr>
        <w:spacing w:line="276" w:lineRule="auto"/>
        <w:jc w:val="both"/>
      </w:pPr>
      <w:r w:rsidRPr="003857FF">
        <w:t>Modul în care proiectul respectă principiul „DE A NU PREJUDICIA ÎN MOD SEMNIFICATIV (DNSH)”.</w:t>
      </w:r>
    </w:p>
    <w:p w14:paraId="14A5DAC1" w14:textId="77777777" w:rsidR="003C2F72" w:rsidRDefault="003C2F72" w:rsidP="001855E1">
      <w:pPr>
        <w:spacing w:line="276" w:lineRule="auto"/>
        <w:jc w:val="both"/>
        <w:rPr>
          <w:rFonts w:eastAsia="Calibri"/>
          <w:b/>
          <w:bCs/>
          <w:lang w:eastAsia="ro-RO"/>
        </w:rPr>
      </w:pPr>
    </w:p>
    <w:p w14:paraId="125A56F8" w14:textId="7F9F12EC" w:rsidR="005840FA" w:rsidRPr="003857FF" w:rsidRDefault="00D847A5" w:rsidP="001855E1">
      <w:pPr>
        <w:spacing w:line="276" w:lineRule="auto"/>
        <w:jc w:val="both"/>
        <w:rPr>
          <w:rFonts w:eastAsia="Calibri"/>
          <w:b/>
          <w:bCs/>
          <w:lang w:eastAsia="ro-RO"/>
        </w:rPr>
      </w:pPr>
      <w:r w:rsidRPr="003857FF">
        <w:rPr>
          <w:rFonts w:eastAsia="Calibri"/>
          <w:b/>
          <w:bCs/>
          <w:lang w:eastAsia="ro-RO"/>
        </w:rPr>
        <w:lastRenderedPageBreak/>
        <w:t>D.</w:t>
      </w:r>
      <w:r w:rsidR="005840FA" w:rsidRPr="003857FF">
        <w:rPr>
          <w:rFonts w:eastAsia="Calibri"/>
          <w:b/>
          <w:bCs/>
          <w:lang w:eastAsia="ro-RO"/>
        </w:rPr>
        <w:t>6. Buget solicitat și justificarea acestuia</w:t>
      </w:r>
    </w:p>
    <w:p w14:paraId="51476EA1" w14:textId="462D3F74" w:rsidR="0039562C" w:rsidRPr="003857FF" w:rsidRDefault="005840FA" w:rsidP="001855E1">
      <w:pPr>
        <w:spacing w:line="276" w:lineRule="auto"/>
        <w:rPr>
          <w:rFonts w:eastAsia="Times New Roman"/>
          <w:sz w:val="22"/>
          <w:szCs w:val="22"/>
          <w:lang w:eastAsia="zh-CN"/>
        </w:rPr>
      </w:pPr>
      <w:r w:rsidRPr="003857FF">
        <w:rPr>
          <w:rFonts w:eastAsia="Calibri"/>
          <w:iCs/>
          <w:lang w:eastAsia="ro-RO"/>
        </w:rPr>
        <w:t xml:space="preserve">În cadrul acestei secțiuni </w:t>
      </w:r>
      <w:r w:rsidR="00553E97" w:rsidRPr="003857FF">
        <w:rPr>
          <w:rFonts w:eastAsia="Calibri"/>
          <w:iCs/>
          <w:lang w:eastAsia="ro-RO"/>
        </w:rPr>
        <w:t>s</w:t>
      </w:r>
      <w:r w:rsidRPr="003857FF">
        <w:rPr>
          <w:rFonts w:eastAsia="Times New Roman"/>
          <w:iCs/>
          <w:lang w:eastAsia="en-US"/>
        </w:rPr>
        <w:t>e va specifica și motiva repartizarea bugetului pe tipuri de cheltuieli și pe ani de implementare</w:t>
      </w:r>
      <w:r w:rsidR="009F4EC0" w:rsidRPr="003857FF">
        <w:rPr>
          <w:rFonts w:eastAsia="Times New Roman"/>
          <w:iCs/>
          <w:lang w:eastAsia="en-US"/>
        </w:rPr>
        <w:t xml:space="preserve"> corelat cu activit</w:t>
      </w:r>
      <w:r w:rsidR="002570AE" w:rsidRPr="003857FF">
        <w:rPr>
          <w:rFonts w:eastAsia="Times New Roman"/>
          <w:iCs/>
          <w:lang w:eastAsia="en-US"/>
        </w:rPr>
        <w:t>ăț</w:t>
      </w:r>
      <w:r w:rsidR="009F4EC0" w:rsidRPr="003857FF">
        <w:rPr>
          <w:rFonts w:eastAsia="Times New Roman"/>
          <w:iCs/>
          <w:lang w:eastAsia="en-US"/>
        </w:rPr>
        <w:t xml:space="preserve">ile proiectului </w:t>
      </w:r>
      <w:r w:rsidR="00B41C70" w:rsidRPr="003857FF">
        <w:rPr>
          <w:rFonts w:eastAsia="Times New Roman"/>
          <w:iCs/>
          <w:lang w:eastAsia="en-US"/>
        </w:rPr>
        <w:t>ș</w:t>
      </w:r>
      <w:r w:rsidR="009F4EC0" w:rsidRPr="003857FF">
        <w:rPr>
          <w:rFonts w:eastAsia="Times New Roman"/>
          <w:iCs/>
          <w:lang w:eastAsia="en-US"/>
        </w:rPr>
        <w:t>i achizi</w:t>
      </w:r>
      <w:r w:rsidR="00B41C70" w:rsidRPr="003857FF">
        <w:rPr>
          <w:rFonts w:eastAsia="Times New Roman"/>
          <w:iCs/>
          <w:lang w:eastAsia="en-US"/>
        </w:rPr>
        <w:t>ț</w:t>
      </w:r>
      <w:r w:rsidR="009F4EC0" w:rsidRPr="003857FF">
        <w:rPr>
          <w:rFonts w:eastAsia="Times New Roman"/>
          <w:iCs/>
          <w:lang w:eastAsia="en-US"/>
        </w:rPr>
        <w:t>iile necesare</w:t>
      </w:r>
      <w:r w:rsidR="0080587C" w:rsidRPr="003857FF">
        <w:rPr>
          <w:rFonts w:eastAsia="Times New Roman"/>
          <w:iCs/>
          <w:lang w:eastAsia="en-US"/>
        </w:rPr>
        <w:t xml:space="preserve">, </w:t>
      </w:r>
      <w:r w:rsidRPr="003857FF">
        <w:rPr>
          <w:rFonts w:eastAsia="Times New Roman"/>
          <w:iCs/>
          <w:lang w:eastAsia="en-US"/>
        </w:rPr>
        <w:t>luând în considerare plafoanele stabilite</w:t>
      </w:r>
      <w:r w:rsidR="00666E9C" w:rsidRPr="003857FF">
        <w:rPr>
          <w:rFonts w:eastAsia="Times New Roman"/>
          <w:iCs/>
          <w:lang w:eastAsia="en-US"/>
        </w:rPr>
        <w:t xml:space="preserve"> în Ghid</w:t>
      </w:r>
      <w:r w:rsidR="00857465" w:rsidRPr="003857FF">
        <w:rPr>
          <w:rFonts w:eastAsia="Times New Roman"/>
          <w:iCs/>
          <w:lang w:eastAsia="en-US"/>
        </w:rPr>
        <w:t>ul aplicantului.</w:t>
      </w:r>
      <w:r w:rsidR="0039562C" w:rsidRPr="003857FF">
        <w:rPr>
          <w:rFonts w:eastAsia="Times New Roman"/>
          <w:sz w:val="22"/>
          <w:szCs w:val="22"/>
          <w:lang w:eastAsia="zh-CN"/>
        </w:rPr>
        <w:br w:type="page"/>
      </w:r>
    </w:p>
    <w:p w14:paraId="3C6BE96F" w14:textId="77777777" w:rsidR="0039562C" w:rsidRPr="003857FF" w:rsidRDefault="0039562C" w:rsidP="00857465">
      <w:pPr>
        <w:suppressAutoHyphens/>
        <w:spacing w:line="276" w:lineRule="auto"/>
        <w:rPr>
          <w:rFonts w:eastAsia="Times New Roman"/>
          <w:sz w:val="22"/>
          <w:szCs w:val="22"/>
          <w:lang w:eastAsia="zh-CN"/>
        </w:rPr>
        <w:sectPr w:rsidR="0039562C" w:rsidRPr="003857FF" w:rsidSect="003C2F72">
          <w:headerReference w:type="default" r:id="rId9"/>
          <w:footerReference w:type="even" r:id="rId10"/>
          <w:footerReference w:type="default" r:id="rId11"/>
          <w:pgSz w:w="11906" w:h="16838"/>
          <w:pgMar w:top="2410" w:right="1134" w:bottom="1134" w:left="1134" w:header="142" w:footer="709" w:gutter="0"/>
          <w:pgNumType w:start="1"/>
          <w:cols w:space="708"/>
          <w:docGrid w:linePitch="360"/>
        </w:sectPr>
      </w:pPr>
    </w:p>
    <w:p w14:paraId="266B870B" w14:textId="0CFF5CAE" w:rsidR="00857465" w:rsidRPr="003857FF" w:rsidRDefault="00857465" w:rsidP="00857465">
      <w:pPr>
        <w:suppressAutoHyphens/>
        <w:spacing w:line="276" w:lineRule="auto"/>
        <w:rPr>
          <w:rFonts w:eastAsia="Times New Roman"/>
          <w:sz w:val="22"/>
          <w:szCs w:val="22"/>
          <w:lang w:eastAsia="zh-CN"/>
        </w:rPr>
      </w:pPr>
      <w:r w:rsidRPr="003857FF">
        <w:rPr>
          <w:rFonts w:eastAsia="Times New Roman"/>
          <w:sz w:val="22"/>
          <w:szCs w:val="22"/>
          <w:lang w:eastAsia="zh-CN"/>
        </w:rPr>
        <w:lastRenderedPageBreak/>
        <w:t>Deviz antecalcul</w:t>
      </w:r>
      <w:r w:rsidR="00D04252" w:rsidRPr="003857FF">
        <w:rPr>
          <w:rFonts w:eastAsia="Times New Roman"/>
          <w:sz w:val="22"/>
          <w:szCs w:val="22"/>
          <w:lang w:eastAsia="zh-CN"/>
        </w:rPr>
        <w:t xml:space="preserve"> pe capitole de buget</w:t>
      </w:r>
      <w:r w:rsidRPr="003857FF">
        <w:rPr>
          <w:rFonts w:eastAsia="Times New Roman"/>
          <w:sz w:val="22"/>
          <w:szCs w:val="22"/>
          <w:lang w:eastAsia="zh-CN"/>
        </w:rPr>
        <w:t xml:space="preserve"> (în RON):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968"/>
        <w:gridCol w:w="860"/>
        <w:gridCol w:w="504"/>
        <w:gridCol w:w="917"/>
        <w:gridCol w:w="753"/>
        <w:gridCol w:w="861"/>
        <w:gridCol w:w="504"/>
        <w:gridCol w:w="917"/>
        <w:gridCol w:w="753"/>
        <w:gridCol w:w="861"/>
        <w:gridCol w:w="504"/>
        <w:gridCol w:w="917"/>
        <w:gridCol w:w="753"/>
        <w:gridCol w:w="861"/>
        <w:gridCol w:w="504"/>
        <w:gridCol w:w="917"/>
        <w:gridCol w:w="1206"/>
      </w:tblGrid>
      <w:tr w:rsidR="00A613E8" w:rsidRPr="003857FF" w14:paraId="5A00570E" w14:textId="616AEFE7" w:rsidTr="003168CC">
        <w:trPr>
          <w:trHeight w:val="417"/>
        </w:trPr>
        <w:tc>
          <w:tcPr>
            <w:tcW w:w="0" w:type="auto"/>
          </w:tcPr>
          <w:p w14:paraId="06287D47" w14:textId="77777777" w:rsidR="0039562C" w:rsidRPr="003857FF" w:rsidRDefault="0039562C" w:rsidP="003808F0">
            <w:pPr>
              <w:pBdr>
                <w:top w:val="nil"/>
                <w:left w:val="nil"/>
                <w:bottom w:val="nil"/>
                <w:right w:val="nil"/>
                <w:between w:val="nil"/>
              </w:pBdr>
              <w:suppressAutoHyphens/>
              <w:spacing w:line="276" w:lineRule="auto"/>
              <w:jc w:val="center"/>
              <w:rPr>
                <w:rFonts w:eastAsia="Times New Roman"/>
                <w:color w:val="000000"/>
                <w:sz w:val="14"/>
                <w:szCs w:val="14"/>
                <w:lang w:eastAsia="zh-CN"/>
              </w:rPr>
            </w:pPr>
            <w:r w:rsidRPr="003857FF">
              <w:rPr>
                <w:rFonts w:eastAsia="Times New Roman"/>
                <w:b/>
                <w:color w:val="000000"/>
                <w:sz w:val="14"/>
                <w:szCs w:val="14"/>
                <w:lang w:eastAsia="zh-CN"/>
              </w:rPr>
              <w:t xml:space="preserve">Capitol de buget </w:t>
            </w:r>
          </w:p>
        </w:tc>
        <w:tc>
          <w:tcPr>
            <w:tcW w:w="0" w:type="auto"/>
            <w:gridSpan w:val="4"/>
          </w:tcPr>
          <w:p w14:paraId="76B18F5B" w14:textId="380DCA8C" w:rsidR="0039562C" w:rsidRPr="003857FF" w:rsidRDefault="0039562C" w:rsidP="003808F0">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
                <w:color w:val="000000"/>
                <w:sz w:val="14"/>
                <w:szCs w:val="14"/>
                <w:lang w:eastAsia="zh-CN"/>
              </w:rPr>
              <w:t>Lunile 1-12</w:t>
            </w:r>
          </w:p>
        </w:tc>
        <w:tc>
          <w:tcPr>
            <w:tcW w:w="0" w:type="auto"/>
            <w:gridSpan w:val="4"/>
          </w:tcPr>
          <w:p w14:paraId="1DB994A6" w14:textId="6706403E" w:rsidR="0039562C" w:rsidRPr="003857FF" w:rsidRDefault="0039562C" w:rsidP="003808F0">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
                <w:color w:val="000000"/>
                <w:sz w:val="14"/>
                <w:szCs w:val="14"/>
                <w:lang w:eastAsia="zh-CN"/>
              </w:rPr>
              <w:t>Lunile 13-24</w:t>
            </w:r>
          </w:p>
        </w:tc>
        <w:tc>
          <w:tcPr>
            <w:tcW w:w="0" w:type="auto"/>
            <w:gridSpan w:val="4"/>
          </w:tcPr>
          <w:p w14:paraId="1030AD4A" w14:textId="5B66CA20" w:rsidR="0039562C" w:rsidRPr="003857FF" w:rsidRDefault="0039562C" w:rsidP="003808F0">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
                <w:color w:val="000000"/>
                <w:sz w:val="14"/>
                <w:szCs w:val="14"/>
                <w:lang w:eastAsia="zh-CN"/>
              </w:rPr>
              <w:t>Lunile 25-36</w:t>
            </w:r>
          </w:p>
        </w:tc>
        <w:tc>
          <w:tcPr>
            <w:tcW w:w="0" w:type="auto"/>
            <w:gridSpan w:val="4"/>
          </w:tcPr>
          <w:p w14:paraId="4985EE9C" w14:textId="0C410F87" w:rsidR="0039562C" w:rsidRPr="003857FF" w:rsidRDefault="0039562C" w:rsidP="003808F0">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
                <w:color w:val="000000"/>
                <w:sz w:val="14"/>
                <w:szCs w:val="14"/>
                <w:lang w:eastAsia="zh-CN"/>
              </w:rPr>
              <w:t>Total buget</w:t>
            </w:r>
          </w:p>
        </w:tc>
      </w:tr>
      <w:tr w:rsidR="00A613E8" w:rsidRPr="003857FF" w14:paraId="5E66C645" w14:textId="321FC14C" w:rsidTr="0039562C">
        <w:trPr>
          <w:trHeight w:val="417"/>
        </w:trPr>
        <w:tc>
          <w:tcPr>
            <w:tcW w:w="0" w:type="auto"/>
          </w:tcPr>
          <w:p w14:paraId="380E0CA9" w14:textId="77777777" w:rsidR="0039562C" w:rsidRPr="003857FF" w:rsidRDefault="0039562C" w:rsidP="0039562C">
            <w:pPr>
              <w:pBdr>
                <w:top w:val="nil"/>
                <w:left w:val="nil"/>
                <w:bottom w:val="nil"/>
                <w:right w:val="nil"/>
                <w:between w:val="nil"/>
              </w:pBdr>
              <w:suppressAutoHyphens/>
              <w:spacing w:line="276" w:lineRule="auto"/>
              <w:jc w:val="center"/>
              <w:rPr>
                <w:rFonts w:eastAsia="Times New Roman"/>
                <w:b/>
                <w:color w:val="000000"/>
                <w:sz w:val="14"/>
                <w:szCs w:val="14"/>
                <w:lang w:eastAsia="zh-CN"/>
              </w:rPr>
            </w:pPr>
          </w:p>
        </w:tc>
        <w:tc>
          <w:tcPr>
            <w:tcW w:w="0" w:type="auto"/>
          </w:tcPr>
          <w:p w14:paraId="0E088351" w14:textId="5422D7CB" w:rsidR="0039562C" w:rsidRPr="003857FF" w:rsidRDefault="0039562C" w:rsidP="0039562C">
            <w:pPr>
              <w:pBdr>
                <w:top w:val="nil"/>
                <w:left w:val="nil"/>
                <w:bottom w:val="nil"/>
                <w:right w:val="nil"/>
                <w:between w:val="nil"/>
              </w:pBdr>
              <w:suppressAutoHyphens/>
              <w:spacing w:line="276" w:lineRule="auto"/>
              <w:jc w:val="center"/>
              <w:rPr>
                <w:rFonts w:eastAsia="Times New Roman"/>
                <w:bCs/>
                <w:color w:val="000000"/>
                <w:sz w:val="14"/>
                <w:szCs w:val="14"/>
                <w:lang w:eastAsia="zh-CN"/>
              </w:rPr>
            </w:pPr>
            <w:r w:rsidRPr="003857FF">
              <w:rPr>
                <w:rFonts w:eastAsia="Times New Roman"/>
                <w:bCs/>
                <w:color w:val="000000"/>
                <w:sz w:val="14"/>
                <w:szCs w:val="14"/>
                <w:lang w:eastAsia="zh-CN"/>
              </w:rPr>
              <w:t>Cheltuieli eligibile</w:t>
            </w:r>
          </w:p>
        </w:tc>
        <w:tc>
          <w:tcPr>
            <w:tcW w:w="0" w:type="auto"/>
          </w:tcPr>
          <w:p w14:paraId="77A27EAF" w14:textId="287E1693" w:rsidR="0039562C" w:rsidRPr="003857FF" w:rsidRDefault="0039562C" w:rsidP="0039562C">
            <w:pPr>
              <w:pBdr>
                <w:top w:val="nil"/>
                <w:left w:val="nil"/>
                <w:bottom w:val="nil"/>
                <w:right w:val="nil"/>
                <w:between w:val="nil"/>
              </w:pBdr>
              <w:suppressAutoHyphens/>
              <w:spacing w:line="276" w:lineRule="auto"/>
              <w:jc w:val="center"/>
              <w:rPr>
                <w:rFonts w:eastAsia="Times New Roman"/>
                <w:bCs/>
                <w:color w:val="000000"/>
                <w:sz w:val="14"/>
                <w:szCs w:val="14"/>
                <w:lang w:eastAsia="zh-CN"/>
              </w:rPr>
            </w:pPr>
            <w:r w:rsidRPr="003857FF">
              <w:rPr>
                <w:rFonts w:eastAsia="Times New Roman"/>
                <w:bCs/>
                <w:color w:val="000000"/>
                <w:sz w:val="14"/>
                <w:szCs w:val="14"/>
                <w:lang w:eastAsia="zh-CN"/>
              </w:rPr>
              <w:t>TVA</w:t>
            </w:r>
          </w:p>
        </w:tc>
        <w:tc>
          <w:tcPr>
            <w:tcW w:w="0" w:type="auto"/>
          </w:tcPr>
          <w:p w14:paraId="2FE2EB9F" w14:textId="51D6A2AA" w:rsidR="0039562C" w:rsidRPr="003857FF" w:rsidRDefault="0039562C" w:rsidP="0039562C">
            <w:pPr>
              <w:pBdr>
                <w:top w:val="nil"/>
                <w:left w:val="nil"/>
                <w:bottom w:val="nil"/>
                <w:right w:val="nil"/>
                <w:between w:val="nil"/>
              </w:pBdr>
              <w:suppressAutoHyphens/>
              <w:spacing w:line="276" w:lineRule="auto"/>
              <w:jc w:val="center"/>
              <w:rPr>
                <w:rFonts w:eastAsia="Times New Roman"/>
                <w:bCs/>
                <w:color w:val="000000"/>
                <w:sz w:val="14"/>
                <w:szCs w:val="14"/>
                <w:lang w:eastAsia="zh-CN"/>
              </w:rPr>
            </w:pPr>
            <w:r w:rsidRPr="003857FF">
              <w:rPr>
                <w:rFonts w:eastAsia="Times New Roman"/>
                <w:bCs/>
                <w:color w:val="000000"/>
                <w:sz w:val="14"/>
                <w:szCs w:val="14"/>
                <w:lang w:eastAsia="zh-CN"/>
              </w:rPr>
              <w:t>Cheltuieli neeligibile</w:t>
            </w:r>
          </w:p>
        </w:tc>
        <w:tc>
          <w:tcPr>
            <w:tcW w:w="0" w:type="auto"/>
          </w:tcPr>
          <w:p w14:paraId="61B8BCA0" w14:textId="7657CD01" w:rsidR="0039562C" w:rsidRPr="003857FF" w:rsidRDefault="0039562C" w:rsidP="0039562C">
            <w:pPr>
              <w:pBdr>
                <w:top w:val="nil"/>
                <w:left w:val="nil"/>
                <w:bottom w:val="nil"/>
                <w:right w:val="nil"/>
                <w:between w:val="nil"/>
              </w:pBdr>
              <w:suppressAutoHyphens/>
              <w:spacing w:line="276" w:lineRule="auto"/>
              <w:jc w:val="center"/>
              <w:rPr>
                <w:rFonts w:eastAsia="Times New Roman"/>
                <w:bCs/>
                <w:color w:val="000000"/>
                <w:sz w:val="14"/>
                <w:szCs w:val="14"/>
                <w:lang w:eastAsia="zh-CN"/>
              </w:rPr>
            </w:pPr>
            <w:r w:rsidRPr="003857FF">
              <w:rPr>
                <w:rFonts w:eastAsia="Times New Roman"/>
                <w:bCs/>
                <w:color w:val="000000"/>
                <w:sz w:val="14"/>
                <w:szCs w:val="14"/>
                <w:lang w:eastAsia="zh-CN"/>
              </w:rPr>
              <w:t>Co-finanțare</w:t>
            </w:r>
          </w:p>
        </w:tc>
        <w:tc>
          <w:tcPr>
            <w:tcW w:w="0" w:type="auto"/>
          </w:tcPr>
          <w:p w14:paraId="2F7609E8" w14:textId="7BC5B16E" w:rsidR="0039562C" w:rsidRPr="003857FF" w:rsidRDefault="0039562C" w:rsidP="0039562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Cheltuieli eligibile</w:t>
            </w:r>
          </w:p>
        </w:tc>
        <w:tc>
          <w:tcPr>
            <w:tcW w:w="0" w:type="auto"/>
          </w:tcPr>
          <w:p w14:paraId="2C0625A2" w14:textId="6A34C4BD" w:rsidR="0039562C" w:rsidRPr="003857FF" w:rsidRDefault="0039562C" w:rsidP="0039562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TVA</w:t>
            </w:r>
          </w:p>
        </w:tc>
        <w:tc>
          <w:tcPr>
            <w:tcW w:w="0" w:type="auto"/>
          </w:tcPr>
          <w:p w14:paraId="02DE73F3" w14:textId="056C8990" w:rsidR="0039562C" w:rsidRPr="003857FF" w:rsidRDefault="0039562C" w:rsidP="0039562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Cheltuieli neeligibile</w:t>
            </w:r>
          </w:p>
        </w:tc>
        <w:tc>
          <w:tcPr>
            <w:tcW w:w="0" w:type="auto"/>
          </w:tcPr>
          <w:p w14:paraId="2B12D851" w14:textId="2FE6194D" w:rsidR="0039562C" w:rsidRPr="003857FF" w:rsidRDefault="0039562C" w:rsidP="0039562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Co-finanțare</w:t>
            </w:r>
          </w:p>
        </w:tc>
        <w:tc>
          <w:tcPr>
            <w:tcW w:w="0" w:type="auto"/>
          </w:tcPr>
          <w:p w14:paraId="0D016742" w14:textId="63B7A24D" w:rsidR="0039562C" w:rsidRPr="003857FF" w:rsidRDefault="0039562C" w:rsidP="0039562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Cheltuieli eligibile</w:t>
            </w:r>
          </w:p>
        </w:tc>
        <w:tc>
          <w:tcPr>
            <w:tcW w:w="0" w:type="auto"/>
          </w:tcPr>
          <w:p w14:paraId="6306AA68" w14:textId="16DA45E8" w:rsidR="0039562C" w:rsidRPr="003857FF" w:rsidRDefault="0039562C" w:rsidP="0039562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TVA</w:t>
            </w:r>
          </w:p>
        </w:tc>
        <w:tc>
          <w:tcPr>
            <w:tcW w:w="0" w:type="auto"/>
          </w:tcPr>
          <w:p w14:paraId="11C4336C" w14:textId="4EB89844" w:rsidR="0039562C" w:rsidRPr="003857FF" w:rsidRDefault="0039562C" w:rsidP="0039562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Cheltuieli neeligibile</w:t>
            </w:r>
          </w:p>
        </w:tc>
        <w:tc>
          <w:tcPr>
            <w:tcW w:w="0" w:type="auto"/>
          </w:tcPr>
          <w:p w14:paraId="2EF56F55" w14:textId="1AB65161" w:rsidR="0039562C" w:rsidRPr="003857FF" w:rsidRDefault="0039562C" w:rsidP="0039562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Co-finanțare</w:t>
            </w:r>
          </w:p>
        </w:tc>
        <w:tc>
          <w:tcPr>
            <w:tcW w:w="0" w:type="auto"/>
          </w:tcPr>
          <w:p w14:paraId="18BCD318" w14:textId="744C6CCC" w:rsidR="0039562C" w:rsidRPr="003857FF" w:rsidRDefault="0039562C" w:rsidP="0039562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Cheltuieli eligibile</w:t>
            </w:r>
          </w:p>
        </w:tc>
        <w:tc>
          <w:tcPr>
            <w:tcW w:w="0" w:type="auto"/>
          </w:tcPr>
          <w:p w14:paraId="1EFAF093" w14:textId="32F6D103" w:rsidR="0039562C" w:rsidRPr="003857FF" w:rsidRDefault="0039562C" w:rsidP="0039562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TVA</w:t>
            </w:r>
          </w:p>
        </w:tc>
        <w:tc>
          <w:tcPr>
            <w:tcW w:w="0" w:type="auto"/>
          </w:tcPr>
          <w:p w14:paraId="0747464C" w14:textId="41BD2027" w:rsidR="0039562C" w:rsidRPr="003857FF" w:rsidRDefault="0039562C" w:rsidP="0039562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Cheltuieli neeligibile</w:t>
            </w:r>
          </w:p>
        </w:tc>
        <w:tc>
          <w:tcPr>
            <w:tcW w:w="0" w:type="auto"/>
          </w:tcPr>
          <w:p w14:paraId="5460823D" w14:textId="1EC888F3" w:rsidR="0039562C" w:rsidRPr="003857FF" w:rsidRDefault="0039562C" w:rsidP="0039562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Co-finanțare</w:t>
            </w:r>
            <w:r w:rsidR="00CB1DAB" w:rsidRPr="003857FF">
              <w:rPr>
                <w:rFonts w:eastAsia="Times New Roman"/>
                <w:bCs/>
                <w:color w:val="000000"/>
                <w:sz w:val="14"/>
                <w:szCs w:val="14"/>
                <w:lang w:eastAsia="zh-CN"/>
              </w:rPr>
              <w:t xml:space="preserve"> [</w:t>
            </w:r>
            <w:r w:rsidR="00A613E8" w:rsidRPr="003857FF">
              <w:rPr>
                <w:rFonts w:eastAsia="Times New Roman"/>
                <w:bCs/>
                <w:color w:val="000000"/>
                <w:sz w:val="14"/>
                <w:szCs w:val="14"/>
                <w:lang w:eastAsia="zh-CN"/>
              </w:rPr>
              <w:t>10% din valoarea proiectului]</w:t>
            </w:r>
          </w:p>
        </w:tc>
      </w:tr>
      <w:tr w:rsidR="00A613E8" w:rsidRPr="003857FF" w14:paraId="5DAB5B81" w14:textId="15713395" w:rsidTr="0039562C">
        <w:trPr>
          <w:trHeight w:val="208"/>
        </w:trPr>
        <w:tc>
          <w:tcPr>
            <w:tcW w:w="0" w:type="auto"/>
            <w:vAlign w:val="center"/>
          </w:tcPr>
          <w:p w14:paraId="5A189B30" w14:textId="72E7D452" w:rsidR="0039562C" w:rsidRPr="003857FF" w:rsidRDefault="0039562C" w:rsidP="00B71FB4">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1. Cheltuieli cu personalul, din care:</w:t>
            </w:r>
          </w:p>
        </w:tc>
        <w:tc>
          <w:tcPr>
            <w:tcW w:w="0" w:type="auto"/>
          </w:tcPr>
          <w:p w14:paraId="7D0657E0"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77662B9A"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25A39D45"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52E3D410"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10D53051" w14:textId="07293506" w:rsidR="0039562C" w:rsidRPr="003857FF" w:rsidRDefault="0039562C" w:rsidP="0039562C">
            <w:pPr>
              <w:suppressAutoHyphens/>
              <w:spacing w:line="276" w:lineRule="auto"/>
              <w:rPr>
                <w:rFonts w:eastAsia="Times New Roman"/>
                <w:sz w:val="14"/>
                <w:szCs w:val="14"/>
                <w:lang w:eastAsia="zh-CN"/>
              </w:rPr>
            </w:pPr>
          </w:p>
        </w:tc>
        <w:tc>
          <w:tcPr>
            <w:tcW w:w="0" w:type="auto"/>
          </w:tcPr>
          <w:p w14:paraId="674BF201"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67900C71"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1C3A4377"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023ADBBD"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4716EEF5"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55DA147B"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2A50869B"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6E48AC91"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751122B8"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32D4914E"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1FD71D54" w14:textId="77777777" w:rsidR="0039562C" w:rsidRPr="003857FF" w:rsidRDefault="0039562C" w:rsidP="0039562C">
            <w:pPr>
              <w:suppressAutoHyphens/>
              <w:spacing w:line="276" w:lineRule="auto"/>
              <w:rPr>
                <w:rFonts w:eastAsia="Times New Roman"/>
                <w:sz w:val="14"/>
                <w:szCs w:val="14"/>
                <w:lang w:eastAsia="zh-CN"/>
              </w:rPr>
            </w:pPr>
          </w:p>
        </w:tc>
      </w:tr>
      <w:tr w:rsidR="00A613E8" w:rsidRPr="003857FF" w14:paraId="5AE8A187" w14:textId="1A8CD7A4" w:rsidTr="0039562C">
        <w:trPr>
          <w:trHeight w:val="208"/>
        </w:trPr>
        <w:tc>
          <w:tcPr>
            <w:tcW w:w="0" w:type="auto"/>
            <w:vAlign w:val="center"/>
          </w:tcPr>
          <w:p w14:paraId="7423815D" w14:textId="0B02B240" w:rsidR="0039562C" w:rsidRPr="003857FF" w:rsidRDefault="00162BE3" w:rsidP="00B71FB4">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1126C799"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17C3E0F9"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509A6043"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264CDC67"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4D6BBFD5" w14:textId="094B3C16" w:rsidR="0039562C" w:rsidRPr="003857FF" w:rsidRDefault="0039562C" w:rsidP="0039562C">
            <w:pPr>
              <w:suppressAutoHyphens/>
              <w:spacing w:line="276" w:lineRule="auto"/>
              <w:rPr>
                <w:rFonts w:eastAsia="Times New Roman"/>
                <w:sz w:val="14"/>
                <w:szCs w:val="14"/>
                <w:lang w:eastAsia="zh-CN"/>
              </w:rPr>
            </w:pPr>
          </w:p>
        </w:tc>
        <w:tc>
          <w:tcPr>
            <w:tcW w:w="0" w:type="auto"/>
          </w:tcPr>
          <w:p w14:paraId="39AB31E2"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77A58D54"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252BD4BD"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1D8D2F01"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4C50F2C2"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587DDB8F"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6F5CEA0B"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5A8B93D1"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37B2A174"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283963EE"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3CBB6186" w14:textId="77777777" w:rsidR="0039562C" w:rsidRPr="003857FF" w:rsidRDefault="0039562C" w:rsidP="0039562C">
            <w:pPr>
              <w:suppressAutoHyphens/>
              <w:spacing w:line="276" w:lineRule="auto"/>
              <w:rPr>
                <w:rFonts w:eastAsia="Times New Roman"/>
                <w:sz w:val="14"/>
                <w:szCs w:val="14"/>
                <w:lang w:eastAsia="zh-CN"/>
              </w:rPr>
            </w:pPr>
          </w:p>
        </w:tc>
      </w:tr>
      <w:tr w:rsidR="00A613E8" w:rsidRPr="003857FF" w14:paraId="0F242921" w14:textId="77777777" w:rsidTr="0039562C">
        <w:trPr>
          <w:trHeight w:val="208"/>
        </w:trPr>
        <w:tc>
          <w:tcPr>
            <w:tcW w:w="0" w:type="auto"/>
            <w:vAlign w:val="center"/>
          </w:tcPr>
          <w:p w14:paraId="7DF91853" w14:textId="6103DEB2" w:rsidR="00D04252" w:rsidRPr="003857FF" w:rsidRDefault="00162BE3" w:rsidP="00B71FB4">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5827328B" w14:textId="77777777" w:rsidR="00D04252" w:rsidRPr="003857FF" w:rsidRDefault="00D04252" w:rsidP="0039562C">
            <w:pPr>
              <w:suppressAutoHyphens/>
              <w:spacing w:line="276" w:lineRule="auto"/>
              <w:rPr>
                <w:rFonts w:eastAsia="Times New Roman"/>
                <w:sz w:val="14"/>
                <w:szCs w:val="14"/>
                <w:lang w:eastAsia="zh-CN"/>
              </w:rPr>
            </w:pPr>
          </w:p>
        </w:tc>
        <w:tc>
          <w:tcPr>
            <w:tcW w:w="0" w:type="auto"/>
          </w:tcPr>
          <w:p w14:paraId="72CAEB37" w14:textId="77777777" w:rsidR="00D04252" w:rsidRPr="003857FF" w:rsidRDefault="00D04252" w:rsidP="0039562C">
            <w:pPr>
              <w:suppressAutoHyphens/>
              <w:spacing w:line="276" w:lineRule="auto"/>
              <w:rPr>
                <w:rFonts w:eastAsia="Times New Roman"/>
                <w:sz w:val="14"/>
                <w:szCs w:val="14"/>
                <w:lang w:eastAsia="zh-CN"/>
              </w:rPr>
            </w:pPr>
          </w:p>
        </w:tc>
        <w:tc>
          <w:tcPr>
            <w:tcW w:w="0" w:type="auto"/>
          </w:tcPr>
          <w:p w14:paraId="6DAE8C52" w14:textId="77777777" w:rsidR="00D04252" w:rsidRPr="003857FF" w:rsidRDefault="00D04252" w:rsidP="0039562C">
            <w:pPr>
              <w:suppressAutoHyphens/>
              <w:spacing w:line="276" w:lineRule="auto"/>
              <w:rPr>
                <w:rFonts w:eastAsia="Times New Roman"/>
                <w:sz w:val="14"/>
                <w:szCs w:val="14"/>
                <w:lang w:eastAsia="zh-CN"/>
              </w:rPr>
            </w:pPr>
          </w:p>
        </w:tc>
        <w:tc>
          <w:tcPr>
            <w:tcW w:w="0" w:type="auto"/>
          </w:tcPr>
          <w:p w14:paraId="5C4A22FE" w14:textId="77777777" w:rsidR="00D04252" w:rsidRPr="003857FF" w:rsidRDefault="00D04252" w:rsidP="0039562C">
            <w:pPr>
              <w:suppressAutoHyphens/>
              <w:spacing w:line="276" w:lineRule="auto"/>
              <w:rPr>
                <w:rFonts w:eastAsia="Times New Roman"/>
                <w:sz w:val="14"/>
                <w:szCs w:val="14"/>
                <w:lang w:eastAsia="zh-CN"/>
              </w:rPr>
            </w:pPr>
          </w:p>
        </w:tc>
        <w:tc>
          <w:tcPr>
            <w:tcW w:w="0" w:type="auto"/>
          </w:tcPr>
          <w:p w14:paraId="232D5832" w14:textId="77777777" w:rsidR="00D04252" w:rsidRPr="003857FF" w:rsidRDefault="00D04252" w:rsidP="0039562C">
            <w:pPr>
              <w:suppressAutoHyphens/>
              <w:spacing w:line="276" w:lineRule="auto"/>
              <w:rPr>
                <w:rFonts w:eastAsia="Times New Roman"/>
                <w:sz w:val="14"/>
                <w:szCs w:val="14"/>
                <w:lang w:eastAsia="zh-CN"/>
              </w:rPr>
            </w:pPr>
          </w:p>
        </w:tc>
        <w:tc>
          <w:tcPr>
            <w:tcW w:w="0" w:type="auto"/>
          </w:tcPr>
          <w:p w14:paraId="1D9D3B8D" w14:textId="77777777" w:rsidR="00D04252" w:rsidRPr="003857FF" w:rsidRDefault="00D04252" w:rsidP="0039562C">
            <w:pPr>
              <w:suppressAutoHyphens/>
              <w:spacing w:line="276" w:lineRule="auto"/>
              <w:rPr>
                <w:rFonts w:eastAsia="Times New Roman"/>
                <w:sz w:val="14"/>
                <w:szCs w:val="14"/>
                <w:lang w:eastAsia="zh-CN"/>
              </w:rPr>
            </w:pPr>
          </w:p>
        </w:tc>
        <w:tc>
          <w:tcPr>
            <w:tcW w:w="0" w:type="auto"/>
          </w:tcPr>
          <w:p w14:paraId="34024B58" w14:textId="77777777" w:rsidR="00D04252" w:rsidRPr="003857FF" w:rsidRDefault="00D04252" w:rsidP="0039562C">
            <w:pPr>
              <w:suppressAutoHyphens/>
              <w:spacing w:line="276" w:lineRule="auto"/>
              <w:rPr>
                <w:rFonts w:eastAsia="Times New Roman"/>
                <w:sz w:val="14"/>
                <w:szCs w:val="14"/>
                <w:lang w:eastAsia="zh-CN"/>
              </w:rPr>
            </w:pPr>
          </w:p>
        </w:tc>
        <w:tc>
          <w:tcPr>
            <w:tcW w:w="0" w:type="auto"/>
          </w:tcPr>
          <w:p w14:paraId="57112E82" w14:textId="77777777" w:rsidR="00D04252" w:rsidRPr="003857FF" w:rsidRDefault="00D04252" w:rsidP="0039562C">
            <w:pPr>
              <w:suppressAutoHyphens/>
              <w:spacing w:line="276" w:lineRule="auto"/>
              <w:rPr>
                <w:rFonts w:eastAsia="Times New Roman"/>
                <w:sz w:val="14"/>
                <w:szCs w:val="14"/>
                <w:lang w:eastAsia="zh-CN"/>
              </w:rPr>
            </w:pPr>
          </w:p>
        </w:tc>
        <w:tc>
          <w:tcPr>
            <w:tcW w:w="0" w:type="auto"/>
          </w:tcPr>
          <w:p w14:paraId="49320C44" w14:textId="77777777" w:rsidR="00D04252" w:rsidRPr="003857FF" w:rsidRDefault="00D04252" w:rsidP="0039562C">
            <w:pPr>
              <w:suppressAutoHyphens/>
              <w:spacing w:line="276" w:lineRule="auto"/>
              <w:rPr>
                <w:rFonts w:eastAsia="Times New Roman"/>
                <w:sz w:val="14"/>
                <w:szCs w:val="14"/>
                <w:lang w:eastAsia="zh-CN"/>
              </w:rPr>
            </w:pPr>
          </w:p>
        </w:tc>
        <w:tc>
          <w:tcPr>
            <w:tcW w:w="0" w:type="auto"/>
          </w:tcPr>
          <w:p w14:paraId="200D5AC8" w14:textId="77777777" w:rsidR="00D04252" w:rsidRPr="003857FF" w:rsidRDefault="00D04252" w:rsidP="0039562C">
            <w:pPr>
              <w:suppressAutoHyphens/>
              <w:spacing w:line="276" w:lineRule="auto"/>
              <w:rPr>
                <w:rFonts w:eastAsia="Times New Roman"/>
                <w:sz w:val="14"/>
                <w:szCs w:val="14"/>
                <w:lang w:eastAsia="zh-CN"/>
              </w:rPr>
            </w:pPr>
          </w:p>
        </w:tc>
        <w:tc>
          <w:tcPr>
            <w:tcW w:w="0" w:type="auto"/>
          </w:tcPr>
          <w:p w14:paraId="3B606879" w14:textId="77777777" w:rsidR="00D04252" w:rsidRPr="003857FF" w:rsidRDefault="00D04252" w:rsidP="0039562C">
            <w:pPr>
              <w:suppressAutoHyphens/>
              <w:spacing w:line="276" w:lineRule="auto"/>
              <w:rPr>
                <w:rFonts w:eastAsia="Times New Roman"/>
                <w:sz w:val="14"/>
                <w:szCs w:val="14"/>
                <w:lang w:eastAsia="zh-CN"/>
              </w:rPr>
            </w:pPr>
          </w:p>
        </w:tc>
        <w:tc>
          <w:tcPr>
            <w:tcW w:w="0" w:type="auto"/>
          </w:tcPr>
          <w:p w14:paraId="7C94BE2C" w14:textId="77777777" w:rsidR="00D04252" w:rsidRPr="003857FF" w:rsidRDefault="00D04252" w:rsidP="0039562C">
            <w:pPr>
              <w:suppressAutoHyphens/>
              <w:spacing w:line="276" w:lineRule="auto"/>
              <w:rPr>
                <w:rFonts w:eastAsia="Times New Roman"/>
                <w:sz w:val="14"/>
                <w:szCs w:val="14"/>
                <w:lang w:eastAsia="zh-CN"/>
              </w:rPr>
            </w:pPr>
          </w:p>
        </w:tc>
        <w:tc>
          <w:tcPr>
            <w:tcW w:w="0" w:type="auto"/>
          </w:tcPr>
          <w:p w14:paraId="7150A47A" w14:textId="77777777" w:rsidR="00D04252" w:rsidRPr="003857FF" w:rsidRDefault="00D04252" w:rsidP="0039562C">
            <w:pPr>
              <w:suppressAutoHyphens/>
              <w:spacing w:line="276" w:lineRule="auto"/>
              <w:rPr>
                <w:rFonts w:eastAsia="Times New Roman"/>
                <w:sz w:val="14"/>
                <w:szCs w:val="14"/>
                <w:lang w:eastAsia="zh-CN"/>
              </w:rPr>
            </w:pPr>
          </w:p>
        </w:tc>
        <w:tc>
          <w:tcPr>
            <w:tcW w:w="0" w:type="auto"/>
          </w:tcPr>
          <w:p w14:paraId="3DC2DE52" w14:textId="77777777" w:rsidR="00D04252" w:rsidRPr="003857FF" w:rsidRDefault="00D04252" w:rsidP="0039562C">
            <w:pPr>
              <w:suppressAutoHyphens/>
              <w:spacing w:line="276" w:lineRule="auto"/>
              <w:rPr>
                <w:rFonts w:eastAsia="Times New Roman"/>
                <w:sz w:val="14"/>
                <w:szCs w:val="14"/>
                <w:lang w:eastAsia="zh-CN"/>
              </w:rPr>
            </w:pPr>
          </w:p>
        </w:tc>
        <w:tc>
          <w:tcPr>
            <w:tcW w:w="0" w:type="auto"/>
          </w:tcPr>
          <w:p w14:paraId="77D7CF52" w14:textId="77777777" w:rsidR="00D04252" w:rsidRPr="003857FF" w:rsidRDefault="00D04252" w:rsidP="0039562C">
            <w:pPr>
              <w:suppressAutoHyphens/>
              <w:spacing w:line="276" w:lineRule="auto"/>
              <w:rPr>
                <w:rFonts w:eastAsia="Times New Roman"/>
                <w:sz w:val="14"/>
                <w:szCs w:val="14"/>
                <w:lang w:eastAsia="zh-CN"/>
              </w:rPr>
            </w:pPr>
          </w:p>
        </w:tc>
        <w:tc>
          <w:tcPr>
            <w:tcW w:w="0" w:type="auto"/>
          </w:tcPr>
          <w:p w14:paraId="2D396D55" w14:textId="77777777" w:rsidR="00D04252" w:rsidRPr="003857FF" w:rsidRDefault="00D04252" w:rsidP="0039562C">
            <w:pPr>
              <w:suppressAutoHyphens/>
              <w:spacing w:line="276" w:lineRule="auto"/>
              <w:rPr>
                <w:rFonts w:eastAsia="Times New Roman"/>
                <w:sz w:val="14"/>
                <w:szCs w:val="14"/>
                <w:lang w:eastAsia="zh-CN"/>
              </w:rPr>
            </w:pPr>
          </w:p>
        </w:tc>
      </w:tr>
      <w:tr w:rsidR="00A613E8" w:rsidRPr="003857FF" w14:paraId="1C760F48" w14:textId="7B993721" w:rsidTr="0039562C">
        <w:trPr>
          <w:trHeight w:val="76"/>
        </w:trPr>
        <w:tc>
          <w:tcPr>
            <w:tcW w:w="0" w:type="auto"/>
            <w:vAlign w:val="center"/>
          </w:tcPr>
          <w:p w14:paraId="11E25A07" w14:textId="577A234E" w:rsidR="0039562C" w:rsidRPr="003857FF" w:rsidRDefault="0039562C" w:rsidP="00B71FB4">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2. Cheltuieli de logistică</w:t>
            </w:r>
            <w:r w:rsidR="001265DC" w:rsidRPr="003857FF">
              <w:rPr>
                <w:rFonts w:eastAsia="Times New Roman"/>
                <w:color w:val="000000"/>
                <w:sz w:val="14"/>
                <w:szCs w:val="14"/>
                <w:lang w:eastAsia="zh-CN"/>
              </w:rPr>
              <w:t>, din care:</w:t>
            </w:r>
          </w:p>
        </w:tc>
        <w:tc>
          <w:tcPr>
            <w:tcW w:w="0" w:type="auto"/>
          </w:tcPr>
          <w:p w14:paraId="33A4832E"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49493DDF"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19D77CC4"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1B096163"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7ADA1C21" w14:textId="6DB02F09" w:rsidR="0039562C" w:rsidRPr="003857FF" w:rsidRDefault="0039562C" w:rsidP="0039562C">
            <w:pPr>
              <w:suppressAutoHyphens/>
              <w:spacing w:line="276" w:lineRule="auto"/>
              <w:rPr>
                <w:rFonts w:eastAsia="Times New Roman"/>
                <w:sz w:val="14"/>
                <w:szCs w:val="14"/>
                <w:lang w:eastAsia="zh-CN"/>
              </w:rPr>
            </w:pPr>
          </w:p>
        </w:tc>
        <w:tc>
          <w:tcPr>
            <w:tcW w:w="0" w:type="auto"/>
          </w:tcPr>
          <w:p w14:paraId="29ADE6C9"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0F7B7E65"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0FACA636"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6D711DF6"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6CC43BC2"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3F35831A"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02F35F94"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4DA67028"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05297BA4"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3FE4EAF1"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4C16066D" w14:textId="77777777" w:rsidR="0039562C" w:rsidRPr="003857FF" w:rsidRDefault="0039562C" w:rsidP="0039562C">
            <w:pPr>
              <w:suppressAutoHyphens/>
              <w:spacing w:line="276" w:lineRule="auto"/>
              <w:rPr>
                <w:rFonts w:eastAsia="Times New Roman"/>
                <w:sz w:val="14"/>
                <w:szCs w:val="14"/>
                <w:lang w:eastAsia="zh-CN"/>
              </w:rPr>
            </w:pPr>
          </w:p>
        </w:tc>
      </w:tr>
      <w:tr w:rsidR="00A613E8" w:rsidRPr="003857FF" w14:paraId="06C41805" w14:textId="77777777" w:rsidTr="0039562C">
        <w:trPr>
          <w:trHeight w:val="76"/>
        </w:trPr>
        <w:tc>
          <w:tcPr>
            <w:tcW w:w="0" w:type="auto"/>
            <w:vAlign w:val="center"/>
          </w:tcPr>
          <w:p w14:paraId="5891174B" w14:textId="5A434DB3" w:rsidR="001265DC" w:rsidRPr="003857FF" w:rsidRDefault="001265DC" w:rsidP="00B71FB4">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51378D95"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B3F7833"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2CF32C06"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7ECA073"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BD40D15"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106A609"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71C8514"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C2A39FD"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AFF8411"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77A3BE6"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758911C"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BC3E5F8"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55A2C3E"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2F601580"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4259436"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0B3A4C0" w14:textId="77777777" w:rsidR="001265DC" w:rsidRPr="003857FF" w:rsidRDefault="001265DC" w:rsidP="001265DC">
            <w:pPr>
              <w:suppressAutoHyphens/>
              <w:spacing w:line="276" w:lineRule="auto"/>
              <w:rPr>
                <w:rFonts w:eastAsia="Times New Roman"/>
                <w:sz w:val="14"/>
                <w:szCs w:val="14"/>
                <w:lang w:eastAsia="zh-CN"/>
              </w:rPr>
            </w:pPr>
          </w:p>
        </w:tc>
      </w:tr>
      <w:tr w:rsidR="00A613E8" w:rsidRPr="003857FF" w14:paraId="2EAE6362" w14:textId="77777777" w:rsidTr="0039562C">
        <w:trPr>
          <w:trHeight w:val="76"/>
        </w:trPr>
        <w:tc>
          <w:tcPr>
            <w:tcW w:w="0" w:type="auto"/>
            <w:vAlign w:val="center"/>
          </w:tcPr>
          <w:p w14:paraId="4E785F7E" w14:textId="6308C4BC" w:rsidR="001265DC" w:rsidRPr="003857FF" w:rsidRDefault="001265DC" w:rsidP="00B71FB4">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7AF433BF"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5721177"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414A513"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270D8F23"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E390542"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C8BA31E"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3FDB68E"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751146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C891481"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1E46537"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20BCC57"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9AB0BE2"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1F3B4B1"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D67D11A"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2CDB460"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88DB03A" w14:textId="77777777" w:rsidR="001265DC" w:rsidRPr="003857FF" w:rsidRDefault="001265DC" w:rsidP="001265DC">
            <w:pPr>
              <w:suppressAutoHyphens/>
              <w:spacing w:line="276" w:lineRule="auto"/>
              <w:rPr>
                <w:rFonts w:eastAsia="Times New Roman"/>
                <w:sz w:val="14"/>
                <w:szCs w:val="14"/>
                <w:lang w:eastAsia="zh-CN"/>
              </w:rPr>
            </w:pPr>
          </w:p>
        </w:tc>
      </w:tr>
      <w:tr w:rsidR="00A613E8" w:rsidRPr="003857FF" w14:paraId="532B2928" w14:textId="04016C80" w:rsidTr="0039562C">
        <w:trPr>
          <w:trHeight w:val="76"/>
        </w:trPr>
        <w:tc>
          <w:tcPr>
            <w:tcW w:w="0" w:type="auto"/>
            <w:vAlign w:val="center"/>
          </w:tcPr>
          <w:p w14:paraId="361A72F9" w14:textId="7531DB99" w:rsidR="001265DC" w:rsidRPr="003857FF" w:rsidRDefault="001265DC" w:rsidP="00B71FB4">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3. Cheltuieli de deplasare</w:t>
            </w:r>
            <w:r w:rsidR="005A5736" w:rsidRPr="003857FF">
              <w:rPr>
                <w:rFonts w:eastAsia="Times New Roman"/>
                <w:color w:val="000000"/>
                <w:sz w:val="14"/>
                <w:szCs w:val="14"/>
                <w:lang w:eastAsia="zh-CN"/>
              </w:rPr>
              <w:t xml:space="preserve"> [maximum 15% din valoarea proiectului]</w:t>
            </w:r>
            <w:r w:rsidRPr="003857FF">
              <w:rPr>
                <w:rFonts w:eastAsia="Times New Roman"/>
                <w:color w:val="000000"/>
                <w:sz w:val="14"/>
                <w:szCs w:val="14"/>
                <w:lang w:eastAsia="zh-CN"/>
              </w:rPr>
              <w:t>, din care:</w:t>
            </w:r>
          </w:p>
        </w:tc>
        <w:tc>
          <w:tcPr>
            <w:tcW w:w="0" w:type="auto"/>
          </w:tcPr>
          <w:p w14:paraId="2FB97DE5"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A1F7FF2"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257C6B3D"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FE4B4EF"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12AD49C" w14:textId="51E9C2D8" w:rsidR="001265DC" w:rsidRPr="003857FF" w:rsidRDefault="001265DC" w:rsidP="001265DC">
            <w:pPr>
              <w:suppressAutoHyphens/>
              <w:spacing w:line="276" w:lineRule="auto"/>
              <w:rPr>
                <w:rFonts w:eastAsia="Times New Roman"/>
                <w:sz w:val="14"/>
                <w:szCs w:val="14"/>
                <w:lang w:eastAsia="zh-CN"/>
              </w:rPr>
            </w:pPr>
          </w:p>
        </w:tc>
        <w:tc>
          <w:tcPr>
            <w:tcW w:w="0" w:type="auto"/>
          </w:tcPr>
          <w:p w14:paraId="73F0DBAF"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A28B61E"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6DF8C52"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916DD29"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FAFE958"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A97D76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E3006DA"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383B103"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E2A956E"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5AC295D"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8BBBDD5" w14:textId="77777777" w:rsidR="001265DC" w:rsidRPr="003857FF" w:rsidRDefault="001265DC" w:rsidP="001265DC">
            <w:pPr>
              <w:suppressAutoHyphens/>
              <w:spacing w:line="276" w:lineRule="auto"/>
              <w:rPr>
                <w:rFonts w:eastAsia="Times New Roman"/>
                <w:sz w:val="14"/>
                <w:szCs w:val="14"/>
                <w:lang w:eastAsia="zh-CN"/>
              </w:rPr>
            </w:pPr>
          </w:p>
        </w:tc>
      </w:tr>
      <w:tr w:rsidR="00A613E8" w:rsidRPr="003857FF" w14:paraId="262620A1" w14:textId="77777777" w:rsidTr="0039562C">
        <w:trPr>
          <w:trHeight w:val="76"/>
        </w:trPr>
        <w:tc>
          <w:tcPr>
            <w:tcW w:w="0" w:type="auto"/>
            <w:vAlign w:val="center"/>
          </w:tcPr>
          <w:p w14:paraId="11146131" w14:textId="05A4390F" w:rsidR="001265DC" w:rsidRPr="003857FF" w:rsidRDefault="001265DC" w:rsidP="00B71FB4">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55E13CBD"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CE3F162"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FB00476"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EA7DDC2"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8F352D7"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9BDC337"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2FF70F44"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41167F7"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ACE346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3BD9D7F"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C500CE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60C6FE9"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62DFDA3"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D680E55"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BFAD4F5"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0C87B12" w14:textId="77777777" w:rsidR="001265DC" w:rsidRPr="003857FF" w:rsidRDefault="001265DC" w:rsidP="001265DC">
            <w:pPr>
              <w:suppressAutoHyphens/>
              <w:spacing w:line="276" w:lineRule="auto"/>
              <w:rPr>
                <w:rFonts w:eastAsia="Times New Roman"/>
                <w:sz w:val="14"/>
                <w:szCs w:val="14"/>
                <w:lang w:eastAsia="zh-CN"/>
              </w:rPr>
            </w:pPr>
          </w:p>
        </w:tc>
      </w:tr>
      <w:tr w:rsidR="00A613E8" w:rsidRPr="003857FF" w14:paraId="64D1B816" w14:textId="77777777" w:rsidTr="0039562C">
        <w:trPr>
          <w:trHeight w:val="76"/>
        </w:trPr>
        <w:tc>
          <w:tcPr>
            <w:tcW w:w="0" w:type="auto"/>
            <w:vAlign w:val="center"/>
          </w:tcPr>
          <w:p w14:paraId="745EA3ED" w14:textId="082DBA70" w:rsidR="001265DC" w:rsidRPr="003857FF" w:rsidRDefault="001265DC" w:rsidP="00B71FB4">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6DC3B5D4"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823743D"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32F0321"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D97E0F4"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69DD3E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FD7D20F"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5A274AD"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462C1A1"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2BAAFA7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95814FA"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2329A1EC"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F35B22E"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A014137"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D2F9EC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6EB93F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698F3E6" w14:textId="77777777" w:rsidR="001265DC" w:rsidRPr="003857FF" w:rsidRDefault="001265DC" w:rsidP="001265DC">
            <w:pPr>
              <w:suppressAutoHyphens/>
              <w:spacing w:line="276" w:lineRule="auto"/>
              <w:rPr>
                <w:rFonts w:eastAsia="Times New Roman"/>
                <w:sz w:val="14"/>
                <w:szCs w:val="14"/>
                <w:lang w:eastAsia="zh-CN"/>
              </w:rPr>
            </w:pPr>
          </w:p>
        </w:tc>
      </w:tr>
      <w:tr w:rsidR="00A613E8" w:rsidRPr="003857FF" w14:paraId="751EC79A" w14:textId="556E878B" w:rsidTr="0039562C">
        <w:trPr>
          <w:trHeight w:val="76"/>
        </w:trPr>
        <w:tc>
          <w:tcPr>
            <w:tcW w:w="0" w:type="auto"/>
            <w:vAlign w:val="center"/>
          </w:tcPr>
          <w:p w14:paraId="74273330" w14:textId="36EEF4CC" w:rsidR="001265DC" w:rsidRPr="003857FF" w:rsidRDefault="001265DC" w:rsidP="00B71FB4">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4. Cheltuieli cu obținerea sau reînnoirea certificării Human Resources Strategy for Researchers</w:t>
            </w:r>
          </w:p>
        </w:tc>
        <w:tc>
          <w:tcPr>
            <w:tcW w:w="0" w:type="auto"/>
          </w:tcPr>
          <w:p w14:paraId="1EE3B7D1"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210F9EAD"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F470CD7"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F9A5A13"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3C48493" w14:textId="53FDEDD8" w:rsidR="001265DC" w:rsidRPr="003857FF" w:rsidRDefault="001265DC" w:rsidP="001265DC">
            <w:pPr>
              <w:suppressAutoHyphens/>
              <w:spacing w:line="276" w:lineRule="auto"/>
              <w:rPr>
                <w:rFonts w:eastAsia="Times New Roman"/>
                <w:sz w:val="14"/>
                <w:szCs w:val="14"/>
                <w:lang w:eastAsia="zh-CN"/>
              </w:rPr>
            </w:pPr>
          </w:p>
        </w:tc>
        <w:tc>
          <w:tcPr>
            <w:tcW w:w="0" w:type="auto"/>
          </w:tcPr>
          <w:p w14:paraId="6B35D994"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BE8E47A"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091CA68"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40EA017"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EFD4D73"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69120D3"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8A515CC"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041F01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CA4E9BD"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C52C062"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DAB1DC2" w14:textId="77777777" w:rsidR="001265DC" w:rsidRPr="003857FF" w:rsidRDefault="001265DC" w:rsidP="001265DC">
            <w:pPr>
              <w:suppressAutoHyphens/>
              <w:spacing w:line="276" w:lineRule="auto"/>
              <w:rPr>
                <w:rFonts w:eastAsia="Times New Roman"/>
                <w:sz w:val="14"/>
                <w:szCs w:val="14"/>
                <w:lang w:eastAsia="zh-CN"/>
              </w:rPr>
            </w:pPr>
          </w:p>
        </w:tc>
      </w:tr>
      <w:tr w:rsidR="00A613E8" w:rsidRPr="003857FF" w14:paraId="1C8DF667" w14:textId="08A17120" w:rsidTr="0039562C">
        <w:trPr>
          <w:trHeight w:val="76"/>
        </w:trPr>
        <w:tc>
          <w:tcPr>
            <w:tcW w:w="0" w:type="auto"/>
            <w:vAlign w:val="center"/>
          </w:tcPr>
          <w:p w14:paraId="06293F3F" w14:textId="53F1F266" w:rsidR="001265DC" w:rsidRPr="003857FF" w:rsidRDefault="001265DC" w:rsidP="00B71FB4">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5. Cheltuieli cu organizarea de evenimente</w:t>
            </w:r>
            <w:r w:rsidR="005A5736" w:rsidRPr="003857FF">
              <w:rPr>
                <w:rFonts w:eastAsia="Times New Roman"/>
                <w:color w:val="000000"/>
                <w:sz w:val="14"/>
                <w:szCs w:val="14"/>
                <w:lang w:eastAsia="zh-CN"/>
              </w:rPr>
              <w:t xml:space="preserve"> [maximum 10% din valoarea proiectului]</w:t>
            </w:r>
            <w:r w:rsidRPr="003857FF">
              <w:rPr>
                <w:rFonts w:eastAsia="Times New Roman"/>
                <w:color w:val="000000"/>
                <w:sz w:val="14"/>
                <w:szCs w:val="14"/>
                <w:lang w:eastAsia="zh-CN"/>
              </w:rPr>
              <w:t>, din care:</w:t>
            </w:r>
          </w:p>
        </w:tc>
        <w:tc>
          <w:tcPr>
            <w:tcW w:w="0" w:type="auto"/>
          </w:tcPr>
          <w:p w14:paraId="776C13B9"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83D971F"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DDB3DEE"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F251C1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EE399BF" w14:textId="6F7E663D" w:rsidR="001265DC" w:rsidRPr="003857FF" w:rsidRDefault="001265DC" w:rsidP="001265DC">
            <w:pPr>
              <w:suppressAutoHyphens/>
              <w:spacing w:line="276" w:lineRule="auto"/>
              <w:rPr>
                <w:rFonts w:eastAsia="Times New Roman"/>
                <w:sz w:val="14"/>
                <w:szCs w:val="14"/>
                <w:lang w:eastAsia="zh-CN"/>
              </w:rPr>
            </w:pPr>
          </w:p>
        </w:tc>
        <w:tc>
          <w:tcPr>
            <w:tcW w:w="0" w:type="auto"/>
          </w:tcPr>
          <w:p w14:paraId="2B0B279A"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5FB01B4"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97D5086"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787015F"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C19B648"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172C118"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A66A6DD"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F1C2A67"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6937B26"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47D7D57"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D3E4C98" w14:textId="77777777" w:rsidR="001265DC" w:rsidRPr="003857FF" w:rsidRDefault="001265DC" w:rsidP="001265DC">
            <w:pPr>
              <w:suppressAutoHyphens/>
              <w:spacing w:line="276" w:lineRule="auto"/>
              <w:rPr>
                <w:rFonts w:eastAsia="Times New Roman"/>
                <w:sz w:val="14"/>
                <w:szCs w:val="14"/>
                <w:lang w:eastAsia="zh-CN"/>
              </w:rPr>
            </w:pPr>
          </w:p>
        </w:tc>
      </w:tr>
      <w:tr w:rsidR="00A613E8" w:rsidRPr="003857FF" w14:paraId="77A9682A" w14:textId="77777777" w:rsidTr="0039562C">
        <w:trPr>
          <w:trHeight w:val="76"/>
        </w:trPr>
        <w:tc>
          <w:tcPr>
            <w:tcW w:w="0" w:type="auto"/>
            <w:vAlign w:val="center"/>
          </w:tcPr>
          <w:p w14:paraId="551EC76E" w14:textId="21B3054F" w:rsidR="001265DC" w:rsidRPr="003857FF" w:rsidRDefault="001265DC" w:rsidP="00B71FB4">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18D5A719"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7781F48"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654E5A6"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1FAD8A2"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F55BC0F"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71C5301"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4A9391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B00C8A8"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81E94A6"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8395FF3"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C22B73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ADC36FE"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D3658C2"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8F7E3F0"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8F069BF"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A158C06" w14:textId="77777777" w:rsidR="001265DC" w:rsidRPr="003857FF" w:rsidRDefault="001265DC" w:rsidP="001265DC">
            <w:pPr>
              <w:suppressAutoHyphens/>
              <w:spacing w:line="276" w:lineRule="auto"/>
              <w:rPr>
                <w:rFonts w:eastAsia="Times New Roman"/>
                <w:sz w:val="14"/>
                <w:szCs w:val="14"/>
                <w:lang w:eastAsia="zh-CN"/>
              </w:rPr>
            </w:pPr>
          </w:p>
        </w:tc>
      </w:tr>
      <w:tr w:rsidR="00A613E8" w:rsidRPr="003857FF" w14:paraId="410A3383" w14:textId="77777777" w:rsidTr="0039562C">
        <w:trPr>
          <w:trHeight w:val="76"/>
        </w:trPr>
        <w:tc>
          <w:tcPr>
            <w:tcW w:w="0" w:type="auto"/>
            <w:vAlign w:val="center"/>
          </w:tcPr>
          <w:p w14:paraId="63623063" w14:textId="6BDF648A" w:rsidR="001265DC" w:rsidRPr="003857FF" w:rsidRDefault="001265DC" w:rsidP="00B71FB4">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48E7231A"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63A6DD1"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A93CECE"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371938C"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7362C1C"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4472E99"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9D38A4E"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36DD3BC"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760C7BC"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6DB5BA0"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856EB49"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98D010C"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16E05AD"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4DC68EE"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6B25D4F"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3B27A4A" w14:textId="77777777" w:rsidR="001265DC" w:rsidRPr="003857FF" w:rsidRDefault="001265DC" w:rsidP="001265DC">
            <w:pPr>
              <w:suppressAutoHyphens/>
              <w:spacing w:line="276" w:lineRule="auto"/>
              <w:rPr>
                <w:rFonts w:eastAsia="Times New Roman"/>
                <w:sz w:val="14"/>
                <w:szCs w:val="14"/>
                <w:lang w:eastAsia="zh-CN"/>
              </w:rPr>
            </w:pPr>
          </w:p>
        </w:tc>
      </w:tr>
      <w:tr w:rsidR="00A613E8" w:rsidRPr="003857FF" w14:paraId="00D00CB4" w14:textId="6A0D42D3" w:rsidTr="0039562C">
        <w:trPr>
          <w:trHeight w:val="76"/>
        </w:trPr>
        <w:tc>
          <w:tcPr>
            <w:tcW w:w="0" w:type="auto"/>
            <w:vAlign w:val="center"/>
          </w:tcPr>
          <w:p w14:paraId="78350935" w14:textId="2553B2A7" w:rsidR="001265DC" w:rsidRPr="003857FF" w:rsidRDefault="001265DC" w:rsidP="00B71FB4">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6. Cheltuieli aferente managementului de proiect</w:t>
            </w:r>
            <w:r w:rsidR="00B71FB4" w:rsidRPr="003857FF">
              <w:rPr>
                <w:rFonts w:eastAsia="Times New Roman"/>
                <w:color w:val="000000"/>
                <w:sz w:val="14"/>
                <w:szCs w:val="14"/>
                <w:lang w:eastAsia="zh-CN"/>
              </w:rPr>
              <w:t>, din care:</w:t>
            </w:r>
          </w:p>
        </w:tc>
        <w:tc>
          <w:tcPr>
            <w:tcW w:w="0" w:type="auto"/>
          </w:tcPr>
          <w:p w14:paraId="25AF1E1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A22C25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2870104"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4EFA71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03EB5C6" w14:textId="2DB43205" w:rsidR="001265DC" w:rsidRPr="003857FF" w:rsidRDefault="001265DC" w:rsidP="001265DC">
            <w:pPr>
              <w:suppressAutoHyphens/>
              <w:spacing w:line="276" w:lineRule="auto"/>
              <w:rPr>
                <w:rFonts w:eastAsia="Times New Roman"/>
                <w:sz w:val="14"/>
                <w:szCs w:val="14"/>
                <w:lang w:eastAsia="zh-CN"/>
              </w:rPr>
            </w:pPr>
          </w:p>
        </w:tc>
        <w:tc>
          <w:tcPr>
            <w:tcW w:w="0" w:type="auto"/>
          </w:tcPr>
          <w:p w14:paraId="45694C25"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39B03E6"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CF1944E"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AD330A6"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097AF34"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2629284C"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3FBAD40"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9322839"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43DE07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9C9902A"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4AC6A3B" w14:textId="77777777" w:rsidR="001265DC" w:rsidRPr="003857FF" w:rsidRDefault="001265DC" w:rsidP="001265DC">
            <w:pPr>
              <w:suppressAutoHyphens/>
              <w:spacing w:line="276" w:lineRule="auto"/>
              <w:rPr>
                <w:rFonts w:eastAsia="Times New Roman"/>
                <w:sz w:val="14"/>
                <w:szCs w:val="14"/>
                <w:lang w:eastAsia="zh-CN"/>
              </w:rPr>
            </w:pPr>
          </w:p>
        </w:tc>
      </w:tr>
      <w:tr w:rsidR="00A613E8" w:rsidRPr="003857FF" w14:paraId="67AC4410" w14:textId="77777777" w:rsidTr="0039562C">
        <w:trPr>
          <w:trHeight w:val="76"/>
        </w:trPr>
        <w:tc>
          <w:tcPr>
            <w:tcW w:w="0" w:type="auto"/>
            <w:vAlign w:val="center"/>
          </w:tcPr>
          <w:p w14:paraId="33E493B3" w14:textId="7A43589B" w:rsidR="001265DC" w:rsidRPr="003857FF" w:rsidRDefault="001265DC" w:rsidP="00B71FB4">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6303034E"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5A2B9E8"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EC2A257"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BDAD221"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4BBEC65"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28689F35"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0B076CA"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CCA089D"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DB931BA"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4B55303"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B3E548A"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13DD951"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CC6F88D"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283A2A71"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A7AF635"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A444232" w14:textId="77777777" w:rsidR="001265DC" w:rsidRPr="003857FF" w:rsidRDefault="001265DC" w:rsidP="001265DC">
            <w:pPr>
              <w:suppressAutoHyphens/>
              <w:spacing w:line="276" w:lineRule="auto"/>
              <w:rPr>
                <w:rFonts w:eastAsia="Times New Roman"/>
                <w:sz w:val="14"/>
                <w:szCs w:val="14"/>
                <w:lang w:eastAsia="zh-CN"/>
              </w:rPr>
            </w:pPr>
          </w:p>
        </w:tc>
      </w:tr>
      <w:tr w:rsidR="00A613E8" w:rsidRPr="003857FF" w14:paraId="4ECE2593" w14:textId="77777777" w:rsidTr="0039562C">
        <w:trPr>
          <w:trHeight w:val="76"/>
        </w:trPr>
        <w:tc>
          <w:tcPr>
            <w:tcW w:w="0" w:type="auto"/>
            <w:vAlign w:val="center"/>
          </w:tcPr>
          <w:p w14:paraId="2B8A4783" w14:textId="04AB20C2" w:rsidR="001265DC" w:rsidRPr="003857FF" w:rsidRDefault="001265DC" w:rsidP="00B71FB4">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72E646BA"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7343B1F"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9CCB6F3"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D938C4D"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07A41E8"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D3F5C9D"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2D0CC21"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F33C056"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2F66A5D8"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FF51A07"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8F427C1"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9A5ED34"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D89D8C7"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C4E31E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EDDE63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1D62174" w14:textId="77777777" w:rsidR="001265DC" w:rsidRPr="003857FF" w:rsidRDefault="001265DC" w:rsidP="001265DC">
            <w:pPr>
              <w:suppressAutoHyphens/>
              <w:spacing w:line="276" w:lineRule="auto"/>
              <w:rPr>
                <w:rFonts w:eastAsia="Times New Roman"/>
                <w:sz w:val="14"/>
                <w:szCs w:val="14"/>
                <w:lang w:eastAsia="zh-CN"/>
              </w:rPr>
            </w:pPr>
          </w:p>
        </w:tc>
      </w:tr>
      <w:tr w:rsidR="00A613E8" w:rsidRPr="003857FF" w14:paraId="57A1FA5B" w14:textId="45744482" w:rsidTr="0039562C">
        <w:trPr>
          <w:trHeight w:val="78"/>
        </w:trPr>
        <w:tc>
          <w:tcPr>
            <w:tcW w:w="0" w:type="auto"/>
            <w:vAlign w:val="center"/>
          </w:tcPr>
          <w:p w14:paraId="48840978" w14:textId="22F69E6A" w:rsidR="001265DC" w:rsidRPr="003857FF" w:rsidRDefault="001265DC" w:rsidP="00B71FB4">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7. Cheltuieli indirecte (regie)</w:t>
            </w:r>
            <w:r w:rsidR="00B71FB4" w:rsidRPr="003857FF">
              <w:rPr>
                <w:rFonts w:eastAsia="Times New Roman"/>
                <w:color w:val="000000"/>
                <w:sz w:val="14"/>
                <w:szCs w:val="14"/>
                <w:lang w:eastAsia="zh-CN"/>
              </w:rPr>
              <w:t xml:space="preserve"> [maximum 15% din valoarea proiectului]</w:t>
            </w:r>
          </w:p>
        </w:tc>
        <w:tc>
          <w:tcPr>
            <w:tcW w:w="0" w:type="auto"/>
          </w:tcPr>
          <w:p w14:paraId="0C6C0BAA"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280820FF"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AE69EDE"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D149B83"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C698862" w14:textId="28EAA6FA" w:rsidR="001265DC" w:rsidRPr="003857FF" w:rsidRDefault="001265DC" w:rsidP="001265DC">
            <w:pPr>
              <w:suppressAutoHyphens/>
              <w:spacing w:line="276" w:lineRule="auto"/>
              <w:rPr>
                <w:rFonts w:eastAsia="Times New Roman"/>
                <w:sz w:val="14"/>
                <w:szCs w:val="14"/>
                <w:lang w:eastAsia="zh-CN"/>
              </w:rPr>
            </w:pPr>
          </w:p>
        </w:tc>
        <w:tc>
          <w:tcPr>
            <w:tcW w:w="0" w:type="auto"/>
          </w:tcPr>
          <w:p w14:paraId="42A82E49"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9047A97"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BDFC50D"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2976786"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0420A67"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095C9B0"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D674E97"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F3EAEAE"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2C0090D"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874F85C"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A689FB0" w14:textId="77777777" w:rsidR="001265DC" w:rsidRPr="003857FF" w:rsidRDefault="001265DC" w:rsidP="001265DC">
            <w:pPr>
              <w:suppressAutoHyphens/>
              <w:spacing w:line="276" w:lineRule="auto"/>
              <w:rPr>
                <w:rFonts w:eastAsia="Times New Roman"/>
                <w:sz w:val="14"/>
                <w:szCs w:val="14"/>
                <w:lang w:eastAsia="zh-CN"/>
              </w:rPr>
            </w:pPr>
          </w:p>
        </w:tc>
      </w:tr>
      <w:tr w:rsidR="00A613E8" w:rsidRPr="003857FF" w14:paraId="0129BEAA" w14:textId="7AC2FA9A" w:rsidTr="0039562C">
        <w:trPr>
          <w:trHeight w:val="215"/>
        </w:trPr>
        <w:tc>
          <w:tcPr>
            <w:tcW w:w="0" w:type="auto"/>
            <w:vAlign w:val="center"/>
          </w:tcPr>
          <w:p w14:paraId="7C0E5E54" w14:textId="77777777" w:rsidR="001265DC" w:rsidRPr="003857FF" w:rsidRDefault="001265DC" w:rsidP="001265DC">
            <w:pPr>
              <w:suppressAutoHyphens/>
              <w:spacing w:line="276" w:lineRule="auto"/>
              <w:rPr>
                <w:rFonts w:eastAsia="Times New Roman"/>
                <w:sz w:val="14"/>
                <w:szCs w:val="14"/>
                <w:lang w:eastAsia="zh-CN"/>
              </w:rPr>
            </w:pPr>
            <w:r w:rsidRPr="003857FF">
              <w:rPr>
                <w:rFonts w:eastAsia="Times New Roman"/>
                <w:b/>
                <w:sz w:val="14"/>
                <w:szCs w:val="14"/>
                <w:lang w:eastAsia="zh-CN"/>
              </w:rPr>
              <w:t>Total</w:t>
            </w:r>
          </w:p>
        </w:tc>
        <w:tc>
          <w:tcPr>
            <w:tcW w:w="0" w:type="auto"/>
          </w:tcPr>
          <w:p w14:paraId="4E45C496"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59382EF"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712FFDC"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29B18529"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EEE907C" w14:textId="2A9ED080" w:rsidR="001265DC" w:rsidRPr="003857FF" w:rsidRDefault="001265DC" w:rsidP="001265DC">
            <w:pPr>
              <w:suppressAutoHyphens/>
              <w:spacing w:line="276" w:lineRule="auto"/>
              <w:rPr>
                <w:rFonts w:eastAsia="Times New Roman"/>
                <w:sz w:val="14"/>
                <w:szCs w:val="14"/>
                <w:lang w:eastAsia="zh-CN"/>
              </w:rPr>
            </w:pPr>
          </w:p>
        </w:tc>
        <w:tc>
          <w:tcPr>
            <w:tcW w:w="0" w:type="auto"/>
          </w:tcPr>
          <w:p w14:paraId="67C55664"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8903A62"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01C8556"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13415E0"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6D22306"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6965C7E"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1673A46"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0334381"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9B18EEC"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2514D3B8"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2B0AF15E" w14:textId="77777777" w:rsidR="001265DC" w:rsidRPr="003857FF" w:rsidRDefault="001265DC" w:rsidP="001265DC">
            <w:pPr>
              <w:suppressAutoHyphens/>
              <w:spacing w:line="276" w:lineRule="auto"/>
              <w:rPr>
                <w:rFonts w:eastAsia="Times New Roman"/>
                <w:sz w:val="14"/>
                <w:szCs w:val="14"/>
                <w:lang w:eastAsia="zh-CN"/>
              </w:rPr>
            </w:pPr>
          </w:p>
        </w:tc>
      </w:tr>
    </w:tbl>
    <w:p w14:paraId="39843C86" w14:textId="77777777" w:rsidR="00857465" w:rsidRPr="003857FF" w:rsidRDefault="00857465" w:rsidP="00857465">
      <w:pPr>
        <w:suppressAutoHyphens/>
        <w:spacing w:line="276" w:lineRule="auto"/>
        <w:rPr>
          <w:rFonts w:eastAsia="Times New Roman"/>
          <w:sz w:val="22"/>
          <w:szCs w:val="22"/>
          <w:lang w:eastAsia="zh-CN"/>
        </w:rPr>
      </w:pPr>
    </w:p>
    <w:p w14:paraId="2112C670" w14:textId="7B7D18CC" w:rsidR="00857465" w:rsidRPr="003857FF" w:rsidRDefault="00B927B2" w:rsidP="00857465">
      <w:pPr>
        <w:suppressAutoHyphens/>
        <w:spacing w:line="276" w:lineRule="auto"/>
        <w:rPr>
          <w:rFonts w:eastAsia="Times New Roman"/>
          <w:sz w:val="22"/>
          <w:szCs w:val="22"/>
          <w:lang w:eastAsia="zh-CN"/>
        </w:rPr>
      </w:pPr>
      <w:r w:rsidRPr="003857FF">
        <w:rPr>
          <w:rFonts w:eastAsia="Times New Roman"/>
          <w:sz w:val="22"/>
          <w:szCs w:val="22"/>
          <w:lang w:eastAsia="zh-CN"/>
        </w:rPr>
        <w:t xml:space="preserve">Deviz antecalcul pe capitole de buget </w:t>
      </w:r>
      <w:r w:rsidR="00857465" w:rsidRPr="003857FF">
        <w:rPr>
          <w:rFonts w:eastAsia="Times New Roman"/>
          <w:sz w:val="22"/>
          <w:szCs w:val="22"/>
          <w:lang w:eastAsia="zh-CN"/>
        </w:rPr>
        <w:t>(în EUR):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968"/>
        <w:gridCol w:w="860"/>
        <w:gridCol w:w="504"/>
        <w:gridCol w:w="917"/>
        <w:gridCol w:w="753"/>
        <w:gridCol w:w="861"/>
        <w:gridCol w:w="504"/>
        <w:gridCol w:w="917"/>
        <w:gridCol w:w="753"/>
        <w:gridCol w:w="861"/>
        <w:gridCol w:w="504"/>
        <w:gridCol w:w="917"/>
        <w:gridCol w:w="753"/>
        <w:gridCol w:w="861"/>
        <w:gridCol w:w="504"/>
        <w:gridCol w:w="917"/>
        <w:gridCol w:w="1206"/>
      </w:tblGrid>
      <w:tr w:rsidR="0017184C" w:rsidRPr="003857FF" w14:paraId="77481393" w14:textId="77777777" w:rsidTr="003168CC">
        <w:trPr>
          <w:trHeight w:val="417"/>
        </w:trPr>
        <w:tc>
          <w:tcPr>
            <w:tcW w:w="0" w:type="auto"/>
          </w:tcPr>
          <w:p w14:paraId="499FC542"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color w:val="000000"/>
                <w:sz w:val="14"/>
                <w:szCs w:val="14"/>
                <w:lang w:eastAsia="zh-CN"/>
              </w:rPr>
            </w:pPr>
            <w:r w:rsidRPr="003857FF">
              <w:rPr>
                <w:rFonts w:eastAsia="Times New Roman"/>
                <w:b/>
                <w:color w:val="000000"/>
                <w:sz w:val="14"/>
                <w:szCs w:val="14"/>
                <w:lang w:eastAsia="zh-CN"/>
              </w:rPr>
              <w:lastRenderedPageBreak/>
              <w:t xml:space="preserve">Capitol de buget </w:t>
            </w:r>
          </w:p>
        </w:tc>
        <w:tc>
          <w:tcPr>
            <w:tcW w:w="0" w:type="auto"/>
            <w:gridSpan w:val="4"/>
          </w:tcPr>
          <w:p w14:paraId="115F4D3F"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
                <w:color w:val="000000"/>
                <w:sz w:val="14"/>
                <w:szCs w:val="14"/>
                <w:lang w:eastAsia="zh-CN"/>
              </w:rPr>
              <w:t>Lunile 1-12</w:t>
            </w:r>
          </w:p>
        </w:tc>
        <w:tc>
          <w:tcPr>
            <w:tcW w:w="0" w:type="auto"/>
            <w:gridSpan w:val="4"/>
          </w:tcPr>
          <w:p w14:paraId="10231C51"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
                <w:color w:val="000000"/>
                <w:sz w:val="14"/>
                <w:szCs w:val="14"/>
                <w:lang w:eastAsia="zh-CN"/>
              </w:rPr>
              <w:t>Lunile 13-24</w:t>
            </w:r>
          </w:p>
        </w:tc>
        <w:tc>
          <w:tcPr>
            <w:tcW w:w="0" w:type="auto"/>
            <w:gridSpan w:val="4"/>
          </w:tcPr>
          <w:p w14:paraId="2E020C45"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
                <w:color w:val="000000"/>
                <w:sz w:val="14"/>
                <w:szCs w:val="14"/>
                <w:lang w:eastAsia="zh-CN"/>
              </w:rPr>
              <w:t>Lunile 25-36</w:t>
            </w:r>
          </w:p>
        </w:tc>
        <w:tc>
          <w:tcPr>
            <w:tcW w:w="0" w:type="auto"/>
            <w:gridSpan w:val="4"/>
          </w:tcPr>
          <w:p w14:paraId="1F9D796D"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
                <w:color w:val="000000"/>
                <w:sz w:val="14"/>
                <w:szCs w:val="14"/>
                <w:lang w:eastAsia="zh-CN"/>
              </w:rPr>
              <w:t>Total buget</w:t>
            </w:r>
          </w:p>
        </w:tc>
      </w:tr>
      <w:tr w:rsidR="0017184C" w:rsidRPr="003857FF" w14:paraId="08E5C33E" w14:textId="77777777" w:rsidTr="003168CC">
        <w:trPr>
          <w:trHeight w:val="417"/>
        </w:trPr>
        <w:tc>
          <w:tcPr>
            <w:tcW w:w="0" w:type="auto"/>
          </w:tcPr>
          <w:p w14:paraId="2323EB76"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
                <w:color w:val="000000"/>
                <w:sz w:val="14"/>
                <w:szCs w:val="14"/>
                <w:lang w:eastAsia="zh-CN"/>
              </w:rPr>
            </w:pPr>
          </w:p>
        </w:tc>
        <w:tc>
          <w:tcPr>
            <w:tcW w:w="0" w:type="auto"/>
          </w:tcPr>
          <w:p w14:paraId="340CC77D"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Cs/>
                <w:color w:val="000000"/>
                <w:sz w:val="14"/>
                <w:szCs w:val="14"/>
                <w:lang w:eastAsia="zh-CN"/>
              </w:rPr>
            </w:pPr>
            <w:r w:rsidRPr="003857FF">
              <w:rPr>
                <w:rFonts w:eastAsia="Times New Roman"/>
                <w:bCs/>
                <w:color w:val="000000"/>
                <w:sz w:val="14"/>
                <w:szCs w:val="14"/>
                <w:lang w:eastAsia="zh-CN"/>
              </w:rPr>
              <w:t>Cheltuieli eligibile</w:t>
            </w:r>
          </w:p>
        </w:tc>
        <w:tc>
          <w:tcPr>
            <w:tcW w:w="0" w:type="auto"/>
          </w:tcPr>
          <w:p w14:paraId="694DD409"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Cs/>
                <w:color w:val="000000"/>
                <w:sz w:val="14"/>
                <w:szCs w:val="14"/>
                <w:lang w:eastAsia="zh-CN"/>
              </w:rPr>
            </w:pPr>
            <w:r w:rsidRPr="003857FF">
              <w:rPr>
                <w:rFonts w:eastAsia="Times New Roman"/>
                <w:bCs/>
                <w:color w:val="000000"/>
                <w:sz w:val="14"/>
                <w:szCs w:val="14"/>
                <w:lang w:eastAsia="zh-CN"/>
              </w:rPr>
              <w:t>TVA</w:t>
            </w:r>
          </w:p>
        </w:tc>
        <w:tc>
          <w:tcPr>
            <w:tcW w:w="0" w:type="auto"/>
          </w:tcPr>
          <w:p w14:paraId="69CC3E00"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Cs/>
                <w:color w:val="000000"/>
                <w:sz w:val="14"/>
                <w:szCs w:val="14"/>
                <w:lang w:eastAsia="zh-CN"/>
              </w:rPr>
            </w:pPr>
            <w:r w:rsidRPr="003857FF">
              <w:rPr>
                <w:rFonts w:eastAsia="Times New Roman"/>
                <w:bCs/>
                <w:color w:val="000000"/>
                <w:sz w:val="14"/>
                <w:szCs w:val="14"/>
                <w:lang w:eastAsia="zh-CN"/>
              </w:rPr>
              <w:t>Cheltuieli neeligibile</w:t>
            </w:r>
          </w:p>
        </w:tc>
        <w:tc>
          <w:tcPr>
            <w:tcW w:w="0" w:type="auto"/>
          </w:tcPr>
          <w:p w14:paraId="5B7372F2"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Cs/>
                <w:color w:val="000000"/>
                <w:sz w:val="14"/>
                <w:szCs w:val="14"/>
                <w:lang w:eastAsia="zh-CN"/>
              </w:rPr>
            </w:pPr>
            <w:r w:rsidRPr="003857FF">
              <w:rPr>
                <w:rFonts w:eastAsia="Times New Roman"/>
                <w:bCs/>
                <w:color w:val="000000"/>
                <w:sz w:val="14"/>
                <w:szCs w:val="14"/>
                <w:lang w:eastAsia="zh-CN"/>
              </w:rPr>
              <w:t>Co-finanțare</w:t>
            </w:r>
          </w:p>
        </w:tc>
        <w:tc>
          <w:tcPr>
            <w:tcW w:w="0" w:type="auto"/>
          </w:tcPr>
          <w:p w14:paraId="770D8BCC"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Cheltuieli eligibile</w:t>
            </w:r>
          </w:p>
        </w:tc>
        <w:tc>
          <w:tcPr>
            <w:tcW w:w="0" w:type="auto"/>
          </w:tcPr>
          <w:p w14:paraId="5DB901CD"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TVA</w:t>
            </w:r>
          </w:p>
        </w:tc>
        <w:tc>
          <w:tcPr>
            <w:tcW w:w="0" w:type="auto"/>
          </w:tcPr>
          <w:p w14:paraId="1D86F682"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Cheltuieli neeligibile</w:t>
            </w:r>
          </w:p>
        </w:tc>
        <w:tc>
          <w:tcPr>
            <w:tcW w:w="0" w:type="auto"/>
          </w:tcPr>
          <w:p w14:paraId="5DAB9551"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Co-finanțare</w:t>
            </w:r>
          </w:p>
        </w:tc>
        <w:tc>
          <w:tcPr>
            <w:tcW w:w="0" w:type="auto"/>
          </w:tcPr>
          <w:p w14:paraId="1A8C3831"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Cheltuieli eligibile</w:t>
            </w:r>
          </w:p>
        </w:tc>
        <w:tc>
          <w:tcPr>
            <w:tcW w:w="0" w:type="auto"/>
          </w:tcPr>
          <w:p w14:paraId="10547BA2"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TVA</w:t>
            </w:r>
          </w:p>
        </w:tc>
        <w:tc>
          <w:tcPr>
            <w:tcW w:w="0" w:type="auto"/>
          </w:tcPr>
          <w:p w14:paraId="1417A270"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Cheltuieli neeligibile</w:t>
            </w:r>
          </w:p>
        </w:tc>
        <w:tc>
          <w:tcPr>
            <w:tcW w:w="0" w:type="auto"/>
          </w:tcPr>
          <w:p w14:paraId="69BF5915"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Co-finanțare</w:t>
            </w:r>
          </w:p>
        </w:tc>
        <w:tc>
          <w:tcPr>
            <w:tcW w:w="0" w:type="auto"/>
          </w:tcPr>
          <w:p w14:paraId="6CC975E2"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Cheltuieli eligibile</w:t>
            </w:r>
          </w:p>
        </w:tc>
        <w:tc>
          <w:tcPr>
            <w:tcW w:w="0" w:type="auto"/>
          </w:tcPr>
          <w:p w14:paraId="07BC5797"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TVA</w:t>
            </w:r>
          </w:p>
        </w:tc>
        <w:tc>
          <w:tcPr>
            <w:tcW w:w="0" w:type="auto"/>
          </w:tcPr>
          <w:p w14:paraId="5F78F254"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Cheltuieli neeligibile</w:t>
            </w:r>
          </w:p>
        </w:tc>
        <w:tc>
          <w:tcPr>
            <w:tcW w:w="0" w:type="auto"/>
          </w:tcPr>
          <w:p w14:paraId="3DF55C61"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Co-finanțare [10% din valoarea proiectului]</w:t>
            </w:r>
          </w:p>
        </w:tc>
      </w:tr>
      <w:tr w:rsidR="0017184C" w:rsidRPr="003857FF" w14:paraId="0EB5BFA2" w14:textId="77777777" w:rsidTr="003168CC">
        <w:trPr>
          <w:trHeight w:val="208"/>
        </w:trPr>
        <w:tc>
          <w:tcPr>
            <w:tcW w:w="0" w:type="auto"/>
            <w:vAlign w:val="center"/>
          </w:tcPr>
          <w:p w14:paraId="717FD85E" w14:textId="77777777" w:rsidR="0017184C" w:rsidRPr="003857FF" w:rsidRDefault="0017184C" w:rsidP="003168CC">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1. Cheltuieli cu personalul, din care:</w:t>
            </w:r>
          </w:p>
        </w:tc>
        <w:tc>
          <w:tcPr>
            <w:tcW w:w="0" w:type="auto"/>
          </w:tcPr>
          <w:p w14:paraId="509C8CDA"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0D46708"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F815D99"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0F0793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46638F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0A57390"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64F4EDB"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B90DEA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FB9B3BB"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23106D8"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DE05452"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20FD569"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47AEE4A"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B148239"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CD4896B"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0A89700" w14:textId="77777777" w:rsidR="0017184C" w:rsidRPr="003857FF" w:rsidRDefault="0017184C" w:rsidP="003168CC">
            <w:pPr>
              <w:suppressAutoHyphens/>
              <w:spacing w:line="276" w:lineRule="auto"/>
              <w:rPr>
                <w:rFonts w:eastAsia="Times New Roman"/>
                <w:sz w:val="14"/>
                <w:szCs w:val="14"/>
                <w:lang w:eastAsia="zh-CN"/>
              </w:rPr>
            </w:pPr>
          </w:p>
        </w:tc>
      </w:tr>
      <w:tr w:rsidR="0017184C" w:rsidRPr="003857FF" w14:paraId="50A57C76" w14:textId="77777777" w:rsidTr="003168CC">
        <w:trPr>
          <w:trHeight w:val="208"/>
        </w:trPr>
        <w:tc>
          <w:tcPr>
            <w:tcW w:w="0" w:type="auto"/>
            <w:vAlign w:val="center"/>
          </w:tcPr>
          <w:p w14:paraId="6D855B3A" w14:textId="77777777" w:rsidR="0017184C" w:rsidRPr="003857FF" w:rsidRDefault="0017184C" w:rsidP="003168CC">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3009B4C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F6A4309"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A9AA84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A3791E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0E41A8A"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9DAE3A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D5BFDAA"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D1F62F6"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824491D"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315BDE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422C44B"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4D163BD"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FEC121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E7FD52C"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921F5B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6DD3E22" w14:textId="77777777" w:rsidR="0017184C" w:rsidRPr="003857FF" w:rsidRDefault="0017184C" w:rsidP="003168CC">
            <w:pPr>
              <w:suppressAutoHyphens/>
              <w:spacing w:line="276" w:lineRule="auto"/>
              <w:rPr>
                <w:rFonts w:eastAsia="Times New Roman"/>
                <w:sz w:val="14"/>
                <w:szCs w:val="14"/>
                <w:lang w:eastAsia="zh-CN"/>
              </w:rPr>
            </w:pPr>
          </w:p>
        </w:tc>
      </w:tr>
      <w:tr w:rsidR="0017184C" w:rsidRPr="003857FF" w14:paraId="52B2184F" w14:textId="77777777" w:rsidTr="003168CC">
        <w:trPr>
          <w:trHeight w:val="208"/>
        </w:trPr>
        <w:tc>
          <w:tcPr>
            <w:tcW w:w="0" w:type="auto"/>
            <w:vAlign w:val="center"/>
          </w:tcPr>
          <w:p w14:paraId="77A49A19" w14:textId="77777777" w:rsidR="0017184C" w:rsidRPr="003857FF" w:rsidRDefault="0017184C" w:rsidP="003168CC">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00B8AC1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7AFB84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B3CD97A"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86FFB48"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B07CA7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4EEA10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1A5528D"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E5CDB76"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B5C41F6"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D5B8390"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AD2F54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A18164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91AB2AD"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0456260"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0DBDA50"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D52F5F1" w14:textId="77777777" w:rsidR="0017184C" w:rsidRPr="003857FF" w:rsidRDefault="0017184C" w:rsidP="003168CC">
            <w:pPr>
              <w:suppressAutoHyphens/>
              <w:spacing w:line="276" w:lineRule="auto"/>
              <w:rPr>
                <w:rFonts w:eastAsia="Times New Roman"/>
                <w:sz w:val="14"/>
                <w:szCs w:val="14"/>
                <w:lang w:eastAsia="zh-CN"/>
              </w:rPr>
            </w:pPr>
          </w:p>
        </w:tc>
      </w:tr>
      <w:tr w:rsidR="0017184C" w:rsidRPr="003857FF" w14:paraId="70511280" w14:textId="77777777" w:rsidTr="003168CC">
        <w:trPr>
          <w:trHeight w:val="76"/>
        </w:trPr>
        <w:tc>
          <w:tcPr>
            <w:tcW w:w="0" w:type="auto"/>
            <w:vAlign w:val="center"/>
          </w:tcPr>
          <w:p w14:paraId="155B6EE9" w14:textId="77777777" w:rsidR="0017184C" w:rsidRPr="003857FF" w:rsidRDefault="0017184C" w:rsidP="003168CC">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2. Cheltuieli de logistică, din care:</w:t>
            </w:r>
          </w:p>
        </w:tc>
        <w:tc>
          <w:tcPr>
            <w:tcW w:w="0" w:type="auto"/>
          </w:tcPr>
          <w:p w14:paraId="6FBA9CC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51EABE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4B6B7A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0B16F78"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20E1F97"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2DECB42"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8286FE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25AC5D8"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F64B4C7"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57810C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A2998DC"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8DA0A97"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FD4EE17"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6BEBAC8"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E1036A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F0CFCF5" w14:textId="77777777" w:rsidR="0017184C" w:rsidRPr="003857FF" w:rsidRDefault="0017184C" w:rsidP="003168CC">
            <w:pPr>
              <w:suppressAutoHyphens/>
              <w:spacing w:line="276" w:lineRule="auto"/>
              <w:rPr>
                <w:rFonts w:eastAsia="Times New Roman"/>
                <w:sz w:val="14"/>
                <w:szCs w:val="14"/>
                <w:lang w:eastAsia="zh-CN"/>
              </w:rPr>
            </w:pPr>
          </w:p>
        </w:tc>
      </w:tr>
      <w:tr w:rsidR="0017184C" w:rsidRPr="003857FF" w14:paraId="7C3BFF88" w14:textId="77777777" w:rsidTr="003168CC">
        <w:trPr>
          <w:trHeight w:val="76"/>
        </w:trPr>
        <w:tc>
          <w:tcPr>
            <w:tcW w:w="0" w:type="auto"/>
            <w:vAlign w:val="center"/>
          </w:tcPr>
          <w:p w14:paraId="713FADFC" w14:textId="77777777" w:rsidR="0017184C" w:rsidRPr="003857FF" w:rsidRDefault="0017184C" w:rsidP="003168CC">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3302958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5304FEA"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97689F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398A1C6"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183143A"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CABD31B"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6CE8B1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CBA30B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DEAD982"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5A7169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61A417A"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84E95A6"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9CFE137"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6FFC1A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CB46F1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115CBE6" w14:textId="77777777" w:rsidR="0017184C" w:rsidRPr="003857FF" w:rsidRDefault="0017184C" w:rsidP="003168CC">
            <w:pPr>
              <w:suppressAutoHyphens/>
              <w:spacing w:line="276" w:lineRule="auto"/>
              <w:rPr>
                <w:rFonts w:eastAsia="Times New Roman"/>
                <w:sz w:val="14"/>
                <w:szCs w:val="14"/>
                <w:lang w:eastAsia="zh-CN"/>
              </w:rPr>
            </w:pPr>
          </w:p>
        </w:tc>
      </w:tr>
      <w:tr w:rsidR="0017184C" w:rsidRPr="003857FF" w14:paraId="53AA23C0" w14:textId="77777777" w:rsidTr="003168CC">
        <w:trPr>
          <w:trHeight w:val="76"/>
        </w:trPr>
        <w:tc>
          <w:tcPr>
            <w:tcW w:w="0" w:type="auto"/>
            <w:vAlign w:val="center"/>
          </w:tcPr>
          <w:p w14:paraId="24C70177" w14:textId="77777777" w:rsidR="0017184C" w:rsidRPr="003857FF" w:rsidRDefault="0017184C" w:rsidP="003168CC">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018FEBDB"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957D7D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9FF7407"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812DC4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698E2D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244761D"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7742AB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E98D706"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87DE1EA"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0509497"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E6142B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44A3D5A"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F2086BA"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DDD7007"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31F8A18"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C01947C" w14:textId="77777777" w:rsidR="0017184C" w:rsidRPr="003857FF" w:rsidRDefault="0017184C" w:rsidP="003168CC">
            <w:pPr>
              <w:suppressAutoHyphens/>
              <w:spacing w:line="276" w:lineRule="auto"/>
              <w:rPr>
                <w:rFonts w:eastAsia="Times New Roman"/>
                <w:sz w:val="14"/>
                <w:szCs w:val="14"/>
                <w:lang w:eastAsia="zh-CN"/>
              </w:rPr>
            </w:pPr>
          </w:p>
        </w:tc>
      </w:tr>
      <w:tr w:rsidR="0017184C" w:rsidRPr="003857FF" w14:paraId="62DD84D6" w14:textId="77777777" w:rsidTr="003168CC">
        <w:trPr>
          <w:trHeight w:val="76"/>
        </w:trPr>
        <w:tc>
          <w:tcPr>
            <w:tcW w:w="0" w:type="auto"/>
            <w:vAlign w:val="center"/>
          </w:tcPr>
          <w:p w14:paraId="412A5A43" w14:textId="77777777" w:rsidR="0017184C" w:rsidRPr="003857FF" w:rsidRDefault="0017184C" w:rsidP="003168CC">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3. Cheltuieli de deplasare [maximum 15% din valoarea proiectului], din care:</w:t>
            </w:r>
          </w:p>
        </w:tc>
        <w:tc>
          <w:tcPr>
            <w:tcW w:w="0" w:type="auto"/>
          </w:tcPr>
          <w:p w14:paraId="10D58A32"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B23491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3B73E7C"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7E4FA2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65CB11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D025E7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EEE4A3B"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6A274DA"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169AA9C"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DC2ED3A"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A1399A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CFA2509"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36B98CB"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1D18B60"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EDC9D5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08E0189" w14:textId="77777777" w:rsidR="0017184C" w:rsidRPr="003857FF" w:rsidRDefault="0017184C" w:rsidP="003168CC">
            <w:pPr>
              <w:suppressAutoHyphens/>
              <w:spacing w:line="276" w:lineRule="auto"/>
              <w:rPr>
                <w:rFonts w:eastAsia="Times New Roman"/>
                <w:sz w:val="14"/>
                <w:szCs w:val="14"/>
                <w:lang w:eastAsia="zh-CN"/>
              </w:rPr>
            </w:pPr>
          </w:p>
        </w:tc>
      </w:tr>
      <w:tr w:rsidR="0017184C" w:rsidRPr="003857FF" w14:paraId="6444BC3F" w14:textId="77777777" w:rsidTr="003168CC">
        <w:trPr>
          <w:trHeight w:val="76"/>
        </w:trPr>
        <w:tc>
          <w:tcPr>
            <w:tcW w:w="0" w:type="auto"/>
            <w:vAlign w:val="center"/>
          </w:tcPr>
          <w:p w14:paraId="673DFC0E" w14:textId="77777777" w:rsidR="0017184C" w:rsidRPr="003857FF" w:rsidRDefault="0017184C" w:rsidP="003168CC">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4FFB831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EE21486"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23A57D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34869A8"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C0A45B9"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1218F1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F7A563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34B64E8"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E6B170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D60812D"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A487650"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8EFA22C"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C2D33EC"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D2DB89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E0EE96B"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D1D9E0A" w14:textId="77777777" w:rsidR="0017184C" w:rsidRPr="003857FF" w:rsidRDefault="0017184C" w:rsidP="003168CC">
            <w:pPr>
              <w:suppressAutoHyphens/>
              <w:spacing w:line="276" w:lineRule="auto"/>
              <w:rPr>
                <w:rFonts w:eastAsia="Times New Roman"/>
                <w:sz w:val="14"/>
                <w:szCs w:val="14"/>
                <w:lang w:eastAsia="zh-CN"/>
              </w:rPr>
            </w:pPr>
          </w:p>
        </w:tc>
      </w:tr>
      <w:tr w:rsidR="0017184C" w:rsidRPr="003857FF" w14:paraId="76CDF0BD" w14:textId="77777777" w:rsidTr="003168CC">
        <w:trPr>
          <w:trHeight w:val="76"/>
        </w:trPr>
        <w:tc>
          <w:tcPr>
            <w:tcW w:w="0" w:type="auto"/>
            <w:vAlign w:val="center"/>
          </w:tcPr>
          <w:p w14:paraId="3BF6BC31" w14:textId="77777777" w:rsidR="0017184C" w:rsidRPr="003857FF" w:rsidRDefault="0017184C" w:rsidP="003168CC">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039E6E9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005083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C1A229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1AED70C"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B7CC46D"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C882DA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F4BAE38"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567525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7CDBB3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A93823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7F69CD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AECCF49"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9D8E6C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11B4B0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F19E50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F73C15D" w14:textId="77777777" w:rsidR="0017184C" w:rsidRPr="003857FF" w:rsidRDefault="0017184C" w:rsidP="003168CC">
            <w:pPr>
              <w:suppressAutoHyphens/>
              <w:spacing w:line="276" w:lineRule="auto"/>
              <w:rPr>
                <w:rFonts w:eastAsia="Times New Roman"/>
                <w:sz w:val="14"/>
                <w:szCs w:val="14"/>
                <w:lang w:eastAsia="zh-CN"/>
              </w:rPr>
            </w:pPr>
          </w:p>
        </w:tc>
      </w:tr>
      <w:tr w:rsidR="0017184C" w:rsidRPr="003857FF" w14:paraId="7A533E0F" w14:textId="77777777" w:rsidTr="003168CC">
        <w:trPr>
          <w:trHeight w:val="76"/>
        </w:trPr>
        <w:tc>
          <w:tcPr>
            <w:tcW w:w="0" w:type="auto"/>
            <w:vAlign w:val="center"/>
          </w:tcPr>
          <w:p w14:paraId="55996856" w14:textId="77777777" w:rsidR="0017184C" w:rsidRPr="003857FF" w:rsidRDefault="0017184C" w:rsidP="003168CC">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4. Cheltuieli cu obținerea sau reînnoirea certificării Human Resources Strategy for Researchers</w:t>
            </w:r>
          </w:p>
        </w:tc>
        <w:tc>
          <w:tcPr>
            <w:tcW w:w="0" w:type="auto"/>
          </w:tcPr>
          <w:p w14:paraId="794497C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780E7F8"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74FF408"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1518FB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102BA17"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0A9EC0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1D1BDE9"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66F71FB"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C7477F6"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B2AE0AC"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6FA0B2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18C0F12"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52B0F4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FF56290"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3D33DBB"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9F3D585" w14:textId="77777777" w:rsidR="0017184C" w:rsidRPr="003857FF" w:rsidRDefault="0017184C" w:rsidP="003168CC">
            <w:pPr>
              <w:suppressAutoHyphens/>
              <w:spacing w:line="276" w:lineRule="auto"/>
              <w:rPr>
                <w:rFonts w:eastAsia="Times New Roman"/>
                <w:sz w:val="14"/>
                <w:szCs w:val="14"/>
                <w:lang w:eastAsia="zh-CN"/>
              </w:rPr>
            </w:pPr>
          </w:p>
        </w:tc>
      </w:tr>
      <w:tr w:rsidR="0017184C" w:rsidRPr="003857FF" w14:paraId="11739732" w14:textId="77777777" w:rsidTr="003168CC">
        <w:trPr>
          <w:trHeight w:val="76"/>
        </w:trPr>
        <w:tc>
          <w:tcPr>
            <w:tcW w:w="0" w:type="auto"/>
            <w:vAlign w:val="center"/>
          </w:tcPr>
          <w:p w14:paraId="6680B11F" w14:textId="77777777" w:rsidR="0017184C" w:rsidRPr="003857FF" w:rsidRDefault="0017184C" w:rsidP="003168CC">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5. Cheltuieli cu organizarea de evenimente [maximum 10% din valoarea proiectului], din care:</w:t>
            </w:r>
          </w:p>
        </w:tc>
        <w:tc>
          <w:tcPr>
            <w:tcW w:w="0" w:type="auto"/>
          </w:tcPr>
          <w:p w14:paraId="7217CCD9"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61A91D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459223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A81AA2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B68CF9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EF19E2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64C985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37CB2C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1E30AC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E206A2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C94299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B0B4E48"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BC6F93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B54BE9A"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D20F62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491338E" w14:textId="77777777" w:rsidR="0017184C" w:rsidRPr="003857FF" w:rsidRDefault="0017184C" w:rsidP="003168CC">
            <w:pPr>
              <w:suppressAutoHyphens/>
              <w:spacing w:line="276" w:lineRule="auto"/>
              <w:rPr>
                <w:rFonts w:eastAsia="Times New Roman"/>
                <w:sz w:val="14"/>
                <w:szCs w:val="14"/>
                <w:lang w:eastAsia="zh-CN"/>
              </w:rPr>
            </w:pPr>
          </w:p>
        </w:tc>
      </w:tr>
      <w:tr w:rsidR="0017184C" w:rsidRPr="003857FF" w14:paraId="3027B795" w14:textId="77777777" w:rsidTr="003168CC">
        <w:trPr>
          <w:trHeight w:val="76"/>
        </w:trPr>
        <w:tc>
          <w:tcPr>
            <w:tcW w:w="0" w:type="auto"/>
            <w:vAlign w:val="center"/>
          </w:tcPr>
          <w:p w14:paraId="1A7C0D04" w14:textId="77777777" w:rsidR="0017184C" w:rsidRPr="003857FF" w:rsidRDefault="0017184C" w:rsidP="003168CC">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240C209B"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04B9F19"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0232BD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054D170"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0F375C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6F92C3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0219E7C"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4C9BB7B"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A2A65FA"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797113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97D673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AEE88B2"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BFEDFF8"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BE2F5A0"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CF5CE5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CFAE4C9" w14:textId="77777777" w:rsidR="0017184C" w:rsidRPr="003857FF" w:rsidRDefault="0017184C" w:rsidP="003168CC">
            <w:pPr>
              <w:suppressAutoHyphens/>
              <w:spacing w:line="276" w:lineRule="auto"/>
              <w:rPr>
                <w:rFonts w:eastAsia="Times New Roman"/>
                <w:sz w:val="14"/>
                <w:szCs w:val="14"/>
                <w:lang w:eastAsia="zh-CN"/>
              </w:rPr>
            </w:pPr>
          </w:p>
        </w:tc>
      </w:tr>
      <w:tr w:rsidR="0017184C" w:rsidRPr="003857FF" w14:paraId="5588CCF9" w14:textId="77777777" w:rsidTr="003168CC">
        <w:trPr>
          <w:trHeight w:val="76"/>
        </w:trPr>
        <w:tc>
          <w:tcPr>
            <w:tcW w:w="0" w:type="auto"/>
            <w:vAlign w:val="center"/>
          </w:tcPr>
          <w:p w14:paraId="7EBA8A52" w14:textId="77777777" w:rsidR="0017184C" w:rsidRPr="003857FF" w:rsidRDefault="0017184C" w:rsidP="003168CC">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555958A9"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FAB2262"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3530562"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3025D2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CBBEE1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0A8E0AA"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9BF8F2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4E4C51B"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76A899C"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D2DCF42"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174E98D"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D30802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8B0CE9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1F1DF8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71A119D"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E22BBBB" w14:textId="77777777" w:rsidR="0017184C" w:rsidRPr="003857FF" w:rsidRDefault="0017184C" w:rsidP="003168CC">
            <w:pPr>
              <w:suppressAutoHyphens/>
              <w:spacing w:line="276" w:lineRule="auto"/>
              <w:rPr>
                <w:rFonts w:eastAsia="Times New Roman"/>
                <w:sz w:val="14"/>
                <w:szCs w:val="14"/>
                <w:lang w:eastAsia="zh-CN"/>
              </w:rPr>
            </w:pPr>
          </w:p>
        </w:tc>
      </w:tr>
      <w:tr w:rsidR="0017184C" w:rsidRPr="003857FF" w14:paraId="083E3CFE" w14:textId="77777777" w:rsidTr="003168CC">
        <w:trPr>
          <w:trHeight w:val="76"/>
        </w:trPr>
        <w:tc>
          <w:tcPr>
            <w:tcW w:w="0" w:type="auto"/>
            <w:vAlign w:val="center"/>
          </w:tcPr>
          <w:p w14:paraId="7C2C56B4" w14:textId="77777777" w:rsidR="0017184C" w:rsidRPr="003857FF" w:rsidRDefault="0017184C" w:rsidP="003168CC">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6. Cheltuieli aferente managementului de proiect, din care:</w:t>
            </w:r>
          </w:p>
        </w:tc>
        <w:tc>
          <w:tcPr>
            <w:tcW w:w="0" w:type="auto"/>
          </w:tcPr>
          <w:p w14:paraId="4C0726F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96E70AD"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CE5775D"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A20EE7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C68661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C20DF0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418567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4B943E2"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26E013B"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131FCE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5BF831B"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F15793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5D783ED"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7ECF23D"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815F18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CDF2940" w14:textId="77777777" w:rsidR="0017184C" w:rsidRPr="003857FF" w:rsidRDefault="0017184C" w:rsidP="003168CC">
            <w:pPr>
              <w:suppressAutoHyphens/>
              <w:spacing w:line="276" w:lineRule="auto"/>
              <w:rPr>
                <w:rFonts w:eastAsia="Times New Roman"/>
                <w:sz w:val="14"/>
                <w:szCs w:val="14"/>
                <w:lang w:eastAsia="zh-CN"/>
              </w:rPr>
            </w:pPr>
          </w:p>
        </w:tc>
      </w:tr>
      <w:tr w:rsidR="0017184C" w:rsidRPr="003857FF" w14:paraId="2294DF85" w14:textId="77777777" w:rsidTr="003168CC">
        <w:trPr>
          <w:trHeight w:val="76"/>
        </w:trPr>
        <w:tc>
          <w:tcPr>
            <w:tcW w:w="0" w:type="auto"/>
            <w:vAlign w:val="center"/>
          </w:tcPr>
          <w:p w14:paraId="56B68D5A" w14:textId="77777777" w:rsidR="0017184C" w:rsidRPr="003857FF" w:rsidRDefault="0017184C" w:rsidP="003168CC">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34598E90"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ABEEE1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9C203DD"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31AFEA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DA7ACC0"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49B0D0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B509A9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E4872A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C62F637"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B8C606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35AAFF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91CCC07"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0CBFEB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CF7619C"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968814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9335D73" w14:textId="77777777" w:rsidR="0017184C" w:rsidRPr="003857FF" w:rsidRDefault="0017184C" w:rsidP="003168CC">
            <w:pPr>
              <w:suppressAutoHyphens/>
              <w:spacing w:line="276" w:lineRule="auto"/>
              <w:rPr>
                <w:rFonts w:eastAsia="Times New Roman"/>
                <w:sz w:val="14"/>
                <w:szCs w:val="14"/>
                <w:lang w:eastAsia="zh-CN"/>
              </w:rPr>
            </w:pPr>
          </w:p>
        </w:tc>
      </w:tr>
      <w:tr w:rsidR="0017184C" w:rsidRPr="003857FF" w14:paraId="2F523F0A" w14:textId="77777777" w:rsidTr="003168CC">
        <w:trPr>
          <w:trHeight w:val="76"/>
        </w:trPr>
        <w:tc>
          <w:tcPr>
            <w:tcW w:w="0" w:type="auto"/>
            <w:vAlign w:val="center"/>
          </w:tcPr>
          <w:p w14:paraId="444FA385" w14:textId="77777777" w:rsidR="0017184C" w:rsidRPr="003857FF" w:rsidRDefault="0017184C" w:rsidP="003168CC">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3E40F39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CCEC71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3B9B81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6D93829"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64C2787"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2954D72"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4C8DB5D"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8946D87"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13ABFDD"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5DF69BC"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6E8331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4FC61A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13C1AC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9DBA0C8"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9B3C86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11B4C7E" w14:textId="77777777" w:rsidR="0017184C" w:rsidRPr="003857FF" w:rsidRDefault="0017184C" w:rsidP="003168CC">
            <w:pPr>
              <w:suppressAutoHyphens/>
              <w:spacing w:line="276" w:lineRule="auto"/>
              <w:rPr>
                <w:rFonts w:eastAsia="Times New Roman"/>
                <w:sz w:val="14"/>
                <w:szCs w:val="14"/>
                <w:lang w:eastAsia="zh-CN"/>
              </w:rPr>
            </w:pPr>
          </w:p>
        </w:tc>
      </w:tr>
      <w:tr w:rsidR="0017184C" w:rsidRPr="003857FF" w14:paraId="1C15CF78" w14:textId="77777777" w:rsidTr="003168CC">
        <w:trPr>
          <w:trHeight w:val="78"/>
        </w:trPr>
        <w:tc>
          <w:tcPr>
            <w:tcW w:w="0" w:type="auto"/>
            <w:vAlign w:val="center"/>
          </w:tcPr>
          <w:p w14:paraId="01491E21" w14:textId="77777777" w:rsidR="0017184C" w:rsidRPr="003857FF" w:rsidRDefault="0017184C" w:rsidP="003168CC">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7. Cheltuieli indirecte (regie) [maximum 15% din valoarea proiectului]</w:t>
            </w:r>
          </w:p>
        </w:tc>
        <w:tc>
          <w:tcPr>
            <w:tcW w:w="0" w:type="auto"/>
          </w:tcPr>
          <w:p w14:paraId="6D15940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FDBD728"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FDA1B6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D59503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66686F2"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653EA9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C5CC79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E614F3C"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6297BF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084FA3B"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880AB49"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B37E11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9C40E5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166322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89E3417"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8414C38" w14:textId="77777777" w:rsidR="0017184C" w:rsidRPr="003857FF" w:rsidRDefault="0017184C" w:rsidP="003168CC">
            <w:pPr>
              <w:suppressAutoHyphens/>
              <w:spacing w:line="276" w:lineRule="auto"/>
              <w:rPr>
                <w:rFonts w:eastAsia="Times New Roman"/>
                <w:sz w:val="14"/>
                <w:szCs w:val="14"/>
                <w:lang w:eastAsia="zh-CN"/>
              </w:rPr>
            </w:pPr>
          </w:p>
        </w:tc>
      </w:tr>
      <w:tr w:rsidR="0017184C" w:rsidRPr="003857FF" w14:paraId="37804B1E" w14:textId="77777777" w:rsidTr="003168CC">
        <w:trPr>
          <w:trHeight w:val="215"/>
        </w:trPr>
        <w:tc>
          <w:tcPr>
            <w:tcW w:w="0" w:type="auto"/>
            <w:vAlign w:val="center"/>
          </w:tcPr>
          <w:p w14:paraId="0BC5013E" w14:textId="77777777" w:rsidR="0017184C" w:rsidRPr="003857FF" w:rsidRDefault="0017184C" w:rsidP="003168CC">
            <w:pPr>
              <w:suppressAutoHyphens/>
              <w:spacing w:line="276" w:lineRule="auto"/>
              <w:rPr>
                <w:rFonts w:eastAsia="Times New Roman"/>
                <w:sz w:val="14"/>
                <w:szCs w:val="14"/>
                <w:lang w:eastAsia="zh-CN"/>
              </w:rPr>
            </w:pPr>
            <w:r w:rsidRPr="003857FF">
              <w:rPr>
                <w:rFonts w:eastAsia="Times New Roman"/>
                <w:b/>
                <w:sz w:val="14"/>
                <w:szCs w:val="14"/>
                <w:lang w:eastAsia="zh-CN"/>
              </w:rPr>
              <w:t>Total</w:t>
            </w:r>
          </w:p>
        </w:tc>
        <w:tc>
          <w:tcPr>
            <w:tcW w:w="0" w:type="auto"/>
          </w:tcPr>
          <w:p w14:paraId="1FCD686A"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62B6986"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A7C0A4D"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3A416E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90F30C0"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6CDFC4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75346E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0D38DA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EEDAD4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F1E9CA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46C43D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872E658"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AFB9F0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20FA57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D4B46E7"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BEBFE1C" w14:textId="77777777" w:rsidR="0017184C" w:rsidRPr="003857FF" w:rsidRDefault="0017184C" w:rsidP="003168CC">
            <w:pPr>
              <w:suppressAutoHyphens/>
              <w:spacing w:line="276" w:lineRule="auto"/>
              <w:rPr>
                <w:rFonts w:eastAsia="Times New Roman"/>
                <w:sz w:val="14"/>
                <w:szCs w:val="14"/>
                <w:lang w:eastAsia="zh-CN"/>
              </w:rPr>
            </w:pPr>
          </w:p>
        </w:tc>
      </w:tr>
    </w:tbl>
    <w:p w14:paraId="09FE4863" w14:textId="77777777" w:rsidR="00D144AA" w:rsidRPr="003857FF" w:rsidRDefault="00D144AA" w:rsidP="00D144AA">
      <w:pPr>
        <w:rPr>
          <w:rFonts w:eastAsia="Times New Roman"/>
          <w:iCs/>
          <w:lang w:eastAsia="en-US"/>
        </w:rPr>
      </w:pPr>
    </w:p>
    <w:p w14:paraId="01E52943" w14:textId="584F7D08" w:rsidR="00D144AA" w:rsidRPr="003857FF" w:rsidRDefault="00D144AA" w:rsidP="00D144AA">
      <w:pPr>
        <w:suppressAutoHyphens/>
        <w:spacing w:line="276" w:lineRule="auto"/>
        <w:rPr>
          <w:rFonts w:eastAsia="Times New Roman"/>
          <w:sz w:val="22"/>
          <w:szCs w:val="22"/>
          <w:lang w:eastAsia="zh-CN"/>
        </w:rPr>
      </w:pPr>
      <w:r w:rsidRPr="003857FF">
        <w:rPr>
          <w:rFonts w:eastAsia="Times New Roman"/>
          <w:sz w:val="22"/>
          <w:szCs w:val="22"/>
          <w:lang w:eastAsia="zh-CN"/>
        </w:rPr>
        <w:lastRenderedPageBreak/>
        <w:t>Deviz antecalcul pe activități și sub-activități</w:t>
      </w:r>
      <w:r w:rsidR="000F4773" w:rsidRPr="003857FF">
        <w:rPr>
          <w:rStyle w:val="FootnoteReference"/>
          <w:rFonts w:eastAsia="Times New Roman"/>
          <w:sz w:val="22"/>
          <w:szCs w:val="22"/>
          <w:lang w:eastAsia="zh-CN"/>
        </w:rPr>
        <w:footnoteReference w:id="3"/>
      </w:r>
      <w:r w:rsidRPr="003857FF">
        <w:rPr>
          <w:rFonts w:eastAsia="Times New Roman"/>
          <w:sz w:val="22"/>
          <w:szCs w:val="22"/>
          <w:lang w:eastAsia="zh-CN"/>
        </w:rPr>
        <w:t xml:space="preserve"> (în RON)</w:t>
      </w:r>
      <w:r w:rsidR="002335D0" w:rsidRPr="003857FF">
        <w:rPr>
          <w:rFonts w:eastAsia="Times New Roman"/>
          <w:sz w:val="22"/>
          <w:szCs w:val="22"/>
          <w:lang w:eastAsia="zh-CN"/>
        </w:rPr>
        <w:t xml:space="preserve"> [se va completa pentru fiecare an de implementare]</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89"/>
        <w:gridCol w:w="758"/>
        <w:gridCol w:w="463"/>
        <w:gridCol w:w="796"/>
        <w:gridCol w:w="696"/>
        <w:gridCol w:w="758"/>
        <w:gridCol w:w="463"/>
        <w:gridCol w:w="796"/>
        <w:gridCol w:w="696"/>
        <w:gridCol w:w="758"/>
        <w:gridCol w:w="463"/>
        <w:gridCol w:w="796"/>
        <w:gridCol w:w="696"/>
        <w:gridCol w:w="690"/>
        <w:gridCol w:w="463"/>
        <w:gridCol w:w="723"/>
        <w:gridCol w:w="643"/>
        <w:gridCol w:w="758"/>
        <w:gridCol w:w="463"/>
        <w:gridCol w:w="797"/>
        <w:gridCol w:w="695"/>
      </w:tblGrid>
      <w:tr w:rsidR="000C20E2" w:rsidRPr="003857FF" w14:paraId="2DB4BAE2" w14:textId="77777777" w:rsidTr="000C20E2">
        <w:trPr>
          <w:trHeight w:val="417"/>
        </w:trPr>
        <w:tc>
          <w:tcPr>
            <w:tcW w:w="437" w:type="pct"/>
          </w:tcPr>
          <w:p w14:paraId="18ACC1E0" w14:textId="5225664C" w:rsidR="000C20E2" w:rsidRPr="003857FF" w:rsidRDefault="000C20E2" w:rsidP="00D144AA">
            <w:pPr>
              <w:rPr>
                <w:rFonts w:eastAsia="Times New Roman"/>
                <w:iCs/>
                <w:sz w:val="14"/>
                <w:szCs w:val="14"/>
                <w:lang w:eastAsia="en-US"/>
              </w:rPr>
            </w:pPr>
          </w:p>
        </w:tc>
        <w:tc>
          <w:tcPr>
            <w:tcW w:w="1047" w:type="pct"/>
            <w:gridSpan w:val="4"/>
          </w:tcPr>
          <w:p w14:paraId="36965EA1" w14:textId="607F8960" w:rsidR="000C20E2" w:rsidRPr="00857B19" w:rsidRDefault="000C20E2" w:rsidP="00857B19">
            <w:pPr>
              <w:jc w:val="center"/>
              <w:rPr>
                <w:b/>
                <w:sz w:val="14"/>
              </w:rPr>
            </w:pPr>
            <w:r w:rsidRPr="003857FF">
              <w:rPr>
                <w:rFonts w:eastAsia="Times New Roman"/>
                <w:b/>
                <w:iCs/>
                <w:sz w:val="14"/>
                <w:szCs w:val="14"/>
                <w:lang w:eastAsia="en-US"/>
              </w:rPr>
              <w:t>1. Activități de orientare în cariera de cercetător</w:t>
            </w:r>
            <w:r w:rsidR="00B95044" w:rsidRPr="003857FF">
              <w:rPr>
                <w:rFonts w:eastAsia="Times New Roman"/>
                <w:b/>
                <w:iCs/>
                <w:sz w:val="14"/>
                <w:szCs w:val="14"/>
                <w:lang w:eastAsia="en-US"/>
              </w:rPr>
              <w:t xml:space="preserve"> [minimum 50% din buget]</w:t>
            </w:r>
          </w:p>
        </w:tc>
        <w:tc>
          <w:tcPr>
            <w:tcW w:w="1047" w:type="pct"/>
            <w:gridSpan w:val="4"/>
          </w:tcPr>
          <w:p w14:paraId="1531AAFB" w14:textId="7283D7AF" w:rsidR="000C20E2" w:rsidRPr="003857FF" w:rsidRDefault="000C20E2" w:rsidP="00F23AE0">
            <w:pPr>
              <w:jc w:val="center"/>
              <w:rPr>
                <w:rFonts w:eastAsia="Times New Roman"/>
                <w:b/>
                <w:iCs/>
                <w:sz w:val="14"/>
                <w:szCs w:val="14"/>
                <w:lang w:eastAsia="en-US"/>
              </w:rPr>
            </w:pPr>
            <w:r w:rsidRPr="003857FF">
              <w:rPr>
                <w:rFonts w:eastAsia="Times New Roman"/>
                <w:b/>
                <w:iCs/>
                <w:sz w:val="14"/>
                <w:szCs w:val="14"/>
                <w:lang w:eastAsia="en-US"/>
              </w:rPr>
              <w:t>2. Activități de promovare a cercetării și atragerea tinerilor în cariera de cercetător</w:t>
            </w:r>
            <w:r w:rsidR="00B95044" w:rsidRPr="003857FF">
              <w:rPr>
                <w:rFonts w:eastAsia="Times New Roman"/>
                <w:b/>
                <w:iCs/>
                <w:sz w:val="14"/>
                <w:szCs w:val="14"/>
                <w:lang w:eastAsia="en-US"/>
              </w:rPr>
              <w:t xml:space="preserve">  [m</w:t>
            </w:r>
            <w:r w:rsidR="00D768F3" w:rsidRPr="003857FF">
              <w:rPr>
                <w:rFonts w:eastAsia="Times New Roman"/>
                <w:b/>
                <w:iCs/>
                <w:sz w:val="14"/>
                <w:szCs w:val="14"/>
                <w:lang w:eastAsia="en-US"/>
              </w:rPr>
              <w:t>aximum</w:t>
            </w:r>
            <w:r w:rsidR="00B95044" w:rsidRPr="003857FF">
              <w:rPr>
                <w:rFonts w:eastAsia="Times New Roman"/>
                <w:b/>
                <w:iCs/>
                <w:sz w:val="14"/>
                <w:szCs w:val="14"/>
                <w:lang w:eastAsia="en-US"/>
              </w:rPr>
              <w:t xml:space="preserve"> </w:t>
            </w:r>
            <w:r w:rsidR="00D768F3" w:rsidRPr="003857FF">
              <w:rPr>
                <w:rFonts w:eastAsia="Times New Roman"/>
                <w:b/>
                <w:iCs/>
                <w:sz w:val="14"/>
                <w:szCs w:val="14"/>
                <w:lang w:eastAsia="en-US"/>
              </w:rPr>
              <w:t>3</w:t>
            </w:r>
            <w:r w:rsidR="00B95044" w:rsidRPr="003857FF">
              <w:rPr>
                <w:rFonts w:eastAsia="Times New Roman"/>
                <w:b/>
                <w:iCs/>
                <w:sz w:val="14"/>
                <w:szCs w:val="14"/>
                <w:lang w:eastAsia="en-US"/>
              </w:rPr>
              <w:t>0% din buget]</w:t>
            </w:r>
          </w:p>
          <w:p w14:paraId="41B91F6E" w14:textId="5C0469C4" w:rsidR="000C20E2" w:rsidRPr="003857FF" w:rsidRDefault="000C20E2" w:rsidP="008F0E87">
            <w:pPr>
              <w:jc w:val="both"/>
              <w:rPr>
                <w:rFonts w:eastAsia="Times New Roman"/>
                <w:bCs/>
                <w:iCs/>
                <w:sz w:val="14"/>
                <w:szCs w:val="14"/>
                <w:lang w:eastAsia="en-US"/>
              </w:rPr>
            </w:pPr>
          </w:p>
        </w:tc>
        <w:tc>
          <w:tcPr>
            <w:tcW w:w="1047" w:type="pct"/>
            <w:gridSpan w:val="4"/>
          </w:tcPr>
          <w:p w14:paraId="4B0D79D5" w14:textId="1E422B64" w:rsidR="000C20E2" w:rsidRPr="003857FF" w:rsidRDefault="000C20E2" w:rsidP="00F23AE0">
            <w:pPr>
              <w:jc w:val="center"/>
              <w:rPr>
                <w:rFonts w:eastAsia="Times New Roman"/>
                <w:b/>
                <w:iCs/>
                <w:sz w:val="14"/>
                <w:szCs w:val="14"/>
                <w:lang w:eastAsia="en-US"/>
              </w:rPr>
            </w:pPr>
            <w:r w:rsidRPr="003857FF">
              <w:rPr>
                <w:rFonts w:eastAsia="Times New Roman"/>
                <w:b/>
                <w:iCs/>
                <w:sz w:val="14"/>
                <w:szCs w:val="14"/>
                <w:lang w:eastAsia="en-US"/>
              </w:rPr>
              <w:t>3. Activități în rețea</w:t>
            </w:r>
            <w:r w:rsidR="00B95044" w:rsidRPr="003857FF">
              <w:rPr>
                <w:rFonts w:eastAsia="Times New Roman"/>
                <w:b/>
                <w:iCs/>
                <w:sz w:val="14"/>
                <w:szCs w:val="14"/>
                <w:lang w:eastAsia="en-US"/>
              </w:rPr>
              <w:t xml:space="preserve"> [minimum </w:t>
            </w:r>
            <w:r w:rsidR="00D768F3" w:rsidRPr="003857FF">
              <w:rPr>
                <w:rFonts w:eastAsia="Times New Roman"/>
                <w:b/>
                <w:iCs/>
                <w:sz w:val="14"/>
                <w:szCs w:val="14"/>
                <w:lang w:eastAsia="en-US"/>
              </w:rPr>
              <w:t>15</w:t>
            </w:r>
            <w:r w:rsidR="00B95044" w:rsidRPr="003857FF">
              <w:rPr>
                <w:rFonts w:eastAsia="Times New Roman"/>
                <w:b/>
                <w:iCs/>
                <w:sz w:val="14"/>
                <w:szCs w:val="14"/>
                <w:lang w:eastAsia="en-US"/>
              </w:rPr>
              <w:t>% din buget]</w:t>
            </w:r>
          </w:p>
          <w:p w14:paraId="75F789BD" w14:textId="338208D2" w:rsidR="000C20E2" w:rsidRPr="003857FF" w:rsidRDefault="000C20E2" w:rsidP="002679A6">
            <w:pPr>
              <w:jc w:val="both"/>
              <w:rPr>
                <w:rFonts w:eastAsia="Times New Roman"/>
                <w:b/>
                <w:iCs/>
                <w:sz w:val="14"/>
                <w:szCs w:val="14"/>
                <w:lang w:eastAsia="en-US"/>
              </w:rPr>
            </w:pPr>
          </w:p>
        </w:tc>
        <w:tc>
          <w:tcPr>
            <w:tcW w:w="376" w:type="pct"/>
            <w:gridSpan w:val="4"/>
          </w:tcPr>
          <w:p w14:paraId="1869A31D" w14:textId="79FADD98" w:rsidR="000C20E2" w:rsidRPr="003857FF" w:rsidRDefault="000C20E2" w:rsidP="00F23AE0">
            <w:pPr>
              <w:jc w:val="center"/>
              <w:rPr>
                <w:rFonts w:eastAsia="Times New Roman"/>
                <w:b/>
                <w:iCs/>
                <w:sz w:val="14"/>
                <w:szCs w:val="14"/>
                <w:lang w:eastAsia="en-US"/>
              </w:rPr>
            </w:pPr>
            <w:r w:rsidRPr="003857FF">
              <w:rPr>
                <w:rFonts w:eastAsia="Times New Roman"/>
                <w:b/>
                <w:iCs/>
                <w:sz w:val="14"/>
                <w:szCs w:val="14"/>
                <w:lang w:eastAsia="en-US"/>
              </w:rPr>
              <w:t>4. Activități de management de proiect</w:t>
            </w:r>
            <w:r w:rsidR="00B95044" w:rsidRPr="003857FF">
              <w:rPr>
                <w:rFonts w:eastAsia="Times New Roman"/>
                <w:b/>
                <w:iCs/>
                <w:sz w:val="14"/>
                <w:szCs w:val="14"/>
                <w:lang w:eastAsia="en-US"/>
              </w:rPr>
              <w:t xml:space="preserve"> [m</w:t>
            </w:r>
            <w:r w:rsidR="00D768F3" w:rsidRPr="003857FF">
              <w:rPr>
                <w:rFonts w:eastAsia="Times New Roman"/>
                <w:b/>
                <w:iCs/>
                <w:sz w:val="14"/>
                <w:szCs w:val="14"/>
                <w:lang w:eastAsia="en-US"/>
              </w:rPr>
              <w:t>aximum</w:t>
            </w:r>
            <w:r w:rsidR="00B95044" w:rsidRPr="003857FF">
              <w:rPr>
                <w:rFonts w:eastAsia="Times New Roman"/>
                <w:b/>
                <w:iCs/>
                <w:sz w:val="14"/>
                <w:szCs w:val="14"/>
                <w:lang w:eastAsia="en-US"/>
              </w:rPr>
              <w:t xml:space="preserve"> 50% din buget]</w:t>
            </w:r>
          </w:p>
        </w:tc>
        <w:tc>
          <w:tcPr>
            <w:tcW w:w="1047" w:type="pct"/>
            <w:gridSpan w:val="4"/>
          </w:tcPr>
          <w:p w14:paraId="346BFC24" w14:textId="203D1DAD" w:rsidR="000C20E2" w:rsidRPr="003857FF" w:rsidRDefault="000C20E2" w:rsidP="00F23AE0">
            <w:pPr>
              <w:jc w:val="center"/>
              <w:rPr>
                <w:rFonts w:eastAsia="Times New Roman"/>
                <w:b/>
                <w:iCs/>
                <w:sz w:val="14"/>
                <w:szCs w:val="14"/>
                <w:lang w:eastAsia="en-US"/>
              </w:rPr>
            </w:pPr>
            <w:r w:rsidRPr="003857FF">
              <w:rPr>
                <w:rFonts w:eastAsia="Times New Roman"/>
                <w:b/>
                <w:iCs/>
                <w:sz w:val="14"/>
                <w:szCs w:val="14"/>
                <w:lang w:eastAsia="en-US"/>
              </w:rPr>
              <w:t xml:space="preserve">Total </w:t>
            </w:r>
            <w:r w:rsidR="00951769" w:rsidRPr="003857FF">
              <w:rPr>
                <w:rFonts w:eastAsia="Times New Roman"/>
                <w:b/>
                <w:iCs/>
                <w:sz w:val="14"/>
                <w:szCs w:val="14"/>
                <w:lang w:eastAsia="en-US"/>
              </w:rPr>
              <w:t>anual [Lunile 1-12, Lunile 13-24</w:t>
            </w:r>
            <w:r w:rsidR="00B95044" w:rsidRPr="003857FF">
              <w:rPr>
                <w:rFonts w:eastAsia="Times New Roman"/>
                <w:b/>
                <w:iCs/>
                <w:sz w:val="14"/>
                <w:szCs w:val="14"/>
                <w:lang w:eastAsia="en-US"/>
              </w:rPr>
              <w:t xml:space="preserve">, </w:t>
            </w:r>
            <w:r w:rsidR="00951769" w:rsidRPr="003857FF">
              <w:rPr>
                <w:rFonts w:eastAsia="Times New Roman"/>
                <w:b/>
                <w:iCs/>
                <w:sz w:val="14"/>
                <w:szCs w:val="14"/>
                <w:lang w:eastAsia="en-US"/>
              </w:rPr>
              <w:t>Lunile 25-36</w:t>
            </w:r>
            <w:r w:rsidR="00B95044" w:rsidRPr="003857FF">
              <w:rPr>
                <w:rFonts w:eastAsia="Times New Roman"/>
                <w:b/>
                <w:iCs/>
                <w:sz w:val="14"/>
                <w:szCs w:val="14"/>
                <w:lang w:eastAsia="en-US"/>
              </w:rPr>
              <w:t>]</w:t>
            </w:r>
          </w:p>
        </w:tc>
      </w:tr>
      <w:tr w:rsidR="000C20E2" w:rsidRPr="003857FF" w14:paraId="69B963E4" w14:textId="77777777" w:rsidTr="000C20E2">
        <w:trPr>
          <w:trHeight w:val="417"/>
        </w:trPr>
        <w:tc>
          <w:tcPr>
            <w:tcW w:w="437" w:type="pct"/>
          </w:tcPr>
          <w:p w14:paraId="097246B9" w14:textId="77777777" w:rsidR="000C20E2" w:rsidRPr="003857FF" w:rsidRDefault="000C20E2" w:rsidP="000C20E2">
            <w:pPr>
              <w:rPr>
                <w:rFonts w:eastAsia="Times New Roman"/>
                <w:b/>
                <w:iCs/>
                <w:sz w:val="14"/>
                <w:szCs w:val="14"/>
                <w:lang w:eastAsia="en-US"/>
              </w:rPr>
            </w:pPr>
          </w:p>
        </w:tc>
        <w:tc>
          <w:tcPr>
            <w:tcW w:w="289" w:type="pct"/>
          </w:tcPr>
          <w:p w14:paraId="000FD9CA" w14:textId="77777777" w:rsidR="000C20E2" w:rsidRPr="003857FF" w:rsidRDefault="000C20E2" w:rsidP="000C20E2">
            <w:pPr>
              <w:jc w:val="center"/>
              <w:rPr>
                <w:rFonts w:eastAsia="Times New Roman"/>
                <w:bCs/>
                <w:iCs/>
                <w:sz w:val="12"/>
                <w:szCs w:val="12"/>
                <w:lang w:eastAsia="en-US"/>
              </w:rPr>
            </w:pPr>
            <w:r w:rsidRPr="003857FF">
              <w:rPr>
                <w:rFonts w:eastAsia="Times New Roman"/>
                <w:bCs/>
                <w:iCs/>
                <w:sz w:val="12"/>
                <w:szCs w:val="12"/>
                <w:lang w:eastAsia="en-US"/>
              </w:rPr>
              <w:t>Cheltuieli eligibile</w:t>
            </w:r>
          </w:p>
        </w:tc>
        <w:tc>
          <w:tcPr>
            <w:tcW w:w="186" w:type="pct"/>
          </w:tcPr>
          <w:p w14:paraId="7B22BECB" w14:textId="77777777" w:rsidR="000C20E2" w:rsidRPr="003857FF" w:rsidRDefault="000C20E2" w:rsidP="000C20E2">
            <w:pPr>
              <w:jc w:val="center"/>
              <w:rPr>
                <w:rFonts w:eastAsia="Times New Roman"/>
                <w:bCs/>
                <w:iCs/>
                <w:sz w:val="12"/>
                <w:szCs w:val="12"/>
                <w:lang w:eastAsia="en-US"/>
              </w:rPr>
            </w:pPr>
            <w:r w:rsidRPr="003857FF">
              <w:rPr>
                <w:rFonts w:eastAsia="Times New Roman"/>
                <w:bCs/>
                <w:iCs/>
                <w:sz w:val="12"/>
                <w:szCs w:val="12"/>
                <w:lang w:eastAsia="en-US"/>
              </w:rPr>
              <w:t>TVA</w:t>
            </w:r>
          </w:p>
        </w:tc>
        <w:tc>
          <w:tcPr>
            <w:tcW w:w="304" w:type="pct"/>
          </w:tcPr>
          <w:p w14:paraId="7EFE7C96" w14:textId="77777777" w:rsidR="000C20E2" w:rsidRPr="003857FF" w:rsidRDefault="000C20E2" w:rsidP="000C20E2">
            <w:pPr>
              <w:jc w:val="center"/>
              <w:rPr>
                <w:rFonts w:eastAsia="Times New Roman"/>
                <w:bCs/>
                <w:iCs/>
                <w:sz w:val="12"/>
                <w:szCs w:val="12"/>
                <w:lang w:eastAsia="en-US"/>
              </w:rPr>
            </w:pPr>
            <w:r w:rsidRPr="003857FF">
              <w:rPr>
                <w:rFonts w:eastAsia="Times New Roman"/>
                <w:bCs/>
                <w:iCs/>
                <w:sz w:val="12"/>
                <w:szCs w:val="12"/>
                <w:lang w:eastAsia="en-US"/>
              </w:rPr>
              <w:t>Cheltuieli neeligibile</w:t>
            </w:r>
          </w:p>
        </w:tc>
        <w:tc>
          <w:tcPr>
            <w:tcW w:w="268" w:type="pct"/>
          </w:tcPr>
          <w:p w14:paraId="03FE844D" w14:textId="77777777" w:rsidR="000C20E2" w:rsidRPr="003857FF" w:rsidRDefault="000C20E2" w:rsidP="000C20E2">
            <w:pPr>
              <w:jc w:val="center"/>
              <w:rPr>
                <w:rFonts w:eastAsia="Times New Roman"/>
                <w:bCs/>
                <w:iCs/>
                <w:sz w:val="12"/>
                <w:szCs w:val="12"/>
                <w:lang w:eastAsia="en-US"/>
              </w:rPr>
            </w:pPr>
            <w:r w:rsidRPr="003857FF">
              <w:rPr>
                <w:rFonts w:eastAsia="Times New Roman"/>
                <w:bCs/>
                <w:iCs/>
                <w:sz w:val="12"/>
                <w:szCs w:val="12"/>
                <w:lang w:eastAsia="en-US"/>
              </w:rPr>
              <w:t>Co-finanțare</w:t>
            </w:r>
          </w:p>
        </w:tc>
        <w:tc>
          <w:tcPr>
            <w:tcW w:w="289" w:type="pct"/>
          </w:tcPr>
          <w:p w14:paraId="5626308C" w14:textId="77777777" w:rsidR="000C20E2" w:rsidRPr="003857FF" w:rsidRDefault="000C20E2" w:rsidP="000C20E2">
            <w:pPr>
              <w:jc w:val="center"/>
              <w:rPr>
                <w:rFonts w:eastAsia="Times New Roman"/>
                <w:b/>
                <w:iCs/>
                <w:sz w:val="12"/>
                <w:szCs w:val="12"/>
                <w:lang w:eastAsia="en-US"/>
              </w:rPr>
            </w:pPr>
            <w:r w:rsidRPr="003857FF">
              <w:rPr>
                <w:rFonts w:eastAsia="Times New Roman"/>
                <w:bCs/>
                <w:iCs/>
                <w:sz w:val="12"/>
                <w:szCs w:val="12"/>
                <w:lang w:eastAsia="en-US"/>
              </w:rPr>
              <w:t>Cheltuieli eligibile</w:t>
            </w:r>
          </w:p>
        </w:tc>
        <w:tc>
          <w:tcPr>
            <w:tcW w:w="186" w:type="pct"/>
          </w:tcPr>
          <w:p w14:paraId="12215C01" w14:textId="77777777" w:rsidR="000C20E2" w:rsidRPr="003857FF" w:rsidRDefault="000C20E2" w:rsidP="000C20E2">
            <w:pPr>
              <w:jc w:val="center"/>
              <w:rPr>
                <w:rFonts w:eastAsia="Times New Roman"/>
                <w:b/>
                <w:iCs/>
                <w:sz w:val="12"/>
                <w:szCs w:val="12"/>
                <w:lang w:eastAsia="en-US"/>
              </w:rPr>
            </w:pPr>
            <w:r w:rsidRPr="003857FF">
              <w:rPr>
                <w:rFonts w:eastAsia="Times New Roman"/>
                <w:bCs/>
                <w:iCs/>
                <w:sz w:val="12"/>
                <w:szCs w:val="12"/>
                <w:lang w:eastAsia="en-US"/>
              </w:rPr>
              <w:t>TVA</w:t>
            </w:r>
          </w:p>
        </w:tc>
        <w:tc>
          <w:tcPr>
            <w:tcW w:w="304" w:type="pct"/>
          </w:tcPr>
          <w:p w14:paraId="24D3507B" w14:textId="77777777" w:rsidR="000C20E2" w:rsidRPr="003857FF" w:rsidRDefault="000C20E2" w:rsidP="000C20E2">
            <w:pPr>
              <w:jc w:val="center"/>
              <w:rPr>
                <w:rFonts w:eastAsia="Times New Roman"/>
                <w:b/>
                <w:iCs/>
                <w:sz w:val="12"/>
                <w:szCs w:val="12"/>
                <w:lang w:eastAsia="en-US"/>
              </w:rPr>
            </w:pPr>
            <w:r w:rsidRPr="003857FF">
              <w:rPr>
                <w:rFonts w:eastAsia="Times New Roman"/>
                <w:bCs/>
                <w:iCs/>
                <w:sz w:val="12"/>
                <w:szCs w:val="12"/>
                <w:lang w:eastAsia="en-US"/>
              </w:rPr>
              <w:t>Cheltuieli neeligibile</w:t>
            </w:r>
          </w:p>
        </w:tc>
        <w:tc>
          <w:tcPr>
            <w:tcW w:w="268" w:type="pct"/>
          </w:tcPr>
          <w:p w14:paraId="59C34869" w14:textId="77777777" w:rsidR="000C20E2" w:rsidRPr="003857FF" w:rsidRDefault="000C20E2" w:rsidP="000C20E2">
            <w:pPr>
              <w:jc w:val="center"/>
              <w:rPr>
                <w:rFonts w:eastAsia="Times New Roman"/>
                <w:b/>
                <w:iCs/>
                <w:sz w:val="12"/>
                <w:szCs w:val="12"/>
                <w:lang w:eastAsia="en-US"/>
              </w:rPr>
            </w:pPr>
            <w:r w:rsidRPr="003857FF">
              <w:rPr>
                <w:rFonts w:eastAsia="Times New Roman"/>
                <w:bCs/>
                <w:iCs/>
                <w:sz w:val="12"/>
                <w:szCs w:val="12"/>
                <w:lang w:eastAsia="en-US"/>
              </w:rPr>
              <w:t>Co-finanțare</w:t>
            </w:r>
          </w:p>
        </w:tc>
        <w:tc>
          <w:tcPr>
            <w:tcW w:w="289" w:type="pct"/>
          </w:tcPr>
          <w:p w14:paraId="33BDDA28" w14:textId="77777777" w:rsidR="000C20E2" w:rsidRPr="003857FF" w:rsidRDefault="000C20E2" w:rsidP="000C20E2">
            <w:pPr>
              <w:jc w:val="center"/>
              <w:rPr>
                <w:rFonts w:eastAsia="Times New Roman"/>
                <w:b/>
                <w:iCs/>
                <w:sz w:val="12"/>
                <w:szCs w:val="12"/>
                <w:lang w:eastAsia="en-US"/>
              </w:rPr>
            </w:pPr>
            <w:r w:rsidRPr="003857FF">
              <w:rPr>
                <w:rFonts w:eastAsia="Times New Roman"/>
                <w:bCs/>
                <w:iCs/>
                <w:sz w:val="12"/>
                <w:szCs w:val="12"/>
                <w:lang w:eastAsia="en-US"/>
              </w:rPr>
              <w:t>Cheltuieli eligibile</w:t>
            </w:r>
          </w:p>
        </w:tc>
        <w:tc>
          <w:tcPr>
            <w:tcW w:w="186" w:type="pct"/>
          </w:tcPr>
          <w:p w14:paraId="15670D98" w14:textId="77777777" w:rsidR="000C20E2" w:rsidRPr="003857FF" w:rsidRDefault="000C20E2" w:rsidP="000C20E2">
            <w:pPr>
              <w:jc w:val="center"/>
              <w:rPr>
                <w:rFonts w:eastAsia="Times New Roman"/>
                <w:b/>
                <w:iCs/>
                <w:sz w:val="12"/>
                <w:szCs w:val="12"/>
                <w:lang w:eastAsia="en-US"/>
              </w:rPr>
            </w:pPr>
            <w:r w:rsidRPr="003857FF">
              <w:rPr>
                <w:rFonts w:eastAsia="Times New Roman"/>
                <w:bCs/>
                <w:iCs/>
                <w:sz w:val="12"/>
                <w:szCs w:val="12"/>
                <w:lang w:eastAsia="en-US"/>
              </w:rPr>
              <w:t>TVA</w:t>
            </w:r>
          </w:p>
        </w:tc>
        <w:tc>
          <w:tcPr>
            <w:tcW w:w="304" w:type="pct"/>
          </w:tcPr>
          <w:p w14:paraId="2D814AA0" w14:textId="77777777" w:rsidR="000C20E2" w:rsidRPr="003857FF" w:rsidRDefault="000C20E2" w:rsidP="000C20E2">
            <w:pPr>
              <w:jc w:val="center"/>
              <w:rPr>
                <w:rFonts w:eastAsia="Times New Roman"/>
                <w:b/>
                <w:iCs/>
                <w:sz w:val="12"/>
                <w:szCs w:val="12"/>
                <w:lang w:eastAsia="en-US"/>
              </w:rPr>
            </w:pPr>
            <w:r w:rsidRPr="003857FF">
              <w:rPr>
                <w:rFonts w:eastAsia="Times New Roman"/>
                <w:bCs/>
                <w:iCs/>
                <w:sz w:val="12"/>
                <w:szCs w:val="12"/>
                <w:lang w:eastAsia="en-US"/>
              </w:rPr>
              <w:t>Cheltuieli neeligibile</w:t>
            </w:r>
          </w:p>
        </w:tc>
        <w:tc>
          <w:tcPr>
            <w:tcW w:w="268" w:type="pct"/>
          </w:tcPr>
          <w:p w14:paraId="54189DC3" w14:textId="77777777" w:rsidR="000C20E2" w:rsidRPr="003857FF" w:rsidRDefault="000C20E2" w:rsidP="000C20E2">
            <w:pPr>
              <w:jc w:val="center"/>
              <w:rPr>
                <w:rFonts w:eastAsia="Times New Roman"/>
                <w:b/>
                <w:iCs/>
                <w:sz w:val="12"/>
                <w:szCs w:val="12"/>
                <w:lang w:eastAsia="en-US"/>
              </w:rPr>
            </w:pPr>
            <w:r w:rsidRPr="003857FF">
              <w:rPr>
                <w:rFonts w:eastAsia="Times New Roman"/>
                <w:bCs/>
                <w:iCs/>
                <w:sz w:val="12"/>
                <w:szCs w:val="12"/>
                <w:lang w:eastAsia="en-US"/>
              </w:rPr>
              <w:t>Co-finanțare</w:t>
            </w:r>
          </w:p>
        </w:tc>
        <w:tc>
          <w:tcPr>
            <w:tcW w:w="84" w:type="pct"/>
          </w:tcPr>
          <w:p w14:paraId="55726185" w14:textId="3C5CA80A" w:rsidR="000C20E2" w:rsidRPr="003857FF" w:rsidRDefault="000C20E2" w:rsidP="000C20E2">
            <w:pPr>
              <w:jc w:val="center"/>
              <w:rPr>
                <w:rFonts w:eastAsia="Times New Roman"/>
                <w:bCs/>
                <w:iCs/>
                <w:sz w:val="12"/>
                <w:szCs w:val="12"/>
                <w:lang w:eastAsia="en-US"/>
              </w:rPr>
            </w:pPr>
            <w:r w:rsidRPr="003857FF">
              <w:rPr>
                <w:rFonts w:eastAsia="Times New Roman"/>
                <w:bCs/>
                <w:iCs/>
                <w:sz w:val="12"/>
                <w:szCs w:val="12"/>
                <w:lang w:eastAsia="en-US"/>
              </w:rPr>
              <w:t>Cheltuieli eligibile</w:t>
            </w:r>
          </w:p>
        </w:tc>
        <w:tc>
          <w:tcPr>
            <w:tcW w:w="84" w:type="pct"/>
          </w:tcPr>
          <w:p w14:paraId="2ABC13C0" w14:textId="49A76C1D" w:rsidR="000C20E2" w:rsidRPr="003857FF" w:rsidRDefault="000C20E2" w:rsidP="000C20E2">
            <w:pPr>
              <w:jc w:val="center"/>
              <w:rPr>
                <w:rFonts w:eastAsia="Times New Roman"/>
                <w:bCs/>
                <w:iCs/>
                <w:sz w:val="12"/>
                <w:szCs w:val="12"/>
                <w:lang w:eastAsia="en-US"/>
              </w:rPr>
            </w:pPr>
            <w:r w:rsidRPr="003857FF">
              <w:rPr>
                <w:rFonts w:eastAsia="Times New Roman"/>
                <w:bCs/>
                <w:iCs/>
                <w:sz w:val="12"/>
                <w:szCs w:val="12"/>
                <w:lang w:eastAsia="en-US"/>
              </w:rPr>
              <w:t>TVA</w:t>
            </w:r>
          </w:p>
        </w:tc>
        <w:tc>
          <w:tcPr>
            <w:tcW w:w="83" w:type="pct"/>
          </w:tcPr>
          <w:p w14:paraId="1A8265A4" w14:textId="36EB5E44" w:rsidR="000C20E2" w:rsidRPr="003857FF" w:rsidRDefault="000C20E2" w:rsidP="000C20E2">
            <w:pPr>
              <w:jc w:val="center"/>
              <w:rPr>
                <w:rFonts w:eastAsia="Times New Roman"/>
                <w:bCs/>
                <w:iCs/>
                <w:sz w:val="12"/>
                <w:szCs w:val="12"/>
                <w:lang w:eastAsia="en-US"/>
              </w:rPr>
            </w:pPr>
            <w:r w:rsidRPr="003857FF">
              <w:rPr>
                <w:rFonts w:eastAsia="Times New Roman"/>
                <w:bCs/>
                <w:iCs/>
                <w:sz w:val="12"/>
                <w:szCs w:val="12"/>
                <w:lang w:eastAsia="en-US"/>
              </w:rPr>
              <w:t>Cheltuieli neeligibile</w:t>
            </w:r>
          </w:p>
        </w:tc>
        <w:tc>
          <w:tcPr>
            <w:tcW w:w="125" w:type="pct"/>
          </w:tcPr>
          <w:p w14:paraId="3CB082E0" w14:textId="7E8C2659" w:rsidR="000C20E2" w:rsidRPr="003857FF" w:rsidRDefault="000C20E2" w:rsidP="000C20E2">
            <w:pPr>
              <w:jc w:val="center"/>
              <w:rPr>
                <w:rFonts w:eastAsia="Times New Roman"/>
                <w:bCs/>
                <w:iCs/>
                <w:sz w:val="12"/>
                <w:szCs w:val="12"/>
                <w:lang w:eastAsia="en-US"/>
              </w:rPr>
            </w:pPr>
            <w:r w:rsidRPr="003857FF">
              <w:rPr>
                <w:rFonts w:eastAsia="Times New Roman"/>
                <w:bCs/>
                <w:iCs/>
                <w:sz w:val="12"/>
                <w:szCs w:val="12"/>
                <w:lang w:eastAsia="en-US"/>
              </w:rPr>
              <w:t>Co-finanțare</w:t>
            </w:r>
          </w:p>
        </w:tc>
        <w:tc>
          <w:tcPr>
            <w:tcW w:w="289" w:type="pct"/>
          </w:tcPr>
          <w:p w14:paraId="4F69202D" w14:textId="27A33EE4" w:rsidR="000C20E2" w:rsidRPr="003857FF" w:rsidRDefault="000C20E2" w:rsidP="000C20E2">
            <w:pPr>
              <w:jc w:val="center"/>
              <w:rPr>
                <w:rFonts w:eastAsia="Times New Roman"/>
                <w:b/>
                <w:iCs/>
                <w:sz w:val="12"/>
                <w:szCs w:val="12"/>
                <w:lang w:eastAsia="en-US"/>
              </w:rPr>
            </w:pPr>
            <w:r w:rsidRPr="003857FF">
              <w:rPr>
                <w:rFonts w:eastAsia="Times New Roman"/>
                <w:bCs/>
                <w:iCs/>
                <w:sz w:val="12"/>
                <w:szCs w:val="12"/>
                <w:lang w:eastAsia="en-US"/>
              </w:rPr>
              <w:t>Cheltuieli eligibile</w:t>
            </w:r>
          </w:p>
        </w:tc>
        <w:tc>
          <w:tcPr>
            <w:tcW w:w="186" w:type="pct"/>
          </w:tcPr>
          <w:p w14:paraId="0F042C20" w14:textId="77777777" w:rsidR="000C20E2" w:rsidRPr="003857FF" w:rsidRDefault="000C20E2" w:rsidP="000C20E2">
            <w:pPr>
              <w:jc w:val="center"/>
              <w:rPr>
                <w:rFonts w:eastAsia="Times New Roman"/>
                <w:b/>
                <w:iCs/>
                <w:sz w:val="12"/>
                <w:szCs w:val="12"/>
                <w:lang w:eastAsia="en-US"/>
              </w:rPr>
            </w:pPr>
            <w:r w:rsidRPr="003857FF">
              <w:rPr>
                <w:rFonts w:eastAsia="Times New Roman"/>
                <w:bCs/>
                <w:iCs/>
                <w:sz w:val="12"/>
                <w:szCs w:val="12"/>
                <w:lang w:eastAsia="en-US"/>
              </w:rPr>
              <w:t>TVA</w:t>
            </w:r>
          </w:p>
        </w:tc>
        <w:tc>
          <w:tcPr>
            <w:tcW w:w="304" w:type="pct"/>
          </w:tcPr>
          <w:p w14:paraId="2E1D8FEF" w14:textId="77777777" w:rsidR="000C20E2" w:rsidRPr="003857FF" w:rsidRDefault="000C20E2" w:rsidP="000C20E2">
            <w:pPr>
              <w:jc w:val="center"/>
              <w:rPr>
                <w:rFonts w:eastAsia="Times New Roman"/>
                <w:b/>
                <w:iCs/>
                <w:sz w:val="12"/>
                <w:szCs w:val="12"/>
                <w:lang w:eastAsia="en-US"/>
              </w:rPr>
            </w:pPr>
            <w:r w:rsidRPr="003857FF">
              <w:rPr>
                <w:rFonts w:eastAsia="Times New Roman"/>
                <w:bCs/>
                <w:iCs/>
                <w:sz w:val="12"/>
                <w:szCs w:val="12"/>
                <w:lang w:eastAsia="en-US"/>
              </w:rPr>
              <w:t>Cheltuieli neeligibile</w:t>
            </w:r>
          </w:p>
        </w:tc>
        <w:tc>
          <w:tcPr>
            <w:tcW w:w="268" w:type="pct"/>
          </w:tcPr>
          <w:p w14:paraId="3F27822A" w14:textId="77777777" w:rsidR="000C20E2" w:rsidRPr="003857FF" w:rsidRDefault="000C20E2" w:rsidP="000C20E2">
            <w:pPr>
              <w:jc w:val="center"/>
              <w:rPr>
                <w:rFonts w:eastAsia="Times New Roman"/>
                <w:b/>
                <w:iCs/>
                <w:sz w:val="12"/>
                <w:szCs w:val="12"/>
                <w:lang w:eastAsia="en-US"/>
              </w:rPr>
            </w:pPr>
            <w:r w:rsidRPr="003857FF">
              <w:rPr>
                <w:rFonts w:eastAsia="Times New Roman"/>
                <w:bCs/>
                <w:iCs/>
                <w:sz w:val="12"/>
                <w:szCs w:val="12"/>
                <w:lang w:eastAsia="en-US"/>
              </w:rPr>
              <w:t>Co-finanțare</w:t>
            </w:r>
          </w:p>
        </w:tc>
      </w:tr>
      <w:tr w:rsidR="000C20E2" w:rsidRPr="003857FF" w14:paraId="07A74ECB" w14:textId="77777777" w:rsidTr="000C20E2">
        <w:trPr>
          <w:trHeight w:val="208"/>
        </w:trPr>
        <w:tc>
          <w:tcPr>
            <w:tcW w:w="437" w:type="pct"/>
            <w:vAlign w:val="center"/>
          </w:tcPr>
          <w:p w14:paraId="083A0B7B" w14:textId="77777777" w:rsidR="000C20E2" w:rsidRPr="003857FF" w:rsidRDefault="000C20E2" w:rsidP="000C20E2">
            <w:pPr>
              <w:rPr>
                <w:rFonts w:eastAsia="Times New Roman"/>
                <w:iCs/>
                <w:sz w:val="14"/>
                <w:szCs w:val="14"/>
                <w:lang w:eastAsia="en-US"/>
              </w:rPr>
            </w:pPr>
            <w:r w:rsidRPr="003857FF">
              <w:rPr>
                <w:rFonts w:eastAsia="Times New Roman"/>
                <w:iCs/>
                <w:sz w:val="14"/>
                <w:szCs w:val="14"/>
                <w:lang w:eastAsia="en-US"/>
              </w:rPr>
              <w:t>1. Cheltuieli cu personalul, din care:</w:t>
            </w:r>
          </w:p>
        </w:tc>
        <w:tc>
          <w:tcPr>
            <w:tcW w:w="289" w:type="pct"/>
          </w:tcPr>
          <w:p w14:paraId="35D72582" w14:textId="77777777" w:rsidR="000C20E2" w:rsidRPr="003857FF" w:rsidRDefault="000C20E2" w:rsidP="000C20E2">
            <w:pPr>
              <w:rPr>
                <w:rFonts w:eastAsia="Times New Roman"/>
                <w:iCs/>
                <w:sz w:val="14"/>
                <w:szCs w:val="14"/>
                <w:lang w:eastAsia="en-US"/>
              </w:rPr>
            </w:pPr>
          </w:p>
        </w:tc>
        <w:tc>
          <w:tcPr>
            <w:tcW w:w="186" w:type="pct"/>
          </w:tcPr>
          <w:p w14:paraId="19C6AC11" w14:textId="77777777" w:rsidR="000C20E2" w:rsidRPr="003857FF" w:rsidRDefault="000C20E2" w:rsidP="000C20E2">
            <w:pPr>
              <w:rPr>
                <w:rFonts w:eastAsia="Times New Roman"/>
                <w:iCs/>
                <w:sz w:val="14"/>
                <w:szCs w:val="14"/>
                <w:lang w:eastAsia="en-US"/>
              </w:rPr>
            </w:pPr>
          </w:p>
        </w:tc>
        <w:tc>
          <w:tcPr>
            <w:tcW w:w="304" w:type="pct"/>
          </w:tcPr>
          <w:p w14:paraId="75C3D8B9" w14:textId="77777777" w:rsidR="000C20E2" w:rsidRPr="003857FF" w:rsidRDefault="000C20E2" w:rsidP="000C20E2">
            <w:pPr>
              <w:rPr>
                <w:rFonts w:eastAsia="Times New Roman"/>
                <w:iCs/>
                <w:sz w:val="14"/>
                <w:szCs w:val="14"/>
                <w:lang w:eastAsia="en-US"/>
              </w:rPr>
            </w:pPr>
          </w:p>
        </w:tc>
        <w:tc>
          <w:tcPr>
            <w:tcW w:w="268" w:type="pct"/>
          </w:tcPr>
          <w:p w14:paraId="755E1529" w14:textId="77777777" w:rsidR="000C20E2" w:rsidRPr="003857FF" w:rsidRDefault="000C20E2" w:rsidP="000C20E2">
            <w:pPr>
              <w:rPr>
                <w:rFonts w:eastAsia="Times New Roman"/>
                <w:iCs/>
                <w:sz w:val="14"/>
                <w:szCs w:val="14"/>
                <w:lang w:eastAsia="en-US"/>
              </w:rPr>
            </w:pPr>
          </w:p>
        </w:tc>
        <w:tc>
          <w:tcPr>
            <w:tcW w:w="289" w:type="pct"/>
          </w:tcPr>
          <w:p w14:paraId="355EABB9" w14:textId="77777777" w:rsidR="000C20E2" w:rsidRPr="003857FF" w:rsidRDefault="000C20E2" w:rsidP="000C20E2">
            <w:pPr>
              <w:rPr>
                <w:rFonts w:eastAsia="Times New Roman"/>
                <w:iCs/>
                <w:sz w:val="14"/>
                <w:szCs w:val="14"/>
                <w:lang w:eastAsia="en-US"/>
              </w:rPr>
            </w:pPr>
          </w:p>
        </w:tc>
        <w:tc>
          <w:tcPr>
            <w:tcW w:w="186" w:type="pct"/>
          </w:tcPr>
          <w:p w14:paraId="0BEEAC5B" w14:textId="77777777" w:rsidR="000C20E2" w:rsidRPr="003857FF" w:rsidRDefault="000C20E2" w:rsidP="000C20E2">
            <w:pPr>
              <w:rPr>
                <w:rFonts w:eastAsia="Times New Roman"/>
                <w:iCs/>
                <w:sz w:val="14"/>
                <w:szCs w:val="14"/>
                <w:lang w:eastAsia="en-US"/>
              </w:rPr>
            </w:pPr>
          </w:p>
        </w:tc>
        <w:tc>
          <w:tcPr>
            <w:tcW w:w="304" w:type="pct"/>
          </w:tcPr>
          <w:p w14:paraId="5E56D1DC" w14:textId="77777777" w:rsidR="000C20E2" w:rsidRPr="003857FF" w:rsidRDefault="000C20E2" w:rsidP="000C20E2">
            <w:pPr>
              <w:rPr>
                <w:rFonts w:eastAsia="Times New Roman"/>
                <w:iCs/>
                <w:sz w:val="14"/>
                <w:szCs w:val="14"/>
                <w:lang w:eastAsia="en-US"/>
              </w:rPr>
            </w:pPr>
          </w:p>
        </w:tc>
        <w:tc>
          <w:tcPr>
            <w:tcW w:w="268" w:type="pct"/>
          </w:tcPr>
          <w:p w14:paraId="43BDC49B" w14:textId="77777777" w:rsidR="000C20E2" w:rsidRPr="003857FF" w:rsidRDefault="000C20E2" w:rsidP="000C20E2">
            <w:pPr>
              <w:rPr>
                <w:rFonts w:eastAsia="Times New Roman"/>
                <w:iCs/>
                <w:sz w:val="14"/>
                <w:szCs w:val="14"/>
                <w:lang w:eastAsia="en-US"/>
              </w:rPr>
            </w:pPr>
          </w:p>
        </w:tc>
        <w:tc>
          <w:tcPr>
            <w:tcW w:w="289" w:type="pct"/>
          </w:tcPr>
          <w:p w14:paraId="622C466C" w14:textId="77777777" w:rsidR="000C20E2" w:rsidRPr="003857FF" w:rsidRDefault="000C20E2" w:rsidP="000C20E2">
            <w:pPr>
              <w:rPr>
                <w:rFonts w:eastAsia="Times New Roman"/>
                <w:iCs/>
                <w:sz w:val="14"/>
                <w:szCs w:val="14"/>
                <w:lang w:eastAsia="en-US"/>
              </w:rPr>
            </w:pPr>
          </w:p>
        </w:tc>
        <w:tc>
          <w:tcPr>
            <w:tcW w:w="186" w:type="pct"/>
          </w:tcPr>
          <w:p w14:paraId="57968E73" w14:textId="77777777" w:rsidR="000C20E2" w:rsidRPr="003857FF" w:rsidRDefault="000C20E2" w:rsidP="000C20E2">
            <w:pPr>
              <w:rPr>
                <w:rFonts w:eastAsia="Times New Roman"/>
                <w:iCs/>
                <w:sz w:val="14"/>
                <w:szCs w:val="14"/>
                <w:lang w:eastAsia="en-US"/>
              </w:rPr>
            </w:pPr>
          </w:p>
        </w:tc>
        <w:tc>
          <w:tcPr>
            <w:tcW w:w="304" w:type="pct"/>
          </w:tcPr>
          <w:p w14:paraId="45E3BD39" w14:textId="77777777" w:rsidR="000C20E2" w:rsidRPr="003857FF" w:rsidRDefault="000C20E2" w:rsidP="000C20E2">
            <w:pPr>
              <w:rPr>
                <w:rFonts w:eastAsia="Times New Roman"/>
                <w:iCs/>
                <w:sz w:val="14"/>
                <w:szCs w:val="14"/>
                <w:lang w:eastAsia="en-US"/>
              </w:rPr>
            </w:pPr>
          </w:p>
        </w:tc>
        <w:tc>
          <w:tcPr>
            <w:tcW w:w="268" w:type="pct"/>
          </w:tcPr>
          <w:p w14:paraId="4CDF1FAE" w14:textId="77777777" w:rsidR="000C20E2" w:rsidRPr="003857FF" w:rsidRDefault="000C20E2" w:rsidP="000C20E2">
            <w:pPr>
              <w:rPr>
                <w:rFonts w:eastAsia="Times New Roman"/>
                <w:iCs/>
                <w:sz w:val="14"/>
                <w:szCs w:val="14"/>
                <w:lang w:eastAsia="en-US"/>
              </w:rPr>
            </w:pPr>
          </w:p>
        </w:tc>
        <w:tc>
          <w:tcPr>
            <w:tcW w:w="84" w:type="pct"/>
          </w:tcPr>
          <w:p w14:paraId="3E3B7CFE" w14:textId="77777777" w:rsidR="000C20E2" w:rsidRPr="003857FF" w:rsidRDefault="000C20E2" w:rsidP="000C20E2">
            <w:pPr>
              <w:rPr>
                <w:rFonts w:eastAsia="Times New Roman"/>
                <w:iCs/>
                <w:sz w:val="14"/>
                <w:szCs w:val="14"/>
                <w:lang w:eastAsia="en-US"/>
              </w:rPr>
            </w:pPr>
          </w:p>
        </w:tc>
        <w:tc>
          <w:tcPr>
            <w:tcW w:w="84" w:type="pct"/>
          </w:tcPr>
          <w:p w14:paraId="3B1845D5" w14:textId="77777777" w:rsidR="000C20E2" w:rsidRPr="003857FF" w:rsidRDefault="000C20E2" w:rsidP="000C20E2">
            <w:pPr>
              <w:rPr>
                <w:rFonts w:eastAsia="Times New Roman"/>
                <w:iCs/>
                <w:sz w:val="14"/>
                <w:szCs w:val="14"/>
                <w:lang w:eastAsia="en-US"/>
              </w:rPr>
            </w:pPr>
          </w:p>
        </w:tc>
        <w:tc>
          <w:tcPr>
            <w:tcW w:w="83" w:type="pct"/>
          </w:tcPr>
          <w:p w14:paraId="744352A5" w14:textId="77777777" w:rsidR="000C20E2" w:rsidRPr="003857FF" w:rsidRDefault="000C20E2" w:rsidP="000C20E2">
            <w:pPr>
              <w:rPr>
                <w:rFonts w:eastAsia="Times New Roman"/>
                <w:iCs/>
                <w:sz w:val="14"/>
                <w:szCs w:val="14"/>
                <w:lang w:eastAsia="en-US"/>
              </w:rPr>
            </w:pPr>
          </w:p>
        </w:tc>
        <w:tc>
          <w:tcPr>
            <w:tcW w:w="125" w:type="pct"/>
          </w:tcPr>
          <w:p w14:paraId="52CBA781" w14:textId="77777777" w:rsidR="000C20E2" w:rsidRPr="003857FF" w:rsidRDefault="000C20E2" w:rsidP="000C20E2">
            <w:pPr>
              <w:rPr>
                <w:rFonts w:eastAsia="Times New Roman"/>
                <w:iCs/>
                <w:sz w:val="14"/>
                <w:szCs w:val="14"/>
                <w:lang w:eastAsia="en-US"/>
              </w:rPr>
            </w:pPr>
          </w:p>
        </w:tc>
        <w:tc>
          <w:tcPr>
            <w:tcW w:w="289" w:type="pct"/>
          </w:tcPr>
          <w:p w14:paraId="26CF263C" w14:textId="5A99A13E" w:rsidR="000C20E2" w:rsidRPr="003857FF" w:rsidRDefault="000C20E2" w:rsidP="000C20E2">
            <w:pPr>
              <w:rPr>
                <w:rFonts w:eastAsia="Times New Roman"/>
                <w:iCs/>
                <w:sz w:val="14"/>
                <w:szCs w:val="14"/>
                <w:lang w:eastAsia="en-US"/>
              </w:rPr>
            </w:pPr>
          </w:p>
        </w:tc>
        <w:tc>
          <w:tcPr>
            <w:tcW w:w="186" w:type="pct"/>
          </w:tcPr>
          <w:p w14:paraId="73FAA555" w14:textId="77777777" w:rsidR="000C20E2" w:rsidRPr="003857FF" w:rsidRDefault="000C20E2" w:rsidP="000C20E2">
            <w:pPr>
              <w:rPr>
                <w:rFonts w:eastAsia="Times New Roman"/>
                <w:iCs/>
                <w:sz w:val="14"/>
                <w:szCs w:val="14"/>
                <w:lang w:eastAsia="en-US"/>
              </w:rPr>
            </w:pPr>
          </w:p>
        </w:tc>
        <w:tc>
          <w:tcPr>
            <w:tcW w:w="304" w:type="pct"/>
          </w:tcPr>
          <w:p w14:paraId="71A5B067" w14:textId="77777777" w:rsidR="000C20E2" w:rsidRPr="003857FF" w:rsidRDefault="000C20E2" w:rsidP="000C20E2">
            <w:pPr>
              <w:rPr>
                <w:rFonts w:eastAsia="Times New Roman"/>
                <w:iCs/>
                <w:sz w:val="14"/>
                <w:szCs w:val="14"/>
                <w:lang w:eastAsia="en-US"/>
              </w:rPr>
            </w:pPr>
          </w:p>
        </w:tc>
        <w:tc>
          <w:tcPr>
            <w:tcW w:w="268" w:type="pct"/>
          </w:tcPr>
          <w:p w14:paraId="7C6D4970" w14:textId="77777777" w:rsidR="000C20E2" w:rsidRPr="003857FF" w:rsidRDefault="000C20E2" w:rsidP="000C20E2">
            <w:pPr>
              <w:rPr>
                <w:rFonts w:eastAsia="Times New Roman"/>
                <w:iCs/>
                <w:sz w:val="14"/>
                <w:szCs w:val="14"/>
                <w:lang w:eastAsia="en-US"/>
              </w:rPr>
            </w:pPr>
          </w:p>
        </w:tc>
      </w:tr>
      <w:tr w:rsidR="000C20E2" w:rsidRPr="003857FF" w14:paraId="3C909E21" w14:textId="77777777" w:rsidTr="000C20E2">
        <w:trPr>
          <w:trHeight w:val="208"/>
        </w:trPr>
        <w:tc>
          <w:tcPr>
            <w:tcW w:w="437" w:type="pct"/>
            <w:vAlign w:val="center"/>
          </w:tcPr>
          <w:p w14:paraId="38867406" w14:textId="77777777" w:rsidR="000C20E2" w:rsidRPr="003857FF" w:rsidRDefault="000C20E2" w:rsidP="000C20E2">
            <w:pPr>
              <w:rPr>
                <w:rFonts w:eastAsia="Times New Roman"/>
                <w:iCs/>
                <w:sz w:val="14"/>
                <w:szCs w:val="14"/>
                <w:lang w:eastAsia="en-US"/>
              </w:rPr>
            </w:pPr>
            <w:r w:rsidRPr="003857FF">
              <w:rPr>
                <w:rFonts w:eastAsia="Times New Roman"/>
                <w:iCs/>
                <w:sz w:val="14"/>
                <w:szCs w:val="14"/>
                <w:lang w:eastAsia="en-US"/>
              </w:rPr>
              <w:t>[..]</w:t>
            </w:r>
          </w:p>
        </w:tc>
        <w:tc>
          <w:tcPr>
            <w:tcW w:w="289" w:type="pct"/>
          </w:tcPr>
          <w:p w14:paraId="191DDF73" w14:textId="77777777" w:rsidR="000C20E2" w:rsidRPr="003857FF" w:rsidRDefault="000C20E2" w:rsidP="000C20E2">
            <w:pPr>
              <w:rPr>
                <w:rFonts w:eastAsia="Times New Roman"/>
                <w:iCs/>
                <w:sz w:val="14"/>
                <w:szCs w:val="14"/>
                <w:lang w:eastAsia="en-US"/>
              </w:rPr>
            </w:pPr>
          </w:p>
        </w:tc>
        <w:tc>
          <w:tcPr>
            <w:tcW w:w="186" w:type="pct"/>
          </w:tcPr>
          <w:p w14:paraId="2A120D61" w14:textId="77777777" w:rsidR="000C20E2" w:rsidRPr="003857FF" w:rsidRDefault="000C20E2" w:rsidP="000C20E2">
            <w:pPr>
              <w:rPr>
                <w:rFonts w:eastAsia="Times New Roman"/>
                <w:iCs/>
                <w:sz w:val="14"/>
                <w:szCs w:val="14"/>
                <w:lang w:eastAsia="en-US"/>
              </w:rPr>
            </w:pPr>
          </w:p>
        </w:tc>
        <w:tc>
          <w:tcPr>
            <w:tcW w:w="304" w:type="pct"/>
          </w:tcPr>
          <w:p w14:paraId="11980A79" w14:textId="77777777" w:rsidR="000C20E2" w:rsidRPr="003857FF" w:rsidRDefault="000C20E2" w:rsidP="000C20E2">
            <w:pPr>
              <w:rPr>
                <w:rFonts w:eastAsia="Times New Roman"/>
                <w:iCs/>
                <w:sz w:val="14"/>
                <w:szCs w:val="14"/>
                <w:lang w:eastAsia="en-US"/>
              </w:rPr>
            </w:pPr>
          </w:p>
        </w:tc>
        <w:tc>
          <w:tcPr>
            <w:tcW w:w="268" w:type="pct"/>
          </w:tcPr>
          <w:p w14:paraId="10D67B55" w14:textId="77777777" w:rsidR="000C20E2" w:rsidRPr="003857FF" w:rsidRDefault="000C20E2" w:rsidP="000C20E2">
            <w:pPr>
              <w:rPr>
                <w:rFonts w:eastAsia="Times New Roman"/>
                <w:iCs/>
                <w:sz w:val="14"/>
                <w:szCs w:val="14"/>
                <w:lang w:eastAsia="en-US"/>
              </w:rPr>
            </w:pPr>
          </w:p>
        </w:tc>
        <w:tc>
          <w:tcPr>
            <w:tcW w:w="289" w:type="pct"/>
          </w:tcPr>
          <w:p w14:paraId="0F462846" w14:textId="77777777" w:rsidR="000C20E2" w:rsidRPr="003857FF" w:rsidRDefault="000C20E2" w:rsidP="000C20E2">
            <w:pPr>
              <w:rPr>
                <w:rFonts w:eastAsia="Times New Roman"/>
                <w:iCs/>
                <w:sz w:val="14"/>
                <w:szCs w:val="14"/>
                <w:lang w:eastAsia="en-US"/>
              </w:rPr>
            </w:pPr>
          </w:p>
        </w:tc>
        <w:tc>
          <w:tcPr>
            <w:tcW w:w="186" w:type="pct"/>
          </w:tcPr>
          <w:p w14:paraId="1183C858" w14:textId="77777777" w:rsidR="000C20E2" w:rsidRPr="003857FF" w:rsidRDefault="000C20E2" w:rsidP="000C20E2">
            <w:pPr>
              <w:rPr>
                <w:rFonts w:eastAsia="Times New Roman"/>
                <w:iCs/>
                <w:sz w:val="14"/>
                <w:szCs w:val="14"/>
                <w:lang w:eastAsia="en-US"/>
              </w:rPr>
            </w:pPr>
          </w:p>
        </w:tc>
        <w:tc>
          <w:tcPr>
            <w:tcW w:w="304" w:type="pct"/>
          </w:tcPr>
          <w:p w14:paraId="07A99351" w14:textId="77777777" w:rsidR="000C20E2" w:rsidRPr="003857FF" w:rsidRDefault="000C20E2" w:rsidP="000C20E2">
            <w:pPr>
              <w:rPr>
                <w:rFonts w:eastAsia="Times New Roman"/>
                <w:iCs/>
                <w:sz w:val="14"/>
                <w:szCs w:val="14"/>
                <w:lang w:eastAsia="en-US"/>
              </w:rPr>
            </w:pPr>
          </w:p>
        </w:tc>
        <w:tc>
          <w:tcPr>
            <w:tcW w:w="268" w:type="pct"/>
          </w:tcPr>
          <w:p w14:paraId="0F853883" w14:textId="77777777" w:rsidR="000C20E2" w:rsidRPr="003857FF" w:rsidRDefault="000C20E2" w:rsidP="000C20E2">
            <w:pPr>
              <w:rPr>
                <w:rFonts w:eastAsia="Times New Roman"/>
                <w:iCs/>
                <w:sz w:val="14"/>
                <w:szCs w:val="14"/>
                <w:lang w:eastAsia="en-US"/>
              </w:rPr>
            </w:pPr>
          </w:p>
        </w:tc>
        <w:tc>
          <w:tcPr>
            <w:tcW w:w="289" w:type="pct"/>
          </w:tcPr>
          <w:p w14:paraId="04D5A1E8" w14:textId="77777777" w:rsidR="000C20E2" w:rsidRPr="003857FF" w:rsidRDefault="000C20E2" w:rsidP="000C20E2">
            <w:pPr>
              <w:rPr>
                <w:rFonts w:eastAsia="Times New Roman"/>
                <w:iCs/>
                <w:sz w:val="14"/>
                <w:szCs w:val="14"/>
                <w:lang w:eastAsia="en-US"/>
              </w:rPr>
            </w:pPr>
          </w:p>
        </w:tc>
        <w:tc>
          <w:tcPr>
            <w:tcW w:w="186" w:type="pct"/>
          </w:tcPr>
          <w:p w14:paraId="12B0EA1F" w14:textId="77777777" w:rsidR="000C20E2" w:rsidRPr="003857FF" w:rsidRDefault="000C20E2" w:rsidP="000C20E2">
            <w:pPr>
              <w:rPr>
                <w:rFonts w:eastAsia="Times New Roman"/>
                <w:iCs/>
                <w:sz w:val="14"/>
                <w:szCs w:val="14"/>
                <w:lang w:eastAsia="en-US"/>
              </w:rPr>
            </w:pPr>
          </w:p>
        </w:tc>
        <w:tc>
          <w:tcPr>
            <w:tcW w:w="304" w:type="pct"/>
          </w:tcPr>
          <w:p w14:paraId="28125A84" w14:textId="77777777" w:rsidR="000C20E2" w:rsidRPr="003857FF" w:rsidRDefault="000C20E2" w:rsidP="000C20E2">
            <w:pPr>
              <w:rPr>
                <w:rFonts w:eastAsia="Times New Roman"/>
                <w:iCs/>
                <w:sz w:val="14"/>
                <w:szCs w:val="14"/>
                <w:lang w:eastAsia="en-US"/>
              </w:rPr>
            </w:pPr>
          </w:p>
        </w:tc>
        <w:tc>
          <w:tcPr>
            <w:tcW w:w="268" w:type="pct"/>
          </w:tcPr>
          <w:p w14:paraId="632736B8" w14:textId="77777777" w:rsidR="000C20E2" w:rsidRPr="003857FF" w:rsidRDefault="000C20E2" w:rsidP="000C20E2">
            <w:pPr>
              <w:rPr>
                <w:rFonts w:eastAsia="Times New Roman"/>
                <w:iCs/>
                <w:sz w:val="14"/>
                <w:szCs w:val="14"/>
                <w:lang w:eastAsia="en-US"/>
              </w:rPr>
            </w:pPr>
          </w:p>
        </w:tc>
        <w:tc>
          <w:tcPr>
            <w:tcW w:w="84" w:type="pct"/>
          </w:tcPr>
          <w:p w14:paraId="56084E28" w14:textId="77777777" w:rsidR="000C20E2" w:rsidRPr="003857FF" w:rsidRDefault="000C20E2" w:rsidP="000C20E2">
            <w:pPr>
              <w:rPr>
                <w:rFonts w:eastAsia="Times New Roman"/>
                <w:iCs/>
                <w:sz w:val="14"/>
                <w:szCs w:val="14"/>
                <w:lang w:eastAsia="en-US"/>
              </w:rPr>
            </w:pPr>
          </w:p>
        </w:tc>
        <w:tc>
          <w:tcPr>
            <w:tcW w:w="84" w:type="pct"/>
          </w:tcPr>
          <w:p w14:paraId="6817FC3C" w14:textId="77777777" w:rsidR="000C20E2" w:rsidRPr="003857FF" w:rsidRDefault="000C20E2" w:rsidP="000C20E2">
            <w:pPr>
              <w:rPr>
                <w:rFonts w:eastAsia="Times New Roman"/>
                <w:iCs/>
                <w:sz w:val="14"/>
                <w:szCs w:val="14"/>
                <w:lang w:eastAsia="en-US"/>
              </w:rPr>
            </w:pPr>
          </w:p>
        </w:tc>
        <w:tc>
          <w:tcPr>
            <w:tcW w:w="83" w:type="pct"/>
          </w:tcPr>
          <w:p w14:paraId="3BF08F61" w14:textId="77777777" w:rsidR="000C20E2" w:rsidRPr="003857FF" w:rsidRDefault="000C20E2" w:rsidP="000C20E2">
            <w:pPr>
              <w:rPr>
                <w:rFonts w:eastAsia="Times New Roman"/>
                <w:iCs/>
                <w:sz w:val="14"/>
                <w:szCs w:val="14"/>
                <w:lang w:eastAsia="en-US"/>
              </w:rPr>
            </w:pPr>
          </w:p>
        </w:tc>
        <w:tc>
          <w:tcPr>
            <w:tcW w:w="125" w:type="pct"/>
          </w:tcPr>
          <w:p w14:paraId="35C8D2EE" w14:textId="77777777" w:rsidR="000C20E2" w:rsidRPr="003857FF" w:rsidRDefault="000C20E2" w:rsidP="000C20E2">
            <w:pPr>
              <w:rPr>
                <w:rFonts w:eastAsia="Times New Roman"/>
                <w:iCs/>
                <w:sz w:val="14"/>
                <w:szCs w:val="14"/>
                <w:lang w:eastAsia="en-US"/>
              </w:rPr>
            </w:pPr>
          </w:p>
        </w:tc>
        <w:tc>
          <w:tcPr>
            <w:tcW w:w="289" w:type="pct"/>
          </w:tcPr>
          <w:p w14:paraId="726B1698" w14:textId="69E5F3DA" w:rsidR="000C20E2" w:rsidRPr="003857FF" w:rsidRDefault="000C20E2" w:rsidP="000C20E2">
            <w:pPr>
              <w:rPr>
                <w:rFonts w:eastAsia="Times New Roman"/>
                <w:iCs/>
                <w:sz w:val="14"/>
                <w:szCs w:val="14"/>
                <w:lang w:eastAsia="en-US"/>
              </w:rPr>
            </w:pPr>
          </w:p>
        </w:tc>
        <w:tc>
          <w:tcPr>
            <w:tcW w:w="186" w:type="pct"/>
          </w:tcPr>
          <w:p w14:paraId="114EB8B0" w14:textId="77777777" w:rsidR="000C20E2" w:rsidRPr="003857FF" w:rsidRDefault="000C20E2" w:rsidP="000C20E2">
            <w:pPr>
              <w:rPr>
                <w:rFonts w:eastAsia="Times New Roman"/>
                <w:iCs/>
                <w:sz w:val="14"/>
                <w:szCs w:val="14"/>
                <w:lang w:eastAsia="en-US"/>
              </w:rPr>
            </w:pPr>
          </w:p>
        </w:tc>
        <w:tc>
          <w:tcPr>
            <w:tcW w:w="304" w:type="pct"/>
          </w:tcPr>
          <w:p w14:paraId="140FE7F8" w14:textId="77777777" w:rsidR="000C20E2" w:rsidRPr="003857FF" w:rsidRDefault="000C20E2" w:rsidP="000C20E2">
            <w:pPr>
              <w:rPr>
                <w:rFonts w:eastAsia="Times New Roman"/>
                <w:iCs/>
                <w:sz w:val="14"/>
                <w:szCs w:val="14"/>
                <w:lang w:eastAsia="en-US"/>
              </w:rPr>
            </w:pPr>
          </w:p>
        </w:tc>
        <w:tc>
          <w:tcPr>
            <w:tcW w:w="268" w:type="pct"/>
          </w:tcPr>
          <w:p w14:paraId="4142D921" w14:textId="77777777" w:rsidR="000C20E2" w:rsidRPr="003857FF" w:rsidRDefault="000C20E2" w:rsidP="000C20E2">
            <w:pPr>
              <w:rPr>
                <w:rFonts w:eastAsia="Times New Roman"/>
                <w:iCs/>
                <w:sz w:val="14"/>
                <w:szCs w:val="14"/>
                <w:lang w:eastAsia="en-US"/>
              </w:rPr>
            </w:pPr>
          </w:p>
        </w:tc>
      </w:tr>
      <w:tr w:rsidR="000C20E2" w:rsidRPr="003857FF" w14:paraId="068BBCE8" w14:textId="77777777" w:rsidTr="000C20E2">
        <w:trPr>
          <w:trHeight w:val="208"/>
        </w:trPr>
        <w:tc>
          <w:tcPr>
            <w:tcW w:w="437" w:type="pct"/>
            <w:vAlign w:val="center"/>
          </w:tcPr>
          <w:p w14:paraId="130F3B59" w14:textId="77777777" w:rsidR="000C20E2" w:rsidRPr="003857FF" w:rsidRDefault="000C20E2" w:rsidP="000C20E2">
            <w:pPr>
              <w:rPr>
                <w:rFonts w:eastAsia="Times New Roman"/>
                <w:iCs/>
                <w:sz w:val="14"/>
                <w:szCs w:val="14"/>
                <w:lang w:eastAsia="en-US"/>
              </w:rPr>
            </w:pPr>
            <w:r w:rsidRPr="003857FF">
              <w:rPr>
                <w:rFonts w:eastAsia="Times New Roman"/>
                <w:iCs/>
                <w:sz w:val="14"/>
                <w:szCs w:val="14"/>
                <w:lang w:eastAsia="en-US"/>
              </w:rPr>
              <w:t>[..]</w:t>
            </w:r>
          </w:p>
        </w:tc>
        <w:tc>
          <w:tcPr>
            <w:tcW w:w="289" w:type="pct"/>
          </w:tcPr>
          <w:p w14:paraId="4A647343" w14:textId="77777777" w:rsidR="000C20E2" w:rsidRPr="003857FF" w:rsidRDefault="000C20E2" w:rsidP="000C20E2">
            <w:pPr>
              <w:rPr>
                <w:rFonts w:eastAsia="Times New Roman"/>
                <w:iCs/>
                <w:sz w:val="14"/>
                <w:szCs w:val="14"/>
                <w:lang w:eastAsia="en-US"/>
              </w:rPr>
            </w:pPr>
          </w:p>
        </w:tc>
        <w:tc>
          <w:tcPr>
            <w:tcW w:w="186" w:type="pct"/>
          </w:tcPr>
          <w:p w14:paraId="0AA6B872" w14:textId="77777777" w:rsidR="000C20E2" w:rsidRPr="003857FF" w:rsidRDefault="000C20E2" w:rsidP="000C20E2">
            <w:pPr>
              <w:rPr>
                <w:rFonts w:eastAsia="Times New Roman"/>
                <w:iCs/>
                <w:sz w:val="14"/>
                <w:szCs w:val="14"/>
                <w:lang w:eastAsia="en-US"/>
              </w:rPr>
            </w:pPr>
          </w:p>
        </w:tc>
        <w:tc>
          <w:tcPr>
            <w:tcW w:w="304" w:type="pct"/>
          </w:tcPr>
          <w:p w14:paraId="38FE9E7E" w14:textId="77777777" w:rsidR="000C20E2" w:rsidRPr="003857FF" w:rsidRDefault="000C20E2" w:rsidP="000C20E2">
            <w:pPr>
              <w:rPr>
                <w:rFonts w:eastAsia="Times New Roman"/>
                <w:iCs/>
                <w:sz w:val="14"/>
                <w:szCs w:val="14"/>
                <w:lang w:eastAsia="en-US"/>
              </w:rPr>
            </w:pPr>
          </w:p>
        </w:tc>
        <w:tc>
          <w:tcPr>
            <w:tcW w:w="268" w:type="pct"/>
          </w:tcPr>
          <w:p w14:paraId="1B1320A4" w14:textId="77777777" w:rsidR="000C20E2" w:rsidRPr="003857FF" w:rsidRDefault="000C20E2" w:rsidP="000C20E2">
            <w:pPr>
              <w:rPr>
                <w:rFonts w:eastAsia="Times New Roman"/>
                <w:iCs/>
                <w:sz w:val="14"/>
                <w:szCs w:val="14"/>
                <w:lang w:eastAsia="en-US"/>
              </w:rPr>
            </w:pPr>
          </w:p>
        </w:tc>
        <w:tc>
          <w:tcPr>
            <w:tcW w:w="289" w:type="pct"/>
          </w:tcPr>
          <w:p w14:paraId="47D7F763" w14:textId="77777777" w:rsidR="000C20E2" w:rsidRPr="003857FF" w:rsidRDefault="000C20E2" w:rsidP="000C20E2">
            <w:pPr>
              <w:rPr>
                <w:rFonts w:eastAsia="Times New Roman"/>
                <w:iCs/>
                <w:sz w:val="14"/>
                <w:szCs w:val="14"/>
                <w:lang w:eastAsia="en-US"/>
              </w:rPr>
            </w:pPr>
          </w:p>
        </w:tc>
        <w:tc>
          <w:tcPr>
            <w:tcW w:w="186" w:type="pct"/>
          </w:tcPr>
          <w:p w14:paraId="433A7991" w14:textId="77777777" w:rsidR="000C20E2" w:rsidRPr="003857FF" w:rsidRDefault="000C20E2" w:rsidP="000C20E2">
            <w:pPr>
              <w:rPr>
                <w:rFonts w:eastAsia="Times New Roman"/>
                <w:iCs/>
                <w:sz w:val="14"/>
                <w:szCs w:val="14"/>
                <w:lang w:eastAsia="en-US"/>
              </w:rPr>
            </w:pPr>
          </w:p>
        </w:tc>
        <w:tc>
          <w:tcPr>
            <w:tcW w:w="304" w:type="pct"/>
          </w:tcPr>
          <w:p w14:paraId="35567908" w14:textId="77777777" w:rsidR="000C20E2" w:rsidRPr="003857FF" w:rsidRDefault="000C20E2" w:rsidP="000C20E2">
            <w:pPr>
              <w:rPr>
                <w:rFonts w:eastAsia="Times New Roman"/>
                <w:iCs/>
                <w:sz w:val="14"/>
                <w:szCs w:val="14"/>
                <w:lang w:eastAsia="en-US"/>
              </w:rPr>
            </w:pPr>
          </w:p>
        </w:tc>
        <w:tc>
          <w:tcPr>
            <w:tcW w:w="268" w:type="pct"/>
          </w:tcPr>
          <w:p w14:paraId="516DFB13" w14:textId="77777777" w:rsidR="000C20E2" w:rsidRPr="003857FF" w:rsidRDefault="000C20E2" w:rsidP="000C20E2">
            <w:pPr>
              <w:rPr>
                <w:rFonts w:eastAsia="Times New Roman"/>
                <w:iCs/>
                <w:sz w:val="14"/>
                <w:szCs w:val="14"/>
                <w:lang w:eastAsia="en-US"/>
              </w:rPr>
            </w:pPr>
          </w:p>
        </w:tc>
        <w:tc>
          <w:tcPr>
            <w:tcW w:w="289" w:type="pct"/>
          </w:tcPr>
          <w:p w14:paraId="0345F993" w14:textId="77777777" w:rsidR="000C20E2" w:rsidRPr="003857FF" w:rsidRDefault="000C20E2" w:rsidP="000C20E2">
            <w:pPr>
              <w:rPr>
                <w:rFonts w:eastAsia="Times New Roman"/>
                <w:iCs/>
                <w:sz w:val="14"/>
                <w:szCs w:val="14"/>
                <w:lang w:eastAsia="en-US"/>
              </w:rPr>
            </w:pPr>
          </w:p>
        </w:tc>
        <w:tc>
          <w:tcPr>
            <w:tcW w:w="186" w:type="pct"/>
          </w:tcPr>
          <w:p w14:paraId="2E841E92" w14:textId="77777777" w:rsidR="000C20E2" w:rsidRPr="003857FF" w:rsidRDefault="000C20E2" w:rsidP="000C20E2">
            <w:pPr>
              <w:rPr>
                <w:rFonts w:eastAsia="Times New Roman"/>
                <w:iCs/>
                <w:sz w:val="14"/>
                <w:szCs w:val="14"/>
                <w:lang w:eastAsia="en-US"/>
              </w:rPr>
            </w:pPr>
          </w:p>
        </w:tc>
        <w:tc>
          <w:tcPr>
            <w:tcW w:w="304" w:type="pct"/>
          </w:tcPr>
          <w:p w14:paraId="1D959A4A" w14:textId="77777777" w:rsidR="000C20E2" w:rsidRPr="003857FF" w:rsidRDefault="000C20E2" w:rsidP="000C20E2">
            <w:pPr>
              <w:rPr>
                <w:rFonts w:eastAsia="Times New Roman"/>
                <w:iCs/>
                <w:sz w:val="14"/>
                <w:szCs w:val="14"/>
                <w:lang w:eastAsia="en-US"/>
              </w:rPr>
            </w:pPr>
          </w:p>
        </w:tc>
        <w:tc>
          <w:tcPr>
            <w:tcW w:w="268" w:type="pct"/>
          </w:tcPr>
          <w:p w14:paraId="0F4CCBCC" w14:textId="77777777" w:rsidR="000C20E2" w:rsidRPr="003857FF" w:rsidRDefault="000C20E2" w:rsidP="000C20E2">
            <w:pPr>
              <w:rPr>
                <w:rFonts w:eastAsia="Times New Roman"/>
                <w:iCs/>
                <w:sz w:val="14"/>
                <w:szCs w:val="14"/>
                <w:lang w:eastAsia="en-US"/>
              </w:rPr>
            </w:pPr>
          </w:p>
        </w:tc>
        <w:tc>
          <w:tcPr>
            <w:tcW w:w="84" w:type="pct"/>
          </w:tcPr>
          <w:p w14:paraId="1CB748D7" w14:textId="77777777" w:rsidR="000C20E2" w:rsidRPr="003857FF" w:rsidRDefault="000C20E2" w:rsidP="000C20E2">
            <w:pPr>
              <w:rPr>
                <w:rFonts w:eastAsia="Times New Roman"/>
                <w:iCs/>
                <w:sz w:val="14"/>
                <w:szCs w:val="14"/>
                <w:lang w:eastAsia="en-US"/>
              </w:rPr>
            </w:pPr>
          </w:p>
        </w:tc>
        <w:tc>
          <w:tcPr>
            <w:tcW w:w="84" w:type="pct"/>
          </w:tcPr>
          <w:p w14:paraId="2626BBA3" w14:textId="77777777" w:rsidR="000C20E2" w:rsidRPr="003857FF" w:rsidRDefault="000C20E2" w:rsidP="000C20E2">
            <w:pPr>
              <w:rPr>
                <w:rFonts w:eastAsia="Times New Roman"/>
                <w:iCs/>
                <w:sz w:val="14"/>
                <w:szCs w:val="14"/>
                <w:lang w:eastAsia="en-US"/>
              </w:rPr>
            </w:pPr>
          </w:p>
        </w:tc>
        <w:tc>
          <w:tcPr>
            <w:tcW w:w="83" w:type="pct"/>
          </w:tcPr>
          <w:p w14:paraId="5D3C850D" w14:textId="77777777" w:rsidR="000C20E2" w:rsidRPr="003857FF" w:rsidRDefault="000C20E2" w:rsidP="000C20E2">
            <w:pPr>
              <w:rPr>
                <w:rFonts w:eastAsia="Times New Roman"/>
                <w:iCs/>
                <w:sz w:val="14"/>
                <w:szCs w:val="14"/>
                <w:lang w:eastAsia="en-US"/>
              </w:rPr>
            </w:pPr>
          </w:p>
        </w:tc>
        <w:tc>
          <w:tcPr>
            <w:tcW w:w="125" w:type="pct"/>
          </w:tcPr>
          <w:p w14:paraId="582472E1" w14:textId="77777777" w:rsidR="000C20E2" w:rsidRPr="003857FF" w:rsidRDefault="000C20E2" w:rsidP="000C20E2">
            <w:pPr>
              <w:rPr>
                <w:rFonts w:eastAsia="Times New Roman"/>
                <w:iCs/>
                <w:sz w:val="14"/>
                <w:szCs w:val="14"/>
                <w:lang w:eastAsia="en-US"/>
              </w:rPr>
            </w:pPr>
          </w:p>
        </w:tc>
        <w:tc>
          <w:tcPr>
            <w:tcW w:w="289" w:type="pct"/>
          </w:tcPr>
          <w:p w14:paraId="10330C75" w14:textId="7450BB0A" w:rsidR="000C20E2" w:rsidRPr="003857FF" w:rsidRDefault="000C20E2" w:rsidP="000C20E2">
            <w:pPr>
              <w:rPr>
                <w:rFonts w:eastAsia="Times New Roman"/>
                <w:iCs/>
                <w:sz w:val="14"/>
                <w:szCs w:val="14"/>
                <w:lang w:eastAsia="en-US"/>
              </w:rPr>
            </w:pPr>
          </w:p>
        </w:tc>
        <w:tc>
          <w:tcPr>
            <w:tcW w:w="186" w:type="pct"/>
          </w:tcPr>
          <w:p w14:paraId="11719297" w14:textId="77777777" w:rsidR="000C20E2" w:rsidRPr="003857FF" w:rsidRDefault="000C20E2" w:rsidP="000C20E2">
            <w:pPr>
              <w:rPr>
                <w:rFonts w:eastAsia="Times New Roman"/>
                <w:iCs/>
                <w:sz w:val="14"/>
                <w:szCs w:val="14"/>
                <w:lang w:eastAsia="en-US"/>
              </w:rPr>
            </w:pPr>
          </w:p>
        </w:tc>
        <w:tc>
          <w:tcPr>
            <w:tcW w:w="304" w:type="pct"/>
          </w:tcPr>
          <w:p w14:paraId="4D11532B" w14:textId="77777777" w:rsidR="000C20E2" w:rsidRPr="003857FF" w:rsidRDefault="000C20E2" w:rsidP="000C20E2">
            <w:pPr>
              <w:rPr>
                <w:rFonts w:eastAsia="Times New Roman"/>
                <w:iCs/>
                <w:sz w:val="14"/>
                <w:szCs w:val="14"/>
                <w:lang w:eastAsia="en-US"/>
              </w:rPr>
            </w:pPr>
          </w:p>
        </w:tc>
        <w:tc>
          <w:tcPr>
            <w:tcW w:w="268" w:type="pct"/>
          </w:tcPr>
          <w:p w14:paraId="2CB067D2" w14:textId="77777777" w:rsidR="000C20E2" w:rsidRPr="003857FF" w:rsidRDefault="000C20E2" w:rsidP="000C20E2">
            <w:pPr>
              <w:rPr>
                <w:rFonts w:eastAsia="Times New Roman"/>
                <w:iCs/>
                <w:sz w:val="14"/>
                <w:szCs w:val="14"/>
                <w:lang w:eastAsia="en-US"/>
              </w:rPr>
            </w:pPr>
          </w:p>
        </w:tc>
      </w:tr>
      <w:tr w:rsidR="000C20E2" w:rsidRPr="003857FF" w14:paraId="10C1ACCD" w14:textId="77777777" w:rsidTr="000C20E2">
        <w:trPr>
          <w:trHeight w:val="76"/>
        </w:trPr>
        <w:tc>
          <w:tcPr>
            <w:tcW w:w="437" w:type="pct"/>
            <w:vAlign w:val="center"/>
          </w:tcPr>
          <w:p w14:paraId="39DACD0C" w14:textId="77777777" w:rsidR="000C20E2" w:rsidRPr="003857FF" w:rsidRDefault="000C20E2" w:rsidP="000C20E2">
            <w:pPr>
              <w:rPr>
                <w:rFonts w:eastAsia="Times New Roman"/>
                <w:iCs/>
                <w:sz w:val="14"/>
                <w:szCs w:val="14"/>
                <w:lang w:eastAsia="en-US"/>
              </w:rPr>
            </w:pPr>
            <w:r w:rsidRPr="003857FF">
              <w:rPr>
                <w:rFonts w:eastAsia="Times New Roman"/>
                <w:iCs/>
                <w:sz w:val="14"/>
                <w:szCs w:val="14"/>
                <w:lang w:eastAsia="en-US"/>
              </w:rPr>
              <w:t>2. Cheltuieli de logistică, din care:</w:t>
            </w:r>
          </w:p>
        </w:tc>
        <w:tc>
          <w:tcPr>
            <w:tcW w:w="289" w:type="pct"/>
          </w:tcPr>
          <w:p w14:paraId="19F92B1D" w14:textId="77777777" w:rsidR="000C20E2" w:rsidRPr="003857FF" w:rsidRDefault="000C20E2" w:rsidP="000C20E2">
            <w:pPr>
              <w:rPr>
                <w:rFonts w:eastAsia="Times New Roman"/>
                <w:iCs/>
                <w:sz w:val="14"/>
                <w:szCs w:val="14"/>
                <w:lang w:eastAsia="en-US"/>
              </w:rPr>
            </w:pPr>
          </w:p>
        </w:tc>
        <w:tc>
          <w:tcPr>
            <w:tcW w:w="186" w:type="pct"/>
          </w:tcPr>
          <w:p w14:paraId="06F7C4A4" w14:textId="77777777" w:rsidR="000C20E2" w:rsidRPr="003857FF" w:rsidRDefault="000C20E2" w:rsidP="000C20E2">
            <w:pPr>
              <w:rPr>
                <w:rFonts w:eastAsia="Times New Roman"/>
                <w:iCs/>
                <w:sz w:val="14"/>
                <w:szCs w:val="14"/>
                <w:lang w:eastAsia="en-US"/>
              </w:rPr>
            </w:pPr>
          </w:p>
        </w:tc>
        <w:tc>
          <w:tcPr>
            <w:tcW w:w="304" w:type="pct"/>
          </w:tcPr>
          <w:p w14:paraId="6A3F7788" w14:textId="77777777" w:rsidR="000C20E2" w:rsidRPr="003857FF" w:rsidRDefault="000C20E2" w:rsidP="000C20E2">
            <w:pPr>
              <w:rPr>
                <w:rFonts w:eastAsia="Times New Roman"/>
                <w:iCs/>
                <w:sz w:val="14"/>
                <w:szCs w:val="14"/>
                <w:lang w:eastAsia="en-US"/>
              </w:rPr>
            </w:pPr>
          </w:p>
        </w:tc>
        <w:tc>
          <w:tcPr>
            <w:tcW w:w="268" w:type="pct"/>
          </w:tcPr>
          <w:p w14:paraId="1FD97FD7" w14:textId="77777777" w:rsidR="000C20E2" w:rsidRPr="003857FF" w:rsidRDefault="000C20E2" w:rsidP="000C20E2">
            <w:pPr>
              <w:rPr>
                <w:rFonts w:eastAsia="Times New Roman"/>
                <w:iCs/>
                <w:sz w:val="14"/>
                <w:szCs w:val="14"/>
                <w:lang w:eastAsia="en-US"/>
              </w:rPr>
            </w:pPr>
          </w:p>
        </w:tc>
        <w:tc>
          <w:tcPr>
            <w:tcW w:w="289" w:type="pct"/>
          </w:tcPr>
          <w:p w14:paraId="760A1000" w14:textId="77777777" w:rsidR="000C20E2" w:rsidRPr="003857FF" w:rsidRDefault="000C20E2" w:rsidP="000C20E2">
            <w:pPr>
              <w:rPr>
                <w:rFonts w:eastAsia="Times New Roman"/>
                <w:iCs/>
                <w:sz w:val="14"/>
                <w:szCs w:val="14"/>
                <w:lang w:eastAsia="en-US"/>
              </w:rPr>
            </w:pPr>
          </w:p>
        </w:tc>
        <w:tc>
          <w:tcPr>
            <w:tcW w:w="186" w:type="pct"/>
          </w:tcPr>
          <w:p w14:paraId="7B14D957" w14:textId="77777777" w:rsidR="000C20E2" w:rsidRPr="003857FF" w:rsidRDefault="000C20E2" w:rsidP="000C20E2">
            <w:pPr>
              <w:rPr>
                <w:rFonts w:eastAsia="Times New Roman"/>
                <w:iCs/>
                <w:sz w:val="14"/>
                <w:szCs w:val="14"/>
                <w:lang w:eastAsia="en-US"/>
              </w:rPr>
            </w:pPr>
          </w:p>
        </w:tc>
        <w:tc>
          <w:tcPr>
            <w:tcW w:w="304" w:type="pct"/>
          </w:tcPr>
          <w:p w14:paraId="69E2DCDB" w14:textId="77777777" w:rsidR="000C20E2" w:rsidRPr="003857FF" w:rsidRDefault="000C20E2" w:rsidP="000C20E2">
            <w:pPr>
              <w:rPr>
                <w:rFonts w:eastAsia="Times New Roman"/>
                <w:iCs/>
                <w:sz w:val="14"/>
                <w:szCs w:val="14"/>
                <w:lang w:eastAsia="en-US"/>
              </w:rPr>
            </w:pPr>
          </w:p>
        </w:tc>
        <w:tc>
          <w:tcPr>
            <w:tcW w:w="268" w:type="pct"/>
          </w:tcPr>
          <w:p w14:paraId="3F3FC04F" w14:textId="77777777" w:rsidR="000C20E2" w:rsidRPr="003857FF" w:rsidRDefault="000C20E2" w:rsidP="000C20E2">
            <w:pPr>
              <w:rPr>
                <w:rFonts w:eastAsia="Times New Roman"/>
                <w:iCs/>
                <w:sz w:val="14"/>
                <w:szCs w:val="14"/>
                <w:lang w:eastAsia="en-US"/>
              </w:rPr>
            </w:pPr>
          </w:p>
        </w:tc>
        <w:tc>
          <w:tcPr>
            <w:tcW w:w="289" w:type="pct"/>
          </w:tcPr>
          <w:p w14:paraId="0BC16F1E" w14:textId="77777777" w:rsidR="000C20E2" w:rsidRPr="003857FF" w:rsidRDefault="000C20E2" w:rsidP="000C20E2">
            <w:pPr>
              <w:rPr>
                <w:rFonts w:eastAsia="Times New Roman"/>
                <w:iCs/>
                <w:sz w:val="14"/>
                <w:szCs w:val="14"/>
                <w:lang w:eastAsia="en-US"/>
              </w:rPr>
            </w:pPr>
          </w:p>
        </w:tc>
        <w:tc>
          <w:tcPr>
            <w:tcW w:w="186" w:type="pct"/>
          </w:tcPr>
          <w:p w14:paraId="16D09244" w14:textId="77777777" w:rsidR="000C20E2" w:rsidRPr="003857FF" w:rsidRDefault="000C20E2" w:rsidP="000C20E2">
            <w:pPr>
              <w:rPr>
                <w:rFonts w:eastAsia="Times New Roman"/>
                <w:iCs/>
                <w:sz w:val="14"/>
                <w:szCs w:val="14"/>
                <w:lang w:eastAsia="en-US"/>
              </w:rPr>
            </w:pPr>
          </w:p>
        </w:tc>
        <w:tc>
          <w:tcPr>
            <w:tcW w:w="304" w:type="pct"/>
          </w:tcPr>
          <w:p w14:paraId="5A87EF4D" w14:textId="77777777" w:rsidR="000C20E2" w:rsidRPr="003857FF" w:rsidRDefault="000C20E2" w:rsidP="000C20E2">
            <w:pPr>
              <w:rPr>
                <w:rFonts w:eastAsia="Times New Roman"/>
                <w:iCs/>
                <w:sz w:val="14"/>
                <w:szCs w:val="14"/>
                <w:lang w:eastAsia="en-US"/>
              </w:rPr>
            </w:pPr>
          </w:p>
        </w:tc>
        <w:tc>
          <w:tcPr>
            <w:tcW w:w="268" w:type="pct"/>
          </w:tcPr>
          <w:p w14:paraId="2BF44A72" w14:textId="77777777" w:rsidR="000C20E2" w:rsidRPr="003857FF" w:rsidRDefault="000C20E2" w:rsidP="000C20E2">
            <w:pPr>
              <w:rPr>
                <w:rFonts w:eastAsia="Times New Roman"/>
                <w:iCs/>
                <w:sz w:val="14"/>
                <w:szCs w:val="14"/>
                <w:lang w:eastAsia="en-US"/>
              </w:rPr>
            </w:pPr>
          </w:p>
        </w:tc>
        <w:tc>
          <w:tcPr>
            <w:tcW w:w="84" w:type="pct"/>
          </w:tcPr>
          <w:p w14:paraId="3E511428" w14:textId="77777777" w:rsidR="000C20E2" w:rsidRPr="003857FF" w:rsidRDefault="000C20E2" w:rsidP="000C20E2">
            <w:pPr>
              <w:rPr>
                <w:rFonts w:eastAsia="Times New Roman"/>
                <w:iCs/>
                <w:sz w:val="14"/>
                <w:szCs w:val="14"/>
                <w:lang w:eastAsia="en-US"/>
              </w:rPr>
            </w:pPr>
          </w:p>
        </w:tc>
        <w:tc>
          <w:tcPr>
            <w:tcW w:w="84" w:type="pct"/>
          </w:tcPr>
          <w:p w14:paraId="0CE9FED2" w14:textId="77777777" w:rsidR="000C20E2" w:rsidRPr="003857FF" w:rsidRDefault="000C20E2" w:rsidP="000C20E2">
            <w:pPr>
              <w:rPr>
                <w:rFonts w:eastAsia="Times New Roman"/>
                <w:iCs/>
                <w:sz w:val="14"/>
                <w:szCs w:val="14"/>
                <w:lang w:eastAsia="en-US"/>
              </w:rPr>
            </w:pPr>
          </w:p>
        </w:tc>
        <w:tc>
          <w:tcPr>
            <w:tcW w:w="83" w:type="pct"/>
          </w:tcPr>
          <w:p w14:paraId="418DF751" w14:textId="77777777" w:rsidR="000C20E2" w:rsidRPr="003857FF" w:rsidRDefault="000C20E2" w:rsidP="000C20E2">
            <w:pPr>
              <w:rPr>
                <w:rFonts w:eastAsia="Times New Roman"/>
                <w:iCs/>
                <w:sz w:val="14"/>
                <w:szCs w:val="14"/>
                <w:lang w:eastAsia="en-US"/>
              </w:rPr>
            </w:pPr>
          </w:p>
        </w:tc>
        <w:tc>
          <w:tcPr>
            <w:tcW w:w="125" w:type="pct"/>
          </w:tcPr>
          <w:p w14:paraId="12CAC6DE" w14:textId="77777777" w:rsidR="000C20E2" w:rsidRPr="003857FF" w:rsidRDefault="000C20E2" w:rsidP="000C20E2">
            <w:pPr>
              <w:rPr>
                <w:rFonts w:eastAsia="Times New Roman"/>
                <w:iCs/>
                <w:sz w:val="14"/>
                <w:szCs w:val="14"/>
                <w:lang w:eastAsia="en-US"/>
              </w:rPr>
            </w:pPr>
          </w:p>
        </w:tc>
        <w:tc>
          <w:tcPr>
            <w:tcW w:w="289" w:type="pct"/>
          </w:tcPr>
          <w:p w14:paraId="55D8B95A" w14:textId="09581282" w:rsidR="000C20E2" w:rsidRPr="003857FF" w:rsidRDefault="000C20E2" w:rsidP="000C20E2">
            <w:pPr>
              <w:rPr>
                <w:rFonts w:eastAsia="Times New Roman"/>
                <w:iCs/>
                <w:sz w:val="14"/>
                <w:szCs w:val="14"/>
                <w:lang w:eastAsia="en-US"/>
              </w:rPr>
            </w:pPr>
          </w:p>
        </w:tc>
        <w:tc>
          <w:tcPr>
            <w:tcW w:w="186" w:type="pct"/>
          </w:tcPr>
          <w:p w14:paraId="764B8589" w14:textId="77777777" w:rsidR="000C20E2" w:rsidRPr="003857FF" w:rsidRDefault="000C20E2" w:rsidP="000C20E2">
            <w:pPr>
              <w:rPr>
                <w:rFonts w:eastAsia="Times New Roman"/>
                <w:iCs/>
                <w:sz w:val="14"/>
                <w:szCs w:val="14"/>
                <w:lang w:eastAsia="en-US"/>
              </w:rPr>
            </w:pPr>
          </w:p>
        </w:tc>
        <w:tc>
          <w:tcPr>
            <w:tcW w:w="304" w:type="pct"/>
          </w:tcPr>
          <w:p w14:paraId="4A4EE2CA" w14:textId="77777777" w:rsidR="000C20E2" w:rsidRPr="003857FF" w:rsidRDefault="000C20E2" w:rsidP="000C20E2">
            <w:pPr>
              <w:rPr>
                <w:rFonts w:eastAsia="Times New Roman"/>
                <w:iCs/>
                <w:sz w:val="14"/>
                <w:szCs w:val="14"/>
                <w:lang w:eastAsia="en-US"/>
              </w:rPr>
            </w:pPr>
          </w:p>
        </w:tc>
        <w:tc>
          <w:tcPr>
            <w:tcW w:w="268" w:type="pct"/>
          </w:tcPr>
          <w:p w14:paraId="4F5F2956" w14:textId="77777777" w:rsidR="000C20E2" w:rsidRPr="003857FF" w:rsidRDefault="000C20E2" w:rsidP="000C20E2">
            <w:pPr>
              <w:rPr>
                <w:rFonts w:eastAsia="Times New Roman"/>
                <w:iCs/>
                <w:sz w:val="14"/>
                <w:szCs w:val="14"/>
                <w:lang w:eastAsia="en-US"/>
              </w:rPr>
            </w:pPr>
          </w:p>
        </w:tc>
      </w:tr>
      <w:tr w:rsidR="000C20E2" w:rsidRPr="003857FF" w14:paraId="5B87FE8F" w14:textId="77777777" w:rsidTr="000C20E2">
        <w:trPr>
          <w:trHeight w:val="76"/>
        </w:trPr>
        <w:tc>
          <w:tcPr>
            <w:tcW w:w="437" w:type="pct"/>
            <w:vAlign w:val="center"/>
          </w:tcPr>
          <w:p w14:paraId="710EDECE" w14:textId="77777777" w:rsidR="000C20E2" w:rsidRPr="003857FF" w:rsidRDefault="000C20E2" w:rsidP="000C20E2">
            <w:pPr>
              <w:rPr>
                <w:rFonts w:eastAsia="Times New Roman"/>
                <w:iCs/>
                <w:sz w:val="14"/>
                <w:szCs w:val="14"/>
                <w:lang w:eastAsia="en-US"/>
              </w:rPr>
            </w:pPr>
            <w:r w:rsidRPr="003857FF">
              <w:rPr>
                <w:rFonts w:eastAsia="Times New Roman"/>
                <w:iCs/>
                <w:sz w:val="14"/>
                <w:szCs w:val="14"/>
                <w:lang w:eastAsia="en-US"/>
              </w:rPr>
              <w:t>[..]</w:t>
            </w:r>
          </w:p>
        </w:tc>
        <w:tc>
          <w:tcPr>
            <w:tcW w:w="289" w:type="pct"/>
          </w:tcPr>
          <w:p w14:paraId="628676BA" w14:textId="77777777" w:rsidR="000C20E2" w:rsidRPr="003857FF" w:rsidRDefault="000C20E2" w:rsidP="000C20E2">
            <w:pPr>
              <w:rPr>
                <w:rFonts w:eastAsia="Times New Roman"/>
                <w:iCs/>
                <w:sz w:val="14"/>
                <w:szCs w:val="14"/>
                <w:lang w:eastAsia="en-US"/>
              </w:rPr>
            </w:pPr>
          </w:p>
        </w:tc>
        <w:tc>
          <w:tcPr>
            <w:tcW w:w="186" w:type="pct"/>
          </w:tcPr>
          <w:p w14:paraId="5B859B01" w14:textId="77777777" w:rsidR="000C20E2" w:rsidRPr="003857FF" w:rsidRDefault="000C20E2" w:rsidP="000C20E2">
            <w:pPr>
              <w:rPr>
                <w:rFonts w:eastAsia="Times New Roman"/>
                <w:iCs/>
                <w:sz w:val="14"/>
                <w:szCs w:val="14"/>
                <w:lang w:eastAsia="en-US"/>
              </w:rPr>
            </w:pPr>
          </w:p>
        </w:tc>
        <w:tc>
          <w:tcPr>
            <w:tcW w:w="304" w:type="pct"/>
          </w:tcPr>
          <w:p w14:paraId="2F98629C" w14:textId="77777777" w:rsidR="000C20E2" w:rsidRPr="003857FF" w:rsidRDefault="000C20E2" w:rsidP="000C20E2">
            <w:pPr>
              <w:rPr>
                <w:rFonts w:eastAsia="Times New Roman"/>
                <w:iCs/>
                <w:sz w:val="14"/>
                <w:szCs w:val="14"/>
                <w:lang w:eastAsia="en-US"/>
              </w:rPr>
            </w:pPr>
          </w:p>
        </w:tc>
        <w:tc>
          <w:tcPr>
            <w:tcW w:w="268" w:type="pct"/>
          </w:tcPr>
          <w:p w14:paraId="040BCE12" w14:textId="77777777" w:rsidR="000C20E2" w:rsidRPr="003857FF" w:rsidRDefault="000C20E2" w:rsidP="000C20E2">
            <w:pPr>
              <w:rPr>
                <w:rFonts w:eastAsia="Times New Roman"/>
                <w:iCs/>
                <w:sz w:val="14"/>
                <w:szCs w:val="14"/>
                <w:lang w:eastAsia="en-US"/>
              </w:rPr>
            </w:pPr>
          </w:p>
        </w:tc>
        <w:tc>
          <w:tcPr>
            <w:tcW w:w="289" w:type="pct"/>
          </w:tcPr>
          <w:p w14:paraId="53ED4262" w14:textId="77777777" w:rsidR="000C20E2" w:rsidRPr="003857FF" w:rsidRDefault="000C20E2" w:rsidP="000C20E2">
            <w:pPr>
              <w:rPr>
                <w:rFonts w:eastAsia="Times New Roman"/>
                <w:iCs/>
                <w:sz w:val="14"/>
                <w:szCs w:val="14"/>
                <w:lang w:eastAsia="en-US"/>
              </w:rPr>
            </w:pPr>
          </w:p>
        </w:tc>
        <w:tc>
          <w:tcPr>
            <w:tcW w:w="186" w:type="pct"/>
          </w:tcPr>
          <w:p w14:paraId="50188C22" w14:textId="77777777" w:rsidR="000C20E2" w:rsidRPr="003857FF" w:rsidRDefault="000C20E2" w:rsidP="000C20E2">
            <w:pPr>
              <w:rPr>
                <w:rFonts w:eastAsia="Times New Roman"/>
                <w:iCs/>
                <w:sz w:val="14"/>
                <w:szCs w:val="14"/>
                <w:lang w:eastAsia="en-US"/>
              </w:rPr>
            </w:pPr>
          </w:p>
        </w:tc>
        <w:tc>
          <w:tcPr>
            <w:tcW w:w="304" w:type="pct"/>
          </w:tcPr>
          <w:p w14:paraId="58C4C8B8" w14:textId="77777777" w:rsidR="000C20E2" w:rsidRPr="003857FF" w:rsidRDefault="000C20E2" w:rsidP="000C20E2">
            <w:pPr>
              <w:rPr>
                <w:rFonts w:eastAsia="Times New Roman"/>
                <w:iCs/>
                <w:sz w:val="14"/>
                <w:szCs w:val="14"/>
                <w:lang w:eastAsia="en-US"/>
              </w:rPr>
            </w:pPr>
          </w:p>
        </w:tc>
        <w:tc>
          <w:tcPr>
            <w:tcW w:w="268" w:type="pct"/>
          </w:tcPr>
          <w:p w14:paraId="105528EB" w14:textId="77777777" w:rsidR="000C20E2" w:rsidRPr="003857FF" w:rsidRDefault="000C20E2" w:rsidP="000C20E2">
            <w:pPr>
              <w:rPr>
                <w:rFonts w:eastAsia="Times New Roman"/>
                <w:iCs/>
                <w:sz w:val="14"/>
                <w:szCs w:val="14"/>
                <w:lang w:eastAsia="en-US"/>
              </w:rPr>
            </w:pPr>
          </w:p>
        </w:tc>
        <w:tc>
          <w:tcPr>
            <w:tcW w:w="289" w:type="pct"/>
          </w:tcPr>
          <w:p w14:paraId="2E0F6C54" w14:textId="77777777" w:rsidR="000C20E2" w:rsidRPr="003857FF" w:rsidRDefault="000C20E2" w:rsidP="000C20E2">
            <w:pPr>
              <w:rPr>
                <w:rFonts w:eastAsia="Times New Roman"/>
                <w:iCs/>
                <w:sz w:val="14"/>
                <w:szCs w:val="14"/>
                <w:lang w:eastAsia="en-US"/>
              </w:rPr>
            </w:pPr>
          </w:p>
        </w:tc>
        <w:tc>
          <w:tcPr>
            <w:tcW w:w="186" w:type="pct"/>
          </w:tcPr>
          <w:p w14:paraId="20BBABC2" w14:textId="77777777" w:rsidR="000C20E2" w:rsidRPr="003857FF" w:rsidRDefault="000C20E2" w:rsidP="000C20E2">
            <w:pPr>
              <w:rPr>
                <w:rFonts w:eastAsia="Times New Roman"/>
                <w:iCs/>
                <w:sz w:val="14"/>
                <w:szCs w:val="14"/>
                <w:lang w:eastAsia="en-US"/>
              </w:rPr>
            </w:pPr>
          </w:p>
        </w:tc>
        <w:tc>
          <w:tcPr>
            <w:tcW w:w="304" w:type="pct"/>
          </w:tcPr>
          <w:p w14:paraId="5AB8F1C4" w14:textId="77777777" w:rsidR="000C20E2" w:rsidRPr="003857FF" w:rsidRDefault="000C20E2" w:rsidP="000C20E2">
            <w:pPr>
              <w:rPr>
                <w:rFonts w:eastAsia="Times New Roman"/>
                <w:iCs/>
                <w:sz w:val="14"/>
                <w:szCs w:val="14"/>
                <w:lang w:eastAsia="en-US"/>
              </w:rPr>
            </w:pPr>
          </w:p>
        </w:tc>
        <w:tc>
          <w:tcPr>
            <w:tcW w:w="268" w:type="pct"/>
          </w:tcPr>
          <w:p w14:paraId="041FC034" w14:textId="77777777" w:rsidR="000C20E2" w:rsidRPr="003857FF" w:rsidRDefault="000C20E2" w:rsidP="000C20E2">
            <w:pPr>
              <w:rPr>
                <w:rFonts w:eastAsia="Times New Roman"/>
                <w:iCs/>
                <w:sz w:val="14"/>
                <w:szCs w:val="14"/>
                <w:lang w:eastAsia="en-US"/>
              </w:rPr>
            </w:pPr>
          </w:p>
        </w:tc>
        <w:tc>
          <w:tcPr>
            <w:tcW w:w="84" w:type="pct"/>
          </w:tcPr>
          <w:p w14:paraId="72143E52" w14:textId="77777777" w:rsidR="000C20E2" w:rsidRPr="003857FF" w:rsidRDefault="000C20E2" w:rsidP="000C20E2">
            <w:pPr>
              <w:rPr>
                <w:rFonts w:eastAsia="Times New Roman"/>
                <w:iCs/>
                <w:sz w:val="14"/>
                <w:szCs w:val="14"/>
                <w:lang w:eastAsia="en-US"/>
              </w:rPr>
            </w:pPr>
          </w:p>
        </w:tc>
        <w:tc>
          <w:tcPr>
            <w:tcW w:w="84" w:type="pct"/>
          </w:tcPr>
          <w:p w14:paraId="6E35451D" w14:textId="77777777" w:rsidR="000C20E2" w:rsidRPr="003857FF" w:rsidRDefault="000C20E2" w:rsidP="000C20E2">
            <w:pPr>
              <w:rPr>
                <w:rFonts w:eastAsia="Times New Roman"/>
                <w:iCs/>
                <w:sz w:val="14"/>
                <w:szCs w:val="14"/>
                <w:lang w:eastAsia="en-US"/>
              </w:rPr>
            </w:pPr>
          </w:p>
        </w:tc>
        <w:tc>
          <w:tcPr>
            <w:tcW w:w="83" w:type="pct"/>
          </w:tcPr>
          <w:p w14:paraId="3B738464" w14:textId="77777777" w:rsidR="000C20E2" w:rsidRPr="003857FF" w:rsidRDefault="000C20E2" w:rsidP="000C20E2">
            <w:pPr>
              <w:rPr>
                <w:rFonts w:eastAsia="Times New Roman"/>
                <w:iCs/>
                <w:sz w:val="14"/>
                <w:szCs w:val="14"/>
                <w:lang w:eastAsia="en-US"/>
              </w:rPr>
            </w:pPr>
          </w:p>
        </w:tc>
        <w:tc>
          <w:tcPr>
            <w:tcW w:w="125" w:type="pct"/>
          </w:tcPr>
          <w:p w14:paraId="7DA4A389" w14:textId="77777777" w:rsidR="000C20E2" w:rsidRPr="003857FF" w:rsidRDefault="000C20E2" w:rsidP="000C20E2">
            <w:pPr>
              <w:rPr>
                <w:rFonts w:eastAsia="Times New Roman"/>
                <w:iCs/>
                <w:sz w:val="14"/>
                <w:szCs w:val="14"/>
                <w:lang w:eastAsia="en-US"/>
              </w:rPr>
            </w:pPr>
          </w:p>
        </w:tc>
        <w:tc>
          <w:tcPr>
            <w:tcW w:w="289" w:type="pct"/>
          </w:tcPr>
          <w:p w14:paraId="511D2FC1" w14:textId="083BEAA0" w:rsidR="000C20E2" w:rsidRPr="003857FF" w:rsidRDefault="000C20E2" w:rsidP="000C20E2">
            <w:pPr>
              <w:rPr>
                <w:rFonts w:eastAsia="Times New Roman"/>
                <w:iCs/>
                <w:sz w:val="14"/>
                <w:szCs w:val="14"/>
                <w:lang w:eastAsia="en-US"/>
              </w:rPr>
            </w:pPr>
          </w:p>
        </w:tc>
        <w:tc>
          <w:tcPr>
            <w:tcW w:w="186" w:type="pct"/>
          </w:tcPr>
          <w:p w14:paraId="67BDE709" w14:textId="77777777" w:rsidR="000C20E2" w:rsidRPr="003857FF" w:rsidRDefault="000C20E2" w:rsidP="000C20E2">
            <w:pPr>
              <w:rPr>
                <w:rFonts w:eastAsia="Times New Roman"/>
                <w:iCs/>
                <w:sz w:val="14"/>
                <w:szCs w:val="14"/>
                <w:lang w:eastAsia="en-US"/>
              </w:rPr>
            </w:pPr>
          </w:p>
        </w:tc>
        <w:tc>
          <w:tcPr>
            <w:tcW w:w="304" w:type="pct"/>
          </w:tcPr>
          <w:p w14:paraId="7B5541FF" w14:textId="77777777" w:rsidR="000C20E2" w:rsidRPr="003857FF" w:rsidRDefault="000C20E2" w:rsidP="000C20E2">
            <w:pPr>
              <w:rPr>
                <w:rFonts w:eastAsia="Times New Roman"/>
                <w:iCs/>
                <w:sz w:val="14"/>
                <w:szCs w:val="14"/>
                <w:lang w:eastAsia="en-US"/>
              </w:rPr>
            </w:pPr>
          </w:p>
        </w:tc>
        <w:tc>
          <w:tcPr>
            <w:tcW w:w="268" w:type="pct"/>
          </w:tcPr>
          <w:p w14:paraId="10D1CBE6" w14:textId="77777777" w:rsidR="000C20E2" w:rsidRPr="003857FF" w:rsidRDefault="000C20E2" w:rsidP="000C20E2">
            <w:pPr>
              <w:rPr>
                <w:rFonts w:eastAsia="Times New Roman"/>
                <w:iCs/>
                <w:sz w:val="14"/>
                <w:szCs w:val="14"/>
                <w:lang w:eastAsia="en-US"/>
              </w:rPr>
            </w:pPr>
          </w:p>
        </w:tc>
      </w:tr>
      <w:tr w:rsidR="000C20E2" w:rsidRPr="003857FF" w14:paraId="044915AF" w14:textId="77777777" w:rsidTr="000C20E2">
        <w:trPr>
          <w:trHeight w:val="76"/>
        </w:trPr>
        <w:tc>
          <w:tcPr>
            <w:tcW w:w="437" w:type="pct"/>
            <w:vAlign w:val="center"/>
          </w:tcPr>
          <w:p w14:paraId="0B3DA325" w14:textId="77777777" w:rsidR="000C20E2" w:rsidRPr="003857FF" w:rsidRDefault="000C20E2" w:rsidP="000C20E2">
            <w:pPr>
              <w:rPr>
                <w:rFonts w:eastAsia="Times New Roman"/>
                <w:iCs/>
                <w:sz w:val="14"/>
                <w:szCs w:val="14"/>
                <w:lang w:eastAsia="en-US"/>
              </w:rPr>
            </w:pPr>
            <w:r w:rsidRPr="003857FF">
              <w:rPr>
                <w:rFonts w:eastAsia="Times New Roman"/>
                <w:iCs/>
                <w:sz w:val="14"/>
                <w:szCs w:val="14"/>
                <w:lang w:eastAsia="en-US"/>
              </w:rPr>
              <w:t>[..]</w:t>
            </w:r>
          </w:p>
        </w:tc>
        <w:tc>
          <w:tcPr>
            <w:tcW w:w="289" w:type="pct"/>
          </w:tcPr>
          <w:p w14:paraId="56A88B32" w14:textId="77777777" w:rsidR="000C20E2" w:rsidRPr="003857FF" w:rsidRDefault="000C20E2" w:rsidP="000C20E2">
            <w:pPr>
              <w:rPr>
                <w:rFonts w:eastAsia="Times New Roman"/>
                <w:iCs/>
                <w:sz w:val="14"/>
                <w:szCs w:val="14"/>
                <w:lang w:eastAsia="en-US"/>
              </w:rPr>
            </w:pPr>
          </w:p>
        </w:tc>
        <w:tc>
          <w:tcPr>
            <w:tcW w:w="186" w:type="pct"/>
          </w:tcPr>
          <w:p w14:paraId="1AF0E551" w14:textId="77777777" w:rsidR="000C20E2" w:rsidRPr="003857FF" w:rsidRDefault="000C20E2" w:rsidP="000C20E2">
            <w:pPr>
              <w:rPr>
                <w:rFonts w:eastAsia="Times New Roman"/>
                <w:iCs/>
                <w:sz w:val="14"/>
                <w:szCs w:val="14"/>
                <w:lang w:eastAsia="en-US"/>
              </w:rPr>
            </w:pPr>
          </w:p>
        </w:tc>
        <w:tc>
          <w:tcPr>
            <w:tcW w:w="304" w:type="pct"/>
          </w:tcPr>
          <w:p w14:paraId="269A1A56" w14:textId="77777777" w:rsidR="000C20E2" w:rsidRPr="003857FF" w:rsidRDefault="000C20E2" w:rsidP="000C20E2">
            <w:pPr>
              <w:rPr>
                <w:rFonts w:eastAsia="Times New Roman"/>
                <w:iCs/>
                <w:sz w:val="14"/>
                <w:szCs w:val="14"/>
                <w:lang w:eastAsia="en-US"/>
              </w:rPr>
            </w:pPr>
          </w:p>
        </w:tc>
        <w:tc>
          <w:tcPr>
            <w:tcW w:w="268" w:type="pct"/>
          </w:tcPr>
          <w:p w14:paraId="00F11AC8" w14:textId="77777777" w:rsidR="000C20E2" w:rsidRPr="003857FF" w:rsidRDefault="000C20E2" w:rsidP="000C20E2">
            <w:pPr>
              <w:rPr>
                <w:rFonts w:eastAsia="Times New Roman"/>
                <w:iCs/>
                <w:sz w:val="14"/>
                <w:szCs w:val="14"/>
                <w:lang w:eastAsia="en-US"/>
              </w:rPr>
            </w:pPr>
          </w:p>
        </w:tc>
        <w:tc>
          <w:tcPr>
            <w:tcW w:w="289" w:type="pct"/>
          </w:tcPr>
          <w:p w14:paraId="3C9D0D59" w14:textId="77777777" w:rsidR="000C20E2" w:rsidRPr="003857FF" w:rsidRDefault="000C20E2" w:rsidP="000C20E2">
            <w:pPr>
              <w:rPr>
                <w:rFonts w:eastAsia="Times New Roman"/>
                <w:iCs/>
                <w:sz w:val="14"/>
                <w:szCs w:val="14"/>
                <w:lang w:eastAsia="en-US"/>
              </w:rPr>
            </w:pPr>
          </w:p>
        </w:tc>
        <w:tc>
          <w:tcPr>
            <w:tcW w:w="186" w:type="pct"/>
          </w:tcPr>
          <w:p w14:paraId="7015ECFE" w14:textId="77777777" w:rsidR="000C20E2" w:rsidRPr="003857FF" w:rsidRDefault="000C20E2" w:rsidP="000C20E2">
            <w:pPr>
              <w:rPr>
                <w:rFonts w:eastAsia="Times New Roman"/>
                <w:iCs/>
                <w:sz w:val="14"/>
                <w:szCs w:val="14"/>
                <w:lang w:eastAsia="en-US"/>
              </w:rPr>
            </w:pPr>
          </w:p>
        </w:tc>
        <w:tc>
          <w:tcPr>
            <w:tcW w:w="304" w:type="pct"/>
          </w:tcPr>
          <w:p w14:paraId="1431B387" w14:textId="77777777" w:rsidR="000C20E2" w:rsidRPr="003857FF" w:rsidRDefault="000C20E2" w:rsidP="000C20E2">
            <w:pPr>
              <w:rPr>
                <w:rFonts w:eastAsia="Times New Roman"/>
                <w:iCs/>
                <w:sz w:val="14"/>
                <w:szCs w:val="14"/>
                <w:lang w:eastAsia="en-US"/>
              </w:rPr>
            </w:pPr>
          </w:p>
        </w:tc>
        <w:tc>
          <w:tcPr>
            <w:tcW w:w="268" w:type="pct"/>
          </w:tcPr>
          <w:p w14:paraId="51C10135" w14:textId="77777777" w:rsidR="000C20E2" w:rsidRPr="003857FF" w:rsidRDefault="000C20E2" w:rsidP="000C20E2">
            <w:pPr>
              <w:rPr>
                <w:rFonts w:eastAsia="Times New Roman"/>
                <w:iCs/>
                <w:sz w:val="14"/>
                <w:szCs w:val="14"/>
                <w:lang w:eastAsia="en-US"/>
              </w:rPr>
            </w:pPr>
          </w:p>
        </w:tc>
        <w:tc>
          <w:tcPr>
            <w:tcW w:w="289" w:type="pct"/>
          </w:tcPr>
          <w:p w14:paraId="74582CCF" w14:textId="77777777" w:rsidR="000C20E2" w:rsidRPr="003857FF" w:rsidRDefault="000C20E2" w:rsidP="000C20E2">
            <w:pPr>
              <w:rPr>
                <w:rFonts w:eastAsia="Times New Roman"/>
                <w:iCs/>
                <w:sz w:val="14"/>
                <w:szCs w:val="14"/>
                <w:lang w:eastAsia="en-US"/>
              </w:rPr>
            </w:pPr>
          </w:p>
        </w:tc>
        <w:tc>
          <w:tcPr>
            <w:tcW w:w="186" w:type="pct"/>
          </w:tcPr>
          <w:p w14:paraId="75BC0A3D" w14:textId="77777777" w:rsidR="000C20E2" w:rsidRPr="003857FF" w:rsidRDefault="000C20E2" w:rsidP="000C20E2">
            <w:pPr>
              <w:rPr>
                <w:rFonts w:eastAsia="Times New Roman"/>
                <w:iCs/>
                <w:sz w:val="14"/>
                <w:szCs w:val="14"/>
                <w:lang w:eastAsia="en-US"/>
              </w:rPr>
            </w:pPr>
          </w:p>
        </w:tc>
        <w:tc>
          <w:tcPr>
            <w:tcW w:w="304" w:type="pct"/>
          </w:tcPr>
          <w:p w14:paraId="49E1CEE7" w14:textId="77777777" w:rsidR="000C20E2" w:rsidRPr="003857FF" w:rsidRDefault="000C20E2" w:rsidP="000C20E2">
            <w:pPr>
              <w:rPr>
                <w:rFonts w:eastAsia="Times New Roman"/>
                <w:iCs/>
                <w:sz w:val="14"/>
                <w:szCs w:val="14"/>
                <w:lang w:eastAsia="en-US"/>
              </w:rPr>
            </w:pPr>
          </w:p>
        </w:tc>
        <w:tc>
          <w:tcPr>
            <w:tcW w:w="268" w:type="pct"/>
          </w:tcPr>
          <w:p w14:paraId="76CB60C9" w14:textId="77777777" w:rsidR="000C20E2" w:rsidRPr="003857FF" w:rsidRDefault="000C20E2" w:rsidP="000C20E2">
            <w:pPr>
              <w:rPr>
                <w:rFonts w:eastAsia="Times New Roman"/>
                <w:iCs/>
                <w:sz w:val="14"/>
                <w:szCs w:val="14"/>
                <w:lang w:eastAsia="en-US"/>
              </w:rPr>
            </w:pPr>
          </w:p>
        </w:tc>
        <w:tc>
          <w:tcPr>
            <w:tcW w:w="84" w:type="pct"/>
          </w:tcPr>
          <w:p w14:paraId="7695FB0A" w14:textId="77777777" w:rsidR="000C20E2" w:rsidRPr="003857FF" w:rsidRDefault="000C20E2" w:rsidP="000C20E2">
            <w:pPr>
              <w:rPr>
                <w:rFonts w:eastAsia="Times New Roman"/>
                <w:iCs/>
                <w:sz w:val="14"/>
                <w:szCs w:val="14"/>
                <w:lang w:eastAsia="en-US"/>
              </w:rPr>
            </w:pPr>
          </w:p>
        </w:tc>
        <w:tc>
          <w:tcPr>
            <w:tcW w:w="84" w:type="pct"/>
          </w:tcPr>
          <w:p w14:paraId="5A500926" w14:textId="77777777" w:rsidR="000C20E2" w:rsidRPr="003857FF" w:rsidRDefault="000C20E2" w:rsidP="000C20E2">
            <w:pPr>
              <w:rPr>
                <w:rFonts w:eastAsia="Times New Roman"/>
                <w:iCs/>
                <w:sz w:val="14"/>
                <w:szCs w:val="14"/>
                <w:lang w:eastAsia="en-US"/>
              </w:rPr>
            </w:pPr>
          </w:p>
        </w:tc>
        <w:tc>
          <w:tcPr>
            <w:tcW w:w="83" w:type="pct"/>
          </w:tcPr>
          <w:p w14:paraId="06883767" w14:textId="77777777" w:rsidR="000C20E2" w:rsidRPr="003857FF" w:rsidRDefault="000C20E2" w:rsidP="000C20E2">
            <w:pPr>
              <w:rPr>
                <w:rFonts w:eastAsia="Times New Roman"/>
                <w:iCs/>
                <w:sz w:val="14"/>
                <w:szCs w:val="14"/>
                <w:lang w:eastAsia="en-US"/>
              </w:rPr>
            </w:pPr>
          </w:p>
        </w:tc>
        <w:tc>
          <w:tcPr>
            <w:tcW w:w="125" w:type="pct"/>
          </w:tcPr>
          <w:p w14:paraId="3D648677" w14:textId="77777777" w:rsidR="000C20E2" w:rsidRPr="003857FF" w:rsidRDefault="000C20E2" w:rsidP="000C20E2">
            <w:pPr>
              <w:rPr>
                <w:rFonts w:eastAsia="Times New Roman"/>
                <w:iCs/>
                <w:sz w:val="14"/>
                <w:szCs w:val="14"/>
                <w:lang w:eastAsia="en-US"/>
              </w:rPr>
            </w:pPr>
          </w:p>
        </w:tc>
        <w:tc>
          <w:tcPr>
            <w:tcW w:w="289" w:type="pct"/>
          </w:tcPr>
          <w:p w14:paraId="734CFC4C" w14:textId="3022AD71" w:rsidR="000C20E2" w:rsidRPr="003857FF" w:rsidRDefault="000C20E2" w:rsidP="000C20E2">
            <w:pPr>
              <w:rPr>
                <w:rFonts w:eastAsia="Times New Roman"/>
                <w:iCs/>
                <w:sz w:val="14"/>
                <w:szCs w:val="14"/>
                <w:lang w:eastAsia="en-US"/>
              </w:rPr>
            </w:pPr>
          </w:p>
        </w:tc>
        <w:tc>
          <w:tcPr>
            <w:tcW w:w="186" w:type="pct"/>
          </w:tcPr>
          <w:p w14:paraId="6B77E46C" w14:textId="77777777" w:rsidR="000C20E2" w:rsidRPr="003857FF" w:rsidRDefault="000C20E2" w:rsidP="000C20E2">
            <w:pPr>
              <w:rPr>
                <w:rFonts w:eastAsia="Times New Roman"/>
                <w:iCs/>
                <w:sz w:val="14"/>
                <w:szCs w:val="14"/>
                <w:lang w:eastAsia="en-US"/>
              </w:rPr>
            </w:pPr>
          </w:p>
        </w:tc>
        <w:tc>
          <w:tcPr>
            <w:tcW w:w="304" w:type="pct"/>
          </w:tcPr>
          <w:p w14:paraId="7182E3F7" w14:textId="77777777" w:rsidR="000C20E2" w:rsidRPr="003857FF" w:rsidRDefault="000C20E2" w:rsidP="000C20E2">
            <w:pPr>
              <w:rPr>
                <w:rFonts w:eastAsia="Times New Roman"/>
                <w:iCs/>
                <w:sz w:val="14"/>
                <w:szCs w:val="14"/>
                <w:lang w:eastAsia="en-US"/>
              </w:rPr>
            </w:pPr>
          </w:p>
        </w:tc>
        <w:tc>
          <w:tcPr>
            <w:tcW w:w="268" w:type="pct"/>
          </w:tcPr>
          <w:p w14:paraId="457067C0" w14:textId="77777777" w:rsidR="000C20E2" w:rsidRPr="003857FF" w:rsidRDefault="000C20E2" w:rsidP="000C20E2">
            <w:pPr>
              <w:rPr>
                <w:rFonts w:eastAsia="Times New Roman"/>
                <w:iCs/>
                <w:sz w:val="14"/>
                <w:szCs w:val="14"/>
                <w:lang w:eastAsia="en-US"/>
              </w:rPr>
            </w:pPr>
          </w:p>
        </w:tc>
      </w:tr>
      <w:tr w:rsidR="000C20E2" w:rsidRPr="003857FF" w14:paraId="08060B62" w14:textId="77777777" w:rsidTr="000C20E2">
        <w:trPr>
          <w:trHeight w:val="76"/>
        </w:trPr>
        <w:tc>
          <w:tcPr>
            <w:tcW w:w="437" w:type="pct"/>
            <w:vAlign w:val="center"/>
          </w:tcPr>
          <w:p w14:paraId="02D18164" w14:textId="77777777" w:rsidR="000C20E2" w:rsidRPr="003857FF" w:rsidRDefault="000C20E2" w:rsidP="000C20E2">
            <w:pPr>
              <w:rPr>
                <w:rFonts w:eastAsia="Times New Roman"/>
                <w:iCs/>
                <w:sz w:val="14"/>
                <w:szCs w:val="14"/>
                <w:lang w:eastAsia="en-US"/>
              </w:rPr>
            </w:pPr>
            <w:r w:rsidRPr="003857FF">
              <w:rPr>
                <w:rFonts w:eastAsia="Times New Roman"/>
                <w:iCs/>
                <w:sz w:val="14"/>
                <w:szCs w:val="14"/>
                <w:lang w:eastAsia="en-US"/>
              </w:rPr>
              <w:t>3. Cheltuieli de deplasare [maximum 15% din valoarea proiectului], din care:</w:t>
            </w:r>
          </w:p>
        </w:tc>
        <w:tc>
          <w:tcPr>
            <w:tcW w:w="289" w:type="pct"/>
          </w:tcPr>
          <w:p w14:paraId="3A5D9040" w14:textId="77777777" w:rsidR="000C20E2" w:rsidRPr="003857FF" w:rsidRDefault="000C20E2" w:rsidP="000C20E2">
            <w:pPr>
              <w:rPr>
                <w:rFonts w:eastAsia="Times New Roman"/>
                <w:iCs/>
                <w:sz w:val="14"/>
                <w:szCs w:val="14"/>
                <w:lang w:eastAsia="en-US"/>
              </w:rPr>
            </w:pPr>
          </w:p>
        </w:tc>
        <w:tc>
          <w:tcPr>
            <w:tcW w:w="186" w:type="pct"/>
          </w:tcPr>
          <w:p w14:paraId="3273C690" w14:textId="77777777" w:rsidR="000C20E2" w:rsidRPr="003857FF" w:rsidRDefault="000C20E2" w:rsidP="000C20E2">
            <w:pPr>
              <w:rPr>
                <w:rFonts w:eastAsia="Times New Roman"/>
                <w:iCs/>
                <w:sz w:val="14"/>
                <w:szCs w:val="14"/>
                <w:lang w:eastAsia="en-US"/>
              </w:rPr>
            </w:pPr>
          </w:p>
        </w:tc>
        <w:tc>
          <w:tcPr>
            <w:tcW w:w="304" w:type="pct"/>
          </w:tcPr>
          <w:p w14:paraId="1E954E98" w14:textId="77777777" w:rsidR="000C20E2" w:rsidRPr="003857FF" w:rsidRDefault="000C20E2" w:rsidP="000C20E2">
            <w:pPr>
              <w:rPr>
                <w:rFonts w:eastAsia="Times New Roman"/>
                <w:iCs/>
                <w:sz w:val="14"/>
                <w:szCs w:val="14"/>
                <w:lang w:eastAsia="en-US"/>
              </w:rPr>
            </w:pPr>
          </w:p>
        </w:tc>
        <w:tc>
          <w:tcPr>
            <w:tcW w:w="268" w:type="pct"/>
          </w:tcPr>
          <w:p w14:paraId="60F4CD3F" w14:textId="77777777" w:rsidR="000C20E2" w:rsidRPr="003857FF" w:rsidRDefault="000C20E2" w:rsidP="000C20E2">
            <w:pPr>
              <w:rPr>
                <w:rFonts w:eastAsia="Times New Roman"/>
                <w:iCs/>
                <w:sz w:val="14"/>
                <w:szCs w:val="14"/>
                <w:lang w:eastAsia="en-US"/>
              </w:rPr>
            </w:pPr>
          </w:p>
        </w:tc>
        <w:tc>
          <w:tcPr>
            <w:tcW w:w="289" w:type="pct"/>
          </w:tcPr>
          <w:p w14:paraId="2A72D449" w14:textId="77777777" w:rsidR="000C20E2" w:rsidRPr="003857FF" w:rsidRDefault="000C20E2" w:rsidP="000C20E2">
            <w:pPr>
              <w:rPr>
                <w:rFonts w:eastAsia="Times New Roman"/>
                <w:iCs/>
                <w:sz w:val="14"/>
                <w:szCs w:val="14"/>
                <w:lang w:eastAsia="en-US"/>
              </w:rPr>
            </w:pPr>
          </w:p>
        </w:tc>
        <w:tc>
          <w:tcPr>
            <w:tcW w:w="186" w:type="pct"/>
          </w:tcPr>
          <w:p w14:paraId="1246CBAA" w14:textId="77777777" w:rsidR="000C20E2" w:rsidRPr="003857FF" w:rsidRDefault="000C20E2" w:rsidP="000C20E2">
            <w:pPr>
              <w:rPr>
                <w:rFonts w:eastAsia="Times New Roman"/>
                <w:iCs/>
                <w:sz w:val="14"/>
                <w:szCs w:val="14"/>
                <w:lang w:eastAsia="en-US"/>
              </w:rPr>
            </w:pPr>
          </w:p>
        </w:tc>
        <w:tc>
          <w:tcPr>
            <w:tcW w:w="304" w:type="pct"/>
          </w:tcPr>
          <w:p w14:paraId="40FFF5C0" w14:textId="77777777" w:rsidR="000C20E2" w:rsidRPr="003857FF" w:rsidRDefault="000C20E2" w:rsidP="000C20E2">
            <w:pPr>
              <w:rPr>
                <w:rFonts w:eastAsia="Times New Roman"/>
                <w:iCs/>
                <w:sz w:val="14"/>
                <w:szCs w:val="14"/>
                <w:lang w:eastAsia="en-US"/>
              </w:rPr>
            </w:pPr>
          </w:p>
        </w:tc>
        <w:tc>
          <w:tcPr>
            <w:tcW w:w="268" w:type="pct"/>
          </w:tcPr>
          <w:p w14:paraId="36839B0C" w14:textId="77777777" w:rsidR="000C20E2" w:rsidRPr="003857FF" w:rsidRDefault="000C20E2" w:rsidP="000C20E2">
            <w:pPr>
              <w:rPr>
                <w:rFonts w:eastAsia="Times New Roman"/>
                <w:iCs/>
                <w:sz w:val="14"/>
                <w:szCs w:val="14"/>
                <w:lang w:eastAsia="en-US"/>
              </w:rPr>
            </w:pPr>
          </w:p>
        </w:tc>
        <w:tc>
          <w:tcPr>
            <w:tcW w:w="289" w:type="pct"/>
          </w:tcPr>
          <w:p w14:paraId="71DFDC18" w14:textId="77777777" w:rsidR="000C20E2" w:rsidRPr="003857FF" w:rsidRDefault="000C20E2" w:rsidP="000C20E2">
            <w:pPr>
              <w:rPr>
                <w:rFonts w:eastAsia="Times New Roman"/>
                <w:iCs/>
                <w:sz w:val="14"/>
                <w:szCs w:val="14"/>
                <w:lang w:eastAsia="en-US"/>
              </w:rPr>
            </w:pPr>
          </w:p>
        </w:tc>
        <w:tc>
          <w:tcPr>
            <w:tcW w:w="186" w:type="pct"/>
          </w:tcPr>
          <w:p w14:paraId="340B8286" w14:textId="77777777" w:rsidR="000C20E2" w:rsidRPr="003857FF" w:rsidRDefault="000C20E2" w:rsidP="000C20E2">
            <w:pPr>
              <w:rPr>
                <w:rFonts w:eastAsia="Times New Roman"/>
                <w:iCs/>
                <w:sz w:val="14"/>
                <w:szCs w:val="14"/>
                <w:lang w:eastAsia="en-US"/>
              </w:rPr>
            </w:pPr>
          </w:p>
        </w:tc>
        <w:tc>
          <w:tcPr>
            <w:tcW w:w="304" w:type="pct"/>
          </w:tcPr>
          <w:p w14:paraId="389B279F" w14:textId="77777777" w:rsidR="000C20E2" w:rsidRPr="003857FF" w:rsidRDefault="000C20E2" w:rsidP="000C20E2">
            <w:pPr>
              <w:rPr>
                <w:rFonts w:eastAsia="Times New Roman"/>
                <w:iCs/>
                <w:sz w:val="14"/>
                <w:szCs w:val="14"/>
                <w:lang w:eastAsia="en-US"/>
              </w:rPr>
            </w:pPr>
          </w:p>
        </w:tc>
        <w:tc>
          <w:tcPr>
            <w:tcW w:w="268" w:type="pct"/>
          </w:tcPr>
          <w:p w14:paraId="334BC98B" w14:textId="77777777" w:rsidR="000C20E2" w:rsidRPr="003857FF" w:rsidRDefault="000C20E2" w:rsidP="000C20E2">
            <w:pPr>
              <w:rPr>
                <w:rFonts w:eastAsia="Times New Roman"/>
                <w:iCs/>
                <w:sz w:val="14"/>
                <w:szCs w:val="14"/>
                <w:lang w:eastAsia="en-US"/>
              </w:rPr>
            </w:pPr>
          </w:p>
        </w:tc>
        <w:tc>
          <w:tcPr>
            <w:tcW w:w="84" w:type="pct"/>
          </w:tcPr>
          <w:p w14:paraId="2FEF09D7" w14:textId="77777777" w:rsidR="000C20E2" w:rsidRPr="003857FF" w:rsidRDefault="000C20E2" w:rsidP="000C20E2">
            <w:pPr>
              <w:rPr>
                <w:rFonts w:eastAsia="Times New Roman"/>
                <w:iCs/>
                <w:sz w:val="14"/>
                <w:szCs w:val="14"/>
                <w:lang w:eastAsia="en-US"/>
              </w:rPr>
            </w:pPr>
          </w:p>
        </w:tc>
        <w:tc>
          <w:tcPr>
            <w:tcW w:w="84" w:type="pct"/>
          </w:tcPr>
          <w:p w14:paraId="67BDFE96" w14:textId="77777777" w:rsidR="000C20E2" w:rsidRPr="003857FF" w:rsidRDefault="000C20E2" w:rsidP="000C20E2">
            <w:pPr>
              <w:rPr>
                <w:rFonts w:eastAsia="Times New Roman"/>
                <w:iCs/>
                <w:sz w:val="14"/>
                <w:szCs w:val="14"/>
                <w:lang w:eastAsia="en-US"/>
              </w:rPr>
            </w:pPr>
          </w:p>
        </w:tc>
        <w:tc>
          <w:tcPr>
            <w:tcW w:w="83" w:type="pct"/>
          </w:tcPr>
          <w:p w14:paraId="5C29EA0D" w14:textId="77777777" w:rsidR="000C20E2" w:rsidRPr="003857FF" w:rsidRDefault="000C20E2" w:rsidP="000C20E2">
            <w:pPr>
              <w:rPr>
                <w:rFonts w:eastAsia="Times New Roman"/>
                <w:iCs/>
                <w:sz w:val="14"/>
                <w:szCs w:val="14"/>
                <w:lang w:eastAsia="en-US"/>
              </w:rPr>
            </w:pPr>
          </w:p>
        </w:tc>
        <w:tc>
          <w:tcPr>
            <w:tcW w:w="125" w:type="pct"/>
          </w:tcPr>
          <w:p w14:paraId="69CD98E8" w14:textId="77777777" w:rsidR="000C20E2" w:rsidRPr="003857FF" w:rsidRDefault="000C20E2" w:rsidP="000C20E2">
            <w:pPr>
              <w:rPr>
                <w:rFonts w:eastAsia="Times New Roman"/>
                <w:iCs/>
                <w:sz w:val="14"/>
                <w:szCs w:val="14"/>
                <w:lang w:eastAsia="en-US"/>
              </w:rPr>
            </w:pPr>
          </w:p>
        </w:tc>
        <w:tc>
          <w:tcPr>
            <w:tcW w:w="289" w:type="pct"/>
          </w:tcPr>
          <w:p w14:paraId="7D7F979C" w14:textId="548768D5" w:rsidR="000C20E2" w:rsidRPr="003857FF" w:rsidRDefault="000C20E2" w:rsidP="000C20E2">
            <w:pPr>
              <w:rPr>
                <w:rFonts w:eastAsia="Times New Roman"/>
                <w:iCs/>
                <w:sz w:val="14"/>
                <w:szCs w:val="14"/>
                <w:lang w:eastAsia="en-US"/>
              </w:rPr>
            </w:pPr>
          </w:p>
        </w:tc>
        <w:tc>
          <w:tcPr>
            <w:tcW w:w="186" w:type="pct"/>
          </w:tcPr>
          <w:p w14:paraId="22E82BC4" w14:textId="77777777" w:rsidR="000C20E2" w:rsidRPr="003857FF" w:rsidRDefault="000C20E2" w:rsidP="000C20E2">
            <w:pPr>
              <w:rPr>
                <w:rFonts w:eastAsia="Times New Roman"/>
                <w:iCs/>
                <w:sz w:val="14"/>
                <w:szCs w:val="14"/>
                <w:lang w:eastAsia="en-US"/>
              </w:rPr>
            </w:pPr>
          </w:p>
        </w:tc>
        <w:tc>
          <w:tcPr>
            <w:tcW w:w="304" w:type="pct"/>
          </w:tcPr>
          <w:p w14:paraId="3FE3CDDA" w14:textId="77777777" w:rsidR="000C20E2" w:rsidRPr="003857FF" w:rsidRDefault="000C20E2" w:rsidP="000C20E2">
            <w:pPr>
              <w:rPr>
                <w:rFonts w:eastAsia="Times New Roman"/>
                <w:iCs/>
                <w:sz w:val="14"/>
                <w:szCs w:val="14"/>
                <w:lang w:eastAsia="en-US"/>
              </w:rPr>
            </w:pPr>
          </w:p>
        </w:tc>
        <w:tc>
          <w:tcPr>
            <w:tcW w:w="268" w:type="pct"/>
          </w:tcPr>
          <w:p w14:paraId="215D0142" w14:textId="77777777" w:rsidR="000C20E2" w:rsidRPr="003857FF" w:rsidRDefault="000C20E2" w:rsidP="000C20E2">
            <w:pPr>
              <w:rPr>
                <w:rFonts w:eastAsia="Times New Roman"/>
                <w:iCs/>
                <w:sz w:val="14"/>
                <w:szCs w:val="14"/>
                <w:lang w:eastAsia="en-US"/>
              </w:rPr>
            </w:pPr>
          </w:p>
        </w:tc>
      </w:tr>
      <w:tr w:rsidR="000C20E2" w:rsidRPr="003857FF" w14:paraId="2146792C" w14:textId="77777777" w:rsidTr="000C20E2">
        <w:trPr>
          <w:trHeight w:val="76"/>
        </w:trPr>
        <w:tc>
          <w:tcPr>
            <w:tcW w:w="437" w:type="pct"/>
            <w:vAlign w:val="center"/>
          </w:tcPr>
          <w:p w14:paraId="6AEF703D" w14:textId="77777777" w:rsidR="000C20E2" w:rsidRPr="003857FF" w:rsidRDefault="000C20E2" w:rsidP="000C20E2">
            <w:pPr>
              <w:rPr>
                <w:rFonts w:eastAsia="Times New Roman"/>
                <w:iCs/>
                <w:sz w:val="14"/>
                <w:szCs w:val="14"/>
                <w:lang w:eastAsia="en-US"/>
              </w:rPr>
            </w:pPr>
            <w:r w:rsidRPr="003857FF">
              <w:rPr>
                <w:rFonts w:eastAsia="Times New Roman"/>
                <w:iCs/>
                <w:sz w:val="14"/>
                <w:szCs w:val="14"/>
                <w:lang w:eastAsia="en-US"/>
              </w:rPr>
              <w:t>[..]</w:t>
            </w:r>
          </w:p>
        </w:tc>
        <w:tc>
          <w:tcPr>
            <w:tcW w:w="289" w:type="pct"/>
          </w:tcPr>
          <w:p w14:paraId="7EB1B27E" w14:textId="77777777" w:rsidR="000C20E2" w:rsidRPr="003857FF" w:rsidRDefault="000C20E2" w:rsidP="000C20E2">
            <w:pPr>
              <w:rPr>
                <w:rFonts w:eastAsia="Times New Roman"/>
                <w:iCs/>
                <w:sz w:val="14"/>
                <w:szCs w:val="14"/>
                <w:lang w:eastAsia="en-US"/>
              </w:rPr>
            </w:pPr>
          </w:p>
        </w:tc>
        <w:tc>
          <w:tcPr>
            <w:tcW w:w="186" w:type="pct"/>
          </w:tcPr>
          <w:p w14:paraId="02197FFE" w14:textId="77777777" w:rsidR="000C20E2" w:rsidRPr="003857FF" w:rsidRDefault="000C20E2" w:rsidP="000C20E2">
            <w:pPr>
              <w:rPr>
                <w:rFonts w:eastAsia="Times New Roman"/>
                <w:iCs/>
                <w:sz w:val="14"/>
                <w:szCs w:val="14"/>
                <w:lang w:eastAsia="en-US"/>
              </w:rPr>
            </w:pPr>
          </w:p>
        </w:tc>
        <w:tc>
          <w:tcPr>
            <w:tcW w:w="304" w:type="pct"/>
          </w:tcPr>
          <w:p w14:paraId="274FDC43" w14:textId="77777777" w:rsidR="000C20E2" w:rsidRPr="003857FF" w:rsidRDefault="000C20E2" w:rsidP="000C20E2">
            <w:pPr>
              <w:rPr>
                <w:rFonts w:eastAsia="Times New Roman"/>
                <w:iCs/>
                <w:sz w:val="14"/>
                <w:szCs w:val="14"/>
                <w:lang w:eastAsia="en-US"/>
              </w:rPr>
            </w:pPr>
          </w:p>
        </w:tc>
        <w:tc>
          <w:tcPr>
            <w:tcW w:w="268" w:type="pct"/>
          </w:tcPr>
          <w:p w14:paraId="3DC1B788" w14:textId="77777777" w:rsidR="000C20E2" w:rsidRPr="003857FF" w:rsidRDefault="000C20E2" w:rsidP="000C20E2">
            <w:pPr>
              <w:rPr>
                <w:rFonts w:eastAsia="Times New Roman"/>
                <w:iCs/>
                <w:sz w:val="14"/>
                <w:szCs w:val="14"/>
                <w:lang w:eastAsia="en-US"/>
              </w:rPr>
            </w:pPr>
          </w:p>
        </w:tc>
        <w:tc>
          <w:tcPr>
            <w:tcW w:w="289" w:type="pct"/>
          </w:tcPr>
          <w:p w14:paraId="4BAAA7EF" w14:textId="77777777" w:rsidR="000C20E2" w:rsidRPr="003857FF" w:rsidRDefault="000C20E2" w:rsidP="000C20E2">
            <w:pPr>
              <w:rPr>
                <w:rFonts w:eastAsia="Times New Roman"/>
                <w:iCs/>
                <w:sz w:val="14"/>
                <w:szCs w:val="14"/>
                <w:lang w:eastAsia="en-US"/>
              </w:rPr>
            </w:pPr>
          </w:p>
        </w:tc>
        <w:tc>
          <w:tcPr>
            <w:tcW w:w="186" w:type="pct"/>
          </w:tcPr>
          <w:p w14:paraId="6CF95942" w14:textId="77777777" w:rsidR="000C20E2" w:rsidRPr="003857FF" w:rsidRDefault="000C20E2" w:rsidP="000C20E2">
            <w:pPr>
              <w:rPr>
                <w:rFonts w:eastAsia="Times New Roman"/>
                <w:iCs/>
                <w:sz w:val="14"/>
                <w:szCs w:val="14"/>
                <w:lang w:eastAsia="en-US"/>
              </w:rPr>
            </w:pPr>
          </w:p>
        </w:tc>
        <w:tc>
          <w:tcPr>
            <w:tcW w:w="304" w:type="pct"/>
          </w:tcPr>
          <w:p w14:paraId="34E22639" w14:textId="77777777" w:rsidR="000C20E2" w:rsidRPr="003857FF" w:rsidRDefault="000C20E2" w:rsidP="000C20E2">
            <w:pPr>
              <w:rPr>
                <w:rFonts w:eastAsia="Times New Roman"/>
                <w:iCs/>
                <w:sz w:val="14"/>
                <w:szCs w:val="14"/>
                <w:lang w:eastAsia="en-US"/>
              </w:rPr>
            </w:pPr>
          </w:p>
        </w:tc>
        <w:tc>
          <w:tcPr>
            <w:tcW w:w="268" w:type="pct"/>
          </w:tcPr>
          <w:p w14:paraId="62E12C40" w14:textId="77777777" w:rsidR="000C20E2" w:rsidRPr="003857FF" w:rsidRDefault="000C20E2" w:rsidP="000C20E2">
            <w:pPr>
              <w:rPr>
                <w:rFonts w:eastAsia="Times New Roman"/>
                <w:iCs/>
                <w:sz w:val="14"/>
                <w:szCs w:val="14"/>
                <w:lang w:eastAsia="en-US"/>
              </w:rPr>
            </w:pPr>
          </w:p>
        </w:tc>
        <w:tc>
          <w:tcPr>
            <w:tcW w:w="289" w:type="pct"/>
          </w:tcPr>
          <w:p w14:paraId="736B8164" w14:textId="77777777" w:rsidR="000C20E2" w:rsidRPr="003857FF" w:rsidRDefault="000C20E2" w:rsidP="000C20E2">
            <w:pPr>
              <w:rPr>
                <w:rFonts w:eastAsia="Times New Roman"/>
                <w:iCs/>
                <w:sz w:val="14"/>
                <w:szCs w:val="14"/>
                <w:lang w:eastAsia="en-US"/>
              </w:rPr>
            </w:pPr>
          </w:p>
        </w:tc>
        <w:tc>
          <w:tcPr>
            <w:tcW w:w="186" w:type="pct"/>
          </w:tcPr>
          <w:p w14:paraId="7E4FD9FA" w14:textId="77777777" w:rsidR="000C20E2" w:rsidRPr="003857FF" w:rsidRDefault="000C20E2" w:rsidP="000C20E2">
            <w:pPr>
              <w:rPr>
                <w:rFonts w:eastAsia="Times New Roman"/>
                <w:iCs/>
                <w:sz w:val="14"/>
                <w:szCs w:val="14"/>
                <w:lang w:eastAsia="en-US"/>
              </w:rPr>
            </w:pPr>
          </w:p>
        </w:tc>
        <w:tc>
          <w:tcPr>
            <w:tcW w:w="304" w:type="pct"/>
          </w:tcPr>
          <w:p w14:paraId="586A4760" w14:textId="77777777" w:rsidR="000C20E2" w:rsidRPr="003857FF" w:rsidRDefault="000C20E2" w:rsidP="000C20E2">
            <w:pPr>
              <w:rPr>
                <w:rFonts w:eastAsia="Times New Roman"/>
                <w:iCs/>
                <w:sz w:val="14"/>
                <w:szCs w:val="14"/>
                <w:lang w:eastAsia="en-US"/>
              </w:rPr>
            </w:pPr>
          </w:p>
        </w:tc>
        <w:tc>
          <w:tcPr>
            <w:tcW w:w="268" w:type="pct"/>
          </w:tcPr>
          <w:p w14:paraId="00411BF3" w14:textId="77777777" w:rsidR="000C20E2" w:rsidRPr="003857FF" w:rsidRDefault="000C20E2" w:rsidP="000C20E2">
            <w:pPr>
              <w:rPr>
                <w:rFonts w:eastAsia="Times New Roman"/>
                <w:iCs/>
                <w:sz w:val="14"/>
                <w:szCs w:val="14"/>
                <w:lang w:eastAsia="en-US"/>
              </w:rPr>
            </w:pPr>
          </w:p>
        </w:tc>
        <w:tc>
          <w:tcPr>
            <w:tcW w:w="84" w:type="pct"/>
          </w:tcPr>
          <w:p w14:paraId="7C4CEBE5" w14:textId="77777777" w:rsidR="000C20E2" w:rsidRPr="003857FF" w:rsidRDefault="000C20E2" w:rsidP="000C20E2">
            <w:pPr>
              <w:rPr>
                <w:rFonts w:eastAsia="Times New Roman"/>
                <w:iCs/>
                <w:sz w:val="14"/>
                <w:szCs w:val="14"/>
                <w:lang w:eastAsia="en-US"/>
              </w:rPr>
            </w:pPr>
          </w:p>
        </w:tc>
        <w:tc>
          <w:tcPr>
            <w:tcW w:w="84" w:type="pct"/>
          </w:tcPr>
          <w:p w14:paraId="72BD0228" w14:textId="77777777" w:rsidR="000C20E2" w:rsidRPr="003857FF" w:rsidRDefault="000C20E2" w:rsidP="000C20E2">
            <w:pPr>
              <w:rPr>
                <w:rFonts w:eastAsia="Times New Roman"/>
                <w:iCs/>
                <w:sz w:val="14"/>
                <w:szCs w:val="14"/>
                <w:lang w:eastAsia="en-US"/>
              </w:rPr>
            </w:pPr>
          </w:p>
        </w:tc>
        <w:tc>
          <w:tcPr>
            <w:tcW w:w="83" w:type="pct"/>
          </w:tcPr>
          <w:p w14:paraId="093E1BEA" w14:textId="77777777" w:rsidR="000C20E2" w:rsidRPr="003857FF" w:rsidRDefault="000C20E2" w:rsidP="000C20E2">
            <w:pPr>
              <w:rPr>
                <w:rFonts w:eastAsia="Times New Roman"/>
                <w:iCs/>
                <w:sz w:val="14"/>
                <w:szCs w:val="14"/>
                <w:lang w:eastAsia="en-US"/>
              </w:rPr>
            </w:pPr>
          </w:p>
        </w:tc>
        <w:tc>
          <w:tcPr>
            <w:tcW w:w="125" w:type="pct"/>
          </w:tcPr>
          <w:p w14:paraId="512B4CC9" w14:textId="77777777" w:rsidR="000C20E2" w:rsidRPr="003857FF" w:rsidRDefault="000C20E2" w:rsidP="000C20E2">
            <w:pPr>
              <w:rPr>
                <w:rFonts w:eastAsia="Times New Roman"/>
                <w:iCs/>
                <w:sz w:val="14"/>
                <w:szCs w:val="14"/>
                <w:lang w:eastAsia="en-US"/>
              </w:rPr>
            </w:pPr>
          </w:p>
        </w:tc>
        <w:tc>
          <w:tcPr>
            <w:tcW w:w="289" w:type="pct"/>
          </w:tcPr>
          <w:p w14:paraId="5CD9E63C" w14:textId="0F6FDAD8" w:rsidR="000C20E2" w:rsidRPr="003857FF" w:rsidRDefault="000C20E2" w:rsidP="000C20E2">
            <w:pPr>
              <w:rPr>
                <w:rFonts w:eastAsia="Times New Roman"/>
                <w:iCs/>
                <w:sz w:val="14"/>
                <w:szCs w:val="14"/>
                <w:lang w:eastAsia="en-US"/>
              </w:rPr>
            </w:pPr>
          </w:p>
        </w:tc>
        <w:tc>
          <w:tcPr>
            <w:tcW w:w="186" w:type="pct"/>
          </w:tcPr>
          <w:p w14:paraId="2E62650A" w14:textId="77777777" w:rsidR="000C20E2" w:rsidRPr="003857FF" w:rsidRDefault="000C20E2" w:rsidP="000C20E2">
            <w:pPr>
              <w:rPr>
                <w:rFonts w:eastAsia="Times New Roman"/>
                <w:iCs/>
                <w:sz w:val="14"/>
                <w:szCs w:val="14"/>
                <w:lang w:eastAsia="en-US"/>
              </w:rPr>
            </w:pPr>
          </w:p>
        </w:tc>
        <w:tc>
          <w:tcPr>
            <w:tcW w:w="304" w:type="pct"/>
          </w:tcPr>
          <w:p w14:paraId="0FCAFF50" w14:textId="77777777" w:rsidR="000C20E2" w:rsidRPr="003857FF" w:rsidRDefault="000C20E2" w:rsidP="000C20E2">
            <w:pPr>
              <w:rPr>
                <w:rFonts w:eastAsia="Times New Roman"/>
                <w:iCs/>
                <w:sz w:val="14"/>
                <w:szCs w:val="14"/>
                <w:lang w:eastAsia="en-US"/>
              </w:rPr>
            </w:pPr>
          </w:p>
        </w:tc>
        <w:tc>
          <w:tcPr>
            <w:tcW w:w="268" w:type="pct"/>
          </w:tcPr>
          <w:p w14:paraId="79B148E5" w14:textId="77777777" w:rsidR="000C20E2" w:rsidRPr="003857FF" w:rsidRDefault="000C20E2" w:rsidP="000C20E2">
            <w:pPr>
              <w:rPr>
                <w:rFonts w:eastAsia="Times New Roman"/>
                <w:iCs/>
                <w:sz w:val="14"/>
                <w:szCs w:val="14"/>
                <w:lang w:eastAsia="en-US"/>
              </w:rPr>
            </w:pPr>
          </w:p>
        </w:tc>
      </w:tr>
      <w:tr w:rsidR="000C20E2" w:rsidRPr="003857FF" w14:paraId="689C3FC2" w14:textId="77777777" w:rsidTr="000C20E2">
        <w:trPr>
          <w:trHeight w:val="76"/>
        </w:trPr>
        <w:tc>
          <w:tcPr>
            <w:tcW w:w="437" w:type="pct"/>
            <w:vAlign w:val="center"/>
          </w:tcPr>
          <w:p w14:paraId="27A349C1" w14:textId="77777777" w:rsidR="000C20E2" w:rsidRPr="003857FF" w:rsidRDefault="000C20E2" w:rsidP="000C20E2">
            <w:pPr>
              <w:rPr>
                <w:rFonts w:eastAsia="Times New Roman"/>
                <w:iCs/>
                <w:sz w:val="14"/>
                <w:szCs w:val="14"/>
                <w:lang w:eastAsia="en-US"/>
              </w:rPr>
            </w:pPr>
            <w:r w:rsidRPr="003857FF">
              <w:rPr>
                <w:rFonts w:eastAsia="Times New Roman"/>
                <w:iCs/>
                <w:sz w:val="14"/>
                <w:szCs w:val="14"/>
                <w:lang w:eastAsia="en-US"/>
              </w:rPr>
              <w:t>[..]</w:t>
            </w:r>
          </w:p>
        </w:tc>
        <w:tc>
          <w:tcPr>
            <w:tcW w:w="289" w:type="pct"/>
          </w:tcPr>
          <w:p w14:paraId="3E513081" w14:textId="77777777" w:rsidR="000C20E2" w:rsidRPr="003857FF" w:rsidRDefault="000C20E2" w:rsidP="000C20E2">
            <w:pPr>
              <w:rPr>
                <w:rFonts w:eastAsia="Times New Roman"/>
                <w:iCs/>
                <w:sz w:val="14"/>
                <w:szCs w:val="14"/>
                <w:lang w:eastAsia="en-US"/>
              </w:rPr>
            </w:pPr>
          </w:p>
        </w:tc>
        <w:tc>
          <w:tcPr>
            <w:tcW w:w="186" w:type="pct"/>
          </w:tcPr>
          <w:p w14:paraId="4BBE91F7" w14:textId="77777777" w:rsidR="000C20E2" w:rsidRPr="003857FF" w:rsidRDefault="000C20E2" w:rsidP="000C20E2">
            <w:pPr>
              <w:rPr>
                <w:rFonts w:eastAsia="Times New Roman"/>
                <w:iCs/>
                <w:sz w:val="14"/>
                <w:szCs w:val="14"/>
                <w:lang w:eastAsia="en-US"/>
              </w:rPr>
            </w:pPr>
          </w:p>
        </w:tc>
        <w:tc>
          <w:tcPr>
            <w:tcW w:w="304" w:type="pct"/>
          </w:tcPr>
          <w:p w14:paraId="68F2870C" w14:textId="77777777" w:rsidR="000C20E2" w:rsidRPr="003857FF" w:rsidRDefault="000C20E2" w:rsidP="000C20E2">
            <w:pPr>
              <w:rPr>
                <w:rFonts w:eastAsia="Times New Roman"/>
                <w:iCs/>
                <w:sz w:val="14"/>
                <w:szCs w:val="14"/>
                <w:lang w:eastAsia="en-US"/>
              </w:rPr>
            </w:pPr>
          </w:p>
        </w:tc>
        <w:tc>
          <w:tcPr>
            <w:tcW w:w="268" w:type="pct"/>
          </w:tcPr>
          <w:p w14:paraId="3B33BACA" w14:textId="77777777" w:rsidR="000C20E2" w:rsidRPr="003857FF" w:rsidRDefault="000C20E2" w:rsidP="000C20E2">
            <w:pPr>
              <w:rPr>
                <w:rFonts w:eastAsia="Times New Roman"/>
                <w:iCs/>
                <w:sz w:val="14"/>
                <w:szCs w:val="14"/>
                <w:lang w:eastAsia="en-US"/>
              </w:rPr>
            </w:pPr>
          </w:p>
        </w:tc>
        <w:tc>
          <w:tcPr>
            <w:tcW w:w="289" w:type="pct"/>
          </w:tcPr>
          <w:p w14:paraId="4A91B2A5" w14:textId="77777777" w:rsidR="000C20E2" w:rsidRPr="003857FF" w:rsidRDefault="000C20E2" w:rsidP="000C20E2">
            <w:pPr>
              <w:rPr>
                <w:rFonts w:eastAsia="Times New Roman"/>
                <w:iCs/>
                <w:sz w:val="14"/>
                <w:szCs w:val="14"/>
                <w:lang w:eastAsia="en-US"/>
              </w:rPr>
            </w:pPr>
          </w:p>
        </w:tc>
        <w:tc>
          <w:tcPr>
            <w:tcW w:w="186" w:type="pct"/>
          </w:tcPr>
          <w:p w14:paraId="527F46EC" w14:textId="77777777" w:rsidR="000C20E2" w:rsidRPr="003857FF" w:rsidRDefault="000C20E2" w:rsidP="000C20E2">
            <w:pPr>
              <w:rPr>
                <w:rFonts w:eastAsia="Times New Roman"/>
                <w:iCs/>
                <w:sz w:val="14"/>
                <w:szCs w:val="14"/>
                <w:lang w:eastAsia="en-US"/>
              </w:rPr>
            </w:pPr>
          </w:p>
        </w:tc>
        <w:tc>
          <w:tcPr>
            <w:tcW w:w="304" w:type="pct"/>
          </w:tcPr>
          <w:p w14:paraId="77D0A38C" w14:textId="77777777" w:rsidR="000C20E2" w:rsidRPr="003857FF" w:rsidRDefault="000C20E2" w:rsidP="000C20E2">
            <w:pPr>
              <w:rPr>
                <w:rFonts w:eastAsia="Times New Roman"/>
                <w:iCs/>
                <w:sz w:val="14"/>
                <w:szCs w:val="14"/>
                <w:lang w:eastAsia="en-US"/>
              </w:rPr>
            </w:pPr>
          </w:p>
        </w:tc>
        <w:tc>
          <w:tcPr>
            <w:tcW w:w="268" w:type="pct"/>
          </w:tcPr>
          <w:p w14:paraId="1A1F2D92" w14:textId="77777777" w:rsidR="000C20E2" w:rsidRPr="003857FF" w:rsidRDefault="000C20E2" w:rsidP="000C20E2">
            <w:pPr>
              <w:rPr>
                <w:rFonts w:eastAsia="Times New Roman"/>
                <w:iCs/>
                <w:sz w:val="14"/>
                <w:szCs w:val="14"/>
                <w:lang w:eastAsia="en-US"/>
              </w:rPr>
            </w:pPr>
          </w:p>
        </w:tc>
        <w:tc>
          <w:tcPr>
            <w:tcW w:w="289" w:type="pct"/>
          </w:tcPr>
          <w:p w14:paraId="3923E952" w14:textId="77777777" w:rsidR="000C20E2" w:rsidRPr="003857FF" w:rsidRDefault="000C20E2" w:rsidP="000C20E2">
            <w:pPr>
              <w:rPr>
                <w:rFonts w:eastAsia="Times New Roman"/>
                <w:iCs/>
                <w:sz w:val="14"/>
                <w:szCs w:val="14"/>
                <w:lang w:eastAsia="en-US"/>
              </w:rPr>
            </w:pPr>
          </w:p>
        </w:tc>
        <w:tc>
          <w:tcPr>
            <w:tcW w:w="186" w:type="pct"/>
          </w:tcPr>
          <w:p w14:paraId="31BAB9DE" w14:textId="77777777" w:rsidR="000C20E2" w:rsidRPr="003857FF" w:rsidRDefault="000C20E2" w:rsidP="000C20E2">
            <w:pPr>
              <w:rPr>
                <w:rFonts w:eastAsia="Times New Roman"/>
                <w:iCs/>
                <w:sz w:val="14"/>
                <w:szCs w:val="14"/>
                <w:lang w:eastAsia="en-US"/>
              </w:rPr>
            </w:pPr>
          </w:p>
        </w:tc>
        <w:tc>
          <w:tcPr>
            <w:tcW w:w="304" w:type="pct"/>
          </w:tcPr>
          <w:p w14:paraId="637953A3" w14:textId="77777777" w:rsidR="000C20E2" w:rsidRPr="003857FF" w:rsidRDefault="000C20E2" w:rsidP="000C20E2">
            <w:pPr>
              <w:rPr>
                <w:rFonts w:eastAsia="Times New Roman"/>
                <w:iCs/>
                <w:sz w:val="14"/>
                <w:szCs w:val="14"/>
                <w:lang w:eastAsia="en-US"/>
              </w:rPr>
            </w:pPr>
          </w:p>
        </w:tc>
        <w:tc>
          <w:tcPr>
            <w:tcW w:w="268" w:type="pct"/>
          </w:tcPr>
          <w:p w14:paraId="408A73D3" w14:textId="77777777" w:rsidR="000C20E2" w:rsidRPr="003857FF" w:rsidRDefault="000C20E2" w:rsidP="000C20E2">
            <w:pPr>
              <w:rPr>
                <w:rFonts w:eastAsia="Times New Roman"/>
                <w:iCs/>
                <w:sz w:val="14"/>
                <w:szCs w:val="14"/>
                <w:lang w:eastAsia="en-US"/>
              </w:rPr>
            </w:pPr>
          </w:p>
        </w:tc>
        <w:tc>
          <w:tcPr>
            <w:tcW w:w="84" w:type="pct"/>
          </w:tcPr>
          <w:p w14:paraId="394426AB" w14:textId="77777777" w:rsidR="000C20E2" w:rsidRPr="003857FF" w:rsidRDefault="000C20E2" w:rsidP="000C20E2">
            <w:pPr>
              <w:rPr>
                <w:rFonts w:eastAsia="Times New Roman"/>
                <w:iCs/>
                <w:sz w:val="14"/>
                <w:szCs w:val="14"/>
                <w:lang w:eastAsia="en-US"/>
              </w:rPr>
            </w:pPr>
          </w:p>
        </w:tc>
        <w:tc>
          <w:tcPr>
            <w:tcW w:w="84" w:type="pct"/>
          </w:tcPr>
          <w:p w14:paraId="602E26DB" w14:textId="77777777" w:rsidR="000C20E2" w:rsidRPr="003857FF" w:rsidRDefault="000C20E2" w:rsidP="000C20E2">
            <w:pPr>
              <w:rPr>
                <w:rFonts w:eastAsia="Times New Roman"/>
                <w:iCs/>
                <w:sz w:val="14"/>
                <w:szCs w:val="14"/>
                <w:lang w:eastAsia="en-US"/>
              </w:rPr>
            </w:pPr>
          </w:p>
        </w:tc>
        <w:tc>
          <w:tcPr>
            <w:tcW w:w="83" w:type="pct"/>
          </w:tcPr>
          <w:p w14:paraId="554376B3" w14:textId="77777777" w:rsidR="000C20E2" w:rsidRPr="003857FF" w:rsidRDefault="000C20E2" w:rsidP="000C20E2">
            <w:pPr>
              <w:rPr>
                <w:rFonts w:eastAsia="Times New Roman"/>
                <w:iCs/>
                <w:sz w:val="14"/>
                <w:szCs w:val="14"/>
                <w:lang w:eastAsia="en-US"/>
              </w:rPr>
            </w:pPr>
          </w:p>
        </w:tc>
        <w:tc>
          <w:tcPr>
            <w:tcW w:w="125" w:type="pct"/>
          </w:tcPr>
          <w:p w14:paraId="41F95EFB" w14:textId="77777777" w:rsidR="000C20E2" w:rsidRPr="003857FF" w:rsidRDefault="000C20E2" w:rsidP="000C20E2">
            <w:pPr>
              <w:rPr>
                <w:rFonts w:eastAsia="Times New Roman"/>
                <w:iCs/>
                <w:sz w:val="14"/>
                <w:szCs w:val="14"/>
                <w:lang w:eastAsia="en-US"/>
              </w:rPr>
            </w:pPr>
          </w:p>
        </w:tc>
        <w:tc>
          <w:tcPr>
            <w:tcW w:w="289" w:type="pct"/>
          </w:tcPr>
          <w:p w14:paraId="1A8A36CD" w14:textId="052D9D54" w:rsidR="000C20E2" w:rsidRPr="003857FF" w:rsidRDefault="000C20E2" w:rsidP="000C20E2">
            <w:pPr>
              <w:rPr>
                <w:rFonts w:eastAsia="Times New Roman"/>
                <w:iCs/>
                <w:sz w:val="14"/>
                <w:szCs w:val="14"/>
                <w:lang w:eastAsia="en-US"/>
              </w:rPr>
            </w:pPr>
          </w:p>
        </w:tc>
        <w:tc>
          <w:tcPr>
            <w:tcW w:w="186" w:type="pct"/>
          </w:tcPr>
          <w:p w14:paraId="43652572" w14:textId="77777777" w:rsidR="000C20E2" w:rsidRPr="003857FF" w:rsidRDefault="000C20E2" w:rsidP="000C20E2">
            <w:pPr>
              <w:rPr>
                <w:rFonts w:eastAsia="Times New Roman"/>
                <w:iCs/>
                <w:sz w:val="14"/>
                <w:szCs w:val="14"/>
                <w:lang w:eastAsia="en-US"/>
              </w:rPr>
            </w:pPr>
          </w:p>
        </w:tc>
        <w:tc>
          <w:tcPr>
            <w:tcW w:w="304" w:type="pct"/>
          </w:tcPr>
          <w:p w14:paraId="1A5A717D" w14:textId="77777777" w:rsidR="000C20E2" w:rsidRPr="003857FF" w:rsidRDefault="000C20E2" w:rsidP="000C20E2">
            <w:pPr>
              <w:rPr>
                <w:rFonts w:eastAsia="Times New Roman"/>
                <w:iCs/>
                <w:sz w:val="14"/>
                <w:szCs w:val="14"/>
                <w:lang w:eastAsia="en-US"/>
              </w:rPr>
            </w:pPr>
          </w:p>
        </w:tc>
        <w:tc>
          <w:tcPr>
            <w:tcW w:w="268" w:type="pct"/>
          </w:tcPr>
          <w:p w14:paraId="1AC0918B" w14:textId="77777777" w:rsidR="000C20E2" w:rsidRPr="003857FF" w:rsidRDefault="000C20E2" w:rsidP="000C20E2">
            <w:pPr>
              <w:rPr>
                <w:rFonts w:eastAsia="Times New Roman"/>
                <w:iCs/>
                <w:sz w:val="14"/>
                <w:szCs w:val="14"/>
                <w:lang w:eastAsia="en-US"/>
              </w:rPr>
            </w:pPr>
          </w:p>
        </w:tc>
      </w:tr>
      <w:tr w:rsidR="000C20E2" w:rsidRPr="003857FF" w14:paraId="7B31063C" w14:textId="77777777" w:rsidTr="000C20E2">
        <w:trPr>
          <w:trHeight w:val="76"/>
        </w:trPr>
        <w:tc>
          <w:tcPr>
            <w:tcW w:w="437" w:type="pct"/>
            <w:vAlign w:val="center"/>
          </w:tcPr>
          <w:p w14:paraId="4D46F381" w14:textId="77777777" w:rsidR="000C20E2" w:rsidRPr="003857FF" w:rsidRDefault="000C20E2" w:rsidP="000C20E2">
            <w:pPr>
              <w:rPr>
                <w:rFonts w:eastAsia="Times New Roman"/>
                <w:iCs/>
                <w:sz w:val="14"/>
                <w:szCs w:val="14"/>
                <w:lang w:eastAsia="en-US"/>
              </w:rPr>
            </w:pPr>
            <w:r w:rsidRPr="003857FF">
              <w:rPr>
                <w:rFonts w:eastAsia="Times New Roman"/>
                <w:iCs/>
                <w:sz w:val="14"/>
                <w:szCs w:val="14"/>
                <w:lang w:eastAsia="en-US"/>
              </w:rPr>
              <w:t>4. Cheltuieli cu obținerea sau reînnoirea certificării Human Resources Strategy for Researchers</w:t>
            </w:r>
          </w:p>
        </w:tc>
        <w:tc>
          <w:tcPr>
            <w:tcW w:w="289" w:type="pct"/>
          </w:tcPr>
          <w:p w14:paraId="35F889A2" w14:textId="77777777" w:rsidR="000C20E2" w:rsidRPr="003857FF" w:rsidRDefault="000C20E2" w:rsidP="000C20E2">
            <w:pPr>
              <w:rPr>
                <w:rFonts w:eastAsia="Times New Roman"/>
                <w:iCs/>
                <w:sz w:val="14"/>
                <w:szCs w:val="14"/>
                <w:lang w:eastAsia="en-US"/>
              </w:rPr>
            </w:pPr>
          </w:p>
        </w:tc>
        <w:tc>
          <w:tcPr>
            <w:tcW w:w="186" w:type="pct"/>
          </w:tcPr>
          <w:p w14:paraId="1AC4E9AA" w14:textId="77777777" w:rsidR="000C20E2" w:rsidRPr="003857FF" w:rsidRDefault="000C20E2" w:rsidP="000C20E2">
            <w:pPr>
              <w:rPr>
                <w:rFonts w:eastAsia="Times New Roman"/>
                <w:iCs/>
                <w:sz w:val="14"/>
                <w:szCs w:val="14"/>
                <w:lang w:eastAsia="en-US"/>
              </w:rPr>
            </w:pPr>
          </w:p>
        </w:tc>
        <w:tc>
          <w:tcPr>
            <w:tcW w:w="304" w:type="pct"/>
          </w:tcPr>
          <w:p w14:paraId="0F44E21F" w14:textId="77777777" w:rsidR="000C20E2" w:rsidRPr="003857FF" w:rsidRDefault="000C20E2" w:rsidP="000C20E2">
            <w:pPr>
              <w:rPr>
                <w:rFonts w:eastAsia="Times New Roman"/>
                <w:iCs/>
                <w:sz w:val="14"/>
                <w:szCs w:val="14"/>
                <w:lang w:eastAsia="en-US"/>
              </w:rPr>
            </w:pPr>
          </w:p>
        </w:tc>
        <w:tc>
          <w:tcPr>
            <w:tcW w:w="268" w:type="pct"/>
          </w:tcPr>
          <w:p w14:paraId="60A37E0D" w14:textId="77777777" w:rsidR="000C20E2" w:rsidRPr="003857FF" w:rsidRDefault="000C20E2" w:rsidP="000C20E2">
            <w:pPr>
              <w:rPr>
                <w:rFonts w:eastAsia="Times New Roman"/>
                <w:iCs/>
                <w:sz w:val="14"/>
                <w:szCs w:val="14"/>
                <w:lang w:eastAsia="en-US"/>
              </w:rPr>
            </w:pPr>
          </w:p>
        </w:tc>
        <w:tc>
          <w:tcPr>
            <w:tcW w:w="289" w:type="pct"/>
          </w:tcPr>
          <w:p w14:paraId="7B279ACD" w14:textId="77777777" w:rsidR="000C20E2" w:rsidRPr="003857FF" w:rsidRDefault="000C20E2" w:rsidP="000C20E2">
            <w:pPr>
              <w:rPr>
                <w:rFonts w:eastAsia="Times New Roman"/>
                <w:iCs/>
                <w:sz w:val="14"/>
                <w:szCs w:val="14"/>
                <w:lang w:eastAsia="en-US"/>
              </w:rPr>
            </w:pPr>
          </w:p>
        </w:tc>
        <w:tc>
          <w:tcPr>
            <w:tcW w:w="186" w:type="pct"/>
          </w:tcPr>
          <w:p w14:paraId="396AA1C2" w14:textId="77777777" w:rsidR="000C20E2" w:rsidRPr="003857FF" w:rsidRDefault="000C20E2" w:rsidP="000C20E2">
            <w:pPr>
              <w:rPr>
                <w:rFonts w:eastAsia="Times New Roman"/>
                <w:iCs/>
                <w:sz w:val="14"/>
                <w:szCs w:val="14"/>
                <w:lang w:eastAsia="en-US"/>
              </w:rPr>
            </w:pPr>
          </w:p>
        </w:tc>
        <w:tc>
          <w:tcPr>
            <w:tcW w:w="304" w:type="pct"/>
          </w:tcPr>
          <w:p w14:paraId="4ACC6FE9" w14:textId="77777777" w:rsidR="000C20E2" w:rsidRPr="003857FF" w:rsidRDefault="000C20E2" w:rsidP="000C20E2">
            <w:pPr>
              <w:rPr>
                <w:rFonts w:eastAsia="Times New Roman"/>
                <w:iCs/>
                <w:sz w:val="14"/>
                <w:szCs w:val="14"/>
                <w:lang w:eastAsia="en-US"/>
              </w:rPr>
            </w:pPr>
          </w:p>
        </w:tc>
        <w:tc>
          <w:tcPr>
            <w:tcW w:w="268" w:type="pct"/>
          </w:tcPr>
          <w:p w14:paraId="1FEE0EB8" w14:textId="77777777" w:rsidR="000C20E2" w:rsidRPr="003857FF" w:rsidRDefault="000C20E2" w:rsidP="000C20E2">
            <w:pPr>
              <w:rPr>
                <w:rFonts w:eastAsia="Times New Roman"/>
                <w:iCs/>
                <w:sz w:val="14"/>
                <w:szCs w:val="14"/>
                <w:lang w:eastAsia="en-US"/>
              </w:rPr>
            </w:pPr>
          </w:p>
        </w:tc>
        <w:tc>
          <w:tcPr>
            <w:tcW w:w="289" w:type="pct"/>
          </w:tcPr>
          <w:p w14:paraId="0AB770DA" w14:textId="77777777" w:rsidR="000C20E2" w:rsidRPr="003857FF" w:rsidRDefault="000C20E2" w:rsidP="000C20E2">
            <w:pPr>
              <w:rPr>
                <w:rFonts w:eastAsia="Times New Roman"/>
                <w:iCs/>
                <w:sz w:val="14"/>
                <w:szCs w:val="14"/>
                <w:lang w:eastAsia="en-US"/>
              </w:rPr>
            </w:pPr>
          </w:p>
        </w:tc>
        <w:tc>
          <w:tcPr>
            <w:tcW w:w="186" w:type="pct"/>
          </w:tcPr>
          <w:p w14:paraId="3A712407" w14:textId="77777777" w:rsidR="000C20E2" w:rsidRPr="003857FF" w:rsidRDefault="000C20E2" w:rsidP="000C20E2">
            <w:pPr>
              <w:rPr>
                <w:rFonts w:eastAsia="Times New Roman"/>
                <w:iCs/>
                <w:sz w:val="14"/>
                <w:szCs w:val="14"/>
                <w:lang w:eastAsia="en-US"/>
              </w:rPr>
            </w:pPr>
          </w:p>
        </w:tc>
        <w:tc>
          <w:tcPr>
            <w:tcW w:w="304" w:type="pct"/>
          </w:tcPr>
          <w:p w14:paraId="217FE94D" w14:textId="77777777" w:rsidR="000C20E2" w:rsidRPr="003857FF" w:rsidRDefault="000C20E2" w:rsidP="000C20E2">
            <w:pPr>
              <w:rPr>
                <w:rFonts w:eastAsia="Times New Roman"/>
                <w:iCs/>
                <w:sz w:val="14"/>
                <w:szCs w:val="14"/>
                <w:lang w:eastAsia="en-US"/>
              </w:rPr>
            </w:pPr>
          </w:p>
        </w:tc>
        <w:tc>
          <w:tcPr>
            <w:tcW w:w="268" w:type="pct"/>
          </w:tcPr>
          <w:p w14:paraId="4325F0C3" w14:textId="77777777" w:rsidR="000C20E2" w:rsidRPr="003857FF" w:rsidRDefault="000C20E2" w:rsidP="000C20E2">
            <w:pPr>
              <w:rPr>
                <w:rFonts w:eastAsia="Times New Roman"/>
                <w:iCs/>
                <w:sz w:val="14"/>
                <w:szCs w:val="14"/>
                <w:lang w:eastAsia="en-US"/>
              </w:rPr>
            </w:pPr>
          </w:p>
        </w:tc>
        <w:tc>
          <w:tcPr>
            <w:tcW w:w="84" w:type="pct"/>
          </w:tcPr>
          <w:p w14:paraId="4E63DD88" w14:textId="77777777" w:rsidR="000C20E2" w:rsidRPr="003857FF" w:rsidRDefault="000C20E2" w:rsidP="000C20E2">
            <w:pPr>
              <w:rPr>
                <w:rFonts w:eastAsia="Times New Roman"/>
                <w:iCs/>
                <w:sz w:val="14"/>
                <w:szCs w:val="14"/>
                <w:lang w:eastAsia="en-US"/>
              </w:rPr>
            </w:pPr>
          </w:p>
        </w:tc>
        <w:tc>
          <w:tcPr>
            <w:tcW w:w="84" w:type="pct"/>
          </w:tcPr>
          <w:p w14:paraId="332566CE" w14:textId="77777777" w:rsidR="000C20E2" w:rsidRPr="003857FF" w:rsidRDefault="000C20E2" w:rsidP="000C20E2">
            <w:pPr>
              <w:rPr>
                <w:rFonts w:eastAsia="Times New Roman"/>
                <w:iCs/>
                <w:sz w:val="14"/>
                <w:szCs w:val="14"/>
                <w:lang w:eastAsia="en-US"/>
              </w:rPr>
            </w:pPr>
          </w:p>
        </w:tc>
        <w:tc>
          <w:tcPr>
            <w:tcW w:w="83" w:type="pct"/>
          </w:tcPr>
          <w:p w14:paraId="2571C11E" w14:textId="77777777" w:rsidR="000C20E2" w:rsidRPr="003857FF" w:rsidRDefault="000C20E2" w:rsidP="000C20E2">
            <w:pPr>
              <w:rPr>
                <w:rFonts w:eastAsia="Times New Roman"/>
                <w:iCs/>
                <w:sz w:val="14"/>
                <w:szCs w:val="14"/>
                <w:lang w:eastAsia="en-US"/>
              </w:rPr>
            </w:pPr>
          </w:p>
        </w:tc>
        <w:tc>
          <w:tcPr>
            <w:tcW w:w="125" w:type="pct"/>
          </w:tcPr>
          <w:p w14:paraId="02606AD0" w14:textId="77777777" w:rsidR="000C20E2" w:rsidRPr="003857FF" w:rsidRDefault="000C20E2" w:rsidP="000C20E2">
            <w:pPr>
              <w:rPr>
                <w:rFonts w:eastAsia="Times New Roman"/>
                <w:iCs/>
                <w:sz w:val="14"/>
                <w:szCs w:val="14"/>
                <w:lang w:eastAsia="en-US"/>
              </w:rPr>
            </w:pPr>
          </w:p>
        </w:tc>
        <w:tc>
          <w:tcPr>
            <w:tcW w:w="289" w:type="pct"/>
          </w:tcPr>
          <w:p w14:paraId="21922EC0" w14:textId="16BD9742" w:rsidR="000C20E2" w:rsidRPr="003857FF" w:rsidRDefault="000C20E2" w:rsidP="000C20E2">
            <w:pPr>
              <w:rPr>
                <w:rFonts w:eastAsia="Times New Roman"/>
                <w:iCs/>
                <w:sz w:val="14"/>
                <w:szCs w:val="14"/>
                <w:lang w:eastAsia="en-US"/>
              </w:rPr>
            </w:pPr>
          </w:p>
        </w:tc>
        <w:tc>
          <w:tcPr>
            <w:tcW w:w="186" w:type="pct"/>
          </w:tcPr>
          <w:p w14:paraId="0018414A" w14:textId="77777777" w:rsidR="000C20E2" w:rsidRPr="003857FF" w:rsidRDefault="000C20E2" w:rsidP="000C20E2">
            <w:pPr>
              <w:rPr>
                <w:rFonts w:eastAsia="Times New Roman"/>
                <w:iCs/>
                <w:sz w:val="14"/>
                <w:szCs w:val="14"/>
                <w:lang w:eastAsia="en-US"/>
              </w:rPr>
            </w:pPr>
          </w:p>
        </w:tc>
        <w:tc>
          <w:tcPr>
            <w:tcW w:w="304" w:type="pct"/>
          </w:tcPr>
          <w:p w14:paraId="3D8D5693" w14:textId="77777777" w:rsidR="000C20E2" w:rsidRPr="003857FF" w:rsidRDefault="000C20E2" w:rsidP="000C20E2">
            <w:pPr>
              <w:rPr>
                <w:rFonts w:eastAsia="Times New Roman"/>
                <w:iCs/>
                <w:sz w:val="14"/>
                <w:szCs w:val="14"/>
                <w:lang w:eastAsia="en-US"/>
              </w:rPr>
            </w:pPr>
          </w:p>
        </w:tc>
        <w:tc>
          <w:tcPr>
            <w:tcW w:w="268" w:type="pct"/>
          </w:tcPr>
          <w:p w14:paraId="723F2310" w14:textId="77777777" w:rsidR="000C20E2" w:rsidRPr="003857FF" w:rsidRDefault="000C20E2" w:rsidP="000C20E2">
            <w:pPr>
              <w:rPr>
                <w:rFonts w:eastAsia="Times New Roman"/>
                <w:iCs/>
                <w:sz w:val="14"/>
                <w:szCs w:val="14"/>
                <w:lang w:eastAsia="en-US"/>
              </w:rPr>
            </w:pPr>
          </w:p>
        </w:tc>
      </w:tr>
      <w:tr w:rsidR="000C20E2" w:rsidRPr="003857FF" w14:paraId="1B17523B" w14:textId="77777777" w:rsidTr="000C20E2">
        <w:trPr>
          <w:trHeight w:val="76"/>
        </w:trPr>
        <w:tc>
          <w:tcPr>
            <w:tcW w:w="437" w:type="pct"/>
            <w:vAlign w:val="center"/>
          </w:tcPr>
          <w:p w14:paraId="22C91B84" w14:textId="77777777" w:rsidR="000C20E2" w:rsidRPr="003857FF" w:rsidRDefault="000C20E2" w:rsidP="000C20E2">
            <w:pPr>
              <w:rPr>
                <w:rFonts w:eastAsia="Times New Roman"/>
                <w:iCs/>
                <w:sz w:val="14"/>
                <w:szCs w:val="14"/>
                <w:lang w:eastAsia="en-US"/>
              </w:rPr>
            </w:pPr>
            <w:r w:rsidRPr="003857FF">
              <w:rPr>
                <w:rFonts w:eastAsia="Times New Roman"/>
                <w:iCs/>
                <w:sz w:val="14"/>
                <w:szCs w:val="14"/>
                <w:lang w:eastAsia="en-US"/>
              </w:rPr>
              <w:t>5. Cheltuieli cu organizarea de evenimente [maximum 10% din valoarea proiectului], din care:</w:t>
            </w:r>
          </w:p>
        </w:tc>
        <w:tc>
          <w:tcPr>
            <w:tcW w:w="289" w:type="pct"/>
          </w:tcPr>
          <w:p w14:paraId="18316A34" w14:textId="77777777" w:rsidR="000C20E2" w:rsidRPr="003857FF" w:rsidRDefault="000C20E2" w:rsidP="000C20E2">
            <w:pPr>
              <w:rPr>
                <w:rFonts w:eastAsia="Times New Roman"/>
                <w:iCs/>
                <w:sz w:val="14"/>
                <w:szCs w:val="14"/>
                <w:lang w:eastAsia="en-US"/>
              </w:rPr>
            </w:pPr>
          </w:p>
        </w:tc>
        <w:tc>
          <w:tcPr>
            <w:tcW w:w="186" w:type="pct"/>
          </w:tcPr>
          <w:p w14:paraId="3AC3F8CD" w14:textId="77777777" w:rsidR="000C20E2" w:rsidRPr="003857FF" w:rsidRDefault="000C20E2" w:rsidP="000C20E2">
            <w:pPr>
              <w:rPr>
                <w:rFonts w:eastAsia="Times New Roman"/>
                <w:iCs/>
                <w:sz w:val="14"/>
                <w:szCs w:val="14"/>
                <w:lang w:eastAsia="en-US"/>
              </w:rPr>
            </w:pPr>
          </w:p>
        </w:tc>
        <w:tc>
          <w:tcPr>
            <w:tcW w:w="304" w:type="pct"/>
          </w:tcPr>
          <w:p w14:paraId="0B2C94E3" w14:textId="77777777" w:rsidR="000C20E2" w:rsidRPr="003857FF" w:rsidRDefault="000C20E2" w:rsidP="000C20E2">
            <w:pPr>
              <w:rPr>
                <w:rFonts w:eastAsia="Times New Roman"/>
                <w:iCs/>
                <w:sz w:val="14"/>
                <w:szCs w:val="14"/>
                <w:lang w:eastAsia="en-US"/>
              </w:rPr>
            </w:pPr>
          </w:p>
        </w:tc>
        <w:tc>
          <w:tcPr>
            <w:tcW w:w="268" w:type="pct"/>
          </w:tcPr>
          <w:p w14:paraId="485875B9" w14:textId="77777777" w:rsidR="000C20E2" w:rsidRPr="003857FF" w:rsidRDefault="000C20E2" w:rsidP="000C20E2">
            <w:pPr>
              <w:rPr>
                <w:rFonts w:eastAsia="Times New Roman"/>
                <w:iCs/>
                <w:sz w:val="14"/>
                <w:szCs w:val="14"/>
                <w:lang w:eastAsia="en-US"/>
              </w:rPr>
            </w:pPr>
          </w:p>
        </w:tc>
        <w:tc>
          <w:tcPr>
            <w:tcW w:w="289" w:type="pct"/>
          </w:tcPr>
          <w:p w14:paraId="04A908F6" w14:textId="77777777" w:rsidR="000C20E2" w:rsidRPr="003857FF" w:rsidRDefault="000C20E2" w:rsidP="000C20E2">
            <w:pPr>
              <w:rPr>
                <w:rFonts w:eastAsia="Times New Roman"/>
                <w:iCs/>
                <w:sz w:val="14"/>
                <w:szCs w:val="14"/>
                <w:lang w:eastAsia="en-US"/>
              </w:rPr>
            </w:pPr>
          </w:p>
        </w:tc>
        <w:tc>
          <w:tcPr>
            <w:tcW w:w="186" w:type="pct"/>
          </w:tcPr>
          <w:p w14:paraId="63C9752B" w14:textId="77777777" w:rsidR="000C20E2" w:rsidRPr="003857FF" w:rsidRDefault="000C20E2" w:rsidP="000C20E2">
            <w:pPr>
              <w:rPr>
                <w:rFonts w:eastAsia="Times New Roman"/>
                <w:iCs/>
                <w:sz w:val="14"/>
                <w:szCs w:val="14"/>
                <w:lang w:eastAsia="en-US"/>
              </w:rPr>
            </w:pPr>
          </w:p>
        </w:tc>
        <w:tc>
          <w:tcPr>
            <w:tcW w:w="304" w:type="pct"/>
          </w:tcPr>
          <w:p w14:paraId="42A0EE7A" w14:textId="77777777" w:rsidR="000C20E2" w:rsidRPr="003857FF" w:rsidRDefault="000C20E2" w:rsidP="000C20E2">
            <w:pPr>
              <w:rPr>
                <w:rFonts w:eastAsia="Times New Roman"/>
                <w:iCs/>
                <w:sz w:val="14"/>
                <w:szCs w:val="14"/>
                <w:lang w:eastAsia="en-US"/>
              </w:rPr>
            </w:pPr>
          </w:p>
        </w:tc>
        <w:tc>
          <w:tcPr>
            <w:tcW w:w="268" w:type="pct"/>
          </w:tcPr>
          <w:p w14:paraId="32E9A1D4" w14:textId="77777777" w:rsidR="000C20E2" w:rsidRPr="003857FF" w:rsidRDefault="000C20E2" w:rsidP="000C20E2">
            <w:pPr>
              <w:rPr>
                <w:rFonts w:eastAsia="Times New Roman"/>
                <w:iCs/>
                <w:sz w:val="14"/>
                <w:szCs w:val="14"/>
                <w:lang w:eastAsia="en-US"/>
              </w:rPr>
            </w:pPr>
          </w:p>
        </w:tc>
        <w:tc>
          <w:tcPr>
            <w:tcW w:w="289" w:type="pct"/>
          </w:tcPr>
          <w:p w14:paraId="47F1FDE2" w14:textId="77777777" w:rsidR="000C20E2" w:rsidRPr="003857FF" w:rsidRDefault="000C20E2" w:rsidP="000C20E2">
            <w:pPr>
              <w:rPr>
                <w:rFonts w:eastAsia="Times New Roman"/>
                <w:iCs/>
                <w:sz w:val="14"/>
                <w:szCs w:val="14"/>
                <w:lang w:eastAsia="en-US"/>
              </w:rPr>
            </w:pPr>
          </w:p>
        </w:tc>
        <w:tc>
          <w:tcPr>
            <w:tcW w:w="186" w:type="pct"/>
          </w:tcPr>
          <w:p w14:paraId="29A5A5F6" w14:textId="77777777" w:rsidR="000C20E2" w:rsidRPr="003857FF" w:rsidRDefault="000C20E2" w:rsidP="000C20E2">
            <w:pPr>
              <w:rPr>
                <w:rFonts w:eastAsia="Times New Roman"/>
                <w:iCs/>
                <w:sz w:val="14"/>
                <w:szCs w:val="14"/>
                <w:lang w:eastAsia="en-US"/>
              </w:rPr>
            </w:pPr>
          </w:p>
        </w:tc>
        <w:tc>
          <w:tcPr>
            <w:tcW w:w="304" w:type="pct"/>
          </w:tcPr>
          <w:p w14:paraId="52DCA68F" w14:textId="77777777" w:rsidR="000C20E2" w:rsidRPr="003857FF" w:rsidRDefault="000C20E2" w:rsidP="000C20E2">
            <w:pPr>
              <w:rPr>
                <w:rFonts w:eastAsia="Times New Roman"/>
                <w:iCs/>
                <w:sz w:val="14"/>
                <w:szCs w:val="14"/>
                <w:lang w:eastAsia="en-US"/>
              </w:rPr>
            </w:pPr>
          </w:p>
        </w:tc>
        <w:tc>
          <w:tcPr>
            <w:tcW w:w="268" w:type="pct"/>
          </w:tcPr>
          <w:p w14:paraId="75EE8DC5" w14:textId="77777777" w:rsidR="000C20E2" w:rsidRPr="003857FF" w:rsidRDefault="000C20E2" w:rsidP="000C20E2">
            <w:pPr>
              <w:rPr>
                <w:rFonts w:eastAsia="Times New Roman"/>
                <w:iCs/>
                <w:sz w:val="14"/>
                <w:szCs w:val="14"/>
                <w:lang w:eastAsia="en-US"/>
              </w:rPr>
            </w:pPr>
          </w:p>
        </w:tc>
        <w:tc>
          <w:tcPr>
            <w:tcW w:w="84" w:type="pct"/>
          </w:tcPr>
          <w:p w14:paraId="0DD85DEF" w14:textId="77777777" w:rsidR="000C20E2" w:rsidRPr="003857FF" w:rsidRDefault="000C20E2" w:rsidP="000C20E2">
            <w:pPr>
              <w:rPr>
                <w:rFonts w:eastAsia="Times New Roman"/>
                <w:iCs/>
                <w:sz w:val="14"/>
                <w:szCs w:val="14"/>
                <w:lang w:eastAsia="en-US"/>
              </w:rPr>
            </w:pPr>
          </w:p>
        </w:tc>
        <w:tc>
          <w:tcPr>
            <w:tcW w:w="84" w:type="pct"/>
          </w:tcPr>
          <w:p w14:paraId="5393E895" w14:textId="77777777" w:rsidR="000C20E2" w:rsidRPr="003857FF" w:rsidRDefault="000C20E2" w:rsidP="000C20E2">
            <w:pPr>
              <w:rPr>
                <w:rFonts w:eastAsia="Times New Roman"/>
                <w:iCs/>
                <w:sz w:val="14"/>
                <w:szCs w:val="14"/>
                <w:lang w:eastAsia="en-US"/>
              </w:rPr>
            </w:pPr>
          </w:p>
        </w:tc>
        <w:tc>
          <w:tcPr>
            <w:tcW w:w="83" w:type="pct"/>
          </w:tcPr>
          <w:p w14:paraId="60431425" w14:textId="77777777" w:rsidR="000C20E2" w:rsidRPr="003857FF" w:rsidRDefault="000C20E2" w:rsidP="000C20E2">
            <w:pPr>
              <w:rPr>
                <w:rFonts w:eastAsia="Times New Roman"/>
                <w:iCs/>
                <w:sz w:val="14"/>
                <w:szCs w:val="14"/>
                <w:lang w:eastAsia="en-US"/>
              </w:rPr>
            </w:pPr>
          </w:p>
        </w:tc>
        <w:tc>
          <w:tcPr>
            <w:tcW w:w="125" w:type="pct"/>
          </w:tcPr>
          <w:p w14:paraId="208BDD1C" w14:textId="77777777" w:rsidR="000C20E2" w:rsidRPr="003857FF" w:rsidRDefault="000C20E2" w:rsidP="000C20E2">
            <w:pPr>
              <w:rPr>
                <w:rFonts w:eastAsia="Times New Roman"/>
                <w:iCs/>
                <w:sz w:val="14"/>
                <w:szCs w:val="14"/>
                <w:lang w:eastAsia="en-US"/>
              </w:rPr>
            </w:pPr>
          </w:p>
        </w:tc>
        <w:tc>
          <w:tcPr>
            <w:tcW w:w="289" w:type="pct"/>
          </w:tcPr>
          <w:p w14:paraId="5BC1A5E4" w14:textId="47EE6B01" w:rsidR="000C20E2" w:rsidRPr="003857FF" w:rsidRDefault="000C20E2" w:rsidP="000C20E2">
            <w:pPr>
              <w:rPr>
                <w:rFonts w:eastAsia="Times New Roman"/>
                <w:iCs/>
                <w:sz w:val="14"/>
                <w:szCs w:val="14"/>
                <w:lang w:eastAsia="en-US"/>
              </w:rPr>
            </w:pPr>
          </w:p>
        </w:tc>
        <w:tc>
          <w:tcPr>
            <w:tcW w:w="186" w:type="pct"/>
          </w:tcPr>
          <w:p w14:paraId="2F060840" w14:textId="77777777" w:rsidR="000C20E2" w:rsidRPr="003857FF" w:rsidRDefault="000C20E2" w:rsidP="000C20E2">
            <w:pPr>
              <w:rPr>
                <w:rFonts w:eastAsia="Times New Roman"/>
                <w:iCs/>
                <w:sz w:val="14"/>
                <w:szCs w:val="14"/>
                <w:lang w:eastAsia="en-US"/>
              </w:rPr>
            </w:pPr>
          </w:p>
        </w:tc>
        <w:tc>
          <w:tcPr>
            <w:tcW w:w="304" w:type="pct"/>
          </w:tcPr>
          <w:p w14:paraId="157752B9" w14:textId="77777777" w:rsidR="000C20E2" w:rsidRPr="003857FF" w:rsidRDefault="000C20E2" w:rsidP="000C20E2">
            <w:pPr>
              <w:rPr>
                <w:rFonts w:eastAsia="Times New Roman"/>
                <w:iCs/>
                <w:sz w:val="14"/>
                <w:szCs w:val="14"/>
                <w:lang w:eastAsia="en-US"/>
              </w:rPr>
            </w:pPr>
          </w:p>
        </w:tc>
        <w:tc>
          <w:tcPr>
            <w:tcW w:w="268" w:type="pct"/>
          </w:tcPr>
          <w:p w14:paraId="1DAD4406" w14:textId="77777777" w:rsidR="000C20E2" w:rsidRPr="003857FF" w:rsidRDefault="000C20E2" w:rsidP="000C20E2">
            <w:pPr>
              <w:rPr>
                <w:rFonts w:eastAsia="Times New Roman"/>
                <w:iCs/>
                <w:sz w:val="14"/>
                <w:szCs w:val="14"/>
                <w:lang w:eastAsia="en-US"/>
              </w:rPr>
            </w:pPr>
          </w:p>
        </w:tc>
      </w:tr>
      <w:tr w:rsidR="000C20E2" w:rsidRPr="003857FF" w14:paraId="3B807D8E" w14:textId="77777777" w:rsidTr="000C20E2">
        <w:trPr>
          <w:trHeight w:val="76"/>
        </w:trPr>
        <w:tc>
          <w:tcPr>
            <w:tcW w:w="437" w:type="pct"/>
            <w:vAlign w:val="center"/>
          </w:tcPr>
          <w:p w14:paraId="68BA4FD0" w14:textId="77777777" w:rsidR="000C20E2" w:rsidRPr="003857FF" w:rsidRDefault="000C20E2" w:rsidP="000C20E2">
            <w:pPr>
              <w:rPr>
                <w:rFonts w:eastAsia="Times New Roman"/>
                <w:iCs/>
                <w:sz w:val="14"/>
                <w:szCs w:val="14"/>
                <w:lang w:eastAsia="en-US"/>
              </w:rPr>
            </w:pPr>
            <w:r w:rsidRPr="003857FF">
              <w:rPr>
                <w:rFonts w:eastAsia="Times New Roman"/>
                <w:iCs/>
                <w:sz w:val="14"/>
                <w:szCs w:val="14"/>
                <w:lang w:eastAsia="en-US"/>
              </w:rPr>
              <w:t>[..]</w:t>
            </w:r>
          </w:p>
        </w:tc>
        <w:tc>
          <w:tcPr>
            <w:tcW w:w="289" w:type="pct"/>
          </w:tcPr>
          <w:p w14:paraId="4E94C91C" w14:textId="77777777" w:rsidR="000C20E2" w:rsidRPr="003857FF" w:rsidRDefault="000C20E2" w:rsidP="000C20E2">
            <w:pPr>
              <w:rPr>
                <w:rFonts w:eastAsia="Times New Roman"/>
                <w:iCs/>
                <w:sz w:val="14"/>
                <w:szCs w:val="14"/>
                <w:lang w:eastAsia="en-US"/>
              </w:rPr>
            </w:pPr>
          </w:p>
        </w:tc>
        <w:tc>
          <w:tcPr>
            <w:tcW w:w="186" w:type="pct"/>
          </w:tcPr>
          <w:p w14:paraId="3CF41C40" w14:textId="77777777" w:rsidR="000C20E2" w:rsidRPr="003857FF" w:rsidRDefault="000C20E2" w:rsidP="000C20E2">
            <w:pPr>
              <w:rPr>
                <w:rFonts w:eastAsia="Times New Roman"/>
                <w:iCs/>
                <w:sz w:val="14"/>
                <w:szCs w:val="14"/>
                <w:lang w:eastAsia="en-US"/>
              </w:rPr>
            </w:pPr>
          </w:p>
        </w:tc>
        <w:tc>
          <w:tcPr>
            <w:tcW w:w="304" w:type="pct"/>
          </w:tcPr>
          <w:p w14:paraId="7BEC9E5C" w14:textId="77777777" w:rsidR="000C20E2" w:rsidRPr="003857FF" w:rsidRDefault="000C20E2" w:rsidP="000C20E2">
            <w:pPr>
              <w:rPr>
                <w:rFonts w:eastAsia="Times New Roman"/>
                <w:iCs/>
                <w:sz w:val="14"/>
                <w:szCs w:val="14"/>
                <w:lang w:eastAsia="en-US"/>
              </w:rPr>
            </w:pPr>
          </w:p>
        </w:tc>
        <w:tc>
          <w:tcPr>
            <w:tcW w:w="268" w:type="pct"/>
          </w:tcPr>
          <w:p w14:paraId="3F842AD4" w14:textId="77777777" w:rsidR="000C20E2" w:rsidRPr="003857FF" w:rsidRDefault="000C20E2" w:rsidP="000C20E2">
            <w:pPr>
              <w:rPr>
                <w:rFonts w:eastAsia="Times New Roman"/>
                <w:iCs/>
                <w:sz w:val="14"/>
                <w:szCs w:val="14"/>
                <w:lang w:eastAsia="en-US"/>
              </w:rPr>
            </w:pPr>
          </w:p>
        </w:tc>
        <w:tc>
          <w:tcPr>
            <w:tcW w:w="289" w:type="pct"/>
          </w:tcPr>
          <w:p w14:paraId="4C6BE726" w14:textId="77777777" w:rsidR="000C20E2" w:rsidRPr="003857FF" w:rsidRDefault="000C20E2" w:rsidP="000C20E2">
            <w:pPr>
              <w:rPr>
                <w:rFonts w:eastAsia="Times New Roman"/>
                <w:iCs/>
                <w:sz w:val="14"/>
                <w:szCs w:val="14"/>
                <w:lang w:eastAsia="en-US"/>
              </w:rPr>
            </w:pPr>
          </w:p>
        </w:tc>
        <w:tc>
          <w:tcPr>
            <w:tcW w:w="186" w:type="pct"/>
          </w:tcPr>
          <w:p w14:paraId="628F785E" w14:textId="77777777" w:rsidR="000C20E2" w:rsidRPr="003857FF" w:rsidRDefault="000C20E2" w:rsidP="000C20E2">
            <w:pPr>
              <w:rPr>
                <w:rFonts w:eastAsia="Times New Roman"/>
                <w:iCs/>
                <w:sz w:val="14"/>
                <w:szCs w:val="14"/>
                <w:lang w:eastAsia="en-US"/>
              </w:rPr>
            </w:pPr>
          </w:p>
        </w:tc>
        <w:tc>
          <w:tcPr>
            <w:tcW w:w="304" w:type="pct"/>
          </w:tcPr>
          <w:p w14:paraId="350986A4" w14:textId="77777777" w:rsidR="000C20E2" w:rsidRPr="003857FF" w:rsidRDefault="000C20E2" w:rsidP="000C20E2">
            <w:pPr>
              <w:rPr>
                <w:rFonts w:eastAsia="Times New Roman"/>
                <w:iCs/>
                <w:sz w:val="14"/>
                <w:szCs w:val="14"/>
                <w:lang w:eastAsia="en-US"/>
              </w:rPr>
            </w:pPr>
          </w:p>
        </w:tc>
        <w:tc>
          <w:tcPr>
            <w:tcW w:w="268" w:type="pct"/>
          </w:tcPr>
          <w:p w14:paraId="497F08E9" w14:textId="77777777" w:rsidR="000C20E2" w:rsidRPr="003857FF" w:rsidRDefault="000C20E2" w:rsidP="000C20E2">
            <w:pPr>
              <w:rPr>
                <w:rFonts w:eastAsia="Times New Roman"/>
                <w:iCs/>
                <w:sz w:val="14"/>
                <w:szCs w:val="14"/>
                <w:lang w:eastAsia="en-US"/>
              </w:rPr>
            </w:pPr>
          </w:p>
        </w:tc>
        <w:tc>
          <w:tcPr>
            <w:tcW w:w="289" w:type="pct"/>
          </w:tcPr>
          <w:p w14:paraId="2985A97D" w14:textId="77777777" w:rsidR="000C20E2" w:rsidRPr="003857FF" w:rsidRDefault="000C20E2" w:rsidP="000C20E2">
            <w:pPr>
              <w:rPr>
                <w:rFonts w:eastAsia="Times New Roman"/>
                <w:iCs/>
                <w:sz w:val="14"/>
                <w:szCs w:val="14"/>
                <w:lang w:eastAsia="en-US"/>
              </w:rPr>
            </w:pPr>
          </w:p>
        </w:tc>
        <w:tc>
          <w:tcPr>
            <w:tcW w:w="186" w:type="pct"/>
          </w:tcPr>
          <w:p w14:paraId="07C3E7E5" w14:textId="77777777" w:rsidR="000C20E2" w:rsidRPr="003857FF" w:rsidRDefault="000C20E2" w:rsidP="000C20E2">
            <w:pPr>
              <w:rPr>
                <w:rFonts w:eastAsia="Times New Roman"/>
                <w:iCs/>
                <w:sz w:val="14"/>
                <w:szCs w:val="14"/>
                <w:lang w:eastAsia="en-US"/>
              </w:rPr>
            </w:pPr>
          </w:p>
        </w:tc>
        <w:tc>
          <w:tcPr>
            <w:tcW w:w="304" w:type="pct"/>
          </w:tcPr>
          <w:p w14:paraId="01A3FA9C" w14:textId="77777777" w:rsidR="000C20E2" w:rsidRPr="003857FF" w:rsidRDefault="000C20E2" w:rsidP="000C20E2">
            <w:pPr>
              <w:rPr>
                <w:rFonts w:eastAsia="Times New Roman"/>
                <w:iCs/>
                <w:sz w:val="14"/>
                <w:szCs w:val="14"/>
                <w:lang w:eastAsia="en-US"/>
              </w:rPr>
            </w:pPr>
          </w:p>
        </w:tc>
        <w:tc>
          <w:tcPr>
            <w:tcW w:w="268" w:type="pct"/>
          </w:tcPr>
          <w:p w14:paraId="0AD1F1EA" w14:textId="77777777" w:rsidR="000C20E2" w:rsidRPr="003857FF" w:rsidRDefault="000C20E2" w:rsidP="000C20E2">
            <w:pPr>
              <w:rPr>
                <w:rFonts w:eastAsia="Times New Roman"/>
                <w:iCs/>
                <w:sz w:val="14"/>
                <w:szCs w:val="14"/>
                <w:lang w:eastAsia="en-US"/>
              </w:rPr>
            </w:pPr>
          </w:p>
        </w:tc>
        <w:tc>
          <w:tcPr>
            <w:tcW w:w="84" w:type="pct"/>
          </w:tcPr>
          <w:p w14:paraId="2E7E2D46" w14:textId="77777777" w:rsidR="000C20E2" w:rsidRPr="003857FF" w:rsidRDefault="000C20E2" w:rsidP="000C20E2">
            <w:pPr>
              <w:rPr>
                <w:rFonts w:eastAsia="Times New Roman"/>
                <w:iCs/>
                <w:sz w:val="14"/>
                <w:szCs w:val="14"/>
                <w:lang w:eastAsia="en-US"/>
              </w:rPr>
            </w:pPr>
          </w:p>
        </w:tc>
        <w:tc>
          <w:tcPr>
            <w:tcW w:w="84" w:type="pct"/>
          </w:tcPr>
          <w:p w14:paraId="1AC848FB" w14:textId="77777777" w:rsidR="000C20E2" w:rsidRPr="003857FF" w:rsidRDefault="000C20E2" w:rsidP="000C20E2">
            <w:pPr>
              <w:rPr>
                <w:rFonts w:eastAsia="Times New Roman"/>
                <w:iCs/>
                <w:sz w:val="14"/>
                <w:szCs w:val="14"/>
                <w:lang w:eastAsia="en-US"/>
              </w:rPr>
            </w:pPr>
          </w:p>
        </w:tc>
        <w:tc>
          <w:tcPr>
            <w:tcW w:w="83" w:type="pct"/>
          </w:tcPr>
          <w:p w14:paraId="373AC6E4" w14:textId="77777777" w:rsidR="000C20E2" w:rsidRPr="003857FF" w:rsidRDefault="000C20E2" w:rsidP="000C20E2">
            <w:pPr>
              <w:rPr>
                <w:rFonts w:eastAsia="Times New Roman"/>
                <w:iCs/>
                <w:sz w:val="14"/>
                <w:szCs w:val="14"/>
                <w:lang w:eastAsia="en-US"/>
              </w:rPr>
            </w:pPr>
          </w:p>
        </w:tc>
        <w:tc>
          <w:tcPr>
            <w:tcW w:w="125" w:type="pct"/>
          </w:tcPr>
          <w:p w14:paraId="26FB1410" w14:textId="77777777" w:rsidR="000C20E2" w:rsidRPr="003857FF" w:rsidRDefault="000C20E2" w:rsidP="000C20E2">
            <w:pPr>
              <w:rPr>
                <w:rFonts w:eastAsia="Times New Roman"/>
                <w:iCs/>
                <w:sz w:val="14"/>
                <w:szCs w:val="14"/>
                <w:lang w:eastAsia="en-US"/>
              </w:rPr>
            </w:pPr>
          </w:p>
        </w:tc>
        <w:tc>
          <w:tcPr>
            <w:tcW w:w="289" w:type="pct"/>
          </w:tcPr>
          <w:p w14:paraId="333A5D2D" w14:textId="30AE3A30" w:rsidR="000C20E2" w:rsidRPr="003857FF" w:rsidRDefault="000C20E2" w:rsidP="000C20E2">
            <w:pPr>
              <w:rPr>
                <w:rFonts w:eastAsia="Times New Roman"/>
                <w:iCs/>
                <w:sz w:val="14"/>
                <w:szCs w:val="14"/>
                <w:lang w:eastAsia="en-US"/>
              </w:rPr>
            </w:pPr>
          </w:p>
        </w:tc>
        <w:tc>
          <w:tcPr>
            <w:tcW w:w="186" w:type="pct"/>
          </w:tcPr>
          <w:p w14:paraId="61154B0B" w14:textId="77777777" w:rsidR="000C20E2" w:rsidRPr="003857FF" w:rsidRDefault="000C20E2" w:rsidP="000C20E2">
            <w:pPr>
              <w:rPr>
                <w:rFonts w:eastAsia="Times New Roman"/>
                <w:iCs/>
                <w:sz w:val="14"/>
                <w:szCs w:val="14"/>
                <w:lang w:eastAsia="en-US"/>
              </w:rPr>
            </w:pPr>
          </w:p>
        </w:tc>
        <w:tc>
          <w:tcPr>
            <w:tcW w:w="304" w:type="pct"/>
          </w:tcPr>
          <w:p w14:paraId="08ECD654" w14:textId="77777777" w:rsidR="000C20E2" w:rsidRPr="003857FF" w:rsidRDefault="000C20E2" w:rsidP="000C20E2">
            <w:pPr>
              <w:rPr>
                <w:rFonts w:eastAsia="Times New Roman"/>
                <w:iCs/>
                <w:sz w:val="14"/>
                <w:szCs w:val="14"/>
                <w:lang w:eastAsia="en-US"/>
              </w:rPr>
            </w:pPr>
          </w:p>
        </w:tc>
        <w:tc>
          <w:tcPr>
            <w:tcW w:w="268" w:type="pct"/>
          </w:tcPr>
          <w:p w14:paraId="00E710E9" w14:textId="77777777" w:rsidR="000C20E2" w:rsidRPr="003857FF" w:rsidRDefault="000C20E2" w:rsidP="000C20E2">
            <w:pPr>
              <w:rPr>
                <w:rFonts w:eastAsia="Times New Roman"/>
                <w:iCs/>
                <w:sz w:val="14"/>
                <w:szCs w:val="14"/>
                <w:lang w:eastAsia="en-US"/>
              </w:rPr>
            </w:pPr>
          </w:p>
        </w:tc>
      </w:tr>
      <w:tr w:rsidR="000C20E2" w:rsidRPr="003857FF" w14:paraId="54E593CC" w14:textId="77777777" w:rsidTr="000C20E2">
        <w:trPr>
          <w:trHeight w:val="76"/>
        </w:trPr>
        <w:tc>
          <w:tcPr>
            <w:tcW w:w="437" w:type="pct"/>
            <w:vAlign w:val="center"/>
          </w:tcPr>
          <w:p w14:paraId="4B5D924B" w14:textId="77777777" w:rsidR="000C20E2" w:rsidRPr="003857FF" w:rsidRDefault="000C20E2" w:rsidP="000C20E2">
            <w:pPr>
              <w:rPr>
                <w:rFonts w:eastAsia="Times New Roman"/>
                <w:iCs/>
                <w:sz w:val="14"/>
                <w:szCs w:val="14"/>
                <w:lang w:eastAsia="en-US"/>
              </w:rPr>
            </w:pPr>
            <w:r w:rsidRPr="003857FF">
              <w:rPr>
                <w:rFonts w:eastAsia="Times New Roman"/>
                <w:iCs/>
                <w:sz w:val="14"/>
                <w:szCs w:val="14"/>
                <w:lang w:eastAsia="en-US"/>
              </w:rPr>
              <w:t>[..]</w:t>
            </w:r>
          </w:p>
        </w:tc>
        <w:tc>
          <w:tcPr>
            <w:tcW w:w="289" w:type="pct"/>
          </w:tcPr>
          <w:p w14:paraId="5FC22727" w14:textId="77777777" w:rsidR="000C20E2" w:rsidRPr="003857FF" w:rsidRDefault="000C20E2" w:rsidP="000C20E2">
            <w:pPr>
              <w:rPr>
                <w:rFonts w:eastAsia="Times New Roman"/>
                <w:iCs/>
                <w:sz w:val="14"/>
                <w:szCs w:val="14"/>
                <w:lang w:eastAsia="en-US"/>
              </w:rPr>
            </w:pPr>
          </w:p>
        </w:tc>
        <w:tc>
          <w:tcPr>
            <w:tcW w:w="186" w:type="pct"/>
          </w:tcPr>
          <w:p w14:paraId="3664F031" w14:textId="77777777" w:rsidR="000C20E2" w:rsidRPr="003857FF" w:rsidRDefault="000C20E2" w:rsidP="000C20E2">
            <w:pPr>
              <w:rPr>
                <w:rFonts w:eastAsia="Times New Roman"/>
                <w:iCs/>
                <w:sz w:val="14"/>
                <w:szCs w:val="14"/>
                <w:lang w:eastAsia="en-US"/>
              </w:rPr>
            </w:pPr>
          </w:p>
        </w:tc>
        <w:tc>
          <w:tcPr>
            <w:tcW w:w="304" w:type="pct"/>
          </w:tcPr>
          <w:p w14:paraId="595F464A" w14:textId="77777777" w:rsidR="000C20E2" w:rsidRPr="003857FF" w:rsidRDefault="000C20E2" w:rsidP="000C20E2">
            <w:pPr>
              <w:rPr>
                <w:rFonts w:eastAsia="Times New Roman"/>
                <w:iCs/>
                <w:sz w:val="14"/>
                <w:szCs w:val="14"/>
                <w:lang w:eastAsia="en-US"/>
              </w:rPr>
            </w:pPr>
          </w:p>
        </w:tc>
        <w:tc>
          <w:tcPr>
            <w:tcW w:w="268" w:type="pct"/>
          </w:tcPr>
          <w:p w14:paraId="37187174" w14:textId="77777777" w:rsidR="000C20E2" w:rsidRPr="003857FF" w:rsidRDefault="000C20E2" w:rsidP="000C20E2">
            <w:pPr>
              <w:rPr>
                <w:rFonts w:eastAsia="Times New Roman"/>
                <w:iCs/>
                <w:sz w:val="14"/>
                <w:szCs w:val="14"/>
                <w:lang w:eastAsia="en-US"/>
              </w:rPr>
            </w:pPr>
          </w:p>
        </w:tc>
        <w:tc>
          <w:tcPr>
            <w:tcW w:w="289" w:type="pct"/>
          </w:tcPr>
          <w:p w14:paraId="3FC5508C" w14:textId="77777777" w:rsidR="000C20E2" w:rsidRPr="003857FF" w:rsidRDefault="000C20E2" w:rsidP="000C20E2">
            <w:pPr>
              <w:rPr>
                <w:rFonts w:eastAsia="Times New Roman"/>
                <w:iCs/>
                <w:sz w:val="14"/>
                <w:szCs w:val="14"/>
                <w:lang w:eastAsia="en-US"/>
              </w:rPr>
            </w:pPr>
          </w:p>
        </w:tc>
        <w:tc>
          <w:tcPr>
            <w:tcW w:w="186" w:type="pct"/>
          </w:tcPr>
          <w:p w14:paraId="0FAFE9CC" w14:textId="77777777" w:rsidR="000C20E2" w:rsidRPr="003857FF" w:rsidRDefault="000C20E2" w:rsidP="000C20E2">
            <w:pPr>
              <w:rPr>
                <w:rFonts w:eastAsia="Times New Roman"/>
                <w:iCs/>
                <w:sz w:val="14"/>
                <w:szCs w:val="14"/>
                <w:lang w:eastAsia="en-US"/>
              </w:rPr>
            </w:pPr>
          </w:p>
        </w:tc>
        <w:tc>
          <w:tcPr>
            <w:tcW w:w="304" w:type="pct"/>
          </w:tcPr>
          <w:p w14:paraId="6AA8EFE7" w14:textId="77777777" w:rsidR="000C20E2" w:rsidRPr="003857FF" w:rsidRDefault="000C20E2" w:rsidP="000C20E2">
            <w:pPr>
              <w:rPr>
                <w:rFonts w:eastAsia="Times New Roman"/>
                <w:iCs/>
                <w:sz w:val="14"/>
                <w:szCs w:val="14"/>
                <w:lang w:eastAsia="en-US"/>
              </w:rPr>
            </w:pPr>
          </w:p>
        </w:tc>
        <w:tc>
          <w:tcPr>
            <w:tcW w:w="268" w:type="pct"/>
          </w:tcPr>
          <w:p w14:paraId="6E0864FB" w14:textId="77777777" w:rsidR="000C20E2" w:rsidRPr="003857FF" w:rsidRDefault="000C20E2" w:rsidP="000C20E2">
            <w:pPr>
              <w:rPr>
                <w:rFonts w:eastAsia="Times New Roman"/>
                <w:iCs/>
                <w:sz w:val="14"/>
                <w:szCs w:val="14"/>
                <w:lang w:eastAsia="en-US"/>
              </w:rPr>
            </w:pPr>
          </w:p>
        </w:tc>
        <w:tc>
          <w:tcPr>
            <w:tcW w:w="289" w:type="pct"/>
          </w:tcPr>
          <w:p w14:paraId="5316D8E2" w14:textId="77777777" w:rsidR="000C20E2" w:rsidRPr="003857FF" w:rsidRDefault="000C20E2" w:rsidP="000C20E2">
            <w:pPr>
              <w:rPr>
                <w:rFonts w:eastAsia="Times New Roman"/>
                <w:iCs/>
                <w:sz w:val="14"/>
                <w:szCs w:val="14"/>
                <w:lang w:eastAsia="en-US"/>
              </w:rPr>
            </w:pPr>
          </w:p>
        </w:tc>
        <w:tc>
          <w:tcPr>
            <w:tcW w:w="186" w:type="pct"/>
          </w:tcPr>
          <w:p w14:paraId="2E8B3EED" w14:textId="77777777" w:rsidR="000C20E2" w:rsidRPr="003857FF" w:rsidRDefault="000C20E2" w:rsidP="000C20E2">
            <w:pPr>
              <w:rPr>
                <w:rFonts w:eastAsia="Times New Roman"/>
                <w:iCs/>
                <w:sz w:val="14"/>
                <w:szCs w:val="14"/>
                <w:lang w:eastAsia="en-US"/>
              </w:rPr>
            </w:pPr>
          </w:p>
        </w:tc>
        <w:tc>
          <w:tcPr>
            <w:tcW w:w="304" w:type="pct"/>
          </w:tcPr>
          <w:p w14:paraId="2EF9E85C" w14:textId="77777777" w:rsidR="000C20E2" w:rsidRPr="003857FF" w:rsidRDefault="000C20E2" w:rsidP="000C20E2">
            <w:pPr>
              <w:rPr>
                <w:rFonts w:eastAsia="Times New Roman"/>
                <w:iCs/>
                <w:sz w:val="14"/>
                <w:szCs w:val="14"/>
                <w:lang w:eastAsia="en-US"/>
              </w:rPr>
            </w:pPr>
          </w:p>
        </w:tc>
        <w:tc>
          <w:tcPr>
            <w:tcW w:w="268" w:type="pct"/>
          </w:tcPr>
          <w:p w14:paraId="4453D83B" w14:textId="77777777" w:rsidR="000C20E2" w:rsidRPr="003857FF" w:rsidRDefault="000C20E2" w:rsidP="000C20E2">
            <w:pPr>
              <w:rPr>
                <w:rFonts w:eastAsia="Times New Roman"/>
                <w:iCs/>
                <w:sz w:val="14"/>
                <w:szCs w:val="14"/>
                <w:lang w:eastAsia="en-US"/>
              </w:rPr>
            </w:pPr>
          </w:p>
        </w:tc>
        <w:tc>
          <w:tcPr>
            <w:tcW w:w="84" w:type="pct"/>
          </w:tcPr>
          <w:p w14:paraId="23FFC1AA" w14:textId="77777777" w:rsidR="000C20E2" w:rsidRPr="003857FF" w:rsidRDefault="000C20E2" w:rsidP="000C20E2">
            <w:pPr>
              <w:rPr>
                <w:rFonts w:eastAsia="Times New Roman"/>
                <w:iCs/>
                <w:sz w:val="14"/>
                <w:szCs w:val="14"/>
                <w:lang w:eastAsia="en-US"/>
              </w:rPr>
            </w:pPr>
          </w:p>
        </w:tc>
        <w:tc>
          <w:tcPr>
            <w:tcW w:w="84" w:type="pct"/>
          </w:tcPr>
          <w:p w14:paraId="13E61857" w14:textId="77777777" w:rsidR="000C20E2" w:rsidRPr="003857FF" w:rsidRDefault="000C20E2" w:rsidP="000C20E2">
            <w:pPr>
              <w:rPr>
                <w:rFonts w:eastAsia="Times New Roman"/>
                <w:iCs/>
                <w:sz w:val="14"/>
                <w:szCs w:val="14"/>
                <w:lang w:eastAsia="en-US"/>
              </w:rPr>
            </w:pPr>
          </w:p>
        </w:tc>
        <w:tc>
          <w:tcPr>
            <w:tcW w:w="83" w:type="pct"/>
          </w:tcPr>
          <w:p w14:paraId="705D24D8" w14:textId="77777777" w:rsidR="000C20E2" w:rsidRPr="003857FF" w:rsidRDefault="000C20E2" w:rsidP="000C20E2">
            <w:pPr>
              <w:rPr>
                <w:rFonts w:eastAsia="Times New Roman"/>
                <w:iCs/>
                <w:sz w:val="14"/>
                <w:szCs w:val="14"/>
                <w:lang w:eastAsia="en-US"/>
              </w:rPr>
            </w:pPr>
          </w:p>
        </w:tc>
        <w:tc>
          <w:tcPr>
            <w:tcW w:w="125" w:type="pct"/>
          </w:tcPr>
          <w:p w14:paraId="14C01412" w14:textId="77777777" w:rsidR="000C20E2" w:rsidRPr="003857FF" w:rsidRDefault="000C20E2" w:rsidP="000C20E2">
            <w:pPr>
              <w:rPr>
                <w:rFonts w:eastAsia="Times New Roman"/>
                <w:iCs/>
                <w:sz w:val="14"/>
                <w:szCs w:val="14"/>
                <w:lang w:eastAsia="en-US"/>
              </w:rPr>
            </w:pPr>
          </w:p>
        </w:tc>
        <w:tc>
          <w:tcPr>
            <w:tcW w:w="289" w:type="pct"/>
          </w:tcPr>
          <w:p w14:paraId="5F9B1BDC" w14:textId="093D6E60" w:rsidR="000C20E2" w:rsidRPr="003857FF" w:rsidRDefault="000C20E2" w:rsidP="000C20E2">
            <w:pPr>
              <w:rPr>
                <w:rFonts w:eastAsia="Times New Roman"/>
                <w:iCs/>
                <w:sz w:val="14"/>
                <w:szCs w:val="14"/>
                <w:lang w:eastAsia="en-US"/>
              </w:rPr>
            </w:pPr>
          </w:p>
        </w:tc>
        <w:tc>
          <w:tcPr>
            <w:tcW w:w="186" w:type="pct"/>
          </w:tcPr>
          <w:p w14:paraId="5C88AB40" w14:textId="77777777" w:rsidR="000C20E2" w:rsidRPr="003857FF" w:rsidRDefault="000C20E2" w:rsidP="000C20E2">
            <w:pPr>
              <w:rPr>
                <w:rFonts w:eastAsia="Times New Roman"/>
                <w:iCs/>
                <w:sz w:val="14"/>
                <w:szCs w:val="14"/>
                <w:lang w:eastAsia="en-US"/>
              </w:rPr>
            </w:pPr>
          </w:p>
        </w:tc>
        <w:tc>
          <w:tcPr>
            <w:tcW w:w="304" w:type="pct"/>
          </w:tcPr>
          <w:p w14:paraId="021E9869" w14:textId="77777777" w:rsidR="000C20E2" w:rsidRPr="003857FF" w:rsidRDefault="000C20E2" w:rsidP="000C20E2">
            <w:pPr>
              <w:rPr>
                <w:rFonts w:eastAsia="Times New Roman"/>
                <w:iCs/>
                <w:sz w:val="14"/>
                <w:szCs w:val="14"/>
                <w:lang w:eastAsia="en-US"/>
              </w:rPr>
            </w:pPr>
          </w:p>
        </w:tc>
        <w:tc>
          <w:tcPr>
            <w:tcW w:w="268" w:type="pct"/>
          </w:tcPr>
          <w:p w14:paraId="6AC9A5AB" w14:textId="77777777" w:rsidR="000C20E2" w:rsidRPr="003857FF" w:rsidRDefault="000C20E2" w:rsidP="000C20E2">
            <w:pPr>
              <w:rPr>
                <w:rFonts w:eastAsia="Times New Roman"/>
                <w:iCs/>
                <w:sz w:val="14"/>
                <w:szCs w:val="14"/>
                <w:lang w:eastAsia="en-US"/>
              </w:rPr>
            </w:pPr>
          </w:p>
        </w:tc>
      </w:tr>
      <w:tr w:rsidR="000C20E2" w:rsidRPr="003857FF" w14:paraId="693D20D8" w14:textId="77777777" w:rsidTr="000C20E2">
        <w:trPr>
          <w:trHeight w:val="76"/>
        </w:trPr>
        <w:tc>
          <w:tcPr>
            <w:tcW w:w="437" w:type="pct"/>
            <w:vAlign w:val="center"/>
          </w:tcPr>
          <w:p w14:paraId="0663E1A3" w14:textId="77777777" w:rsidR="000C20E2" w:rsidRPr="003857FF" w:rsidRDefault="000C20E2" w:rsidP="000C20E2">
            <w:pPr>
              <w:rPr>
                <w:rFonts w:eastAsia="Times New Roman"/>
                <w:iCs/>
                <w:sz w:val="14"/>
                <w:szCs w:val="14"/>
                <w:lang w:eastAsia="en-US"/>
              </w:rPr>
            </w:pPr>
            <w:r w:rsidRPr="003857FF">
              <w:rPr>
                <w:rFonts w:eastAsia="Times New Roman"/>
                <w:iCs/>
                <w:sz w:val="14"/>
                <w:szCs w:val="14"/>
                <w:lang w:eastAsia="en-US"/>
              </w:rPr>
              <w:t>6. Cheltuieli aferente managementului de proiect, din care:</w:t>
            </w:r>
          </w:p>
        </w:tc>
        <w:tc>
          <w:tcPr>
            <w:tcW w:w="289" w:type="pct"/>
          </w:tcPr>
          <w:p w14:paraId="40D3EC9A" w14:textId="77777777" w:rsidR="000C20E2" w:rsidRPr="003857FF" w:rsidRDefault="000C20E2" w:rsidP="000C20E2">
            <w:pPr>
              <w:rPr>
                <w:rFonts w:eastAsia="Times New Roman"/>
                <w:iCs/>
                <w:sz w:val="14"/>
                <w:szCs w:val="14"/>
                <w:lang w:eastAsia="en-US"/>
              </w:rPr>
            </w:pPr>
          </w:p>
        </w:tc>
        <w:tc>
          <w:tcPr>
            <w:tcW w:w="186" w:type="pct"/>
          </w:tcPr>
          <w:p w14:paraId="1D28A73D" w14:textId="77777777" w:rsidR="000C20E2" w:rsidRPr="003857FF" w:rsidRDefault="000C20E2" w:rsidP="000C20E2">
            <w:pPr>
              <w:rPr>
                <w:rFonts w:eastAsia="Times New Roman"/>
                <w:iCs/>
                <w:sz w:val="14"/>
                <w:szCs w:val="14"/>
                <w:lang w:eastAsia="en-US"/>
              </w:rPr>
            </w:pPr>
          </w:p>
        </w:tc>
        <w:tc>
          <w:tcPr>
            <w:tcW w:w="304" w:type="pct"/>
          </w:tcPr>
          <w:p w14:paraId="3BA49A17" w14:textId="77777777" w:rsidR="000C20E2" w:rsidRPr="003857FF" w:rsidRDefault="000C20E2" w:rsidP="000C20E2">
            <w:pPr>
              <w:rPr>
                <w:rFonts w:eastAsia="Times New Roman"/>
                <w:iCs/>
                <w:sz w:val="14"/>
                <w:szCs w:val="14"/>
                <w:lang w:eastAsia="en-US"/>
              </w:rPr>
            </w:pPr>
          </w:p>
        </w:tc>
        <w:tc>
          <w:tcPr>
            <w:tcW w:w="268" w:type="pct"/>
          </w:tcPr>
          <w:p w14:paraId="34B83069" w14:textId="77777777" w:rsidR="000C20E2" w:rsidRPr="003857FF" w:rsidRDefault="000C20E2" w:rsidP="000C20E2">
            <w:pPr>
              <w:rPr>
                <w:rFonts w:eastAsia="Times New Roman"/>
                <w:iCs/>
                <w:sz w:val="14"/>
                <w:szCs w:val="14"/>
                <w:lang w:eastAsia="en-US"/>
              </w:rPr>
            </w:pPr>
          </w:p>
        </w:tc>
        <w:tc>
          <w:tcPr>
            <w:tcW w:w="289" w:type="pct"/>
          </w:tcPr>
          <w:p w14:paraId="1925EDA2" w14:textId="77777777" w:rsidR="000C20E2" w:rsidRPr="003857FF" w:rsidRDefault="000C20E2" w:rsidP="000C20E2">
            <w:pPr>
              <w:rPr>
                <w:rFonts w:eastAsia="Times New Roman"/>
                <w:iCs/>
                <w:sz w:val="14"/>
                <w:szCs w:val="14"/>
                <w:lang w:eastAsia="en-US"/>
              </w:rPr>
            </w:pPr>
          </w:p>
        </w:tc>
        <w:tc>
          <w:tcPr>
            <w:tcW w:w="186" w:type="pct"/>
          </w:tcPr>
          <w:p w14:paraId="5F1A3040" w14:textId="77777777" w:rsidR="000C20E2" w:rsidRPr="003857FF" w:rsidRDefault="000C20E2" w:rsidP="000C20E2">
            <w:pPr>
              <w:rPr>
                <w:rFonts w:eastAsia="Times New Roman"/>
                <w:iCs/>
                <w:sz w:val="14"/>
                <w:szCs w:val="14"/>
                <w:lang w:eastAsia="en-US"/>
              </w:rPr>
            </w:pPr>
          </w:p>
        </w:tc>
        <w:tc>
          <w:tcPr>
            <w:tcW w:w="304" w:type="pct"/>
          </w:tcPr>
          <w:p w14:paraId="0AB9DD45" w14:textId="77777777" w:rsidR="000C20E2" w:rsidRPr="003857FF" w:rsidRDefault="000C20E2" w:rsidP="000C20E2">
            <w:pPr>
              <w:rPr>
                <w:rFonts w:eastAsia="Times New Roman"/>
                <w:iCs/>
                <w:sz w:val="14"/>
                <w:szCs w:val="14"/>
                <w:lang w:eastAsia="en-US"/>
              </w:rPr>
            </w:pPr>
          </w:p>
        </w:tc>
        <w:tc>
          <w:tcPr>
            <w:tcW w:w="268" w:type="pct"/>
          </w:tcPr>
          <w:p w14:paraId="176A67A0" w14:textId="77777777" w:rsidR="000C20E2" w:rsidRPr="003857FF" w:rsidRDefault="000C20E2" w:rsidP="000C20E2">
            <w:pPr>
              <w:rPr>
                <w:rFonts w:eastAsia="Times New Roman"/>
                <w:iCs/>
                <w:sz w:val="14"/>
                <w:szCs w:val="14"/>
                <w:lang w:eastAsia="en-US"/>
              </w:rPr>
            </w:pPr>
          </w:p>
        </w:tc>
        <w:tc>
          <w:tcPr>
            <w:tcW w:w="289" w:type="pct"/>
          </w:tcPr>
          <w:p w14:paraId="68162A82" w14:textId="77777777" w:rsidR="000C20E2" w:rsidRPr="003857FF" w:rsidRDefault="000C20E2" w:rsidP="000C20E2">
            <w:pPr>
              <w:rPr>
                <w:rFonts w:eastAsia="Times New Roman"/>
                <w:iCs/>
                <w:sz w:val="14"/>
                <w:szCs w:val="14"/>
                <w:lang w:eastAsia="en-US"/>
              </w:rPr>
            </w:pPr>
          </w:p>
        </w:tc>
        <w:tc>
          <w:tcPr>
            <w:tcW w:w="186" w:type="pct"/>
          </w:tcPr>
          <w:p w14:paraId="35699EB6" w14:textId="77777777" w:rsidR="000C20E2" w:rsidRPr="003857FF" w:rsidRDefault="000C20E2" w:rsidP="000C20E2">
            <w:pPr>
              <w:rPr>
                <w:rFonts w:eastAsia="Times New Roman"/>
                <w:iCs/>
                <w:sz w:val="14"/>
                <w:szCs w:val="14"/>
                <w:lang w:eastAsia="en-US"/>
              </w:rPr>
            </w:pPr>
          </w:p>
        </w:tc>
        <w:tc>
          <w:tcPr>
            <w:tcW w:w="304" w:type="pct"/>
          </w:tcPr>
          <w:p w14:paraId="2FFA6BA8" w14:textId="77777777" w:rsidR="000C20E2" w:rsidRPr="003857FF" w:rsidRDefault="000C20E2" w:rsidP="000C20E2">
            <w:pPr>
              <w:rPr>
                <w:rFonts w:eastAsia="Times New Roman"/>
                <w:iCs/>
                <w:sz w:val="14"/>
                <w:szCs w:val="14"/>
                <w:lang w:eastAsia="en-US"/>
              </w:rPr>
            </w:pPr>
          </w:p>
        </w:tc>
        <w:tc>
          <w:tcPr>
            <w:tcW w:w="268" w:type="pct"/>
          </w:tcPr>
          <w:p w14:paraId="3500E712" w14:textId="77777777" w:rsidR="000C20E2" w:rsidRPr="003857FF" w:rsidRDefault="000C20E2" w:rsidP="000C20E2">
            <w:pPr>
              <w:rPr>
                <w:rFonts w:eastAsia="Times New Roman"/>
                <w:iCs/>
                <w:sz w:val="14"/>
                <w:szCs w:val="14"/>
                <w:lang w:eastAsia="en-US"/>
              </w:rPr>
            </w:pPr>
          </w:p>
        </w:tc>
        <w:tc>
          <w:tcPr>
            <w:tcW w:w="84" w:type="pct"/>
          </w:tcPr>
          <w:p w14:paraId="393AF6F5" w14:textId="77777777" w:rsidR="000C20E2" w:rsidRPr="003857FF" w:rsidRDefault="000C20E2" w:rsidP="000C20E2">
            <w:pPr>
              <w:rPr>
                <w:rFonts w:eastAsia="Times New Roman"/>
                <w:iCs/>
                <w:sz w:val="14"/>
                <w:szCs w:val="14"/>
                <w:lang w:eastAsia="en-US"/>
              </w:rPr>
            </w:pPr>
          </w:p>
        </w:tc>
        <w:tc>
          <w:tcPr>
            <w:tcW w:w="84" w:type="pct"/>
          </w:tcPr>
          <w:p w14:paraId="2F9B987D" w14:textId="77777777" w:rsidR="000C20E2" w:rsidRPr="003857FF" w:rsidRDefault="000C20E2" w:rsidP="000C20E2">
            <w:pPr>
              <w:rPr>
                <w:rFonts w:eastAsia="Times New Roman"/>
                <w:iCs/>
                <w:sz w:val="14"/>
                <w:szCs w:val="14"/>
                <w:lang w:eastAsia="en-US"/>
              </w:rPr>
            </w:pPr>
          </w:p>
        </w:tc>
        <w:tc>
          <w:tcPr>
            <w:tcW w:w="83" w:type="pct"/>
          </w:tcPr>
          <w:p w14:paraId="0C76A2D3" w14:textId="77777777" w:rsidR="000C20E2" w:rsidRPr="003857FF" w:rsidRDefault="000C20E2" w:rsidP="000C20E2">
            <w:pPr>
              <w:rPr>
                <w:rFonts w:eastAsia="Times New Roman"/>
                <w:iCs/>
                <w:sz w:val="14"/>
                <w:szCs w:val="14"/>
                <w:lang w:eastAsia="en-US"/>
              </w:rPr>
            </w:pPr>
          </w:p>
        </w:tc>
        <w:tc>
          <w:tcPr>
            <w:tcW w:w="125" w:type="pct"/>
          </w:tcPr>
          <w:p w14:paraId="41374C47" w14:textId="77777777" w:rsidR="000C20E2" w:rsidRPr="003857FF" w:rsidRDefault="000C20E2" w:rsidP="000C20E2">
            <w:pPr>
              <w:rPr>
                <w:rFonts w:eastAsia="Times New Roman"/>
                <w:iCs/>
                <w:sz w:val="14"/>
                <w:szCs w:val="14"/>
                <w:lang w:eastAsia="en-US"/>
              </w:rPr>
            </w:pPr>
          </w:p>
        </w:tc>
        <w:tc>
          <w:tcPr>
            <w:tcW w:w="289" w:type="pct"/>
          </w:tcPr>
          <w:p w14:paraId="7EAD6B9C" w14:textId="27CEBD0C" w:rsidR="000C20E2" w:rsidRPr="003857FF" w:rsidRDefault="000C20E2" w:rsidP="000C20E2">
            <w:pPr>
              <w:rPr>
                <w:rFonts w:eastAsia="Times New Roman"/>
                <w:iCs/>
                <w:sz w:val="14"/>
                <w:szCs w:val="14"/>
                <w:lang w:eastAsia="en-US"/>
              </w:rPr>
            </w:pPr>
          </w:p>
        </w:tc>
        <w:tc>
          <w:tcPr>
            <w:tcW w:w="186" w:type="pct"/>
          </w:tcPr>
          <w:p w14:paraId="5E064A36" w14:textId="77777777" w:rsidR="000C20E2" w:rsidRPr="003857FF" w:rsidRDefault="000C20E2" w:rsidP="000C20E2">
            <w:pPr>
              <w:rPr>
                <w:rFonts w:eastAsia="Times New Roman"/>
                <w:iCs/>
                <w:sz w:val="14"/>
                <w:szCs w:val="14"/>
                <w:lang w:eastAsia="en-US"/>
              </w:rPr>
            </w:pPr>
          </w:p>
        </w:tc>
        <w:tc>
          <w:tcPr>
            <w:tcW w:w="304" w:type="pct"/>
          </w:tcPr>
          <w:p w14:paraId="3259F447" w14:textId="77777777" w:rsidR="000C20E2" w:rsidRPr="003857FF" w:rsidRDefault="000C20E2" w:rsidP="000C20E2">
            <w:pPr>
              <w:rPr>
                <w:rFonts w:eastAsia="Times New Roman"/>
                <w:iCs/>
                <w:sz w:val="14"/>
                <w:szCs w:val="14"/>
                <w:lang w:eastAsia="en-US"/>
              </w:rPr>
            </w:pPr>
          </w:p>
        </w:tc>
        <w:tc>
          <w:tcPr>
            <w:tcW w:w="268" w:type="pct"/>
          </w:tcPr>
          <w:p w14:paraId="3FFD0888" w14:textId="77777777" w:rsidR="000C20E2" w:rsidRPr="003857FF" w:rsidRDefault="000C20E2" w:rsidP="000C20E2">
            <w:pPr>
              <w:rPr>
                <w:rFonts w:eastAsia="Times New Roman"/>
                <w:iCs/>
                <w:sz w:val="14"/>
                <w:szCs w:val="14"/>
                <w:lang w:eastAsia="en-US"/>
              </w:rPr>
            </w:pPr>
          </w:p>
        </w:tc>
      </w:tr>
      <w:tr w:rsidR="000C20E2" w:rsidRPr="003857FF" w14:paraId="08F023B6" w14:textId="77777777" w:rsidTr="000C20E2">
        <w:trPr>
          <w:trHeight w:val="76"/>
        </w:trPr>
        <w:tc>
          <w:tcPr>
            <w:tcW w:w="437" w:type="pct"/>
            <w:vAlign w:val="center"/>
          </w:tcPr>
          <w:p w14:paraId="6921FDB2" w14:textId="77777777" w:rsidR="000C20E2" w:rsidRPr="003857FF" w:rsidRDefault="000C20E2" w:rsidP="000C20E2">
            <w:pPr>
              <w:rPr>
                <w:rFonts w:eastAsia="Times New Roman"/>
                <w:iCs/>
                <w:sz w:val="14"/>
                <w:szCs w:val="14"/>
                <w:lang w:eastAsia="en-US"/>
              </w:rPr>
            </w:pPr>
            <w:r w:rsidRPr="003857FF">
              <w:rPr>
                <w:rFonts w:eastAsia="Times New Roman"/>
                <w:iCs/>
                <w:sz w:val="14"/>
                <w:szCs w:val="14"/>
                <w:lang w:eastAsia="en-US"/>
              </w:rPr>
              <w:t>[..]</w:t>
            </w:r>
          </w:p>
        </w:tc>
        <w:tc>
          <w:tcPr>
            <w:tcW w:w="289" w:type="pct"/>
          </w:tcPr>
          <w:p w14:paraId="580E7FD6" w14:textId="77777777" w:rsidR="000C20E2" w:rsidRPr="003857FF" w:rsidRDefault="000C20E2" w:rsidP="000C20E2">
            <w:pPr>
              <w:rPr>
                <w:rFonts w:eastAsia="Times New Roman"/>
                <w:iCs/>
                <w:sz w:val="14"/>
                <w:szCs w:val="14"/>
                <w:lang w:eastAsia="en-US"/>
              </w:rPr>
            </w:pPr>
          </w:p>
        </w:tc>
        <w:tc>
          <w:tcPr>
            <w:tcW w:w="186" w:type="pct"/>
          </w:tcPr>
          <w:p w14:paraId="3F4B1D58" w14:textId="77777777" w:rsidR="000C20E2" w:rsidRPr="003857FF" w:rsidRDefault="000C20E2" w:rsidP="000C20E2">
            <w:pPr>
              <w:rPr>
                <w:rFonts w:eastAsia="Times New Roman"/>
                <w:iCs/>
                <w:sz w:val="14"/>
                <w:szCs w:val="14"/>
                <w:lang w:eastAsia="en-US"/>
              </w:rPr>
            </w:pPr>
          </w:p>
        </w:tc>
        <w:tc>
          <w:tcPr>
            <w:tcW w:w="304" w:type="pct"/>
          </w:tcPr>
          <w:p w14:paraId="3FB18253" w14:textId="77777777" w:rsidR="000C20E2" w:rsidRPr="003857FF" w:rsidRDefault="000C20E2" w:rsidP="000C20E2">
            <w:pPr>
              <w:rPr>
                <w:rFonts w:eastAsia="Times New Roman"/>
                <w:iCs/>
                <w:sz w:val="14"/>
                <w:szCs w:val="14"/>
                <w:lang w:eastAsia="en-US"/>
              </w:rPr>
            </w:pPr>
          </w:p>
        </w:tc>
        <w:tc>
          <w:tcPr>
            <w:tcW w:w="268" w:type="pct"/>
          </w:tcPr>
          <w:p w14:paraId="17E17D53" w14:textId="77777777" w:rsidR="000C20E2" w:rsidRPr="003857FF" w:rsidRDefault="000C20E2" w:rsidP="000C20E2">
            <w:pPr>
              <w:rPr>
                <w:rFonts w:eastAsia="Times New Roman"/>
                <w:iCs/>
                <w:sz w:val="14"/>
                <w:szCs w:val="14"/>
                <w:lang w:eastAsia="en-US"/>
              </w:rPr>
            </w:pPr>
          </w:p>
        </w:tc>
        <w:tc>
          <w:tcPr>
            <w:tcW w:w="289" w:type="pct"/>
          </w:tcPr>
          <w:p w14:paraId="4091A475" w14:textId="77777777" w:rsidR="000C20E2" w:rsidRPr="003857FF" w:rsidRDefault="000C20E2" w:rsidP="000C20E2">
            <w:pPr>
              <w:rPr>
                <w:rFonts w:eastAsia="Times New Roman"/>
                <w:iCs/>
                <w:sz w:val="14"/>
                <w:szCs w:val="14"/>
                <w:lang w:eastAsia="en-US"/>
              </w:rPr>
            </w:pPr>
          </w:p>
        </w:tc>
        <w:tc>
          <w:tcPr>
            <w:tcW w:w="186" w:type="pct"/>
          </w:tcPr>
          <w:p w14:paraId="2E5EE509" w14:textId="77777777" w:rsidR="000C20E2" w:rsidRPr="003857FF" w:rsidRDefault="000C20E2" w:rsidP="000C20E2">
            <w:pPr>
              <w:rPr>
                <w:rFonts w:eastAsia="Times New Roman"/>
                <w:iCs/>
                <w:sz w:val="14"/>
                <w:szCs w:val="14"/>
                <w:lang w:eastAsia="en-US"/>
              </w:rPr>
            </w:pPr>
          </w:p>
        </w:tc>
        <w:tc>
          <w:tcPr>
            <w:tcW w:w="304" w:type="pct"/>
          </w:tcPr>
          <w:p w14:paraId="09855D85" w14:textId="77777777" w:rsidR="000C20E2" w:rsidRPr="003857FF" w:rsidRDefault="000C20E2" w:rsidP="000C20E2">
            <w:pPr>
              <w:rPr>
                <w:rFonts w:eastAsia="Times New Roman"/>
                <w:iCs/>
                <w:sz w:val="14"/>
                <w:szCs w:val="14"/>
                <w:lang w:eastAsia="en-US"/>
              </w:rPr>
            </w:pPr>
          </w:p>
        </w:tc>
        <w:tc>
          <w:tcPr>
            <w:tcW w:w="268" w:type="pct"/>
          </w:tcPr>
          <w:p w14:paraId="5C616339" w14:textId="77777777" w:rsidR="000C20E2" w:rsidRPr="003857FF" w:rsidRDefault="000C20E2" w:rsidP="000C20E2">
            <w:pPr>
              <w:rPr>
                <w:rFonts w:eastAsia="Times New Roman"/>
                <w:iCs/>
                <w:sz w:val="14"/>
                <w:szCs w:val="14"/>
                <w:lang w:eastAsia="en-US"/>
              </w:rPr>
            </w:pPr>
          </w:p>
        </w:tc>
        <w:tc>
          <w:tcPr>
            <w:tcW w:w="289" w:type="pct"/>
          </w:tcPr>
          <w:p w14:paraId="1F286C7B" w14:textId="77777777" w:rsidR="000C20E2" w:rsidRPr="003857FF" w:rsidRDefault="000C20E2" w:rsidP="000C20E2">
            <w:pPr>
              <w:rPr>
                <w:rFonts w:eastAsia="Times New Roman"/>
                <w:iCs/>
                <w:sz w:val="14"/>
                <w:szCs w:val="14"/>
                <w:lang w:eastAsia="en-US"/>
              </w:rPr>
            </w:pPr>
          </w:p>
        </w:tc>
        <w:tc>
          <w:tcPr>
            <w:tcW w:w="186" w:type="pct"/>
          </w:tcPr>
          <w:p w14:paraId="6CD67E4D" w14:textId="77777777" w:rsidR="000C20E2" w:rsidRPr="003857FF" w:rsidRDefault="000C20E2" w:rsidP="000C20E2">
            <w:pPr>
              <w:rPr>
                <w:rFonts w:eastAsia="Times New Roman"/>
                <w:iCs/>
                <w:sz w:val="14"/>
                <w:szCs w:val="14"/>
                <w:lang w:eastAsia="en-US"/>
              </w:rPr>
            </w:pPr>
          </w:p>
        </w:tc>
        <w:tc>
          <w:tcPr>
            <w:tcW w:w="304" w:type="pct"/>
          </w:tcPr>
          <w:p w14:paraId="7BB84515" w14:textId="77777777" w:rsidR="000C20E2" w:rsidRPr="003857FF" w:rsidRDefault="000C20E2" w:rsidP="000C20E2">
            <w:pPr>
              <w:rPr>
                <w:rFonts w:eastAsia="Times New Roman"/>
                <w:iCs/>
                <w:sz w:val="14"/>
                <w:szCs w:val="14"/>
                <w:lang w:eastAsia="en-US"/>
              </w:rPr>
            </w:pPr>
          </w:p>
        </w:tc>
        <w:tc>
          <w:tcPr>
            <w:tcW w:w="268" w:type="pct"/>
          </w:tcPr>
          <w:p w14:paraId="673F333C" w14:textId="77777777" w:rsidR="000C20E2" w:rsidRPr="003857FF" w:rsidRDefault="000C20E2" w:rsidP="000C20E2">
            <w:pPr>
              <w:rPr>
                <w:rFonts w:eastAsia="Times New Roman"/>
                <w:iCs/>
                <w:sz w:val="14"/>
                <w:szCs w:val="14"/>
                <w:lang w:eastAsia="en-US"/>
              </w:rPr>
            </w:pPr>
          </w:p>
        </w:tc>
        <w:tc>
          <w:tcPr>
            <w:tcW w:w="84" w:type="pct"/>
          </w:tcPr>
          <w:p w14:paraId="5846C857" w14:textId="77777777" w:rsidR="000C20E2" w:rsidRPr="003857FF" w:rsidRDefault="000C20E2" w:rsidP="000C20E2">
            <w:pPr>
              <w:rPr>
                <w:rFonts w:eastAsia="Times New Roman"/>
                <w:iCs/>
                <w:sz w:val="14"/>
                <w:szCs w:val="14"/>
                <w:lang w:eastAsia="en-US"/>
              </w:rPr>
            </w:pPr>
          </w:p>
        </w:tc>
        <w:tc>
          <w:tcPr>
            <w:tcW w:w="84" w:type="pct"/>
          </w:tcPr>
          <w:p w14:paraId="4B8BFEE4" w14:textId="77777777" w:rsidR="000C20E2" w:rsidRPr="003857FF" w:rsidRDefault="000C20E2" w:rsidP="000C20E2">
            <w:pPr>
              <w:rPr>
                <w:rFonts w:eastAsia="Times New Roman"/>
                <w:iCs/>
                <w:sz w:val="14"/>
                <w:szCs w:val="14"/>
                <w:lang w:eastAsia="en-US"/>
              </w:rPr>
            </w:pPr>
          </w:p>
        </w:tc>
        <w:tc>
          <w:tcPr>
            <w:tcW w:w="83" w:type="pct"/>
          </w:tcPr>
          <w:p w14:paraId="4C784FC1" w14:textId="77777777" w:rsidR="000C20E2" w:rsidRPr="003857FF" w:rsidRDefault="000C20E2" w:rsidP="000C20E2">
            <w:pPr>
              <w:rPr>
                <w:rFonts w:eastAsia="Times New Roman"/>
                <w:iCs/>
                <w:sz w:val="14"/>
                <w:szCs w:val="14"/>
                <w:lang w:eastAsia="en-US"/>
              </w:rPr>
            </w:pPr>
          </w:p>
        </w:tc>
        <w:tc>
          <w:tcPr>
            <w:tcW w:w="125" w:type="pct"/>
          </w:tcPr>
          <w:p w14:paraId="290D412F" w14:textId="77777777" w:rsidR="000C20E2" w:rsidRPr="003857FF" w:rsidRDefault="000C20E2" w:rsidP="000C20E2">
            <w:pPr>
              <w:rPr>
                <w:rFonts w:eastAsia="Times New Roman"/>
                <w:iCs/>
                <w:sz w:val="14"/>
                <w:szCs w:val="14"/>
                <w:lang w:eastAsia="en-US"/>
              </w:rPr>
            </w:pPr>
          </w:p>
        </w:tc>
        <w:tc>
          <w:tcPr>
            <w:tcW w:w="289" w:type="pct"/>
          </w:tcPr>
          <w:p w14:paraId="7E9D6154" w14:textId="01760E3F" w:rsidR="000C20E2" w:rsidRPr="003857FF" w:rsidRDefault="000C20E2" w:rsidP="000C20E2">
            <w:pPr>
              <w:rPr>
                <w:rFonts w:eastAsia="Times New Roman"/>
                <w:iCs/>
                <w:sz w:val="14"/>
                <w:szCs w:val="14"/>
                <w:lang w:eastAsia="en-US"/>
              </w:rPr>
            </w:pPr>
          </w:p>
        </w:tc>
        <w:tc>
          <w:tcPr>
            <w:tcW w:w="186" w:type="pct"/>
          </w:tcPr>
          <w:p w14:paraId="76ABE03A" w14:textId="77777777" w:rsidR="000C20E2" w:rsidRPr="003857FF" w:rsidRDefault="000C20E2" w:rsidP="000C20E2">
            <w:pPr>
              <w:rPr>
                <w:rFonts w:eastAsia="Times New Roman"/>
                <w:iCs/>
                <w:sz w:val="14"/>
                <w:szCs w:val="14"/>
                <w:lang w:eastAsia="en-US"/>
              </w:rPr>
            </w:pPr>
          </w:p>
        </w:tc>
        <w:tc>
          <w:tcPr>
            <w:tcW w:w="304" w:type="pct"/>
          </w:tcPr>
          <w:p w14:paraId="3AC61612" w14:textId="77777777" w:rsidR="000C20E2" w:rsidRPr="003857FF" w:rsidRDefault="000C20E2" w:rsidP="000C20E2">
            <w:pPr>
              <w:rPr>
                <w:rFonts w:eastAsia="Times New Roman"/>
                <w:iCs/>
                <w:sz w:val="14"/>
                <w:szCs w:val="14"/>
                <w:lang w:eastAsia="en-US"/>
              </w:rPr>
            </w:pPr>
          </w:p>
        </w:tc>
        <w:tc>
          <w:tcPr>
            <w:tcW w:w="268" w:type="pct"/>
          </w:tcPr>
          <w:p w14:paraId="5C4973E6" w14:textId="77777777" w:rsidR="000C20E2" w:rsidRPr="003857FF" w:rsidRDefault="000C20E2" w:rsidP="000C20E2">
            <w:pPr>
              <w:rPr>
                <w:rFonts w:eastAsia="Times New Roman"/>
                <w:iCs/>
                <w:sz w:val="14"/>
                <w:szCs w:val="14"/>
                <w:lang w:eastAsia="en-US"/>
              </w:rPr>
            </w:pPr>
          </w:p>
        </w:tc>
      </w:tr>
      <w:tr w:rsidR="000C20E2" w:rsidRPr="003857FF" w14:paraId="60CCEF73" w14:textId="77777777" w:rsidTr="000C20E2">
        <w:trPr>
          <w:trHeight w:val="76"/>
        </w:trPr>
        <w:tc>
          <w:tcPr>
            <w:tcW w:w="437" w:type="pct"/>
            <w:vAlign w:val="center"/>
          </w:tcPr>
          <w:p w14:paraId="7F96B8D5" w14:textId="77777777" w:rsidR="000C20E2" w:rsidRPr="003857FF" w:rsidRDefault="000C20E2" w:rsidP="000C20E2">
            <w:pPr>
              <w:rPr>
                <w:rFonts w:eastAsia="Times New Roman"/>
                <w:iCs/>
                <w:sz w:val="14"/>
                <w:szCs w:val="14"/>
                <w:lang w:eastAsia="en-US"/>
              </w:rPr>
            </w:pPr>
            <w:r w:rsidRPr="003857FF">
              <w:rPr>
                <w:rFonts w:eastAsia="Times New Roman"/>
                <w:iCs/>
                <w:sz w:val="14"/>
                <w:szCs w:val="14"/>
                <w:lang w:eastAsia="en-US"/>
              </w:rPr>
              <w:t>[..]</w:t>
            </w:r>
          </w:p>
        </w:tc>
        <w:tc>
          <w:tcPr>
            <w:tcW w:w="289" w:type="pct"/>
          </w:tcPr>
          <w:p w14:paraId="543DBAAA" w14:textId="77777777" w:rsidR="000C20E2" w:rsidRPr="003857FF" w:rsidRDefault="000C20E2" w:rsidP="000C20E2">
            <w:pPr>
              <w:rPr>
                <w:rFonts w:eastAsia="Times New Roman"/>
                <w:iCs/>
                <w:sz w:val="14"/>
                <w:szCs w:val="14"/>
                <w:lang w:eastAsia="en-US"/>
              </w:rPr>
            </w:pPr>
          </w:p>
        </w:tc>
        <w:tc>
          <w:tcPr>
            <w:tcW w:w="186" w:type="pct"/>
          </w:tcPr>
          <w:p w14:paraId="5F2EEC30" w14:textId="77777777" w:rsidR="000C20E2" w:rsidRPr="003857FF" w:rsidRDefault="000C20E2" w:rsidP="000C20E2">
            <w:pPr>
              <w:rPr>
                <w:rFonts w:eastAsia="Times New Roman"/>
                <w:iCs/>
                <w:sz w:val="14"/>
                <w:szCs w:val="14"/>
                <w:lang w:eastAsia="en-US"/>
              </w:rPr>
            </w:pPr>
          </w:p>
        </w:tc>
        <w:tc>
          <w:tcPr>
            <w:tcW w:w="304" w:type="pct"/>
          </w:tcPr>
          <w:p w14:paraId="2627E4E0" w14:textId="77777777" w:rsidR="000C20E2" w:rsidRPr="003857FF" w:rsidRDefault="000C20E2" w:rsidP="000C20E2">
            <w:pPr>
              <w:rPr>
                <w:rFonts w:eastAsia="Times New Roman"/>
                <w:iCs/>
                <w:sz w:val="14"/>
                <w:szCs w:val="14"/>
                <w:lang w:eastAsia="en-US"/>
              </w:rPr>
            </w:pPr>
          </w:p>
        </w:tc>
        <w:tc>
          <w:tcPr>
            <w:tcW w:w="268" w:type="pct"/>
          </w:tcPr>
          <w:p w14:paraId="63842D61" w14:textId="77777777" w:rsidR="000C20E2" w:rsidRPr="003857FF" w:rsidRDefault="000C20E2" w:rsidP="000C20E2">
            <w:pPr>
              <w:rPr>
                <w:rFonts w:eastAsia="Times New Roman"/>
                <w:iCs/>
                <w:sz w:val="14"/>
                <w:szCs w:val="14"/>
                <w:lang w:eastAsia="en-US"/>
              </w:rPr>
            </w:pPr>
          </w:p>
        </w:tc>
        <w:tc>
          <w:tcPr>
            <w:tcW w:w="289" w:type="pct"/>
          </w:tcPr>
          <w:p w14:paraId="60CDD16E" w14:textId="77777777" w:rsidR="000C20E2" w:rsidRPr="003857FF" w:rsidRDefault="000C20E2" w:rsidP="000C20E2">
            <w:pPr>
              <w:rPr>
                <w:rFonts w:eastAsia="Times New Roman"/>
                <w:iCs/>
                <w:sz w:val="14"/>
                <w:szCs w:val="14"/>
                <w:lang w:eastAsia="en-US"/>
              </w:rPr>
            </w:pPr>
          </w:p>
        </w:tc>
        <w:tc>
          <w:tcPr>
            <w:tcW w:w="186" w:type="pct"/>
          </w:tcPr>
          <w:p w14:paraId="52E85814" w14:textId="77777777" w:rsidR="000C20E2" w:rsidRPr="003857FF" w:rsidRDefault="000C20E2" w:rsidP="000C20E2">
            <w:pPr>
              <w:rPr>
                <w:rFonts w:eastAsia="Times New Roman"/>
                <w:iCs/>
                <w:sz w:val="14"/>
                <w:szCs w:val="14"/>
                <w:lang w:eastAsia="en-US"/>
              </w:rPr>
            </w:pPr>
          </w:p>
        </w:tc>
        <w:tc>
          <w:tcPr>
            <w:tcW w:w="304" w:type="pct"/>
          </w:tcPr>
          <w:p w14:paraId="3687DF6B" w14:textId="77777777" w:rsidR="000C20E2" w:rsidRPr="003857FF" w:rsidRDefault="000C20E2" w:rsidP="000C20E2">
            <w:pPr>
              <w:rPr>
                <w:rFonts w:eastAsia="Times New Roman"/>
                <w:iCs/>
                <w:sz w:val="14"/>
                <w:szCs w:val="14"/>
                <w:lang w:eastAsia="en-US"/>
              </w:rPr>
            </w:pPr>
          </w:p>
        </w:tc>
        <w:tc>
          <w:tcPr>
            <w:tcW w:w="268" w:type="pct"/>
          </w:tcPr>
          <w:p w14:paraId="1592D1C8" w14:textId="77777777" w:rsidR="000C20E2" w:rsidRPr="003857FF" w:rsidRDefault="000C20E2" w:rsidP="000C20E2">
            <w:pPr>
              <w:rPr>
                <w:rFonts w:eastAsia="Times New Roman"/>
                <w:iCs/>
                <w:sz w:val="14"/>
                <w:szCs w:val="14"/>
                <w:lang w:eastAsia="en-US"/>
              </w:rPr>
            </w:pPr>
          </w:p>
        </w:tc>
        <w:tc>
          <w:tcPr>
            <w:tcW w:w="289" w:type="pct"/>
          </w:tcPr>
          <w:p w14:paraId="3C86AB31" w14:textId="77777777" w:rsidR="000C20E2" w:rsidRPr="003857FF" w:rsidRDefault="000C20E2" w:rsidP="000C20E2">
            <w:pPr>
              <w:rPr>
                <w:rFonts w:eastAsia="Times New Roman"/>
                <w:iCs/>
                <w:sz w:val="14"/>
                <w:szCs w:val="14"/>
                <w:lang w:eastAsia="en-US"/>
              </w:rPr>
            </w:pPr>
          </w:p>
        </w:tc>
        <w:tc>
          <w:tcPr>
            <w:tcW w:w="186" w:type="pct"/>
          </w:tcPr>
          <w:p w14:paraId="15623FDC" w14:textId="77777777" w:rsidR="000C20E2" w:rsidRPr="003857FF" w:rsidRDefault="000C20E2" w:rsidP="000C20E2">
            <w:pPr>
              <w:rPr>
                <w:rFonts w:eastAsia="Times New Roman"/>
                <w:iCs/>
                <w:sz w:val="14"/>
                <w:szCs w:val="14"/>
                <w:lang w:eastAsia="en-US"/>
              </w:rPr>
            </w:pPr>
          </w:p>
        </w:tc>
        <w:tc>
          <w:tcPr>
            <w:tcW w:w="304" w:type="pct"/>
          </w:tcPr>
          <w:p w14:paraId="75389237" w14:textId="77777777" w:rsidR="000C20E2" w:rsidRPr="003857FF" w:rsidRDefault="000C20E2" w:rsidP="000C20E2">
            <w:pPr>
              <w:rPr>
                <w:rFonts w:eastAsia="Times New Roman"/>
                <w:iCs/>
                <w:sz w:val="14"/>
                <w:szCs w:val="14"/>
                <w:lang w:eastAsia="en-US"/>
              </w:rPr>
            </w:pPr>
          </w:p>
        </w:tc>
        <w:tc>
          <w:tcPr>
            <w:tcW w:w="268" w:type="pct"/>
          </w:tcPr>
          <w:p w14:paraId="164E4A22" w14:textId="77777777" w:rsidR="000C20E2" w:rsidRPr="003857FF" w:rsidRDefault="000C20E2" w:rsidP="000C20E2">
            <w:pPr>
              <w:rPr>
                <w:rFonts w:eastAsia="Times New Roman"/>
                <w:iCs/>
                <w:sz w:val="14"/>
                <w:szCs w:val="14"/>
                <w:lang w:eastAsia="en-US"/>
              </w:rPr>
            </w:pPr>
          </w:p>
        </w:tc>
        <w:tc>
          <w:tcPr>
            <w:tcW w:w="84" w:type="pct"/>
          </w:tcPr>
          <w:p w14:paraId="13615260" w14:textId="77777777" w:rsidR="000C20E2" w:rsidRPr="003857FF" w:rsidRDefault="000C20E2" w:rsidP="000C20E2">
            <w:pPr>
              <w:rPr>
                <w:rFonts w:eastAsia="Times New Roman"/>
                <w:iCs/>
                <w:sz w:val="14"/>
                <w:szCs w:val="14"/>
                <w:lang w:eastAsia="en-US"/>
              </w:rPr>
            </w:pPr>
          </w:p>
        </w:tc>
        <w:tc>
          <w:tcPr>
            <w:tcW w:w="84" w:type="pct"/>
          </w:tcPr>
          <w:p w14:paraId="2393D02D" w14:textId="77777777" w:rsidR="000C20E2" w:rsidRPr="003857FF" w:rsidRDefault="000C20E2" w:rsidP="000C20E2">
            <w:pPr>
              <w:rPr>
                <w:rFonts w:eastAsia="Times New Roman"/>
                <w:iCs/>
                <w:sz w:val="14"/>
                <w:szCs w:val="14"/>
                <w:lang w:eastAsia="en-US"/>
              </w:rPr>
            </w:pPr>
          </w:p>
        </w:tc>
        <w:tc>
          <w:tcPr>
            <w:tcW w:w="83" w:type="pct"/>
          </w:tcPr>
          <w:p w14:paraId="791A692F" w14:textId="77777777" w:rsidR="000C20E2" w:rsidRPr="003857FF" w:rsidRDefault="000C20E2" w:rsidP="000C20E2">
            <w:pPr>
              <w:rPr>
                <w:rFonts w:eastAsia="Times New Roman"/>
                <w:iCs/>
                <w:sz w:val="14"/>
                <w:szCs w:val="14"/>
                <w:lang w:eastAsia="en-US"/>
              </w:rPr>
            </w:pPr>
          </w:p>
        </w:tc>
        <w:tc>
          <w:tcPr>
            <w:tcW w:w="125" w:type="pct"/>
          </w:tcPr>
          <w:p w14:paraId="64B8B871" w14:textId="77777777" w:rsidR="000C20E2" w:rsidRPr="003857FF" w:rsidRDefault="000C20E2" w:rsidP="000C20E2">
            <w:pPr>
              <w:rPr>
                <w:rFonts w:eastAsia="Times New Roman"/>
                <w:iCs/>
                <w:sz w:val="14"/>
                <w:szCs w:val="14"/>
                <w:lang w:eastAsia="en-US"/>
              </w:rPr>
            </w:pPr>
          </w:p>
        </w:tc>
        <w:tc>
          <w:tcPr>
            <w:tcW w:w="289" w:type="pct"/>
          </w:tcPr>
          <w:p w14:paraId="547EC175" w14:textId="7C8A67B0" w:rsidR="000C20E2" w:rsidRPr="003857FF" w:rsidRDefault="000C20E2" w:rsidP="000C20E2">
            <w:pPr>
              <w:rPr>
                <w:rFonts w:eastAsia="Times New Roman"/>
                <w:iCs/>
                <w:sz w:val="14"/>
                <w:szCs w:val="14"/>
                <w:lang w:eastAsia="en-US"/>
              </w:rPr>
            </w:pPr>
          </w:p>
        </w:tc>
        <w:tc>
          <w:tcPr>
            <w:tcW w:w="186" w:type="pct"/>
          </w:tcPr>
          <w:p w14:paraId="1DD08DCE" w14:textId="77777777" w:rsidR="000C20E2" w:rsidRPr="003857FF" w:rsidRDefault="000C20E2" w:rsidP="000C20E2">
            <w:pPr>
              <w:rPr>
                <w:rFonts w:eastAsia="Times New Roman"/>
                <w:iCs/>
                <w:sz w:val="14"/>
                <w:szCs w:val="14"/>
                <w:lang w:eastAsia="en-US"/>
              </w:rPr>
            </w:pPr>
          </w:p>
        </w:tc>
        <w:tc>
          <w:tcPr>
            <w:tcW w:w="304" w:type="pct"/>
          </w:tcPr>
          <w:p w14:paraId="64DCEBAE" w14:textId="77777777" w:rsidR="000C20E2" w:rsidRPr="003857FF" w:rsidRDefault="000C20E2" w:rsidP="000C20E2">
            <w:pPr>
              <w:rPr>
                <w:rFonts w:eastAsia="Times New Roman"/>
                <w:iCs/>
                <w:sz w:val="14"/>
                <w:szCs w:val="14"/>
                <w:lang w:eastAsia="en-US"/>
              </w:rPr>
            </w:pPr>
          </w:p>
        </w:tc>
        <w:tc>
          <w:tcPr>
            <w:tcW w:w="268" w:type="pct"/>
          </w:tcPr>
          <w:p w14:paraId="0A4A55DF" w14:textId="77777777" w:rsidR="000C20E2" w:rsidRPr="003857FF" w:rsidRDefault="000C20E2" w:rsidP="000C20E2">
            <w:pPr>
              <w:rPr>
                <w:rFonts w:eastAsia="Times New Roman"/>
                <w:iCs/>
                <w:sz w:val="14"/>
                <w:szCs w:val="14"/>
                <w:lang w:eastAsia="en-US"/>
              </w:rPr>
            </w:pPr>
          </w:p>
        </w:tc>
      </w:tr>
      <w:tr w:rsidR="000C20E2" w:rsidRPr="003857FF" w14:paraId="083FC067" w14:textId="77777777" w:rsidTr="000C20E2">
        <w:trPr>
          <w:trHeight w:val="78"/>
        </w:trPr>
        <w:tc>
          <w:tcPr>
            <w:tcW w:w="437" w:type="pct"/>
            <w:vAlign w:val="center"/>
          </w:tcPr>
          <w:p w14:paraId="310B0BC2" w14:textId="77777777" w:rsidR="000C20E2" w:rsidRPr="003857FF" w:rsidRDefault="000C20E2" w:rsidP="000C20E2">
            <w:pPr>
              <w:rPr>
                <w:rFonts w:eastAsia="Times New Roman"/>
                <w:iCs/>
                <w:sz w:val="14"/>
                <w:szCs w:val="14"/>
                <w:lang w:eastAsia="en-US"/>
              </w:rPr>
            </w:pPr>
            <w:r w:rsidRPr="003857FF">
              <w:rPr>
                <w:rFonts w:eastAsia="Times New Roman"/>
                <w:iCs/>
                <w:sz w:val="14"/>
                <w:szCs w:val="14"/>
                <w:lang w:eastAsia="en-US"/>
              </w:rPr>
              <w:t>7. Cheltuieli indirecte (regie) [maximum 15% din valoarea proiectului]</w:t>
            </w:r>
          </w:p>
        </w:tc>
        <w:tc>
          <w:tcPr>
            <w:tcW w:w="289" w:type="pct"/>
          </w:tcPr>
          <w:p w14:paraId="0FCEEA6B" w14:textId="77777777" w:rsidR="000C20E2" w:rsidRPr="003857FF" w:rsidRDefault="000C20E2" w:rsidP="000C20E2">
            <w:pPr>
              <w:rPr>
                <w:rFonts w:eastAsia="Times New Roman"/>
                <w:iCs/>
                <w:sz w:val="14"/>
                <w:szCs w:val="14"/>
                <w:lang w:eastAsia="en-US"/>
              </w:rPr>
            </w:pPr>
          </w:p>
        </w:tc>
        <w:tc>
          <w:tcPr>
            <w:tcW w:w="186" w:type="pct"/>
          </w:tcPr>
          <w:p w14:paraId="1003D5A7" w14:textId="77777777" w:rsidR="000C20E2" w:rsidRPr="003857FF" w:rsidRDefault="000C20E2" w:rsidP="000C20E2">
            <w:pPr>
              <w:rPr>
                <w:rFonts w:eastAsia="Times New Roman"/>
                <w:iCs/>
                <w:sz w:val="14"/>
                <w:szCs w:val="14"/>
                <w:lang w:eastAsia="en-US"/>
              </w:rPr>
            </w:pPr>
          </w:p>
        </w:tc>
        <w:tc>
          <w:tcPr>
            <w:tcW w:w="304" w:type="pct"/>
          </w:tcPr>
          <w:p w14:paraId="7E2825C8" w14:textId="77777777" w:rsidR="000C20E2" w:rsidRPr="003857FF" w:rsidRDefault="000C20E2" w:rsidP="000C20E2">
            <w:pPr>
              <w:rPr>
                <w:rFonts w:eastAsia="Times New Roman"/>
                <w:iCs/>
                <w:sz w:val="14"/>
                <w:szCs w:val="14"/>
                <w:lang w:eastAsia="en-US"/>
              </w:rPr>
            </w:pPr>
          </w:p>
        </w:tc>
        <w:tc>
          <w:tcPr>
            <w:tcW w:w="268" w:type="pct"/>
          </w:tcPr>
          <w:p w14:paraId="653E59BF" w14:textId="77777777" w:rsidR="000C20E2" w:rsidRPr="003857FF" w:rsidRDefault="000C20E2" w:rsidP="000C20E2">
            <w:pPr>
              <w:rPr>
                <w:rFonts w:eastAsia="Times New Roman"/>
                <w:iCs/>
                <w:sz w:val="14"/>
                <w:szCs w:val="14"/>
                <w:lang w:eastAsia="en-US"/>
              </w:rPr>
            </w:pPr>
          </w:p>
        </w:tc>
        <w:tc>
          <w:tcPr>
            <w:tcW w:w="289" w:type="pct"/>
          </w:tcPr>
          <w:p w14:paraId="2405EA67" w14:textId="77777777" w:rsidR="000C20E2" w:rsidRPr="003857FF" w:rsidRDefault="000C20E2" w:rsidP="000C20E2">
            <w:pPr>
              <w:rPr>
                <w:rFonts w:eastAsia="Times New Roman"/>
                <w:iCs/>
                <w:sz w:val="14"/>
                <w:szCs w:val="14"/>
                <w:lang w:eastAsia="en-US"/>
              </w:rPr>
            </w:pPr>
          </w:p>
        </w:tc>
        <w:tc>
          <w:tcPr>
            <w:tcW w:w="186" w:type="pct"/>
          </w:tcPr>
          <w:p w14:paraId="11FE281E" w14:textId="77777777" w:rsidR="000C20E2" w:rsidRPr="003857FF" w:rsidRDefault="000C20E2" w:rsidP="000C20E2">
            <w:pPr>
              <w:rPr>
                <w:rFonts w:eastAsia="Times New Roman"/>
                <w:iCs/>
                <w:sz w:val="14"/>
                <w:szCs w:val="14"/>
                <w:lang w:eastAsia="en-US"/>
              </w:rPr>
            </w:pPr>
          </w:p>
        </w:tc>
        <w:tc>
          <w:tcPr>
            <w:tcW w:w="304" w:type="pct"/>
          </w:tcPr>
          <w:p w14:paraId="5E55D14D" w14:textId="77777777" w:rsidR="000C20E2" w:rsidRPr="003857FF" w:rsidRDefault="000C20E2" w:rsidP="000C20E2">
            <w:pPr>
              <w:rPr>
                <w:rFonts w:eastAsia="Times New Roman"/>
                <w:iCs/>
                <w:sz w:val="14"/>
                <w:szCs w:val="14"/>
                <w:lang w:eastAsia="en-US"/>
              </w:rPr>
            </w:pPr>
          </w:p>
        </w:tc>
        <w:tc>
          <w:tcPr>
            <w:tcW w:w="268" w:type="pct"/>
          </w:tcPr>
          <w:p w14:paraId="1D4B5EFA" w14:textId="77777777" w:rsidR="000C20E2" w:rsidRPr="003857FF" w:rsidRDefault="000C20E2" w:rsidP="000C20E2">
            <w:pPr>
              <w:rPr>
                <w:rFonts w:eastAsia="Times New Roman"/>
                <w:iCs/>
                <w:sz w:val="14"/>
                <w:szCs w:val="14"/>
                <w:lang w:eastAsia="en-US"/>
              </w:rPr>
            </w:pPr>
          </w:p>
        </w:tc>
        <w:tc>
          <w:tcPr>
            <w:tcW w:w="289" w:type="pct"/>
          </w:tcPr>
          <w:p w14:paraId="6F8754CA" w14:textId="77777777" w:rsidR="000C20E2" w:rsidRPr="003857FF" w:rsidRDefault="000C20E2" w:rsidP="000C20E2">
            <w:pPr>
              <w:rPr>
                <w:rFonts w:eastAsia="Times New Roman"/>
                <w:iCs/>
                <w:sz w:val="14"/>
                <w:szCs w:val="14"/>
                <w:lang w:eastAsia="en-US"/>
              </w:rPr>
            </w:pPr>
          </w:p>
        </w:tc>
        <w:tc>
          <w:tcPr>
            <w:tcW w:w="186" w:type="pct"/>
          </w:tcPr>
          <w:p w14:paraId="35CCBD86" w14:textId="77777777" w:rsidR="000C20E2" w:rsidRPr="003857FF" w:rsidRDefault="000C20E2" w:rsidP="000C20E2">
            <w:pPr>
              <w:rPr>
                <w:rFonts w:eastAsia="Times New Roman"/>
                <w:iCs/>
                <w:sz w:val="14"/>
                <w:szCs w:val="14"/>
                <w:lang w:eastAsia="en-US"/>
              </w:rPr>
            </w:pPr>
          </w:p>
        </w:tc>
        <w:tc>
          <w:tcPr>
            <w:tcW w:w="304" w:type="pct"/>
          </w:tcPr>
          <w:p w14:paraId="0A8F8624" w14:textId="77777777" w:rsidR="000C20E2" w:rsidRPr="003857FF" w:rsidRDefault="000C20E2" w:rsidP="000C20E2">
            <w:pPr>
              <w:rPr>
                <w:rFonts w:eastAsia="Times New Roman"/>
                <w:iCs/>
                <w:sz w:val="14"/>
                <w:szCs w:val="14"/>
                <w:lang w:eastAsia="en-US"/>
              </w:rPr>
            </w:pPr>
          </w:p>
        </w:tc>
        <w:tc>
          <w:tcPr>
            <w:tcW w:w="268" w:type="pct"/>
          </w:tcPr>
          <w:p w14:paraId="3F19B8FE" w14:textId="77777777" w:rsidR="000C20E2" w:rsidRPr="003857FF" w:rsidRDefault="000C20E2" w:rsidP="000C20E2">
            <w:pPr>
              <w:rPr>
                <w:rFonts w:eastAsia="Times New Roman"/>
                <w:iCs/>
                <w:sz w:val="14"/>
                <w:szCs w:val="14"/>
                <w:lang w:eastAsia="en-US"/>
              </w:rPr>
            </w:pPr>
          </w:p>
        </w:tc>
        <w:tc>
          <w:tcPr>
            <w:tcW w:w="84" w:type="pct"/>
          </w:tcPr>
          <w:p w14:paraId="39454191" w14:textId="77777777" w:rsidR="000C20E2" w:rsidRPr="003857FF" w:rsidRDefault="000C20E2" w:rsidP="000C20E2">
            <w:pPr>
              <w:rPr>
                <w:rFonts w:eastAsia="Times New Roman"/>
                <w:iCs/>
                <w:sz w:val="14"/>
                <w:szCs w:val="14"/>
                <w:lang w:eastAsia="en-US"/>
              </w:rPr>
            </w:pPr>
          </w:p>
        </w:tc>
        <w:tc>
          <w:tcPr>
            <w:tcW w:w="84" w:type="pct"/>
          </w:tcPr>
          <w:p w14:paraId="13840E9F" w14:textId="77777777" w:rsidR="000C20E2" w:rsidRPr="003857FF" w:rsidRDefault="000C20E2" w:rsidP="000C20E2">
            <w:pPr>
              <w:rPr>
                <w:rFonts w:eastAsia="Times New Roman"/>
                <w:iCs/>
                <w:sz w:val="14"/>
                <w:szCs w:val="14"/>
                <w:lang w:eastAsia="en-US"/>
              </w:rPr>
            </w:pPr>
          </w:p>
        </w:tc>
        <w:tc>
          <w:tcPr>
            <w:tcW w:w="83" w:type="pct"/>
          </w:tcPr>
          <w:p w14:paraId="537A3132" w14:textId="77777777" w:rsidR="000C20E2" w:rsidRPr="003857FF" w:rsidRDefault="000C20E2" w:rsidP="000C20E2">
            <w:pPr>
              <w:rPr>
                <w:rFonts w:eastAsia="Times New Roman"/>
                <w:iCs/>
                <w:sz w:val="14"/>
                <w:szCs w:val="14"/>
                <w:lang w:eastAsia="en-US"/>
              </w:rPr>
            </w:pPr>
          </w:p>
        </w:tc>
        <w:tc>
          <w:tcPr>
            <w:tcW w:w="125" w:type="pct"/>
          </w:tcPr>
          <w:p w14:paraId="2322DC5B" w14:textId="77777777" w:rsidR="000C20E2" w:rsidRPr="003857FF" w:rsidRDefault="000C20E2" w:rsidP="000C20E2">
            <w:pPr>
              <w:rPr>
                <w:rFonts w:eastAsia="Times New Roman"/>
                <w:iCs/>
                <w:sz w:val="14"/>
                <w:szCs w:val="14"/>
                <w:lang w:eastAsia="en-US"/>
              </w:rPr>
            </w:pPr>
          </w:p>
        </w:tc>
        <w:tc>
          <w:tcPr>
            <w:tcW w:w="289" w:type="pct"/>
          </w:tcPr>
          <w:p w14:paraId="58DABEAA" w14:textId="1D88C60F" w:rsidR="000C20E2" w:rsidRPr="003857FF" w:rsidRDefault="000C20E2" w:rsidP="000C20E2">
            <w:pPr>
              <w:rPr>
                <w:rFonts w:eastAsia="Times New Roman"/>
                <w:iCs/>
                <w:sz w:val="14"/>
                <w:szCs w:val="14"/>
                <w:lang w:eastAsia="en-US"/>
              </w:rPr>
            </w:pPr>
          </w:p>
        </w:tc>
        <w:tc>
          <w:tcPr>
            <w:tcW w:w="186" w:type="pct"/>
          </w:tcPr>
          <w:p w14:paraId="5AD16A28" w14:textId="77777777" w:rsidR="000C20E2" w:rsidRPr="003857FF" w:rsidRDefault="000C20E2" w:rsidP="000C20E2">
            <w:pPr>
              <w:rPr>
                <w:rFonts w:eastAsia="Times New Roman"/>
                <w:iCs/>
                <w:sz w:val="14"/>
                <w:szCs w:val="14"/>
                <w:lang w:eastAsia="en-US"/>
              </w:rPr>
            </w:pPr>
          </w:p>
        </w:tc>
        <w:tc>
          <w:tcPr>
            <w:tcW w:w="304" w:type="pct"/>
          </w:tcPr>
          <w:p w14:paraId="2EE257AD" w14:textId="77777777" w:rsidR="000C20E2" w:rsidRPr="003857FF" w:rsidRDefault="000C20E2" w:rsidP="000C20E2">
            <w:pPr>
              <w:rPr>
                <w:rFonts w:eastAsia="Times New Roman"/>
                <w:iCs/>
                <w:sz w:val="14"/>
                <w:szCs w:val="14"/>
                <w:lang w:eastAsia="en-US"/>
              </w:rPr>
            </w:pPr>
          </w:p>
        </w:tc>
        <w:tc>
          <w:tcPr>
            <w:tcW w:w="268" w:type="pct"/>
          </w:tcPr>
          <w:p w14:paraId="3C4A44D7" w14:textId="77777777" w:rsidR="000C20E2" w:rsidRPr="003857FF" w:rsidRDefault="000C20E2" w:rsidP="000C20E2">
            <w:pPr>
              <w:rPr>
                <w:rFonts w:eastAsia="Times New Roman"/>
                <w:iCs/>
                <w:sz w:val="14"/>
                <w:szCs w:val="14"/>
                <w:lang w:eastAsia="en-US"/>
              </w:rPr>
            </w:pPr>
          </w:p>
        </w:tc>
      </w:tr>
      <w:tr w:rsidR="000C20E2" w:rsidRPr="003857FF" w14:paraId="0934FD2D" w14:textId="77777777" w:rsidTr="000C20E2">
        <w:trPr>
          <w:trHeight w:val="215"/>
        </w:trPr>
        <w:tc>
          <w:tcPr>
            <w:tcW w:w="437" w:type="pct"/>
            <w:vAlign w:val="center"/>
          </w:tcPr>
          <w:p w14:paraId="10C4F029" w14:textId="77777777" w:rsidR="000C20E2" w:rsidRPr="003857FF" w:rsidRDefault="000C20E2" w:rsidP="000C20E2">
            <w:pPr>
              <w:rPr>
                <w:rFonts w:eastAsia="Times New Roman"/>
                <w:iCs/>
                <w:sz w:val="14"/>
                <w:szCs w:val="14"/>
                <w:lang w:eastAsia="en-US"/>
              </w:rPr>
            </w:pPr>
            <w:r w:rsidRPr="003857FF">
              <w:rPr>
                <w:rFonts w:eastAsia="Times New Roman"/>
                <w:b/>
                <w:iCs/>
                <w:sz w:val="14"/>
                <w:szCs w:val="14"/>
                <w:lang w:eastAsia="en-US"/>
              </w:rPr>
              <w:t>Total</w:t>
            </w:r>
          </w:p>
        </w:tc>
        <w:tc>
          <w:tcPr>
            <w:tcW w:w="289" w:type="pct"/>
          </w:tcPr>
          <w:p w14:paraId="6E3E05F8" w14:textId="77777777" w:rsidR="000C20E2" w:rsidRPr="003857FF" w:rsidRDefault="000C20E2" w:rsidP="000C20E2">
            <w:pPr>
              <w:rPr>
                <w:rFonts w:eastAsia="Times New Roman"/>
                <w:iCs/>
                <w:sz w:val="14"/>
                <w:szCs w:val="14"/>
                <w:lang w:eastAsia="en-US"/>
              </w:rPr>
            </w:pPr>
          </w:p>
        </w:tc>
        <w:tc>
          <w:tcPr>
            <w:tcW w:w="186" w:type="pct"/>
          </w:tcPr>
          <w:p w14:paraId="5C77FA52" w14:textId="77777777" w:rsidR="000C20E2" w:rsidRPr="003857FF" w:rsidRDefault="000C20E2" w:rsidP="000C20E2">
            <w:pPr>
              <w:rPr>
                <w:rFonts w:eastAsia="Times New Roman"/>
                <w:iCs/>
                <w:sz w:val="14"/>
                <w:szCs w:val="14"/>
                <w:lang w:eastAsia="en-US"/>
              </w:rPr>
            </w:pPr>
          </w:p>
        </w:tc>
        <w:tc>
          <w:tcPr>
            <w:tcW w:w="304" w:type="pct"/>
          </w:tcPr>
          <w:p w14:paraId="01CB061E" w14:textId="77777777" w:rsidR="000C20E2" w:rsidRPr="003857FF" w:rsidRDefault="000C20E2" w:rsidP="000C20E2">
            <w:pPr>
              <w:rPr>
                <w:rFonts w:eastAsia="Times New Roman"/>
                <w:iCs/>
                <w:sz w:val="14"/>
                <w:szCs w:val="14"/>
                <w:lang w:eastAsia="en-US"/>
              </w:rPr>
            </w:pPr>
          </w:p>
        </w:tc>
        <w:tc>
          <w:tcPr>
            <w:tcW w:w="268" w:type="pct"/>
          </w:tcPr>
          <w:p w14:paraId="64B656B5" w14:textId="77777777" w:rsidR="000C20E2" w:rsidRPr="003857FF" w:rsidRDefault="000C20E2" w:rsidP="000C20E2">
            <w:pPr>
              <w:rPr>
                <w:rFonts w:eastAsia="Times New Roman"/>
                <w:iCs/>
                <w:sz w:val="14"/>
                <w:szCs w:val="14"/>
                <w:lang w:eastAsia="en-US"/>
              </w:rPr>
            </w:pPr>
          </w:p>
        </w:tc>
        <w:tc>
          <w:tcPr>
            <w:tcW w:w="289" w:type="pct"/>
          </w:tcPr>
          <w:p w14:paraId="4229453B" w14:textId="77777777" w:rsidR="000C20E2" w:rsidRPr="003857FF" w:rsidRDefault="000C20E2" w:rsidP="000C20E2">
            <w:pPr>
              <w:rPr>
                <w:rFonts w:eastAsia="Times New Roman"/>
                <w:iCs/>
                <w:sz w:val="14"/>
                <w:szCs w:val="14"/>
                <w:lang w:eastAsia="en-US"/>
              </w:rPr>
            </w:pPr>
          </w:p>
        </w:tc>
        <w:tc>
          <w:tcPr>
            <w:tcW w:w="186" w:type="pct"/>
          </w:tcPr>
          <w:p w14:paraId="4451D35B" w14:textId="77777777" w:rsidR="000C20E2" w:rsidRPr="003857FF" w:rsidRDefault="000C20E2" w:rsidP="000C20E2">
            <w:pPr>
              <w:rPr>
                <w:rFonts w:eastAsia="Times New Roman"/>
                <w:iCs/>
                <w:sz w:val="14"/>
                <w:szCs w:val="14"/>
                <w:lang w:eastAsia="en-US"/>
              </w:rPr>
            </w:pPr>
          </w:p>
        </w:tc>
        <w:tc>
          <w:tcPr>
            <w:tcW w:w="304" w:type="pct"/>
          </w:tcPr>
          <w:p w14:paraId="12262B9E" w14:textId="77777777" w:rsidR="000C20E2" w:rsidRPr="003857FF" w:rsidRDefault="000C20E2" w:rsidP="000C20E2">
            <w:pPr>
              <w:rPr>
                <w:rFonts w:eastAsia="Times New Roman"/>
                <w:iCs/>
                <w:sz w:val="14"/>
                <w:szCs w:val="14"/>
                <w:lang w:eastAsia="en-US"/>
              </w:rPr>
            </w:pPr>
          </w:p>
        </w:tc>
        <w:tc>
          <w:tcPr>
            <w:tcW w:w="268" w:type="pct"/>
          </w:tcPr>
          <w:p w14:paraId="5D6412E8" w14:textId="77777777" w:rsidR="000C20E2" w:rsidRPr="003857FF" w:rsidRDefault="000C20E2" w:rsidP="000C20E2">
            <w:pPr>
              <w:rPr>
                <w:rFonts w:eastAsia="Times New Roman"/>
                <w:iCs/>
                <w:sz w:val="14"/>
                <w:szCs w:val="14"/>
                <w:lang w:eastAsia="en-US"/>
              </w:rPr>
            </w:pPr>
          </w:p>
        </w:tc>
        <w:tc>
          <w:tcPr>
            <w:tcW w:w="289" w:type="pct"/>
          </w:tcPr>
          <w:p w14:paraId="63362532" w14:textId="77777777" w:rsidR="000C20E2" w:rsidRPr="003857FF" w:rsidRDefault="000C20E2" w:rsidP="000C20E2">
            <w:pPr>
              <w:rPr>
                <w:rFonts w:eastAsia="Times New Roman"/>
                <w:iCs/>
                <w:sz w:val="14"/>
                <w:szCs w:val="14"/>
                <w:lang w:eastAsia="en-US"/>
              </w:rPr>
            </w:pPr>
          </w:p>
        </w:tc>
        <w:tc>
          <w:tcPr>
            <w:tcW w:w="186" w:type="pct"/>
          </w:tcPr>
          <w:p w14:paraId="2F3DE3FB" w14:textId="77777777" w:rsidR="000C20E2" w:rsidRPr="003857FF" w:rsidRDefault="000C20E2" w:rsidP="000C20E2">
            <w:pPr>
              <w:rPr>
                <w:rFonts w:eastAsia="Times New Roman"/>
                <w:iCs/>
                <w:sz w:val="14"/>
                <w:szCs w:val="14"/>
                <w:lang w:eastAsia="en-US"/>
              </w:rPr>
            </w:pPr>
          </w:p>
        </w:tc>
        <w:tc>
          <w:tcPr>
            <w:tcW w:w="304" w:type="pct"/>
          </w:tcPr>
          <w:p w14:paraId="745FCE7A" w14:textId="77777777" w:rsidR="000C20E2" w:rsidRPr="003857FF" w:rsidRDefault="000C20E2" w:rsidP="000C20E2">
            <w:pPr>
              <w:rPr>
                <w:rFonts w:eastAsia="Times New Roman"/>
                <w:iCs/>
                <w:sz w:val="14"/>
                <w:szCs w:val="14"/>
                <w:lang w:eastAsia="en-US"/>
              </w:rPr>
            </w:pPr>
          </w:p>
        </w:tc>
        <w:tc>
          <w:tcPr>
            <w:tcW w:w="268" w:type="pct"/>
          </w:tcPr>
          <w:p w14:paraId="1A81044D" w14:textId="77777777" w:rsidR="000C20E2" w:rsidRPr="003857FF" w:rsidRDefault="000C20E2" w:rsidP="000C20E2">
            <w:pPr>
              <w:rPr>
                <w:rFonts w:eastAsia="Times New Roman"/>
                <w:iCs/>
                <w:sz w:val="14"/>
                <w:szCs w:val="14"/>
                <w:lang w:eastAsia="en-US"/>
              </w:rPr>
            </w:pPr>
          </w:p>
        </w:tc>
        <w:tc>
          <w:tcPr>
            <w:tcW w:w="84" w:type="pct"/>
          </w:tcPr>
          <w:p w14:paraId="2C4DF16F" w14:textId="77777777" w:rsidR="000C20E2" w:rsidRPr="003857FF" w:rsidRDefault="000C20E2" w:rsidP="000C20E2">
            <w:pPr>
              <w:rPr>
                <w:rFonts w:eastAsia="Times New Roman"/>
                <w:iCs/>
                <w:sz w:val="14"/>
                <w:szCs w:val="14"/>
                <w:lang w:eastAsia="en-US"/>
              </w:rPr>
            </w:pPr>
          </w:p>
        </w:tc>
        <w:tc>
          <w:tcPr>
            <w:tcW w:w="84" w:type="pct"/>
          </w:tcPr>
          <w:p w14:paraId="26C5FAB2" w14:textId="77777777" w:rsidR="000C20E2" w:rsidRPr="003857FF" w:rsidRDefault="000C20E2" w:rsidP="000C20E2">
            <w:pPr>
              <w:rPr>
                <w:rFonts w:eastAsia="Times New Roman"/>
                <w:iCs/>
                <w:sz w:val="14"/>
                <w:szCs w:val="14"/>
                <w:lang w:eastAsia="en-US"/>
              </w:rPr>
            </w:pPr>
          </w:p>
        </w:tc>
        <w:tc>
          <w:tcPr>
            <w:tcW w:w="83" w:type="pct"/>
          </w:tcPr>
          <w:p w14:paraId="49CBE470" w14:textId="77777777" w:rsidR="000C20E2" w:rsidRPr="003857FF" w:rsidRDefault="000C20E2" w:rsidP="000C20E2">
            <w:pPr>
              <w:rPr>
                <w:rFonts w:eastAsia="Times New Roman"/>
                <w:iCs/>
                <w:sz w:val="14"/>
                <w:szCs w:val="14"/>
                <w:lang w:eastAsia="en-US"/>
              </w:rPr>
            </w:pPr>
          </w:p>
        </w:tc>
        <w:tc>
          <w:tcPr>
            <w:tcW w:w="125" w:type="pct"/>
          </w:tcPr>
          <w:p w14:paraId="5751E4A0" w14:textId="77777777" w:rsidR="000C20E2" w:rsidRPr="003857FF" w:rsidRDefault="000C20E2" w:rsidP="000C20E2">
            <w:pPr>
              <w:rPr>
                <w:rFonts w:eastAsia="Times New Roman"/>
                <w:iCs/>
                <w:sz w:val="14"/>
                <w:szCs w:val="14"/>
                <w:lang w:eastAsia="en-US"/>
              </w:rPr>
            </w:pPr>
          </w:p>
        </w:tc>
        <w:tc>
          <w:tcPr>
            <w:tcW w:w="289" w:type="pct"/>
          </w:tcPr>
          <w:p w14:paraId="628EB9B0" w14:textId="0B6C5DA9" w:rsidR="000C20E2" w:rsidRPr="003857FF" w:rsidRDefault="000C20E2" w:rsidP="000C20E2">
            <w:pPr>
              <w:rPr>
                <w:rFonts w:eastAsia="Times New Roman"/>
                <w:iCs/>
                <w:sz w:val="14"/>
                <w:szCs w:val="14"/>
                <w:lang w:eastAsia="en-US"/>
              </w:rPr>
            </w:pPr>
          </w:p>
        </w:tc>
        <w:tc>
          <w:tcPr>
            <w:tcW w:w="186" w:type="pct"/>
          </w:tcPr>
          <w:p w14:paraId="18768C3A" w14:textId="77777777" w:rsidR="000C20E2" w:rsidRPr="003857FF" w:rsidRDefault="000C20E2" w:rsidP="000C20E2">
            <w:pPr>
              <w:rPr>
                <w:rFonts w:eastAsia="Times New Roman"/>
                <w:iCs/>
                <w:sz w:val="14"/>
                <w:szCs w:val="14"/>
                <w:lang w:eastAsia="en-US"/>
              </w:rPr>
            </w:pPr>
          </w:p>
        </w:tc>
        <w:tc>
          <w:tcPr>
            <w:tcW w:w="304" w:type="pct"/>
          </w:tcPr>
          <w:p w14:paraId="16EE4724" w14:textId="77777777" w:rsidR="000C20E2" w:rsidRPr="003857FF" w:rsidRDefault="000C20E2" w:rsidP="000C20E2">
            <w:pPr>
              <w:rPr>
                <w:rFonts w:eastAsia="Times New Roman"/>
                <w:iCs/>
                <w:sz w:val="14"/>
                <w:szCs w:val="14"/>
                <w:lang w:eastAsia="en-US"/>
              </w:rPr>
            </w:pPr>
          </w:p>
        </w:tc>
        <w:tc>
          <w:tcPr>
            <w:tcW w:w="268" w:type="pct"/>
          </w:tcPr>
          <w:p w14:paraId="4E2C0126" w14:textId="77777777" w:rsidR="000C20E2" w:rsidRPr="003857FF" w:rsidRDefault="000C20E2" w:rsidP="000C20E2">
            <w:pPr>
              <w:rPr>
                <w:rFonts w:eastAsia="Times New Roman"/>
                <w:iCs/>
                <w:sz w:val="14"/>
                <w:szCs w:val="14"/>
                <w:lang w:eastAsia="en-US"/>
              </w:rPr>
            </w:pPr>
          </w:p>
        </w:tc>
      </w:tr>
    </w:tbl>
    <w:p w14:paraId="562EEEA0" w14:textId="77777777" w:rsidR="00D144AA" w:rsidRPr="003857FF" w:rsidRDefault="00D144AA" w:rsidP="00D144AA">
      <w:pPr>
        <w:rPr>
          <w:rFonts w:eastAsia="Times New Roman"/>
          <w:iCs/>
          <w:lang w:eastAsia="en-US"/>
        </w:rPr>
      </w:pPr>
    </w:p>
    <w:p w14:paraId="52FE25AB" w14:textId="77777777" w:rsidR="00E94F4D" w:rsidRPr="003857FF" w:rsidRDefault="00E94F4D" w:rsidP="00E94F4D">
      <w:pPr>
        <w:suppressAutoHyphens/>
        <w:spacing w:line="276" w:lineRule="auto"/>
        <w:rPr>
          <w:rFonts w:eastAsia="Times New Roman"/>
          <w:sz w:val="22"/>
          <w:szCs w:val="22"/>
          <w:lang w:eastAsia="zh-CN"/>
        </w:rPr>
      </w:pPr>
      <w:r w:rsidRPr="003857FF">
        <w:rPr>
          <w:rFonts w:eastAsia="Times New Roman"/>
          <w:sz w:val="22"/>
          <w:szCs w:val="22"/>
          <w:lang w:eastAsia="zh-CN"/>
        </w:rPr>
        <w:t>Deviz antecalcul pe activități și sub-activități</w:t>
      </w:r>
      <w:r w:rsidRPr="003857FF">
        <w:rPr>
          <w:rStyle w:val="FootnoteReference"/>
          <w:rFonts w:eastAsia="Times New Roman"/>
          <w:sz w:val="22"/>
          <w:szCs w:val="22"/>
          <w:lang w:eastAsia="zh-CN"/>
        </w:rPr>
        <w:footnoteReference w:id="4"/>
      </w:r>
      <w:r w:rsidRPr="003857FF">
        <w:rPr>
          <w:rFonts w:eastAsia="Times New Roman"/>
          <w:sz w:val="22"/>
          <w:szCs w:val="22"/>
          <w:lang w:eastAsia="zh-CN"/>
        </w:rPr>
        <w:t xml:space="preserve"> (în RON) [se va completa pentru fiecare an de implementare]</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87"/>
        <w:gridCol w:w="757"/>
        <w:gridCol w:w="463"/>
        <w:gridCol w:w="795"/>
        <w:gridCol w:w="699"/>
        <w:gridCol w:w="757"/>
        <w:gridCol w:w="463"/>
        <w:gridCol w:w="795"/>
        <w:gridCol w:w="699"/>
        <w:gridCol w:w="757"/>
        <w:gridCol w:w="463"/>
        <w:gridCol w:w="795"/>
        <w:gridCol w:w="699"/>
        <w:gridCol w:w="690"/>
        <w:gridCol w:w="463"/>
        <w:gridCol w:w="723"/>
        <w:gridCol w:w="644"/>
        <w:gridCol w:w="757"/>
        <w:gridCol w:w="463"/>
        <w:gridCol w:w="798"/>
        <w:gridCol w:w="693"/>
      </w:tblGrid>
      <w:tr w:rsidR="00D768F3" w:rsidRPr="003857FF" w14:paraId="74875026" w14:textId="77777777" w:rsidTr="00E94F4D">
        <w:trPr>
          <w:trHeight w:val="417"/>
        </w:trPr>
        <w:tc>
          <w:tcPr>
            <w:tcW w:w="408" w:type="pct"/>
          </w:tcPr>
          <w:p w14:paraId="09B65E78" w14:textId="77777777" w:rsidR="00D768F3" w:rsidRPr="003857FF" w:rsidRDefault="00D768F3" w:rsidP="003168CC">
            <w:pPr>
              <w:rPr>
                <w:rFonts w:eastAsia="Times New Roman"/>
                <w:iCs/>
                <w:sz w:val="14"/>
                <w:szCs w:val="14"/>
                <w:lang w:eastAsia="en-US"/>
              </w:rPr>
            </w:pPr>
          </w:p>
        </w:tc>
        <w:tc>
          <w:tcPr>
            <w:tcW w:w="932" w:type="pct"/>
            <w:gridSpan w:val="4"/>
          </w:tcPr>
          <w:p w14:paraId="56D53501" w14:textId="17DD3532" w:rsidR="00D768F3" w:rsidRPr="00857B19" w:rsidRDefault="00D768F3" w:rsidP="00857B19">
            <w:pPr>
              <w:jc w:val="center"/>
              <w:rPr>
                <w:b/>
                <w:sz w:val="14"/>
              </w:rPr>
            </w:pPr>
            <w:r w:rsidRPr="003857FF">
              <w:rPr>
                <w:rFonts w:eastAsia="Times New Roman"/>
                <w:b/>
                <w:iCs/>
                <w:sz w:val="14"/>
                <w:szCs w:val="14"/>
                <w:lang w:eastAsia="en-US"/>
              </w:rPr>
              <w:t>1. Activități de orientare în cariera de cercetător [minimum 50% din buget]</w:t>
            </w:r>
          </w:p>
        </w:tc>
        <w:tc>
          <w:tcPr>
            <w:tcW w:w="932" w:type="pct"/>
            <w:gridSpan w:val="4"/>
          </w:tcPr>
          <w:p w14:paraId="4C5F5475" w14:textId="32E1C84F" w:rsidR="00D768F3" w:rsidRPr="003857FF" w:rsidRDefault="00D768F3" w:rsidP="003168CC">
            <w:pPr>
              <w:jc w:val="center"/>
              <w:rPr>
                <w:rFonts w:eastAsia="Times New Roman"/>
                <w:b/>
                <w:iCs/>
                <w:sz w:val="14"/>
                <w:szCs w:val="14"/>
                <w:lang w:eastAsia="en-US"/>
              </w:rPr>
            </w:pPr>
            <w:r w:rsidRPr="003857FF">
              <w:rPr>
                <w:rFonts w:eastAsia="Times New Roman"/>
                <w:b/>
                <w:iCs/>
                <w:sz w:val="14"/>
                <w:szCs w:val="14"/>
                <w:lang w:eastAsia="en-US"/>
              </w:rPr>
              <w:t>2. Activități de promovare a cercetării și atragerea tinerilor în cariera de cercetător [maximum 30% din buget]</w:t>
            </w:r>
          </w:p>
          <w:p w14:paraId="22AA9D8E" w14:textId="30E9EDDB" w:rsidR="00D768F3" w:rsidRPr="003857FF" w:rsidRDefault="00D768F3" w:rsidP="003168CC">
            <w:pPr>
              <w:jc w:val="both"/>
              <w:rPr>
                <w:rFonts w:eastAsia="Times New Roman"/>
                <w:bCs/>
                <w:iCs/>
                <w:sz w:val="14"/>
                <w:szCs w:val="14"/>
                <w:lang w:eastAsia="en-US"/>
              </w:rPr>
            </w:pPr>
          </w:p>
        </w:tc>
        <w:tc>
          <w:tcPr>
            <w:tcW w:w="932" w:type="pct"/>
            <w:gridSpan w:val="4"/>
          </w:tcPr>
          <w:p w14:paraId="066B1C91" w14:textId="77777777" w:rsidR="00D768F3" w:rsidRPr="003857FF" w:rsidRDefault="00D768F3" w:rsidP="003168CC">
            <w:pPr>
              <w:jc w:val="center"/>
              <w:rPr>
                <w:rFonts w:eastAsia="Times New Roman"/>
                <w:b/>
                <w:iCs/>
                <w:sz w:val="14"/>
                <w:szCs w:val="14"/>
                <w:lang w:eastAsia="en-US"/>
              </w:rPr>
            </w:pPr>
            <w:r w:rsidRPr="003857FF">
              <w:rPr>
                <w:rFonts w:eastAsia="Times New Roman"/>
                <w:b/>
                <w:iCs/>
                <w:sz w:val="14"/>
                <w:szCs w:val="14"/>
                <w:lang w:eastAsia="en-US"/>
              </w:rPr>
              <w:t>3. Activități în rețea [minimum 15% din buget]</w:t>
            </w:r>
          </w:p>
          <w:p w14:paraId="5364E064" w14:textId="444E832E" w:rsidR="00D768F3" w:rsidRPr="003857FF" w:rsidRDefault="00D768F3" w:rsidP="003168CC">
            <w:pPr>
              <w:jc w:val="both"/>
              <w:rPr>
                <w:rFonts w:eastAsia="Times New Roman"/>
                <w:b/>
                <w:iCs/>
                <w:sz w:val="14"/>
                <w:szCs w:val="14"/>
                <w:lang w:eastAsia="en-US"/>
              </w:rPr>
            </w:pPr>
          </w:p>
        </w:tc>
        <w:tc>
          <w:tcPr>
            <w:tcW w:w="865" w:type="pct"/>
            <w:gridSpan w:val="4"/>
          </w:tcPr>
          <w:p w14:paraId="60013471" w14:textId="77777777" w:rsidR="00D768F3" w:rsidRPr="003857FF" w:rsidRDefault="00D768F3" w:rsidP="003168CC">
            <w:pPr>
              <w:jc w:val="center"/>
              <w:rPr>
                <w:rFonts w:eastAsia="Times New Roman"/>
                <w:b/>
                <w:iCs/>
                <w:sz w:val="14"/>
                <w:szCs w:val="14"/>
                <w:lang w:eastAsia="en-US"/>
              </w:rPr>
            </w:pPr>
            <w:r w:rsidRPr="003857FF">
              <w:rPr>
                <w:rFonts w:eastAsia="Times New Roman"/>
                <w:b/>
                <w:iCs/>
                <w:sz w:val="14"/>
                <w:szCs w:val="14"/>
                <w:lang w:eastAsia="en-US"/>
              </w:rPr>
              <w:t>4. Activități de management de proiect [maximum 50% din buget]</w:t>
            </w:r>
          </w:p>
        </w:tc>
        <w:tc>
          <w:tcPr>
            <w:tcW w:w="932" w:type="pct"/>
            <w:gridSpan w:val="4"/>
          </w:tcPr>
          <w:p w14:paraId="2945C445" w14:textId="77777777" w:rsidR="00D768F3" w:rsidRPr="003857FF" w:rsidRDefault="00D768F3" w:rsidP="003168CC">
            <w:pPr>
              <w:jc w:val="center"/>
              <w:rPr>
                <w:rFonts w:eastAsia="Times New Roman"/>
                <w:b/>
                <w:iCs/>
                <w:sz w:val="14"/>
                <w:szCs w:val="14"/>
                <w:lang w:eastAsia="en-US"/>
              </w:rPr>
            </w:pPr>
            <w:r w:rsidRPr="003857FF">
              <w:rPr>
                <w:rFonts w:eastAsia="Times New Roman"/>
                <w:b/>
                <w:iCs/>
                <w:sz w:val="14"/>
                <w:szCs w:val="14"/>
                <w:lang w:eastAsia="en-US"/>
              </w:rPr>
              <w:t>Total anual [Lunile 1-12, Lunile 13-24, Lunile 25-36]</w:t>
            </w:r>
          </w:p>
        </w:tc>
      </w:tr>
      <w:tr w:rsidR="00D768F3" w:rsidRPr="003857FF" w14:paraId="56C7D59B" w14:textId="77777777" w:rsidTr="00E94F4D">
        <w:trPr>
          <w:trHeight w:val="417"/>
        </w:trPr>
        <w:tc>
          <w:tcPr>
            <w:tcW w:w="408" w:type="pct"/>
          </w:tcPr>
          <w:p w14:paraId="061AADC8" w14:textId="77777777" w:rsidR="00D768F3" w:rsidRPr="003857FF" w:rsidRDefault="00D768F3" w:rsidP="003168CC">
            <w:pPr>
              <w:rPr>
                <w:rFonts w:eastAsia="Times New Roman"/>
                <w:b/>
                <w:iCs/>
                <w:sz w:val="14"/>
                <w:szCs w:val="14"/>
                <w:lang w:eastAsia="en-US"/>
              </w:rPr>
            </w:pPr>
          </w:p>
        </w:tc>
        <w:tc>
          <w:tcPr>
            <w:tcW w:w="260" w:type="pct"/>
          </w:tcPr>
          <w:p w14:paraId="48897B64" w14:textId="77777777" w:rsidR="00D768F3" w:rsidRPr="003857FF" w:rsidRDefault="00D768F3" w:rsidP="003168CC">
            <w:pPr>
              <w:jc w:val="center"/>
              <w:rPr>
                <w:rFonts w:eastAsia="Times New Roman"/>
                <w:bCs/>
                <w:iCs/>
                <w:sz w:val="12"/>
                <w:szCs w:val="12"/>
                <w:lang w:eastAsia="en-US"/>
              </w:rPr>
            </w:pPr>
            <w:r w:rsidRPr="003857FF">
              <w:rPr>
                <w:rFonts w:eastAsia="Times New Roman"/>
                <w:bCs/>
                <w:iCs/>
                <w:sz w:val="12"/>
                <w:szCs w:val="12"/>
                <w:lang w:eastAsia="en-US"/>
              </w:rPr>
              <w:t>Cheltuieli eligibile</w:t>
            </w:r>
          </w:p>
        </w:tc>
        <w:tc>
          <w:tcPr>
            <w:tcW w:w="159" w:type="pct"/>
          </w:tcPr>
          <w:p w14:paraId="5D4F8BD6" w14:textId="77777777" w:rsidR="00D768F3" w:rsidRPr="003857FF" w:rsidRDefault="00D768F3" w:rsidP="003168CC">
            <w:pPr>
              <w:jc w:val="center"/>
              <w:rPr>
                <w:rFonts w:eastAsia="Times New Roman"/>
                <w:bCs/>
                <w:iCs/>
                <w:sz w:val="12"/>
                <w:szCs w:val="12"/>
                <w:lang w:eastAsia="en-US"/>
              </w:rPr>
            </w:pPr>
            <w:r w:rsidRPr="003857FF">
              <w:rPr>
                <w:rFonts w:eastAsia="Times New Roman"/>
                <w:bCs/>
                <w:iCs/>
                <w:sz w:val="12"/>
                <w:szCs w:val="12"/>
                <w:lang w:eastAsia="en-US"/>
              </w:rPr>
              <w:t>TVA</w:t>
            </w:r>
          </w:p>
        </w:tc>
        <w:tc>
          <w:tcPr>
            <w:tcW w:w="273" w:type="pct"/>
          </w:tcPr>
          <w:p w14:paraId="4FB468C8" w14:textId="77777777" w:rsidR="00D768F3" w:rsidRPr="003857FF" w:rsidRDefault="00D768F3" w:rsidP="003168CC">
            <w:pPr>
              <w:jc w:val="center"/>
              <w:rPr>
                <w:rFonts w:eastAsia="Times New Roman"/>
                <w:bCs/>
                <w:iCs/>
                <w:sz w:val="12"/>
                <w:szCs w:val="12"/>
                <w:lang w:eastAsia="en-US"/>
              </w:rPr>
            </w:pPr>
            <w:r w:rsidRPr="003857FF">
              <w:rPr>
                <w:rFonts w:eastAsia="Times New Roman"/>
                <w:bCs/>
                <w:iCs/>
                <w:sz w:val="12"/>
                <w:szCs w:val="12"/>
                <w:lang w:eastAsia="en-US"/>
              </w:rPr>
              <w:t>Cheltuieli neeligibile</w:t>
            </w:r>
          </w:p>
        </w:tc>
        <w:tc>
          <w:tcPr>
            <w:tcW w:w="239" w:type="pct"/>
          </w:tcPr>
          <w:p w14:paraId="5724AAE7" w14:textId="77777777" w:rsidR="00D768F3" w:rsidRPr="003857FF" w:rsidRDefault="00D768F3" w:rsidP="003168CC">
            <w:pPr>
              <w:jc w:val="center"/>
              <w:rPr>
                <w:rFonts w:eastAsia="Times New Roman"/>
                <w:bCs/>
                <w:iCs/>
                <w:sz w:val="12"/>
                <w:szCs w:val="12"/>
                <w:lang w:eastAsia="en-US"/>
              </w:rPr>
            </w:pPr>
            <w:r w:rsidRPr="003857FF">
              <w:rPr>
                <w:rFonts w:eastAsia="Times New Roman"/>
                <w:bCs/>
                <w:iCs/>
                <w:sz w:val="12"/>
                <w:szCs w:val="12"/>
                <w:lang w:eastAsia="en-US"/>
              </w:rPr>
              <w:t>Co-finanțare</w:t>
            </w:r>
          </w:p>
        </w:tc>
        <w:tc>
          <w:tcPr>
            <w:tcW w:w="260" w:type="pct"/>
          </w:tcPr>
          <w:p w14:paraId="34BD4F7D" w14:textId="77777777" w:rsidR="00D768F3" w:rsidRPr="003857FF" w:rsidRDefault="00D768F3" w:rsidP="003168CC">
            <w:pPr>
              <w:jc w:val="center"/>
              <w:rPr>
                <w:rFonts w:eastAsia="Times New Roman"/>
                <w:b/>
                <w:iCs/>
                <w:sz w:val="12"/>
                <w:szCs w:val="12"/>
                <w:lang w:eastAsia="en-US"/>
              </w:rPr>
            </w:pPr>
            <w:r w:rsidRPr="003857FF">
              <w:rPr>
                <w:rFonts w:eastAsia="Times New Roman"/>
                <w:bCs/>
                <w:iCs/>
                <w:sz w:val="12"/>
                <w:szCs w:val="12"/>
                <w:lang w:eastAsia="en-US"/>
              </w:rPr>
              <w:t>Cheltuieli eligibile</w:t>
            </w:r>
          </w:p>
        </w:tc>
        <w:tc>
          <w:tcPr>
            <w:tcW w:w="159" w:type="pct"/>
          </w:tcPr>
          <w:p w14:paraId="5D9F33A4" w14:textId="77777777" w:rsidR="00D768F3" w:rsidRPr="003857FF" w:rsidRDefault="00D768F3" w:rsidP="003168CC">
            <w:pPr>
              <w:jc w:val="center"/>
              <w:rPr>
                <w:rFonts w:eastAsia="Times New Roman"/>
                <w:b/>
                <w:iCs/>
                <w:sz w:val="12"/>
                <w:szCs w:val="12"/>
                <w:lang w:eastAsia="en-US"/>
              </w:rPr>
            </w:pPr>
            <w:r w:rsidRPr="003857FF">
              <w:rPr>
                <w:rFonts w:eastAsia="Times New Roman"/>
                <w:bCs/>
                <w:iCs/>
                <w:sz w:val="12"/>
                <w:szCs w:val="12"/>
                <w:lang w:eastAsia="en-US"/>
              </w:rPr>
              <w:t>TVA</w:t>
            </w:r>
          </w:p>
        </w:tc>
        <w:tc>
          <w:tcPr>
            <w:tcW w:w="273" w:type="pct"/>
          </w:tcPr>
          <w:p w14:paraId="3F8D147D" w14:textId="77777777" w:rsidR="00D768F3" w:rsidRPr="003857FF" w:rsidRDefault="00D768F3" w:rsidP="003168CC">
            <w:pPr>
              <w:jc w:val="center"/>
              <w:rPr>
                <w:rFonts w:eastAsia="Times New Roman"/>
                <w:b/>
                <w:iCs/>
                <w:sz w:val="12"/>
                <w:szCs w:val="12"/>
                <w:lang w:eastAsia="en-US"/>
              </w:rPr>
            </w:pPr>
            <w:r w:rsidRPr="003857FF">
              <w:rPr>
                <w:rFonts w:eastAsia="Times New Roman"/>
                <w:bCs/>
                <w:iCs/>
                <w:sz w:val="12"/>
                <w:szCs w:val="12"/>
                <w:lang w:eastAsia="en-US"/>
              </w:rPr>
              <w:t>Cheltuieli neeligibile</w:t>
            </w:r>
          </w:p>
        </w:tc>
        <w:tc>
          <w:tcPr>
            <w:tcW w:w="239" w:type="pct"/>
          </w:tcPr>
          <w:p w14:paraId="2257C732" w14:textId="77777777" w:rsidR="00D768F3" w:rsidRPr="003857FF" w:rsidRDefault="00D768F3" w:rsidP="003168CC">
            <w:pPr>
              <w:jc w:val="center"/>
              <w:rPr>
                <w:rFonts w:eastAsia="Times New Roman"/>
                <w:b/>
                <w:iCs/>
                <w:sz w:val="12"/>
                <w:szCs w:val="12"/>
                <w:lang w:eastAsia="en-US"/>
              </w:rPr>
            </w:pPr>
            <w:r w:rsidRPr="003857FF">
              <w:rPr>
                <w:rFonts w:eastAsia="Times New Roman"/>
                <w:bCs/>
                <w:iCs/>
                <w:sz w:val="12"/>
                <w:szCs w:val="12"/>
                <w:lang w:eastAsia="en-US"/>
              </w:rPr>
              <w:t>Co-finanțare</w:t>
            </w:r>
          </w:p>
        </w:tc>
        <w:tc>
          <w:tcPr>
            <w:tcW w:w="260" w:type="pct"/>
          </w:tcPr>
          <w:p w14:paraId="1C817D18" w14:textId="77777777" w:rsidR="00D768F3" w:rsidRPr="003857FF" w:rsidRDefault="00D768F3" w:rsidP="003168CC">
            <w:pPr>
              <w:jc w:val="center"/>
              <w:rPr>
                <w:rFonts w:eastAsia="Times New Roman"/>
                <w:b/>
                <w:iCs/>
                <w:sz w:val="12"/>
                <w:szCs w:val="12"/>
                <w:lang w:eastAsia="en-US"/>
              </w:rPr>
            </w:pPr>
            <w:r w:rsidRPr="003857FF">
              <w:rPr>
                <w:rFonts w:eastAsia="Times New Roman"/>
                <w:bCs/>
                <w:iCs/>
                <w:sz w:val="12"/>
                <w:szCs w:val="12"/>
                <w:lang w:eastAsia="en-US"/>
              </w:rPr>
              <w:t>Cheltuieli eligibile</w:t>
            </w:r>
          </w:p>
        </w:tc>
        <w:tc>
          <w:tcPr>
            <w:tcW w:w="159" w:type="pct"/>
          </w:tcPr>
          <w:p w14:paraId="2EA8B07A" w14:textId="77777777" w:rsidR="00D768F3" w:rsidRPr="003857FF" w:rsidRDefault="00D768F3" w:rsidP="003168CC">
            <w:pPr>
              <w:jc w:val="center"/>
              <w:rPr>
                <w:rFonts w:eastAsia="Times New Roman"/>
                <w:b/>
                <w:iCs/>
                <w:sz w:val="12"/>
                <w:szCs w:val="12"/>
                <w:lang w:eastAsia="en-US"/>
              </w:rPr>
            </w:pPr>
            <w:r w:rsidRPr="003857FF">
              <w:rPr>
                <w:rFonts w:eastAsia="Times New Roman"/>
                <w:bCs/>
                <w:iCs/>
                <w:sz w:val="12"/>
                <w:szCs w:val="12"/>
                <w:lang w:eastAsia="en-US"/>
              </w:rPr>
              <w:t>TVA</w:t>
            </w:r>
          </w:p>
        </w:tc>
        <w:tc>
          <w:tcPr>
            <w:tcW w:w="273" w:type="pct"/>
          </w:tcPr>
          <w:p w14:paraId="1886F8FC" w14:textId="77777777" w:rsidR="00D768F3" w:rsidRPr="003857FF" w:rsidRDefault="00D768F3" w:rsidP="003168CC">
            <w:pPr>
              <w:jc w:val="center"/>
              <w:rPr>
                <w:rFonts w:eastAsia="Times New Roman"/>
                <w:b/>
                <w:iCs/>
                <w:sz w:val="12"/>
                <w:szCs w:val="12"/>
                <w:lang w:eastAsia="en-US"/>
              </w:rPr>
            </w:pPr>
            <w:r w:rsidRPr="003857FF">
              <w:rPr>
                <w:rFonts w:eastAsia="Times New Roman"/>
                <w:bCs/>
                <w:iCs/>
                <w:sz w:val="12"/>
                <w:szCs w:val="12"/>
                <w:lang w:eastAsia="en-US"/>
              </w:rPr>
              <w:t>Cheltuieli neeligibile</w:t>
            </w:r>
          </w:p>
        </w:tc>
        <w:tc>
          <w:tcPr>
            <w:tcW w:w="239" w:type="pct"/>
          </w:tcPr>
          <w:p w14:paraId="0D0AAC06" w14:textId="77777777" w:rsidR="00D768F3" w:rsidRPr="003857FF" w:rsidRDefault="00D768F3" w:rsidP="003168CC">
            <w:pPr>
              <w:jc w:val="center"/>
              <w:rPr>
                <w:rFonts w:eastAsia="Times New Roman"/>
                <w:b/>
                <w:iCs/>
                <w:sz w:val="12"/>
                <w:szCs w:val="12"/>
                <w:lang w:eastAsia="en-US"/>
              </w:rPr>
            </w:pPr>
            <w:r w:rsidRPr="003857FF">
              <w:rPr>
                <w:rFonts w:eastAsia="Times New Roman"/>
                <w:bCs/>
                <w:iCs/>
                <w:sz w:val="12"/>
                <w:szCs w:val="12"/>
                <w:lang w:eastAsia="en-US"/>
              </w:rPr>
              <w:t>Co-finanțare</w:t>
            </w:r>
          </w:p>
        </w:tc>
        <w:tc>
          <w:tcPr>
            <w:tcW w:w="237" w:type="pct"/>
          </w:tcPr>
          <w:p w14:paraId="6D7618CD" w14:textId="77777777" w:rsidR="00D768F3" w:rsidRPr="003857FF" w:rsidRDefault="00D768F3" w:rsidP="003168CC">
            <w:pPr>
              <w:jc w:val="center"/>
              <w:rPr>
                <w:rFonts w:eastAsia="Times New Roman"/>
                <w:bCs/>
                <w:iCs/>
                <w:sz w:val="12"/>
                <w:szCs w:val="12"/>
                <w:lang w:eastAsia="en-US"/>
              </w:rPr>
            </w:pPr>
            <w:r w:rsidRPr="003857FF">
              <w:rPr>
                <w:rFonts w:eastAsia="Times New Roman"/>
                <w:bCs/>
                <w:iCs/>
                <w:sz w:val="12"/>
                <w:szCs w:val="12"/>
                <w:lang w:eastAsia="en-US"/>
              </w:rPr>
              <w:t>Cheltuieli eligibile</w:t>
            </w:r>
          </w:p>
        </w:tc>
        <w:tc>
          <w:tcPr>
            <w:tcW w:w="159" w:type="pct"/>
          </w:tcPr>
          <w:p w14:paraId="66A25A45" w14:textId="77777777" w:rsidR="00D768F3" w:rsidRPr="003857FF" w:rsidRDefault="00D768F3" w:rsidP="003168CC">
            <w:pPr>
              <w:jc w:val="center"/>
              <w:rPr>
                <w:rFonts w:eastAsia="Times New Roman"/>
                <w:bCs/>
                <w:iCs/>
                <w:sz w:val="12"/>
                <w:szCs w:val="12"/>
                <w:lang w:eastAsia="en-US"/>
              </w:rPr>
            </w:pPr>
            <w:r w:rsidRPr="003857FF">
              <w:rPr>
                <w:rFonts w:eastAsia="Times New Roman"/>
                <w:bCs/>
                <w:iCs/>
                <w:sz w:val="12"/>
                <w:szCs w:val="12"/>
                <w:lang w:eastAsia="en-US"/>
              </w:rPr>
              <w:t>TVA</w:t>
            </w:r>
          </w:p>
        </w:tc>
        <w:tc>
          <w:tcPr>
            <w:tcW w:w="248" w:type="pct"/>
          </w:tcPr>
          <w:p w14:paraId="7D6DF52F" w14:textId="77777777" w:rsidR="00D768F3" w:rsidRPr="003857FF" w:rsidRDefault="00D768F3" w:rsidP="003168CC">
            <w:pPr>
              <w:jc w:val="center"/>
              <w:rPr>
                <w:rFonts w:eastAsia="Times New Roman"/>
                <w:bCs/>
                <w:iCs/>
                <w:sz w:val="12"/>
                <w:szCs w:val="12"/>
                <w:lang w:eastAsia="en-US"/>
              </w:rPr>
            </w:pPr>
            <w:r w:rsidRPr="003857FF">
              <w:rPr>
                <w:rFonts w:eastAsia="Times New Roman"/>
                <w:bCs/>
                <w:iCs/>
                <w:sz w:val="12"/>
                <w:szCs w:val="12"/>
                <w:lang w:eastAsia="en-US"/>
              </w:rPr>
              <w:t>Cheltuieli neeligibile</w:t>
            </w:r>
          </w:p>
        </w:tc>
        <w:tc>
          <w:tcPr>
            <w:tcW w:w="221" w:type="pct"/>
          </w:tcPr>
          <w:p w14:paraId="7E641065" w14:textId="77777777" w:rsidR="00D768F3" w:rsidRPr="003857FF" w:rsidRDefault="00D768F3" w:rsidP="003168CC">
            <w:pPr>
              <w:jc w:val="center"/>
              <w:rPr>
                <w:rFonts w:eastAsia="Times New Roman"/>
                <w:bCs/>
                <w:iCs/>
                <w:sz w:val="12"/>
                <w:szCs w:val="12"/>
                <w:lang w:eastAsia="en-US"/>
              </w:rPr>
            </w:pPr>
            <w:r w:rsidRPr="003857FF">
              <w:rPr>
                <w:rFonts w:eastAsia="Times New Roman"/>
                <w:bCs/>
                <w:iCs/>
                <w:sz w:val="12"/>
                <w:szCs w:val="12"/>
                <w:lang w:eastAsia="en-US"/>
              </w:rPr>
              <w:t>Co-finanțare</w:t>
            </w:r>
          </w:p>
        </w:tc>
        <w:tc>
          <w:tcPr>
            <w:tcW w:w="260" w:type="pct"/>
          </w:tcPr>
          <w:p w14:paraId="5FD5EA80" w14:textId="77777777" w:rsidR="00D768F3" w:rsidRPr="003857FF" w:rsidRDefault="00D768F3" w:rsidP="003168CC">
            <w:pPr>
              <w:jc w:val="center"/>
              <w:rPr>
                <w:rFonts w:eastAsia="Times New Roman"/>
                <w:b/>
                <w:iCs/>
                <w:sz w:val="12"/>
                <w:szCs w:val="12"/>
                <w:lang w:eastAsia="en-US"/>
              </w:rPr>
            </w:pPr>
            <w:r w:rsidRPr="003857FF">
              <w:rPr>
                <w:rFonts w:eastAsia="Times New Roman"/>
                <w:bCs/>
                <w:iCs/>
                <w:sz w:val="12"/>
                <w:szCs w:val="12"/>
                <w:lang w:eastAsia="en-US"/>
              </w:rPr>
              <w:t>Cheltuieli eligibile</w:t>
            </w:r>
          </w:p>
        </w:tc>
        <w:tc>
          <w:tcPr>
            <w:tcW w:w="159" w:type="pct"/>
          </w:tcPr>
          <w:p w14:paraId="2C921B6D" w14:textId="77777777" w:rsidR="00D768F3" w:rsidRPr="003857FF" w:rsidRDefault="00D768F3" w:rsidP="003168CC">
            <w:pPr>
              <w:jc w:val="center"/>
              <w:rPr>
                <w:rFonts w:eastAsia="Times New Roman"/>
                <w:b/>
                <w:iCs/>
                <w:sz w:val="12"/>
                <w:szCs w:val="12"/>
                <w:lang w:eastAsia="en-US"/>
              </w:rPr>
            </w:pPr>
            <w:r w:rsidRPr="003857FF">
              <w:rPr>
                <w:rFonts w:eastAsia="Times New Roman"/>
                <w:bCs/>
                <w:iCs/>
                <w:sz w:val="12"/>
                <w:szCs w:val="12"/>
                <w:lang w:eastAsia="en-US"/>
              </w:rPr>
              <w:t>TVA</w:t>
            </w:r>
          </w:p>
        </w:tc>
        <w:tc>
          <w:tcPr>
            <w:tcW w:w="274" w:type="pct"/>
          </w:tcPr>
          <w:p w14:paraId="7C32DFCA" w14:textId="77777777" w:rsidR="00D768F3" w:rsidRPr="003857FF" w:rsidRDefault="00D768F3" w:rsidP="003168CC">
            <w:pPr>
              <w:jc w:val="center"/>
              <w:rPr>
                <w:rFonts w:eastAsia="Times New Roman"/>
                <w:b/>
                <w:iCs/>
                <w:sz w:val="12"/>
                <w:szCs w:val="12"/>
                <w:lang w:eastAsia="en-US"/>
              </w:rPr>
            </w:pPr>
            <w:r w:rsidRPr="003857FF">
              <w:rPr>
                <w:rFonts w:eastAsia="Times New Roman"/>
                <w:bCs/>
                <w:iCs/>
                <w:sz w:val="12"/>
                <w:szCs w:val="12"/>
                <w:lang w:eastAsia="en-US"/>
              </w:rPr>
              <w:t>Cheltuieli neeligibile</w:t>
            </w:r>
          </w:p>
        </w:tc>
        <w:tc>
          <w:tcPr>
            <w:tcW w:w="239" w:type="pct"/>
          </w:tcPr>
          <w:p w14:paraId="46C03541" w14:textId="77777777" w:rsidR="00D768F3" w:rsidRPr="003857FF" w:rsidRDefault="00D768F3" w:rsidP="003168CC">
            <w:pPr>
              <w:jc w:val="center"/>
              <w:rPr>
                <w:rFonts w:eastAsia="Times New Roman"/>
                <w:b/>
                <w:iCs/>
                <w:sz w:val="12"/>
                <w:szCs w:val="12"/>
                <w:lang w:eastAsia="en-US"/>
              </w:rPr>
            </w:pPr>
            <w:r w:rsidRPr="003857FF">
              <w:rPr>
                <w:rFonts w:eastAsia="Times New Roman"/>
                <w:bCs/>
                <w:iCs/>
                <w:sz w:val="12"/>
                <w:szCs w:val="12"/>
                <w:lang w:eastAsia="en-US"/>
              </w:rPr>
              <w:t>Co-finanțare</w:t>
            </w:r>
          </w:p>
        </w:tc>
      </w:tr>
      <w:tr w:rsidR="00D768F3" w:rsidRPr="003857FF" w14:paraId="138439C2" w14:textId="77777777" w:rsidTr="00E94F4D">
        <w:trPr>
          <w:trHeight w:val="208"/>
        </w:trPr>
        <w:tc>
          <w:tcPr>
            <w:tcW w:w="408" w:type="pct"/>
            <w:vAlign w:val="center"/>
          </w:tcPr>
          <w:p w14:paraId="4B5A70BA" w14:textId="77777777" w:rsidR="00D768F3" w:rsidRPr="003857FF" w:rsidRDefault="00D768F3" w:rsidP="003168CC">
            <w:pPr>
              <w:rPr>
                <w:rFonts w:eastAsia="Times New Roman"/>
                <w:iCs/>
                <w:sz w:val="14"/>
                <w:szCs w:val="14"/>
                <w:lang w:eastAsia="en-US"/>
              </w:rPr>
            </w:pPr>
            <w:r w:rsidRPr="003857FF">
              <w:rPr>
                <w:rFonts w:eastAsia="Times New Roman"/>
                <w:iCs/>
                <w:sz w:val="14"/>
                <w:szCs w:val="14"/>
                <w:lang w:eastAsia="en-US"/>
              </w:rPr>
              <w:t>1. Cheltuieli cu personalul, din care:</w:t>
            </w:r>
          </w:p>
        </w:tc>
        <w:tc>
          <w:tcPr>
            <w:tcW w:w="260" w:type="pct"/>
          </w:tcPr>
          <w:p w14:paraId="67A36C1B" w14:textId="77777777" w:rsidR="00D768F3" w:rsidRPr="003857FF" w:rsidRDefault="00D768F3" w:rsidP="003168CC">
            <w:pPr>
              <w:rPr>
                <w:rFonts w:eastAsia="Times New Roman"/>
                <w:iCs/>
                <w:sz w:val="14"/>
                <w:szCs w:val="14"/>
                <w:lang w:eastAsia="en-US"/>
              </w:rPr>
            </w:pPr>
          </w:p>
        </w:tc>
        <w:tc>
          <w:tcPr>
            <w:tcW w:w="159" w:type="pct"/>
          </w:tcPr>
          <w:p w14:paraId="03772E2A" w14:textId="77777777" w:rsidR="00D768F3" w:rsidRPr="003857FF" w:rsidRDefault="00D768F3" w:rsidP="003168CC">
            <w:pPr>
              <w:rPr>
                <w:rFonts w:eastAsia="Times New Roman"/>
                <w:iCs/>
                <w:sz w:val="14"/>
                <w:szCs w:val="14"/>
                <w:lang w:eastAsia="en-US"/>
              </w:rPr>
            </w:pPr>
          </w:p>
        </w:tc>
        <w:tc>
          <w:tcPr>
            <w:tcW w:w="273" w:type="pct"/>
          </w:tcPr>
          <w:p w14:paraId="0E32B962" w14:textId="77777777" w:rsidR="00D768F3" w:rsidRPr="003857FF" w:rsidRDefault="00D768F3" w:rsidP="003168CC">
            <w:pPr>
              <w:rPr>
                <w:rFonts w:eastAsia="Times New Roman"/>
                <w:iCs/>
                <w:sz w:val="14"/>
                <w:szCs w:val="14"/>
                <w:lang w:eastAsia="en-US"/>
              </w:rPr>
            </w:pPr>
          </w:p>
        </w:tc>
        <w:tc>
          <w:tcPr>
            <w:tcW w:w="239" w:type="pct"/>
          </w:tcPr>
          <w:p w14:paraId="4AFE99F3" w14:textId="77777777" w:rsidR="00D768F3" w:rsidRPr="003857FF" w:rsidRDefault="00D768F3" w:rsidP="003168CC">
            <w:pPr>
              <w:rPr>
                <w:rFonts w:eastAsia="Times New Roman"/>
                <w:iCs/>
                <w:sz w:val="14"/>
                <w:szCs w:val="14"/>
                <w:lang w:eastAsia="en-US"/>
              </w:rPr>
            </w:pPr>
          </w:p>
        </w:tc>
        <w:tc>
          <w:tcPr>
            <w:tcW w:w="260" w:type="pct"/>
          </w:tcPr>
          <w:p w14:paraId="2464E5B5" w14:textId="77777777" w:rsidR="00D768F3" w:rsidRPr="003857FF" w:rsidRDefault="00D768F3" w:rsidP="003168CC">
            <w:pPr>
              <w:rPr>
                <w:rFonts w:eastAsia="Times New Roman"/>
                <w:iCs/>
                <w:sz w:val="14"/>
                <w:szCs w:val="14"/>
                <w:lang w:eastAsia="en-US"/>
              </w:rPr>
            </w:pPr>
          </w:p>
        </w:tc>
        <w:tc>
          <w:tcPr>
            <w:tcW w:w="159" w:type="pct"/>
          </w:tcPr>
          <w:p w14:paraId="4DCD0FD8" w14:textId="77777777" w:rsidR="00D768F3" w:rsidRPr="003857FF" w:rsidRDefault="00D768F3" w:rsidP="003168CC">
            <w:pPr>
              <w:rPr>
                <w:rFonts w:eastAsia="Times New Roman"/>
                <w:iCs/>
                <w:sz w:val="14"/>
                <w:szCs w:val="14"/>
                <w:lang w:eastAsia="en-US"/>
              </w:rPr>
            </w:pPr>
          </w:p>
        </w:tc>
        <w:tc>
          <w:tcPr>
            <w:tcW w:w="273" w:type="pct"/>
          </w:tcPr>
          <w:p w14:paraId="4EE5A90F" w14:textId="77777777" w:rsidR="00D768F3" w:rsidRPr="003857FF" w:rsidRDefault="00D768F3" w:rsidP="003168CC">
            <w:pPr>
              <w:rPr>
                <w:rFonts w:eastAsia="Times New Roman"/>
                <w:iCs/>
                <w:sz w:val="14"/>
                <w:szCs w:val="14"/>
                <w:lang w:eastAsia="en-US"/>
              </w:rPr>
            </w:pPr>
          </w:p>
        </w:tc>
        <w:tc>
          <w:tcPr>
            <w:tcW w:w="239" w:type="pct"/>
          </w:tcPr>
          <w:p w14:paraId="5B938B40" w14:textId="77777777" w:rsidR="00D768F3" w:rsidRPr="003857FF" w:rsidRDefault="00D768F3" w:rsidP="003168CC">
            <w:pPr>
              <w:rPr>
                <w:rFonts w:eastAsia="Times New Roman"/>
                <w:iCs/>
                <w:sz w:val="14"/>
                <w:szCs w:val="14"/>
                <w:lang w:eastAsia="en-US"/>
              </w:rPr>
            </w:pPr>
          </w:p>
        </w:tc>
        <w:tc>
          <w:tcPr>
            <w:tcW w:w="260" w:type="pct"/>
          </w:tcPr>
          <w:p w14:paraId="4651F82E" w14:textId="77777777" w:rsidR="00D768F3" w:rsidRPr="003857FF" w:rsidRDefault="00D768F3" w:rsidP="003168CC">
            <w:pPr>
              <w:rPr>
                <w:rFonts w:eastAsia="Times New Roman"/>
                <w:iCs/>
                <w:sz w:val="14"/>
                <w:szCs w:val="14"/>
                <w:lang w:eastAsia="en-US"/>
              </w:rPr>
            </w:pPr>
          </w:p>
        </w:tc>
        <w:tc>
          <w:tcPr>
            <w:tcW w:w="159" w:type="pct"/>
          </w:tcPr>
          <w:p w14:paraId="51AAE60F" w14:textId="77777777" w:rsidR="00D768F3" w:rsidRPr="003857FF" w:rsidRDefault="00D768F3" w:rsidP="003168CC">
            <w:pPr>
              <w:rPr>
                <w:rFonts w:eastAsia="Times New Roman"/>
                <w:iCs/>
                <w:sz w:val="14"/>
                <w:szCs w:val="14"/>
                <w:lang w:eastAsia="en-US"/>
              </w:rPr>
            </w:pPr>
          </w:p>
        </w:tc>
        <w:tc>
          <w:tcPr>
            <w:tcW w:w="273" w:type="pct"/>
          </w:tcPr>
          <w:p w14:paraId="2448B620" w14:textId="77777777" w:rsidR="00D768F3" w:rsidRPr="003857FF" w:rsidRDefault="00D768F3" w:rsidP="003168CC">
            <w:pPr>
              <w:rPr>
                <w:rFonts w:eastAsia="Times New Roman"/>
                <w:iCs/>
                <w:sz w:val="14"/>
                <w:szCs w:val="14"/>
                <w:lang w:eastAsia="en-US"/>
              </w:rPr>
            </w:pPr>
          </w:p>
        </w:tc>
        <w:tc>
          <w:tcPr>
            <w:tcW w:w="239" w:type="pct"/>
          </w:tcPr>
          <w:p w14:paraId="147FB9F3" w14:textId="77777777" w:rsidR="00D768F3" w:rsidRPr="003857FF" w:rsidRDefault="00D768F3" w:rsidP="003168CC">
            <w:pPr>
              <w:rPr>
                <w:rFonts w:eastAsia="Times New Roman"/>
                <w:iCs/>
                <w:sz w:val="14"/>
                <w:szCs w:val="14"/>
                <w:lang w:eastAsia="en-US"/>
              </w:rPr>
            </w:pPr>
          </w:p>
        </w:tc>
        <w:tc>
          <w:tcPr>
            <w:tcW w:w="237" w:type="pct"/>
          </w:tcPr>
          <w:p w14:paraId="030D6E55" w14:textId="77777777" w:rsidR="00D768F3" w:rsidRPr="003857FF" w:rsidRDefault="00D768F3" w:rsidP="003168CC">
            <w:pPr>
              <w:rPr>
                <w:rFonts w:eastAsia="Times New Roman"/>
                <w:iCs/>
                <w:sz w:val="14"/>
                <w:szCs w:val="14"/>
                <w:lang w:eastAsia="en-US"/>
              </w:rPr>
            </w:pPr>
          </w:p>
        </w:tc>
        <w:tc>
          <w:tcPr>
            <w:tcW w:w="159" w:type="pct"/>
          </w:tcPr>
          <w:p w14:paraId="354E5832" w14:textId="77777777" w:rsidR="00D768F3" w:rsidRPr="003857FF" w:rsidRDefault="00D768F3" w:rsidP="003168CC">
            <w:pPr>
              <w:rPr>
                <w:rFonts w:eastAsia="Times New Roman"/>
                <w:iCs/>
                <w:sz w:val="14"/>
                <w:szCs w:val="14"/>
                <w:lang w:eastAsia="en-US"/>
              </w:rPr>
            </w:pPr>
          </w:p>
        </w:tc>
        <w:tc>
          <w:tcPr>
            <w:tcW w:w="248" w:type="pct"/>
          </w:tcPr>
          <w:p w14:paraId="199A3B2E" w14:textId="77777777" w:rsidR="00D768F3" w:rsidRPr="003857FF" w:rsidRDefault="00D768F3" w:rsidP="003168CC">
            <w:pPr>
              <w:rPr>
                <w:rFonts w:eastAsia="Times New Roman"/>
                <w:iCs/>
                <w:sz w:val="14"/>
                <w:szCs w:val="14"/>
                <w:lang w:eastAsia="en-US"/>
              </w:rPr>
            </w:pPr>
          </w:p>
        </w:tc>
        <w:tc>
          <w:tcPr>
            <w:tcW w:w="221" w:type="pct"/>
          </w:tcPr>
          <w:p w14:paraId="4CDD02FE" w14:textId="77777777" w:rsidR="00D768F3" w:rsidRPr="003857FF" w:rsidRDefault="00D768F3" w:rsidP="003168CC">
            <w:pPr>
              <w:rPr>
                <w:rFonts w:eastAsia="Times New Roman"/>
                <w:iCs/>
                <w:sz w:val="14"/>
                <w:szCs w:val="14"/>
                <w:lang w:eastAsia="en-US"/>
              </w:rPr>
            </w:pPr>
          </w:p>
        </w:tc>
        <w:tc>
          <w:tcPr>
            <w:tcW w:w="260" w:type="pct"/>
          </w:tcPr>
          <w:p w14:paraId="55C8955A" w14:textId="77777777" w:rsidR="00D768F3" w:rsidRPr="003857FF" w:rsidRDefault="00D768F3" w:rsidP="003168CC">
            <w:pPr>
              <w:rPr>
                <w:rFonts w:eastAsia="Times New Roman"/>
                <w:iCs/>
                <w:sz w:val="14"/>
                <w:szCs w:val="14"/>
                <w:lang w:eastAsia="en-US"/>
              </w:rPr>
            </w:pPr>
          </w:p>
        </w:tc>
        <w:tc>
          <w:tcPr>
            <w:tcW w:w="159" w:type="pct"/>
          </w:tcPr>
          <w:p w14:paraId="0B1677B0" w14:textId="77777777" w:rsidR="00D768F3" w:rsidRPr="003857FF" w:rsidRDefault="00D768F3" w:rsidP="003168CC">
            <w:pPr>
              <w:rPr>
                <w:rFonts w:eastAsia="Times New Roman"/>
                <w:iCs/>
                <w:sz w:val="14"/>
                <w:szCs w:val="14"/>
                <w:lang w:eastAsia="en-US"/>
              </w:rPr>
            </w:pPr>
          </w:p>
        </w:tc>
        <w:tc>
          <w:tcPr>
            <w:tcW w:w="274" w:type="pct"/>
          </w:tcPr>
          <w:p w14:paraId="77FA542E" w14:textId="77777777" w:rsidR="00D768F3" w:rsidRPr="003857FF" w:rsidRDefault="00D768F3" w:rsidP="003168CC">
            <w:pPr>
              <w:rPr>
                <w:rFonts w:eastAsia="Times New Roman"/>
                <w:iCs/>
                <w:sz w:val="14"/>
                <w:szCs w:val="14"/>
                <w:lang w:eastAsia="en-US"/>
              </w:rPr>
            </w:pPr>
          </w:p>
        </w:tc>
        <w:tc>
          <w:tcPr>
            <w:tcW w:w="239" w:type="pct"/>
          </w:tcPr>
          <w:p w14:paraId="597C6038" w14:textId="77777777" w:rsidR="00D768F3" w:rsidRPr="003857FF" w:rsidRDefault="00D768F3" w:rsidP="003168CC">
            <w:pPr>
              <w:rPr>
                <w:rFonts w:eastAsia="Times New Roman"/>
                <w:iCs/>
                <w:sz w:val="14"/>
                <w:szCs w:val="14"/>
                <w:lang w:eastAsia="en-US"/>
              </w:rPr>
            </w:pPr>
          </w:p>
        </w:tc>
      </w:tr>
      <w:tr w:rsidR="00D768F3" w:rsidRPr="003857FF" w14:paraId="60DCEA81" w14:textId="77777777" w:rsidTr="00E94F4D">
        <w:trPr>
          <w:trHeight w:val="208"/>
        </w:trPr>
        <w:tc>
          <w:tcPr>
            <w:tcW w:w="408" w:type="pct"/>
            <w:vAlign w:val="center"/>
          </w:tcPr>
          <w:p w14:paraId="52A89327" w14:textId="77777777" w:rsidR="00D768F3" w:rsidRPr="003857FF" w:rsidRDefault="00D768F3" w:rsidP="003168CC">
            <w:pPr>
              <w:rPr>
                <w:rFonts w:eastAsia="Times New Roman"/>
                <w:iCs/>
                <w:sz w:val="14"/>
                <w:szCs w:val="14"/>
                <w:lang w:eastAsia="en-US"/>
              </w:rPr>
            </w:pPr>
            <w:r w:rsidRPr="003857FF">
              <w:rPr>
                <w:rFonts w:eastAsia="Times New Roman"/>
                <w:iCs/>
                <w:sz w:val="14"/>
                <w:szCs w:val="14"/>
                <w:lang w:eastAsia="en-US"/>
              </w:rPr>
              <w:t>[..]</w:t>
            </w:r>
          </w:p>
        </w:tc>
        <w:tc>
          <w:tcPr>
            <w:tcW w:w="260" w:type="pct"/>
          </w:tcPr>
          <w:p w14:paraId="28222A8B" w14:textId="77777777" w:rsidR="00D768F3" w:rsidRPr="003857FF" w:rsidRDefault="00D768F3" w:rsidP="003168CC">
            <w:pPr>
              <w:rPr>
                <w:rFonts w:eastAsia="Times New Roman"/>
                <w:iCs/>
                <w:sz w:val="14"/>
                <w:szCs w:val="14"/>
                <w:lang w:eastAsia="en-US"/>
              </w:rPr>
            </w:pPr>
          </w:p>
        </w:tc>
        <w:tc>
          <w:tcPr>
            <w:tcW w:w="159" w:type="pct"/>
          </w:tcPr>
          <w:p w14:paraId="41C6D523" w14:textId="77777777" w:rsidR="00D768F3" w:rsidRPr="003857FF" w:rsidRDefault="00D768F3" w:rsidP="003168CC">
            <w:pPr>
              <w:rPr>
                <w:rFonts w:eastAsia="Times New Roman"/>
                <w:iCs/>
                <w:sz w:val="14"/>
                <w:szCs w:val="14"/>
                <w:lang w:eastAsia="en-US"/>
              </w:rPr>
            </w:pPr>
          </w:p>
        </w:tc>
        <w:tc>
          <w:tcPr>
            <w:tcW w:w="273" w:type="pct"/>
          </w:tcPr>
          <w:p w14:paraId="03EB73DD" w14:textId="77777777" w:rsidR="00D768F3" w:rsidRPr="003857FF" w:rsidRDefault="00D768F3" w:rsidP="003168CC">
            <w:pPr>
              <w:rPr>
                <w:rFonts w:eastAsia="Times New Roman"/>
                <w:iCs/>
                <w:sz w:val="14"/>
                <w:szCs w:val="14"/>
                <w:lang w:eastAsia="en-US"/>
              </w:rPr>
            </w:pPr>
          </w:p>
        </w:tc>
        <w:tc>
          <w:tcPr>
            <w:tcW w:w="239" w:type="pct"/>
          </w:tcPr>
          <w:p w14:paraId="7AC89815" w14:textId="77777777" w:rsidR="00D768F3" w:rsidRPr="003857FF" w:rsidRDefault="00D768F3" w:rsidP="003168CC">
            <w:pPr>
              <w:rPr>
                <w:rFonts w:eastAsia="Times New Roman"/>
                <w:iCs/>
                <w:sz w:val="14"/>
                <w:szCs w:val="14"/>
                <w:lang w:eastAsia="en-US"/>
              </w:rPr>
            </w:pPr>
          </w:p>
        </w:tc>
        <w:tc>
          <w:tcPr>
            <w:tcW w:w="260" w:type="pct"/>
          </w:tcPr>
          <w:p w14:paraId="7C7F63AC" w14:textId="77777777" w:rsidR="00D768F3" w:rsidRPr="003857FF" w:rsidRDefault="00D768F3" w:rsidP="003168CC">
            <w:pPr>
              <w:rPr>
                <w:rFonts w:eastAsia="Times New Roman"/>
                <w:iCs/>
                <w:sz w:val="14"/>
                <w:szCs w:val="14"/>
                <w:lang w:eastAsia="en-US"/>
              </w:rPr>
            </w:pPr>
          </w:p>
        </w:tc>
        <w:tc>
          <w:tcPr>
            <w:tcW w:w="159" w:type="pct"/>
          </w:tcPr>
          <w:p w14:paraId="3E1FBC0A" w14:textId="77777777" w:rsidR="00D768F3" w:rsidRPr="003857FF" w:rsidRDefault="00D768F3" w:rsidP="003168CC">
            <w:pPr>
              <w:rPr>
                <w:rFonts w:eastAsia="Times New Roman"/>
                <w:iCs/>
                <w:sz w:val="14"/>
                <w:szCs w:val="14"/>
                <w:lang w:eastAsia="en-US"/>
              </w:rPr>
            </w:pPr>
          </w:p>
        </w:tc>
        <w:tc>
          <w:tcPr>
            <w:tcW w:w="273" w:type="pct"/>
          </w:tcPr>
          <w:p w14:paraId="627D9D87" w14:textId="77777777" w:rsidR="00D768F3" w:rsidRPr="003857FF" w:rsidRDefault="00D768F3" w:rsidP="003168CC">
            <w:pPr>
              <w:rPr>
                <w:rFonts w:eastAsia="Times New Roman"/>
                <w:iCs/>
                <w:sz w:val="14"/>
                <w:szCs w:val="14"/>
                <w:lang w:eastAsia="en-US"/>
              </w:rPr>
            </w:pPr>
          </w:p>
        </w:tc>
        <w:tc>
          <w:tcPr>
            <w:tcW w:w="239" w:type="pct"/>
          </w:tcPr>
          <w:p w14:paraId="08113257" w14:textId="77777777" w:rsidR="00D768F3" w:rsidRPr="003857FF" w:rsidRDefault="00D768F3" w:rsidP="003168CC">
            <w:pPr>
              <w:rPr>
                <w:rFonts w:eastAsia="Times New Roman"/>
                <w:iCs/>
                <w:sz w:val="14"/>
                <w:szCs w:val="14"/>
                <w:lang w:eastAsia="en-US"/>
              </w:rPr>
            </w:pPr>
          </w:p>
        </w:tc>
        <w:tc>
          <w:tcPr>
            <w:tcW w:w="260" w:type="pct"/>
          </w:tcPr>
          <w:p w14:paraId="16C4F578" w14:textId="77777777" w:rsidR="00D768F3" w:rsidRPr="003857FF" w:rsidRDefault="00D768F3" w:rsidP="003168CC">
            <w:pPr>
              <w:rPr>
                <w:rFonts w:eastAsia="Times New Roman"/>
                <w:iCs/>
                <w:sz w:val="14"/>
                <w:szCs w:val="14"/>
                <w:lang w:eastAsia="en-US"/>
              </w:rPr>
            </w:pPr>
          </w:p>
        </w:tc>
        <w:tc>
          <w:tcPr>
            <w:tcW w:w="159" w:type="pct"/>
          </w:tcPr>
          <w:p w14:paraId="1D09C979" w14:textId="77777777" w:rsidR="00D768F3" w:rsidRPr="003857FF" w:rsidRDefault="00D768F3" w:rsidP="003168CC">
            <w:pPr>
              <w:rPr>
                <w:rFonts w:eastAsia="Times New Roman"/>
                <w:iCs/>
                <w:sz w:val="14"/>
                <w:szCs w:val="14"/>
                <w:lang w:eastAsia="en-US"/>
              </w:rPr>
            </w:pPr>
          </w:p>
        </w:tc>
        <w:tc>
          <w:tcPr>
            <w:tcW w:w="273" w:type="pct"/>
          </w:tcPr>
          <w:p w14:paraId="1B82E85F" w14:textId="77777777" w:rsidR="00D768F3" w:rsidRPr="003857FF" w:rsidRDefault="00D768F3" w:rsidP="003168CC">
            <w:pPr>
              <w:rPr>
                <w:rFonts w:eastAsia="Times New Roman"/>
                <w:iCs/>
                <w:sz w:val="14"/>
                <w:szCs w:val="14"/>
                <w:lang w:eastAsia="en-US"/>
              </w:rPr>
            </w:pPr>
          </w:p>
        </w:tc>
        <w:tc>
          <w:tcPr>
            <w:tcW w:w="239" w:type="pct"/>
          </w:tcPr>
          <w:p w14:paraId="08194DF2" w14:textId="77777777" w:rsidR="00D768F3" w:rsidRPr="003857FF" w:rsidRDefault="00D768F3" w:rsidP="003168CC">
            <w:pPr>
              <w:rPr>
                <w:rFonts w:eastAsia="Times New Roman"/>
                <w:iCs/>
                <w:sz w:val="14"/>
                <w:szCs w:val="14"/>
                <w:lang w:eastAsia="en-US"/>
              </w:rPr>
            </w:pPr>
          </w:p>
        </w:tc>
        <w:tc>
          <w:tcPr>
            <w:tcW w:w="237" w:type="pct"/>
          </w:tcPr>
          <w:p w14:paraId="4DCFF0B0" w14:textId="77777777" w:rsidR="00D768F3" w:rsidRPr="003857FF" w:rsidRDefault="00D768F3" w:rsidP="003168CC">
            <w:pPr>
              <w:rPr>
                <w:rFonts w:eastAsia="Times New Roman"/>
                <w:iCs/>
                <w:sz w:val="14"/>
                <w:szCs w:val="14"/>
                <w:lang w:eastAsia="en-US"/>
              </w:rPr>
            </w:pPr>
          </w:p>
        </w:tc>
        <w:tc>
          <w:tcPr>
            <w:tcW w:w="159" w:type="pct"/>
          </w:tcPr>
          <w:p w14:paraId="3D517D7C" w14:textId="77777777" w:rsidR="00D768F3" w:rsidRPr="003857FF" w:rsidRDefault="00D768F3" w:rsidP="003168CC">
            <w:pPr>
              <w:rPr>
                <w:rFonts w:eastAsia="Times New Roman"/>
                <w:iCs/>
                <w:sz w:val="14"/>
                <w:szCs w:val="14"/>
                <w:lang w:eastAsia="en-US"/>
              </w:rPr>
            </w:pPr>
          </w:p>
        </w:tc>
        <w:tc>
          <w:tcPr>
            <w:tcW w:w="248" w:type="pct"/>
          </w:tcPr>
          <w:p w14:paraId="7A47C6F3" w14:textId="77777777" w:rsidR="00D768F3" w:rsidRPr="003857FF" w:rsidRDefault="00D768F3" w:rsidP="003168CC">
            <w:pPr>
              <w:rPr>
                <w:rFonts w:eastAsia="Times New Roman"/>
                <w:iCs/>
                <w:sz w:val="14"/>
                <w:szCs w:val="14"/>
                <w:lang w:eastAsia="en-US"/>
              </w:rPr>
            </w:pPr>
          </w:p>
        </w:tc>
        <w:tc>
          <w:tcPr>
            <w:tcW w:w="221" w:type="pct"/>
          </w:tcPr>
          <w:p w14:paraId="2EA84E5E" w14:textId="77777777" w:rsidR="00D768F3" w:rsidRPr="003857FF" w:rsidRDefault="00D768F3" w:rsidP="003168CC">
            <w:pPr>
              <w:rPr>
                <w:rFonts w:eastAsia="Times New Roman"/>
                <w:iCs/>
                <w:sz w:val="14"/>
                <w:szCs w:val="14"/>
                <w:lang w:eastAsia="en-US"/>
              </w:rPr>
            </w:pPr>
          </w:p>
        </w:tc>
        <w:tc>
          <w:tcPr>
            <w:tcW w:w="260" w:type="pct"/>
          </w:tcPr>
          <w:p w14:paraId="09D329D1" w14:textId="77777777" w:rsidR="00D768F3" w:rsidRPr="003857FF" w:rsidRDefault="00D768F3" w:rsidP="003168CC">
            <w:pPr>
              <w:rPr>
                <w:rFonts w:eastAsia="Times New Roman"/>
                <w:iCs/>
                <w:sz w:val="14"/>
                <w:szCs w:val="14"/>
                <w:lang w:eastAsia="en-US"/>
              </w:rPr>
            </w:pPr>
          </w:p>
        </w:tc>
        <w:tc>
          <w:tcPr>
            <w:tcW w:w="159" w:type="pct"/>
          </w:tcPr>
          <w:p w14:paraId="04F7FD36" w14:textId="77777777" w:rsidR="00D768F3" w:rsidRPr="003857FF" w:rsidRDefault="00D768F3" w:rsidP="003168CC">
            <w:pPr>
              <w:rPr>
                <w:rFonts w:eastAsia="Times New Roman"/>
                <w:iCs/>
                <w:sz w:val="14"/>
                <w:szCs w:val="14"/>
                <w:lang w:eastAsia="en-US"/>
              </w:rPr>
            </w:pPr>
          </w:p>
        </w:tc>
        <w:tc>
          <w:tcPr>
            <w:tcW w:w="274" w:type="pct"/>
          </w:tcPr>
          <w:p w14:paraId="38B9C2A1" w14:textId="77777777" w:rsidR="00D768F3" w:rsidRPr="003857FF" w:rsidRDefault="00D768F3" w:rsidP="003168CC">
            <w:pPr>
              <w:rPr>
                <w:rFonts w:eastAsia="Times New Roman"/>
                <w:iCs/>
                <w:sz w:val="14"/>
                <w:szCs w:val="14"/>
                <w:lang w:eastAsia="en-US"/>
              </w:rPr>
            </w:pPr>
          </w:p>
        </w:tc>
        <w:tc>
          <w:tcPr>
            <w:tcW w:w="239" w:type="pct"/>
          </w:tcPr>
          <w:p w14:paraId="496C754D" w14:textId="77777777" w:rsidR="00D768F3" w:rsidRPr="003857FF" w:rsidRDefault="00D768F3" w:rsidP="003168CC">
            <w:pPr>
              <w:rPr>
                <w:rFonts w:eastAsia="Times New Roman"/>
                <w:iCs/>
                <w:sz w:val="14"/>
                <w:szCs w:val="14"/>
                <w:lang w:eastAsia="en-US"/>
              </w:rPr>
            </w:pPr>
          </w:p>
        </w:tc>
      </w:tr>
      <w:tr w:rsidR="00D768F3" w:rsidRPr="003857FF" w14:paraId="45634519" w14:textId="77777777" w:rsidTr="00E94F4D">
        <w:trPr>
          <w:trHeight w:val="208"/>
        </w:trPr>
        <w:tc>
          <w:tcPr>
            <w:tcW w:w="408" w:type="pct"/>
            <w:vAlign w:val="center"/>
          </w:tcPr>
          <w:p w14:paraId="161D4769" w14:textId="77777777" w:rsidR="00D768F3" w:rsidRPr="003857FF" w:rsidRDefault="00D768F3" w:rsidP="003168CC">
            <w:pPr>
              <w:rPr>
                <w:rFonts w:eastAsia="Times New Roman"/>
                <w:iCs/>
                <w:sz w:val="14"/>
                <w:szCs w:val="14"/>
                <w:lang w:eastAsia="en-US"/>
              </w:rPr>
            </w:pPr>
            <w:r w:rsidRPr="003857FF">
              <w:rPr>
                <w:rFonts w:eastAsia="Times New Roman"/>
                <w:iCs/>
                <w:sz w:val="14"/>
                <w:szCs w:val="14"/>
                <w:lang w:eastAsia="en-US"/>
              </w:rPr>
              <w:t>[..]</w:t>
            </w:r>
          </w:p>
        </w:tc>
        <w:tc>
          <w:tcPr>
            <w:tcW w:w="260" w:type="pct"/>
          </w:tcPr>
          <w:p w14:paraId="7C4933E0" w14:textId="77777777" w:rsidR="00D768F3" w:rsidRPr="003857FF" w:rsidRDefault="00D768F3" w:rsidP="003168CC">
            <w:pPr>
              <w:rPr>
                <w:rFonts w:eastAsia="Times New Roman"/>
                <w:iCs/>
                <w:sz w:val="14"/>
                <w:szCs w:val="14"/>
                <w:lang w:eastAsia="en-US"/>
              </w:rPr>
            </w:pPr>
          </w:p>
        </w:tc>
        <w:tc>
          <w:tcPr>
            <w:tcW w:w="159" w:type="pct"/>
          </w:tcPr>
          <w:p w14:paraId="1F580313" w14:textId="77777777" w:rsidR="00D768F3" w:rsidRPr="003857FF" w:rsidRDefault="00D768F3" w:rsidP="003168CC">
            <w:pPr>
              <w:rPr>
                <w:rFonts w:eastAsia="Times New Roman"/>
                <w:iCs/>
                <w:sz w:val="14"/>
                <w:szCs w:val="14"/>
                <w:lang w:eastAsia="en-US"/>
              </w:rPr>
            </w:pPr>
          </w:p>
        </w:tc>
        <w:tc>
          <w:tcPr>
            <w:tcW w:w="273" w:type="pct"/>
          </w:tcPr>
          <w:p w14:paraId="0E7ABC8F" w14:textId="77777777" w:rsidR="00D768F3" w:rsidRPr="003857FF" w:rsidRDefault="00D768F3" w:rsidP="003168CC">
            <w:pPr>
              <w:rPr>
                <w:rFonts w:eastAsia="Times New Roman"/>
                <w:iCs/>
                <w:sz w:val="14"/>
                <w:szCs w:val="14"/>
                <w:lang w:eastAsia="en-US"/>
              </w:rPr>
            </w:pPr>
          </w:p>
        </w:tc>
        <w:tc>
          <w:tcPr>
            <w:tcW w:w="239" w:type="pct"/>
          </w:tcPr>
          <w:p w14:paraId="15A06676" w14:textId="77777777" w:rsidR="00D768F3" w:rsidRPr="003857FF" w:rsidRDefault="00D768F3" w:rsidP="003168CC">
            <w:pPr>
              <w:rPr>
                <w:rFonts w:eastAsia="Times New Roman"/>
                <w:iCs/>
                <w:sz w:val="14"/>
                <w:szCs w:val="14"/>
                <w:lang w:eastAsia="en-US"/>
              </w:rPr>
            </w:pPr>
          </w:p>
        </w:tc>
        <w:tc>
          <w:tcPr>
            <w:tcW w:w="260" w:type="pct"/>
          </w:tcPr>
          <w:p w14:paraId="45876C4C" w14:textId="77777777" w:rsidR="00D768F3" w:rsidRPr="003857FF" w:rsidRDefault="00D768F3" w:rsidP="003168CC">
            <w:pPr>
              <w:rPr>
                <w:rFonts w:eastAsia="Times New Roman"/>
                <w:iCs/>
                <w:sz w:val="14"/>
                <w:szCs w:val="14"/>
                <w:lang w:eastAsia="en-US"/>
              </w:rPr>
            </w:pPr>
          </w:p>
        </w:tc>
        <w:tc>
          <w:tcPr>
            <w:tcW w:w="159" w:type="pct"/>
          </w:tcPr>
          <w:p w14:paraId="7752789F" w14:textId="77777777" w:rsidR="00D768F3" w:rsidRPr="003857FF" w:rsidRDefault="00D768F3" w:rsidP="003168CC">
            <w:pPr>
              <w:rPr>
                <w:rFonts w:eastAsia="Times New Roman"/>
                <w:iCs/>
                <w:sz w:val="14"/>
                <w:szCs w:val="14"/>
                <w:lang w:eastAsia="en-US"/>
              </w:rPr>
            </w:pPr>
          </w:p>
        </w:tc>
        <w:tc>
          <w:tcPr>
            <w:tcW w:w="273" w:type="pct"/>
          </w:tcPr>
          <w:p w14:paraId="31EA63DF" w14:textId="77777777" w:rsidR="00D768F3" w:rsidRPr="003857FF" w:rsidRDefault="00D768F3" w:rsidP="003168CC">
            <w:pPr>
              <w:rPr>
                <w:rFonts w:eastAsia="Times New Roman"/>
                <w:iCs/>
                <w:sz w:val="14"/>
                <w:szCs w:val="14"/>
                <w:lang w:eastAsia="en-US"/>
              </w:rPr>
            </w:pPr>
          </w:p>
        </w:tc>
        <w:tc>
          <w:tcPr>
            <w:tcW w:w="239" w:type="pct"/>
          </w:tcPr>
          <w:p w14:paraId="08064273" w14:textId="77777777" w:rsidR="00D768F3" w:rsidRPr="003857FF" w:rsidRDefault="00D768F3" w:rsidP="003168CC">
            <w:pPr>
              <w:rPr>
                <w:rFonts w:eastAsia="Times New Roman"/>
                <w:iCs/>
                <w:sz w:val="14"/>
                <w:szCs w:val="14"/>
                <w:lang w:eastAsia="en-US"/>
              </w:rPr>
            </w:pPr>
          </w:p>
        </w:tc>
        <w:tc>
          <w:tcPr>
            <w:tcW w:w="260" w:type="pct"/>
          </w:tcPr>
          <w:p w14:paraId="732FE07C" w14:textId="77777777" w:rsidR="00D768F3" w:rsidRPr="003857FF" w:rsidRDefault="00D768F3" w:rsidP="003168CC">
            <w:pPr>
              <w:rPr>
                <w:rFonts w:eastAsia="Times New Roman"/>
                <w:iCs/>
                <w:sz w:val="14"/>
                <w:szCs w:val="14"/>
                <w:lang w:eastAsia="en-US"/>
              </w:rPr>
            </w:pPr>
          </w:p>
        </w:tc>
        <w:tc>
          <w:tcPr>
            <w:tcW w:w="159" w:type="pct"/>
          </w:tcPr>
          <w:p w14:paraId="0EC3E36B" w14:textId="77777777" w:rsidR="00D768F3" w:rsidRPr="003857FF" w:rsidRDefault="00D768F3" w:rsidP="003168CC">
            <w:pPr>
              <w:rPr>
                <w:rFonts w:eastAsia="Times New Roman"/>
                <w:iCs/>
                <w:sz w:val="14"/>
                <w:szCs w:val="14"/>
                <w:lang w:eastAsia="en-US"/>
              </w:rPr>
            </w:pPr>
          </w:p>
        </w:tc>
        <w:tc>
          <w:tcPr>
            <w:tcW w:w="273" w:type="pct"/>
          </w:tcPr>
          <w:p w14:paraId="0BF848C8" w14:textId="77777777" w:rsidR="00D768F3" w:rsidRPr="003857FF" w:rsidRDefault="00D768F3" w:rsidP="003168CC">
            <w:pPr>
              <w:rPr>
                <w:rFonts w:eastAsia="Times New Roman"/>
                <w:iCs/>
                <w:sz w:val="14"/>
                <w:szCs w:val="14"/>
                <w:lang w:eastAsia="en-US"/>
              </w:rPr>
            </w:pPr>
          </w:p>
        </w:tc>
        <w:tc>
          <w:tcPr>
            <w:tcW w:w="239" w:type="pct"/>
          </w:tcPr>
          <w:p w14:paraId="4F0CCA04" w14:textId="77777777" w:rsidR="00D768F3" w:rsidRPr="003857FF" w:rsidRDefault="00D768F3" w:rsidP="003168CC">
            <w:pPr>
              <w:rPr>
                <w:rFonts w:eastAsia="Times New Roman"/>
                <w:iCs/>
                <w:sz w:val="14"/>
                <w:szCs w:val="14"/>
                <w:lang w:eastAsia="en-US"/>
              </w:rPr>
            </w:pPr>
          </w:p>
        </w:tc>
        <w:tc>
          <w:tcPr>
            <w:tcW w:w="237" w:type="pct"/>
          </w:tcPr>
          <w:p w14:paraId="38AEDF7C" w14:textId="77777777" w:rsidR="00D768F3" w:rsidRPr="003857FF" w:rsidRDefault="00D768F3" w:rsidP="003168CC">
            <w:pPr>
              <w:rPr>
                <w:rFonts w:eastAsia="Times New Roman"/>
                <w:iCs/>
                <w:sz w:val="14"/>
                <w:szCs w:val="14"/>
                <w:lang w:eastAsia="en-US"/>
              </w:rPr>
            </w:pPr>
          </w:p>
        </w:tc>
        <w:tc>
          <w:tcPr>
            <w:tcW w:w="159" w:type="pct"/>
          </w:tcPr>
          <w:p w14:paraId="27C05E55" w14:textId="77777777" w:rsidR="00D768F3" w:rsidRPr="003857FF" w:rsidRDefault="00D768F3" w:rsidP="003168CC">
            <w:pPr>
              <w:rPr>
                <w:rFonts w:eastAsia="Times New Roman"/>
                <w:iCs/>
                <w:sz w:val="14"/>
                <w:szCs w:val="14"/>
                <w:lang w:eastAsia="en-US"/>
              </w:rPr>
            </w:pPr>
          </w:p>
        </w:tc>
        <w:tc>
          <w:tcPr>
            <w:tcW w:w="248" w:type="pct"/>
          </w:tcPr>
          <w:p w14:paraId="19EFA4E5" w14:textId="77777777" w:rsidR="00D768F3" w:rsidRPr="003857FF" w:rsidRDefault="00D768F3" w:rsidP="003168CC">
            <w:pPr>
              <w:rPr>
                <w:rFonts w:eastAsia="Times New Roman"/>
                <w:iCs/>
                <w:sz w:val="14"/>
                <w:szCs w:val="14"/>
                <w:lang w:eastAsia="en-US"/>
              </w:rPr>
            </w:pPr>
          </w:p>
        </w:tc>
        <w:tc>
          <w:tcPr>
            <w:tcW w:w="221" w:type="pct"/>
          </w:tcPr>
          <w:p w14:paraId="199599A5" w14:textId="77777777" w:rsidR="00D768F3" w:rsidRPr="003857FF" w:rsidRDefault="00D768F3" w:rsidP="003168CC">
            <w:pPr>
              <w:rPr>
                <w:rFonts w:eastAsia="Times New Roman"/>
                <w:iCs/>
                <w:sz w:val="14"/>
                <w:szCs w:val="14"/>
                <w:lang w:eastAsia="en-US"/>
              </w:rPr>
            </w:pPr>
          </w:p>
        </w:tc>
        <w:tc>
          <w:tcPr>
            <w:tcW w:w="260" w:type="pct"/>
          </w:tcPr>
          <w:p w14:paraId="1B34081D" w14:textId="77777777" w:rsidR="00D768F3" w:rsidRPr="003857FF" w:rsidRDefault="00D768F3" w:rsidP="003168CC">
            <w:pPr>
              <w:rPr>
                <w:rFonts w:eastAsia="Times New Roman"/>
                <w:iCs/>
                <w:sz w:val="14"/>
                <w:szCs w:val="14"/>
                <w:lang w:eastAsia="en-US"/>
              </w:rPr>
            </w:pPr>
          </w:p>
        </w:tc>
        <w:tc>
          <w:tcPr>
            <w:tcW w:w="159" w:type="pct"/>
          </w:tcPr>
          <w:p w14:paraId="36280AB7" w14:textId="77777777" w:rsidR="00D768F3" w:rsidRPr="003857FF" w:rsidRDefault="00D768F3" w:rsidP="003168CC">
            <w:pPr>
              <w:rPr>
                <w:rFonts w:eastAsia="Times New Roman"/>
                <w:iCs/>
                <w:sz w:val="14"/>
                <w:szCs w:val="14"/>
                <w:lang w:eastAsia="en-US"/>
              </w:rPr>
            </w:pPr>
          </w:p>
        </w:tc>
        <w:tc>
          <w:tcPr>
            <w:tcW w:w="274" w:type="pct"/>
          </w:tcPr>
          <w:p w14:paraId="392FE194" w14:textId="77777777" w:rsidR="00D768F3" w:rsidRPr="003857FF" w:rsidRDefault="00D768F3" w:rsidP="003168CC">
            <w:pPr>
              <w:rPr>
                <w:rFonts w:eastAsia="Times New Roman"/>
                <w:iCs/>
                <w:sz w:val="14"/>
                <w:szCs w:val="14"/>
                <w:lang w:eastAsia="en-US"/>
              </w:rPr>
            </w:pPr>
          </w:p>
        </w:tc>
        <w:tc>
          <w:tcPr>
            <w:tcW w:w="239" w:type="pct"/>
          </w:tcPr>
          <w:p w14:paraId="7CEDAF19" w14:textId="77777777" w:rsidR="00D768F3" w:rsidRPr="003857FF" w:rsidRDefault="00D768F3" w:rsidP="003168CC">
            <w:pPr>
              <w:rPr>
                <w:rFonts w:eastAsia="Times New Roman"/>
                <w:iCs/>
                <w:sz w:val="14"/>
                <w:szCs w:val="14"/>
                <w:lang w:eastAsia="en-US"/>
              </w:rPr>
            </w:pPr>
          </w:p>
        </w:tc>
      </w:tr>
      <w:tr w:rsidR="00D768F3" w:rsidRPr="003857FF" w14:paraId="4A6A8322" w14:textId="77777777" w:rsidTr="00E94F4D">
        <w:trPr>
          <w:trHeight w:val="76"/>
        </w:trPr>
        <w:tc>
          <w:tcPr>
            <w:tcW w:w="408" w:type="pct"/>
            <w:vAlign w:val="center"/>
          </w:tcPr>
          <w:p w14:paraId="0C5EA308" w14:textId="77777777" w:rsidR="00D768F3" w:rsidRPr="003857FF" w:rsidRDefault="00D768F3" w:rsidP="003168CC">
            <w:pPr>
              <w:rPr>
                <w:rFonts w:eastAsia="Times New Roman"/>
                <w:iCs/>
                <w:sz w:val="14"/>
                <w:szCs w:val="14"/>
                <w:lang w:eastAsia="en-US"/>
              </w:rPr>
            </w:pPr>
            <w:r w:rsidRPr="003857FF">
              <w:rPr>
                <w:rFonts w:eastAsia="Times New Roman"/>
                <w:iCs/>
                <w:sz w:val="14"/>
                <w:szCs w:val="14"/>
                <w:lang w:eastAsia="en-US"/>
              </w:rPr>
              <w:t>2. Cheltuieli de logistică, din care:</w:t>
            </w:r>
          </w:p>
        </w:tc>
        <w:tc>
          <w:tcPr>
            <w:tcW w:w="260" w:type="pct"/>
          </w:tcPr>
          <w:p w14:paraId="25A1204E" w14:textId="77777777" w:rsidR="00D768F3" w:rsidRPr="003857FF" w:rsidRDefault="00D768F3" w:rsidP="003168CC">
            <w:pPr>
              <w:rPr>
                <w:rFonts w:eastAsia="Times New Roman"/>
                <w:iCs/>
                <w:sz w:val="14"/>
                <w:szCs w:val="14"/>
                <w:lang w:eastAsia="en-US"/>
              </w:rPr>
            </w:pPr>
          </w:p>
        </w:tc>
        <w:tc>
          <w:tcPr>
            <w:tcW w:w="159" w:type="pct"/>
          </w:tcPr>
          <w:p w14:paraId="3161253B" w14:textId="77777777" w:rsidR="00D768F3" w:rsidRPr="003857FF" w:rsidRDefault="00D768F3" w:rsidP="003168CC">
            <w:pPr>
              <w:rPr>
                <w:rFonts w:eastAsia="Times New Roman"/>
                <w:iCs/>
                <w:sz w:val="14"/>
                <w:szCs w:val="14"/>
                <w:lang w:eastAsia="en-US"/>
              </w:rPr>
            </w:pPr>
          </w:p>
        </w:tc>
        <w:tc>
          <w:tcPr>
            <w:tcW w:w="273" w:type="pct"/>
          </w:tcPr>
          <w:p w14:paraId="76DE1A8D" w14:textId="77777777" w:rsidR="00D768F3" w:rsidRPr="003857FF" w:rsidRDefault="00D768F3" w:rsidP="003168CC">
            <w:pPr>
              <w:rPr>
                <w:rFonts w:eastAsia="Times New Roman"/>
                <w:iCs/>
                <w:sz w:val="14"/>
                <w:szCs w:val="14"/>
                <w:lang w:eastAsia="en-US"/>
              </w:rPr>
            </w:pPr>
          </w:p>
        </w:tc>
        <w:tc>
          <w:tcPr>
            <w:tcW w:w="239" w:type="pct"/>
          </w:tcPr>
          <w:p w14:paraId="41AD966C" w14:textId="77777777" w:rsidR="00D768F3" w:rsidRPr="003857FF" w:rsidRDefault="00D768F3" w:rsidP="003168CC">
            <w:pPr>
              <w:rPr>
                <w:rFonts w:eastAsia="Times New Roman"/>
                <w:iCs/>
                <w:sz w:val="14"/>
                <w:szCs w:val="14"/>
                <w:lang w:eastAsia="en-US"/>
              </w:rPr>
            </w:pPr>
          </w:p>
        </w:tc>
        <w:tc>
          <w:tcPr>
            <w:tcW w:w="260" w:type="pct"/>
          </w:tcPr>
          <w:p w14:paraId="3B70892C" w14:textId="77777777" w:rsidR="00D768F3" w:rsidRPr="003857FF" w:rsidRDefault="00D768F3" w:rsidP="003168CC">
            <w:pPr>
              <w:rPr>
                <w:rFonts w:eastAsia="Times New Roman"/>
                <w:iCs/>
                <w:sz w:val="14"/>
                <w:szCs w:val="14"/>
                <w:lang w:eastAsia="en-US"/>
              </w:rPr>
            </w:pPr>
          </w:p>
        </w:tc>
        <w:tc>
          <w:tcPr>
            <w:tcW w:w="159" w:type="pct"/>
          </w:tcPr>
          <w:p w14:paraId="674B31F3" w14:textId="77777777" w:rsidR="00D768F3" w:rsidRPr="003857FF" w:rsidRDefault="00D768F3" w:rsidP="003168CC">
            <w:pPr>
              <w:rPr>
                <w:rFonts w:eastAsia="Times New Roman"/>
                <w:iCs/>
                <w:sz w:val="14"/>
                <w:szCs w:val="14"/>
                <w:lang w:eastAsia="en-US"/>
              </w:rPr>
            </w:pPr>
          </w:p>
        </w:tc>
        <w:tc>
          <w:tcPr>
            <w:tcW w:w="273" w:type="pct"/>
          </w:tcPr>
          <w:p w14:paraId="4AC836BB" w14:textId="77777777" w:rsidR="00D768F3" w:rsidRPr="003857FF" w:rsidRDefault="00D768F3" w:rsidP="003168CC">
            <w:pPr>
              <w:rPr>
                <w:rFonts w:eastAsia="Times New Roman"/>
                <w:iCs/>
                <w:sz w:val="14"/>
                <w:szCs w:val="14"/>
                <w:lang w:eastAsia="en-US"/>
              </w:rPr>
            </w:pPr>
          </w:p>
        </w:tc>
        <w:tc>
          <w:tcPr>
            <w:tcW w:w="239" w:type="pct"/>
          </w:tcPr>
          <w:p w14:paraId="7DE87CA5" w14:textId="77777777" w:rsidR="00D768F3" w:rsidRPr="003857FF" w:rsidRDefault="00D768F3" w:rsidP="003168CC">
            <w:pPr>
              <w:rPr>
                <w:rFonts w:eastAsia="Times New Roman"/>
                <w:iCs/>
                <w:sz w:val="14"/>
                <w:szCs w:val="14"/>
                <w:lang w:eastAsia="en-US"/>
              </w:rPr>
            </w:pPr>
          </w:p>
        </w:tc>
        <w:tc>
          <w:tcPr>
            <w:tcW w:w="260" w:type="pct"/>
          </w:tcPr>
          <w:p w14:paraId="5B02C88A" w14:textId="77777777" w:rsidR="00D768F3" w:rsidRPr="003857FF" w:rsidRDefault="00D768F3" w:rsidP="003168CC">
            <w:pPr>
              <w:rPr>
                <w:rFonts w:eastAsia="Times New Roman"/>
                <w:iCs/>
                <w:sz w:val="14"/>
                <w:szCs w:val="14"/>
                <w:lang w:eastAsia="en-US"/>
              </w:rPr>
            </w:pPr>
          </w:p>
        </w:tc>
        <w:tc>
          <w:tcPr>
            <w:tcW w:w="159" w:type="pct"/>
          </w:tcPr>
          <w:p w14:paraId="14D4470D" w14:textId="77777777" w:rsidR="00D768F3" w:rsidRPr="003857FF" w:rsidRDefault="00D768F3" w:rsidP="003168CC">
            <w:pPr>
              <w:rPr>
                <w:rFonts w:eastAsia="Times New Roman"/>
                <w:iCs/>
                <w:sz w:val="14"/>
                <w:szCs w:val="14"/>
                <w:lang w:eastAsia="en-US"/>
              </w:rPr>
            </w:pPr>
          </w:p>
        </w:tc>
        <w:tc>
          <w:tcPr>
            <w:tcW w:w="273" w:type="pct"/>
          </w:tcPr>
          <w:p w14:paraId="2EB68D4C" w14:textId="77777777" w:rsidR="00D768F3" w:rsidRPr="003857FF" w:rsidRDefault="00D768F3" w:rsidP="003168CC">
            <w:pPr>
              <w:rPr>
                <w:rFonts w:eastAsia="Times New Roman"/>
                <w:iCs/>
                <w:sz w:val="14"/>
                <w:szCs w:val="14"/>
                <w:lang w:eastAsia="en-US"/>
              </w:rPr>
            </w:pPr>
          </w:p>
        </w:tc>
        <w:tc>
          <w:tcPr>
            <w:tcW w:w="239" w:type="pct"/>
          </w:tcPr>
          <w:p w14:paraId="2C5772B4" w14:textId="77777777" w:rsidR="00D768F3" w:rsidRPr="003857FF" w:rsidRDefault="00D768F3" w:rsidP="003168CC">
            <w:pPr>
              <w:rPr>
                <w:rFonts w:eastAsia="Times New Roman"/>
                <w:iCs/>
                <w:sz w:val="14"/>
                <w:szCs w:val="14"/>
                <w:lang w:eastAsia="en-US"/>
              </w:rPr>
            </w:pPr>
          </w:p>
        </w:tc>
        <w:tc>
          <w:tcPr>
            <w:tcW w:w="237" w:type="pct"/>
          </w:tcPr>
          <w:p w14:paraId="31D831EB" w14:textId="77777777" w:rsidR="00D768F3" w:rsidRPr="003857FF" w:rsidRDefault="00D768F3" w:rsidP="003168CC">
            <w:pPr>
              <w:rPr>
                <w:rFonts w:eastAsia="Times New Roman"/>
                <w:iCs/>
                <w:sz w:val="14"/>
                <w:szCs w:val="14"/>
                <w:lang w:eastAsia="en-US"/>
              </w:rPr>
            </w:pPr>
          </w:p>
        </w:tc>
        <w:tc>
          <w:tcPr>
            <w:tcW w:w="159" w:type="pct"/>
          </w:tcPr>
          <w:p w14:paraId="4DFFC5A2" w14:textId="77777777" w:rsidR="00D768F3" w:rsidRPr="003857FF" w:rsidRDefault="00D768F3" w:rsidP="003168CC">
            <w:pPr>
              <w:rPr>
                <w:rFonts w:eastAsia="Times New Roman"/>
                <w:iCs/>
                <w:sz w:val="14"/>
                <w:szCs w:val="14"/>
                <w:lang w:eastAsia="en-US"/>
              </w:rPr>
            </w:pPr>
          </w:p>
        </w:tc>
        <w:tc>
          <w:tcPr>
            <w:tcW w:w="248" w:type="pct"/>
          </w:tcPr>
          <w:p w14:paraId="684DB9B5" w14:textId="77777777" w:rsidR="00D768F3" w:rsidRPr="003857FF" w:rsidRDefault="00D768F3" w:rsidP="003168CC">
            <w:pPr>
              <w:rPr>
                <w:rFonts w:eastAsia="Times New Roman"/>
                <w:iCs/>
                <w:sz w:val="14"/>
                <w:szCs w:val="14"/>
                <w:lang w:eastAsia="en-US"/>
              </w:rPr>
            </w:pPr>
          </w:p>
        </w:tc>
        <w:tc>
          <w:tcPr>
            <w:tcW w:w="221" w:type="pct"/>
          </w:tcPr>
          <w:p w14:paraId="08DA3723" w14:textId="77777777" w:rsidR="00D768F3" w:rsidRPr="003857FF" w:rsidRDefault="00D768F3" w:rsidP="003168CC">
            <w:pPr>
              <w:rPr>
                <w:rFonts w:eastAsia="Times New Roman"/>
                <w:iCs/>
                <w:sz w:val="14"/>
                <w:szCs w:val="14"/>
                <w:lang w:eastAsia="en-US"/>
              </w:rPr>
            </w:pPr>
          </w:p>
        </w:tc>
        <w:tc>
          <w:tcPr>
            <w:tcW w:w="260" w:type="pct"/>
          </w:tcPr>
          <w:p w14:paraId="36820026" w14:textId="77777777" w:rsidR="00D768F3" w:rsidRPr="003857FF" w:rsidRDefault="00D768F3" w:rsidP="003168CC">
            <w:pPr>
              <w:rPr>
                <w:rFonts w:eastAsia="Times New Roman"/>
                <w:iCs/>
                <w:sz w:val="14"/>
                <w:szCs w:val="14"/>
                <w:lang w:eastAsia="en-US"/>
              </w:rPr>
            </w:pPr>
          </w:p>
        </w:tc>
        <w:tc>
          <w:tcPr>
            <w:tcW w:w="159" w:type="pct"/>
          </w:tcPr>
          <w:p w14:paraId="344C81C1" w14:textId="77777777" w:rsidR="00D768F3" w:rsidRPr="003857FF" w:rsidRDefault="00D768F3" w:rsidP="003168CC">
            <w:pPr>
              <w:rPr>
                <w:rFonts w:eastAsia="Times New Roman"/>
                <w:iCs/>
                <w:sz w:val="14"/>
                <w:szCs w:val="14"/>
                <w:lang w:eastAsia="en-US"/>
              </w:rPr>
            </w:pPr>
          </w:p>
        </w:tc>
        <w:tc>
          <w:tcPr>
            <w:tcW w:w="274" w:type="pct"/>
          </w:tcPr>
          <w:p w14:paraId="761A9BAE" w14:textId="77777777" w:rsidR="00D768F3" w:rsidRPr="003857FF" w:rsidRDefault="00D768F3" w:rsidP="003168CC">
            <w:pPr>
              <w:rPr>
                <w:rFonts w:eastAsia="Times New Roman"/>
                <w:iCs/>
                <w:sz w:val="14"/>
                <w:szCs w:val="14"/>
                <w:lang w:eastAsia="en-US"/>
              </w:rPr>
            </w:pPr>
          </w:p>
        </w:tc>
        <w:tc>
          <w:tcPr>
            <w:tcW w:w="239" w:type="pct"/>
          </w:tcPr>
          <w:p w14:paraId="75D368DB" w14:textId="77777777" w:rsidR="00D768F3" w:rsidRPr="003857FF" w:rsidRDefault="00D768F3" w:rsidP="003168CC">
            <w:pPr>
              <w:rPr>
                <w:rFonts w:eastAsia="Times New Roman"/>
                <w:iCs/>
                <w:sz w:val="14"/>
                <w:szCs w:val="14"/>
                <w:lang w:eastAsia="en-US"/>
              </w:rPr>
            </w:pPr>
          </w:p>
        </w:tc>
      </w:tr>
      <w:tr w:rsidR="00D768F3" w:rsidRPr="003857FF" w14:paraId="01B46FCF" w14:textId="77777777" w:rsidTr="00E94F4D">
        <w:trPr>
          <w:trHeight w:val="76"/>
        </w:trPr>
        <w:tc>
          <w:tcPr>
            <w:tcW w:w="408" w:type="pct"/>
            <w:vAlign w:val="center"/>
          </w:tcPr>
          <w:p w14:paraId="733586A4" w14:textId="77777777" w:rsidR="00D768F3" w:rsidRPr="003857FF" w:rsidRDefault="00D768F3" w:rsidP="003168CC">
            <w:pPr>
              <w:rPr>
                <w:rFonts w:eastAsia="Times New Roman"/>
                <w:iCs/>
                <w:sz w:val="14"/>
                <w:szCs w:val="14"/>
                <w:lang w:eastAsia="en-US"/>
              </w:rPr>
            </w:pPr>
            <w:r w:rsidRPr="003857FF">
              <w:rPr>
                <w:rFonts w:eastAsia="Times New Roman"/>
                <w:iCs/>
                <w:sz w:val="14"/>
                <w:szCs w:val="14"/>
                <w:lang w:eastAsia="en-US"/>
              </w:rPr>
              <w:t>[..]</w:t>
            </w:r>
          </w:p>
        </w:tc>
        <w:tc>
          <w:tcPr>
            <w:tcW w:w="260" w:type="pct"/>
          </w:tcPr>
          <w:p w14:paraId="677B32DE" w14:textId="77777777" w:rsidR="00D768F3" w:rsidRPr="003857FF" w:rsidRDefault="00D768F3" w:rsidP="003168CC">
            <w:pPr>
              <w:rPr>
                <w:rFonts w:eastAsia="Times New Roman"/>
                <w:iCs/>
                <w:sz w:val="14"/>
                <w:szCs w:val="14"/>
                <w:lang w:eastAsia="en-US"/>
              </w:rPr>
            </w:pPr>
          </w:p>
        </w:tc>
        <w:tc>
          <w:tcPr>
            <w:tcW w:w="159" w:type="pct"/>
          </w:tcPr>
          <w:p w14:paraId="7C5B6110" w14:textId="77777777" w:rsidR="00D768F3" w:rsidRPr="003857FF" w:rsidRDefault="00D768F3" w:rsidP="003168CC">
            <w:pPr>
              <w:rPr>
                <w:rFonts w:eastAsia="Times New Roman"/>
                <w:iCs/>
                <w:sz w:val="14"/>
                <w:szCs w:val="14"/>
                <w:lang w:eastAsia="en-US"/>
              </w:rPr>
            </w:pPr>
          </w:p>
        </w:tc>
        <w:tc>
          <w:tcPr>
            <w:tcW w:w="273" w:type="pct"/>
          </w:tcPr>
          <w:p w14:paraId="58A78AA9" w14:textId="77777777" w:rsidR="00D768F3" w:rsidRPr="003857FF" w:rsidRDefault="00D768F3" w:rsidP="003168CC">
            <w:pPr>
              <w:rPr>
                <w:rFonts w:eastAsia="Times New Roman"/>
                <w:iCs/>
                <w:sz w:val="14"/>
                <w:szCs w:val="14"/>
                <w:lang w:eastAsia="en-US"/>
              </w:rPr>
            </w:pPr>
          </w:p>
        </w:tc>
        <w:tc>
          <w:tcPr>
            <w:tcW w:w="239" w:type="pct"/>
          </w:tcPr>
          <w:p w14:paraId="2E7F6C4F" w14:textId="77777777" w:rsidR="00D768F3" w:rsidRPr="003857FF" w:rsidRDefault="00D768F3" w:rsidP="003168CC">
            <w:pPr>
              <w:rPr>
                <w:rFonts w:eastAsia="Times New Roman"/>
                <w:iCs/>
                <w:sz w:val="14"/>
                <w:szCs w:val="14"/>
                <w:lang w:eastAsia="en-US"/>
              </w:rPr>
            </w:pPr>
          </w:p>
        </w:tc>
        <w:tc>
          <w:tcPr>
            <w:tcW w:w="260" w:type="pct"/>
          </w:tcPr>
          <w:p w14:paraId="696AD04A" w14:textId="77777777" w:rsidR="00D768F3" w:rsidRPr="003857FF" w:rsidRDefault="00D768F3" w:rsidP="003168CC">
            <w:pPr>
              <w:rPr>
                <w:rFonts w:eastAsia="Times New Roman"/>
                <w:iCs/>
                <w:sz w:val="14"/>
                <w:szCs w:val="14"/>
                <w:lang w:eastAsia="en-US"/>
              </w:rPr>
            </w:pPr>
          </w:p>
        </w:tc>
        <w:tc>
          <w:tcPr>
            <w:tcW w:w="159" w:type="pct"/>
          </w:tcPr>
          <w:p w14:paraId="41C58C90" w14:textId="77777777" w:rsidR="00D768F3" w:rsidRPr="003857FF" w:rsidRDefault="00D768F3" w:rsidP="003168CC">
            <w:pPr>
              <w:rPr>
                <w:rFonts w:eastAsia="Times New Roman"/>
                <w:iCs/>
                <w:sz w:val="14"/>
                <w:szCs w:val="14"/>
                <w:lang w:eastAsia="en-US"/>
              </w:rPr>
            </w:pPr>
          </w:p>
        </w:tc>
        <w:tc>
          <w:tcPr>
            <w:tcW w:w="273" w:type="pct"/>
          </w:tcPr>
          <w:p w14:paraId="52AE3672" w14:textId="77777777" w:rsidR="00D768F3" w:rsidRPr="003857FF" w:rsidRDefault="00D768F3" w:rsidP="003168CC">
            <w:pPr>
              <w:rPr>
                <w:rFonts w:eastAsia="Times New Roman"/>
                <w:iCs/>
                <w:sz w:val="14"/>
                <w:szCs w:val="14"/>
                <w:lang w:eastAsia="en-US"/>
              </w:rPr>
            </w:pPr>
          </w:p>
        </w:tc>
        <w:tc>
          <w:tcPr>
            <w:tcW w:w="239" w:type="pct"/>
          </w:tcPr>
          <w:p w14:paraId="006B8DDB" w14:textId="77777777" w:rsidR="00D768F3" w:rsidRPr="003857FF" w:rsidRDefault="00D768F3" w:rsidP="003168CC">
            <w:pPr>
              <w:rPr>
                <w:rFonts w:eastAsia="Times New Roman"/>
                <w:iCs/>
                <w:sz w:val="14"/>
                <w:szCs w:val="14"/>
                <w:lang w:eastAsia="en-US"/>
              </w:rPr>
            </w:pPr>
          </w:p>
        </w:tc>
        <w:tc>
          <w:tcPr>
            <w:tcW w:w="260" w:type="pct"/>
          </w:tcPr>
          <w:p w14:paraId="392DC740" w14:textId="77777777" w:rsidR="00D768F3" w:rsidRPr="003857FF" w:rsidRDefault="00D768F3" w:rsidP="003168CC">
            <w:pPr>
              <w:rPr>
                <w:rFonts w:eastAsia="Times New Roman"/>
                <w:iCs/>
                <w:sz w:val="14"/>
                <w:szCs w:val="14"/>
                <w:lang w:eastAsia="en-US"/>
              </w:rPr>
            </w:pPr>
          </w:p>
        </w:tc>
        <w:tc>
          <w:tcPr>
            <w:tcW w:w="159" w:type="pct"/>
          </w:tcPr>
          <w:p w14:paraId="2C41C109" w14:textId="77777777" w:rsidR="00D768F3" w:rsidRPr="003857FF" w:rsidRDefault="00D768F3" w:rsidP="003168CC">
            <w:pPr>
              <w:rPr>
                <w:rFonts w:eastAsia="Times New Roman"/>
                <w:iCs/>
                <w:sz w:val="14"/>
                <w:szCs w:val="14"/>
                <w:lang w:eastAsia="en-US"/>
              </w:rPr>
            </w:pPr>
          </w:p>
        </w:tc>
        <w:tc>
          <w:tcPr>
            <w:tcW w:w="273" w:type="pct"/>
          </w:tcPr>
          <w:p w14:paraId="719752F4" w14:textId="77777777" w:rsidR="00D768F3" w:rsidRPr="003857FF" w:rsidRDefault="00D768F3" w:rsidP="003168CC">
            <w:pPr>
              <w:rPr>
                <w:rFonts w:eastAsia="Times New Roman"/>
                <w:iCs/>
                <w:sz w:val="14"/>
                <w:szCs w:val="14"/>
                <w:lang w:eastAsia="en-US"/>
              </w:rPr>
            </w:pPr>
          </w:p>
        </w:tc>
        <w:tc>
          <w:tcPr>
            <w:tcW w:w="239" w:type="pct"/>
          </w:tcPr>
          <w:p w14:paraId="55564EEE" w14:textId="77777777" w:rsidR="00D768F3" w:rsidRPr="003857FF" w:rsidRDefault="00D768F3" w:rsidP="003168CC">
            <w:pPr>
              <w:rPr>
                <w:rFonts w:eastAsia="Times New Roman"/>
                <w:iCs/>
                <w:sz w:val="14"/>
                <w:szCs w:val="14"/>
                <w:lang w:eastAsia="en-US"/>
              </w:rPr>
            </w:pPr>
          </w:p>
        </w:tc>
        <w:tc>
          <w:tcPr>
            <w:tcW w:w="237" w:type="pct"/>
          </w:tcPr>
          <w:p w14:paraId="6B1ED6B3" w14:textId="77777777" w:rsidR="00D768F3" w:rsidRPr="003857FF" w:rsidRDefault="00D768F3" w:rsidP="003168CC">
            <w:pPr>
              <w:rPr>
                <w:rFonts w:eastAsia="Times New Roman"/>
                <w:iCs/>
                <w:sz w:val="14"/>
                <w:szCs w:val="14"/>
                <w:lang w:eastAsia="en-US"/>
              </w:rPr>
            </w:pPr>
          </w:p>
        </w:tc>
        <w:tc>
          <w:tcPr>
            <w:tcW w:w="159" w:type="pct"/>
          </w:tcPr>
          <w:p w14:paraId="191F93DB" w14:textId="77777777" w:rsidR="00D768F3" w:rsidRPr="003857FF" w:rsidRDefault="00D768F3" w:rsidP="003168CC">
            <w:pPr>
              <w:rPr>
                <w:rFonts w:eastAsia="Times New Roman"/>
                <w:iCs/>
                <w:sz w:val="14"/>
                <w:szCs w:val="14"/>
                <w:lang w:eastAsia="en-US"/>
              </w:rPr>
            </w:pPr>
          </w:p>
        </w:tc>
        <w:tc>
          <w:tcPr>
            <w:tcW w:w="248" w:type="pct"/>
          </w:tcPr>
          <w:p w14:paraId="6B77F1BA" w14:textId="77777777" w:rsidR="00D768F3" w:rsidRPr="003857FF" w:rsidRDefault="00D768F3" w:rsidP="003168CC">
            <w:pPr>
              <w:rPr>
                <w:rFonts w:eastAsia="Times New Roman"/>
                <w:iCs/>
                <w:sz w:val="14"/>
                <w:szCs w:val="14"/>
                <w:lang w:eastAsia="en-US"/>
              </w:rPr>
            </w:pPr>
          </w:p>
        </w:tc>
        <w:tc>
          <w:tcPr>
            <w:tcW w:w="221" w:type="pct"/>
          </w:tcPr>
          <w:p w14:paraId="73815D1C" w14:textId="77777777" w:rsidR="00D768F3" w:rsidRPr="003857FF" w:rsidRDefault="00D768F3" w:rsidP="003168CC">
            <w:pPr>
              <w:rPr>
                <w:rFonts w:eastAsia="Times New Roman"/>
                <w:iCs/>
                <w:sz w:val="14"/>
                <w:szCs w:val="14"/>
                <w:lang w:eastAsia="en-US"/>
              </w:rPr>
            </w:pPr>
          </w:p>
        </w:tc>
        <w:tc>
          <w:tcPr>
            <w:tcW w:w="260" w:type="pct"/>
          </w:tcPr>
          <w:p w14:paraId="44DDF4C8" w14:textId="77777777" w:rsidR="00D768F3" w:rsidRPr="003857FF" w:rsidRDefault="00D768F3" w:rsidP="003168CC">
            <w:pPr>
              <w:rPr>
                <w:rFonts w:eastAsia="Times New Roman"/>
                <w:iCs/>
                <w:sz w:val="14"/>
                <w:szCs w:val="14"/>
                <w:lang w:eastAsia="en-US"/>
              </w:rPr>
            </w:pPr>
          </w:p>
        </w:tc>
        <w:tc>
          <w:tcPr>
            <w:tcW w:w="159" w:type="pct"/>
          </w:tcPr>
          <w:p w14:paraId="12046F01" w14:textId="77777777" w:rsidR="00D768F3" w:rsidRPr="003857FF" w:rsidRDefault="00D768F3" w:rsidP="003168CC">
            <w:pPr>
              <w:rPr>
                <w:rFonts w:eastAsia="Times New Roman"/>
                <w:iCs/>
                <w:sz w:val="14"/>
                <w:szCs w:val="14"/>
                <w:lang w:eastAsia="en-US"/>
              </w:rPr>
            </w:pPr>
          </w:p>
        </w:tc>
        <w:tc>
          <w:tcPr>
            <w:tcW w:w="274" w:type="pct"/>
          </w:tcPr>
          <w:p w14:paraId="4F2344BE" w14:textId="77777777" w:rsidR="00D768F3" w:rsidRPr="003857FF" w:rsidRDefault="00D768F3" w:rsidP="003168CC">
            <w:pPr>
              <w:rPr>
                <w:rFonts w:eastAsia="Times New Roman"/>
                <w:iCs/>
                <w:sz w:val="14"/>
                <w:szCs w:val="14"/>
                <w:lang w:eastAsia="en-US"/>
              </w:rPr>
            </w:pPr>
          </w:p>
        </w:tc>
        <w:tc>
          <w:tcPr>
            <w:tcW w:w="239" w:type="pct"/>
          </w:tcPr>
          <w:p w14:paraId="1710FC86" w14:textId="77777777" w:rsidR="00D768F3" w:rsidRPr="003857FF" w:rsidRDefault="00D768F3" w:rsidP="003168CC">
            <w:pPr>
              <w:rPr>
                <w:rFonts w:eastAsia="Times New Roman"/>
                <w:iCs/>
                <w:sz w:val="14"/>
                <w:szCs w:val="14"/>
                <w:lang w:eastAsia="en-US"/>
              </w:rPr>
            </w:pPr>
          </w:p>
        </w:tc>
      </w:tr>
      <w:tr w:rsidR="00D768F3" w:rsidRPr="003857FF" w14:paraId="7996924F" w14:textId="77777777" w:rsidTr="00E94F4D">
        <w:trPr>
          <w:trHeight w:val="76"/>
        </w:trPr>
        <w:tc>
          <w:tcPr>
            <w:tcW w:w="408" w:type="pct"/>
            <w:vAlign w:val="center"/>
          </w:tcPr>
          <w:p w14:paraId="0232047C" w14:textId="77777777" w:rsidR="00D768F3" w:rsidRPr="003857FF" w:rsidRDefault="00D768F3" w:rsidP="003168CC">
            <w:pPr>
              <w:rPr>
                <w:rFonts w:eastAsia="Times New Roman"/>
                <w:iCs/>
                <w:sz w:val="14"/>
                <w:szCs w:val="14"/>
                <w:lang w:eastAsia="en-US"/>
              </w:rPr>
            </w:pPr>
            <w:r w:rsidRPr="003857FF">
              <w:rPr>
                <w:rFonts w:eastAsia="Times New Roman"/>
                <w:iCs/>
                <w:sz w:val="14"/>
                <w:szCs w:val="14"/>
                <w:lang w:eastAsia="en-US"/>
              </w:rPr>
              <w:t>[..]</w:t>
            </w:r>
          </w:p>
        </w:tc>
        <w:tc>
          <w:tcPr>
            <w:tcW w:w="260" w:type="pct"/>
          </w:tcPr>
          <w:p w14:paraId="53E2C9F0" w14:textId="77777777" w:rsidR="00D768F3" w:rsidRPr="003857FF" w:rsidRDefault="00D768F3" w:rsidP="003168CC">
            <w:pPr>
              <w:rPr>
                <w:rFonts w:eastAsia="Times New Roman"/>
                <w:iCs/>
                <w:sz w:val="14"/>
                <w:szCs w:val="14"/>
                <w:lang w:eastAsia="en-US"/>
              </w:rPr>
            </w:pPr>
          </w:p>
        </w:tc>
        <w:tc>
          <w:tcPr>
            <w:tcW w:w="159" w:type="pct"/>
          </w:tcPr>
          <w:p w14:paraId="3E69D233" w14:textId="77777777" w:rsidR="00D768F3" w:rsidRPr="003857FF" w:rsidRDefault="00D768F3" w:rsidP="003168CC">
            <w:pPr>
              <w:rPr>
                <w:rFonts w:eastAsia="Times New Roman"/>
                <w:iCs/>
                <w:sz w:val="14"/>
                <w:szCs w:val="14"/>
                <w:lang w:eastAsia="en-US"/>
              </w:rPr>
            </w:pPr>
          </w:p>
        </w:tc>
        <w:tc>
          <w:tcPr>
            <w:tcW w:w="273" w:type="pct"/>
          </w:tcPr>
          <w:p w14:paraId="7CB1D4CD" w14:textId="77777777" w:rsidR="00D768F3" w:rsidRPr="003857FF" w:rsidRDefault="00D768F3" w:rsidP="003168CC">
            <w:pPr>
              <w:rPr>
                <w:rFonts w:eastAsia="Times New Roman"/>
                <w:iCs/>
                <w:sz w:val="14"/>
                <w:szCs w:val="14"/>
                <w:lang w:eastAsia="en-US"/>
              </w:rPr>
            </w:pPr>
          </w:p>
        </w:tc>
        <w:tc>
          <w:tcPr>
            <w:tcW w:w="239" w:type="pct"/>
          </w:tcPr>
          <w:p w14:paraId="4D3DBA5A" w14:textId="77777777" w:rsidR="00D768F3" w:rsidRPr="003857FF" w:rsidRDefault="00D768F3" w:rsidP="003168CC">
            <w:pPr>
              <w:rPr>
                <w:rFonts w:eastAsia="Times New Roman"/>
                <w:iCs/>
                <w:sz w:val="14"/>
                <w:szCs w:val="14"/>
                <w:lang w:eastAsia="en-US"/>
              </w:rPr>
            </w:pPr>
          </w:p>
        </w:tc>
        <w:tc>
          <w:tcPr>
            <w:tcW w:w="260" w:type="pct"/>
          </w:tcPr>
          <w:p w14:paraId="5422EE87" w14:textId="77777777" w:rsidR="00D768F3" w:rsidRPr="003857FF" w:rsidRDefault="00D768F3" w:rsidP="003168CC">
            <w:pPr>
              <w:rPr>
                <w:rFonts w:eastAsia="Times New Roman"/>
                <w:iCs/>
                <w:sz w:val="14"/>
                <w:szCs w:val="14"/>
                <w:lang w:eastAsia="en-US"/>
              </w:rPr>
            </w:pPr>
          </w:p>
        </w:tc>
        <w:tc>
          <w:tcPr>
            <w:tcW w:w="159" w:type="pct"/>
          </w:tcPr>
          <w:p w14:paraId="5B259718" w14:textId="77777777" w:rsidR="00D768F3" w:rsidRPr="003857FF" w:rsidRDefault="00D768F3" w:rsidP="003168CC">
            <w:pPr>
              <w:rPr>
                <w:rFonts w:eastAsia="Times New Roman"/>
                <w:iCs/>
                <w:sz w:val="14"/>
                <w:szCs w:val="14"/>
                <w:lang w:eastAsia="en-US"/>
              </w:rPr>
            </w:pPr>
          </w:p>
        </w:tc>
        <w:tc>
          <w:tcPr>
            <w:tcW w:w="273" w:type="pct"/>
          </w:tcPr>
          <w:p w14:paraId="4C225CB1" w14:textId="77777777" w:rsidR="00D768F3" w:rsidRPr="003857FF" w:rsidRDefault="00D768F3" w:rsidP="003168CC">
            <w:pPr>
              <w:rPr>
                <w:rFonts w:eastAsia="Times New Roman"/>
                <w:iCs/>
                <w:sz w:val="14"/>
                <w:szCs w:val="14"/>
                <w:lang w:eastAsia="en-US"/>
              </w:rPr>
            </w:pPr>
          </w:p>
        </w:tc>
        <w:tc>
          <w:tcPr>
            <w:tcW w:w="239" w:type="pct"/>
          </w:tcPr>
          <w:p w14:paraId="5D4ADE7F" w14:textId="77777777" w:rsidR="00D768F3" w:rsidRPr="003857FF" w:rsidRDefault="00D768F3" w:rsidP="003168CC">
            <w:pPr>
              <w:rPr>
                <w:rFonts w:eastAsia="Times New Roman"/>
                <w:iCs/>
                <w:sz w:val="14"/>
                <w:szCs w:val="14"/>
                <w:lang w:eastAsia="en-US"/>
              </w:rPr>
            </w:pPr>
          </w:p>
        </w:tc>
        <w:tc>
          <w:tcPr>
            <w:tcW w:w="260" w:type="pct"/>
          </w:tcPr>
          <w:p w14:paraId="1C469311" w14:textId="77777777" w:rsidR="00D768F3" w:rsidRPr="003857FF" w:rsidRDefault="00D768F3" w:rsidP="003168CC">
            <w:pPr>
              <w:rPr>
                <w:rFonts w:eastAsia="Times New Roman"/>
                <w:iCs/>
                <w:sz w:val="14"/>
                <w:szCs w:val="14"/>
                <w:lang w:eastAsia="en-US"/>
              </w:rPr>
            </w:pPr>
          </w:p>
        </w:tc>
        <w:tc>
          <w:tcPr>
            <w:tcW w:w="159" w:type="pct"/>
          </w:tcPr>
          <w:p w14:paraId="5A84C05A" w14:textId="77777777" w:rsidR="00D768F3" w:rsidRPr="003857FF" w:rsidRDefault="00D768F3" w:rsidP="003168CC">
            <w:pPr>
              <w:rPr>
                <w:rFonts w:eastAsia="Times New Roman"/>
                <w:iCs/>
                <w:sz w:val="14"/>
                <w:szCs w:val="14"/>
                <w:lang w:eastAsia="en-US"/>
              </w:rPr>
            </w:pPr>
          </w:p>
        </w:tc>
        <w:tc>
          <w:tcPr>
            <w:tcW w:w="273" w:type="pct"/>
          </w:tcPr>
          <w:p w14:paraId="31D419FB" w14:textId="77777777" w:rsidR="00D768F3" w:rsidRPr="003857FF" w:rsidRDefault="00D768F3" w:rsidP="003168CC">
            <w:pPr>
              <w:rPr>
                <w:rFonts w:eastAsia="Times New Roman"/>
                <w:iCs/>
                <w:sz w:val="14"/>
                <w:szCs w:val="14"/>
                <w:lang w:eastAsia="en-US"/>
              </w:rPr>
            </w:pPr>
          </w:p>
        </w:tc>
        <w:tc>
          <w:tcPr>
            <w:tcW w:w="239" w:type="pct"/>
          </w:tcPr>
          <w:p w14:paraId="30F5917E" w14:textId="77777777" w:rsidR="00D768F3" w:rsidRPr="003857FF" w:rsidRDefault="00D768F3" w:rsidP="003168CC">
            <w:pPr>
              <w:rPr>
                <w:rFonts w:eastAsia="Times New Roman"/>
                <w:iCs/>
                <w:sz w:val="14"/>
                <w:szCs w:val="14"/>
                <w:lang w:eastAsia="en-US"/>
              </w:rPr>
            </w:pPr>
          </w:p>
        </w:tc>
        <w:tc>
          <w:tcPr>
            <w:tcW w:w="237" w:type="pct"/>
          </w:tcPr>
          <w:p w14:paraId="57DB6A69" w14:textId="77777777" w:rsidR="00D768F3" w:rsidRPr="003857FF" w:rsidRDefault="00D768F3" w:rsidP="003168CC">
            <w:pPr>
              <w:rPr>
                <w:rFonts w:eastAsia="Times New Roman"/>
                <w:iCs/>
                <w:sz w:val="14"/>
                <w:szCs w:val="14"/>
                <w:lang w:eastAsia="en-US"/>
              </w:rPr>
            </w:pPr>
          </w:p>
        </w:tc>
        <w:tc>
          <w:tcPr>
            <w:tcW w:w="159" w:type="pct"/>
          </w:tcPr>
          <w:p w14:paraId="178E1D9B" w14:textId="77777777" w:rsidR="00D768F3" w:rsidRPr="003857FF" w:rsidRDefault="00D768F3" w:rsidP="003168CC">
            <w:pPr>
              <w:rPr>
                <w:rFonts w:eastAsia="Times New Roman"/>
                <w:iCs/>
                <w:sz w:val="14"/>
                <w:szCs w:val="14"/>
                <w:lang w:eastAsia="en-US"/>
              </w:rPr>
            </w:pPr>
          </w:p>
        </w:tc>
        <w:tc>
          <w:tcPr>
            <w:tcW w:w="248" w:type="pct"/>
          </w:tcPr>
          <w:p w14:paraId="42128685" w14:textId="77777777" w:rsidR="00D768F3" w:rsidRPr="003857FF" w:rsidRDefault="00D768F3" w:rsidP="003168CC">
            <w:pPr>
              <w:rPr>
                <w:rFonts w:eastAsia="Times New Roman"/>
                <w:iCs/>
                <w:sz w:val="14"/>
                <w:szCs w:val="14"/>
                <w:lang w:eastAsia="en-US"/>
              </w:rPr>
            </w:pPr>
          </w:p>
        </w:tc>
        <w:tc>
          <w:tcPr>
            <w:tcW w:w="221" w:type="pct"/>
          </w:tcPr>
          <w:p w14:paraId="5BBF7388" w14:textId="77777777" w:rsidR="00D768F3" w:rsidRPr="003857FF" w:rsidRDefault="00D768F3" w:rsidP="003168CC">
            <w:pPr>
              <w:rPr>
                <w:rFonts w:eastAsia="Times New Roman"/>
                <w:iCs/>
                <w:sz w:val="14"/>
                <w:szCs w:val="14"/>
                <w:lang w:eastAsia="en-US"/>
              </w:rPr>
            </w:pPr>
          </w:p>
        </w:tc>
        <w:tc>
          <w:tcPr>
            <w:tcW w:w="260" w:type="pct"/>
          </w:tcPr>
          <w:p w14:paraId="5AC012BA" w14:textId="77777777" w:rsidR="00D768F3" w:rsidRPr="003857FF" w:rsidRDefault="00D768F3" w:rsidP="003168CC">
            <w:pPr>
              <w:rPr>
                <w:rFonts w:eastAsia="Times New Roman"/>
                <w:iCs/>
                <w:sz w:val="14"/>
                <w:szCs w:val="14"/>
                <w:lang w:eastAsia="en-US"/>
              </w:rPr>
            </w:pPr>
          </w:p>
        </w:tc>
        <w:tc>
          <w:tcPr>
            <w:tcW w:w="159" w:type="pct"/>
          </w:tcPr>
          <w:p w14:paraId="159B601C" w14:textId="77777777" w:rsidR="00D768F3" w:rsidRPr="003857FF" w:rsidRDefault="00D768F3" w:rsidP="003168CC">
            <w:pPr>
              <w:rPr>
                <w:rFonts w:eastAsia="Times New Roman"/>
                <w:iCs/>
                <w:sz w:val="14"/>
                <w:szCs w:val="14"/>
                <w:lang w:eastAsia="en-US"/>
              </w:rPr>
            </w:pPr>
          </w:p>
        </w:tc>
        <w:tc>
          <w:tcPr>
            <w:tcW w:w="274" w:type="pct"/>
          </w:tcPr>
          <w:p w14:paraId="04C2D34A" w14:textId="77777777" w:rsidR="00D768F3" w:rsidRPr="003857FF" w:rsidRDefault="00D768F3" w:rsidP="003168CC">
            <w:pPr>
              <w:rPr>
                <w:rFonts w:eastAsia="Times New Roman"/>
                <w:iCs/>
                <w:sz w:val="14"/>
                <w:szCs w:val="14"/>
                <w:lang w:eastAsia="en-US"/>
              </w:rPr>
            </w:pPr>
          </w:p>
        </w:tc>
        <w:tc>
          <w:tcPr>
            <w:tcW w:w="239" w:type="pct"/>
          </w:tcPr>
          <w:p w14:paraId="41306B71" w14:textId="77777777" w:rsidR="00D768F3" w:rsidRPr="003857FF" w:rsidRDefault="00D768F3" w:rsidP="003168CC">
            <w:pPr>
              <w:rPr>
                <w:rFonts w:eastAsia="Times New Roman"/>
                <w:iCs/>
                <w:sz w:val="14"/>
                <w:szCs w:val="14"/>
                <w:lang w:eastAsia="en-US"/>
              </w:rPr>
            </w:pPr>
          </w:p>
        </w:tc>
      </w:tr>
      <w:tr w:rsidR="00D768F3" w:rsidRPr="003857FF" w14:paraId="193F24F3" w14:textId="77777777" w:rsidTr="00E94F4D">
        <w:trPr>
          <w:trHeight w:val="76"/>
        </w:trPr>
        <w:tc>
          <w:tcPr>
            <w:tcW w:w="408" w:type="pct"/>
            <w:vAlign w:val="center"/>
          </w:tcPr>
          <w:p w14:paraId="2077CCC0" w14:textId="77777777" w:rsidR="00D768F3" w:rsidRPr="003857FF" w:rsidRDefault="00D768F3" w:rsidP="003168CC">
            <w:pPr>
              <w:rPr>
                <w:rFonts w:eastAsia="Times New Roman"/>
                <w:iCs/>
                <w:sz w:val="14"/>
                <w:szCs w:val="14"/>
                <w:lang w:eastAsia="en-US"/>
              </w:rPr>
            </w:pPr>
            <w:r w:rsidRPr="003857FF">
              <w:rPr>
                <w:rFonts w:eastAsia="Times New Roman"/>
                <w:iCs/>
                <w:sz w:val="14"/>
                <w:szCs w:val="14"/>
                <w:lang w:eastAsia="en-US"/>
              </w:rPr>
              <w:t>3. Cheltuieli de deplasare [maximum 15% din valoarea proiectului], din care:</w:t>
            </w:r>
          </w:p>
        </w:tc>
        <w:tc>
          <w:tcPr>
            <w:tcW w:w="260" w:type="pct"/>
          </w:tcPr>
          <w:p w14:paraId="2EF69288" w14:textId="77777777" w:rsidR="00D768F3" w:rsidRPr="003857FF" w:rsidRDefault="00D768F3" w:rsidP="003168CC">
            <w:pPr>
              <w:rPr>
                <w:rFonts w:eastAsia="Times New Roman"/>
                <w:iCs/>
                <w:sz w:val="14"/>
                <w:szCs w:val="14"/>
                <w:lang w:eastAsia="en-US"/>
              </w:rPr>
            </w:pPr>
          </w:p>
        </w:tc>
        <w:tc>
          <w:tcPr>
            <w:tcW w:w="159" w:type="pct"/>
          </w:tcPr>
          <w:p w14:paraId="44602866" w14:textId="77777777" w:rsidR="00D768F3" w:rsidRPr="003857FF" w:rsidRDefault="00D768F3" w:rsidP="003168CC">
            <w:pPr>
              <w:rPr>
                <w:rFonts w:eastAsia="Times New Roman"/>
                <w:iCs/>
                <w:sz w:val="14"/>
                <w:szCs w:val="14"/>
                <w:lang w:eastAsia="en-US"/>
              </w:rPr>
            </w:pPr>
          </w:p>
        </w:tc>
        <w:tc>
          <w:tcPr>
            <w:tcW w:w="273" w:type="pct"/>
          </w:tcPr>
          <w:p w14:paraId="37FAA55A" w14:textId="77777777" w:rsidR="00D768F3" w:rsidRPr="003857FF" w:rsidRDefault="00D768F3" w:rsidP="003168CC">
            <w:pPr>
              <w:rPr>
                <w:rFonts w:eastAsia="Times New Roman"/>
                <w:iCs/>
                <w:sz w:val="14"/>
                <w:szCs w:val="14"/>
                <w:lang w:eastAsia="en-US"/>
              </w:rPr>
            </w:pPr>
          </w:p>
        </w:tc>
        <w:tc>
          <w:tcPr>
            <w:tcW w:w="239" w:type="pct"/>
          </w:tcPr>
          <w:p w14:paraId="25A62E6F" w14:textId="77777777" w:rsidR="00D768F3" w:rsidRPr="003857FF" w:rsidRDefault="00D768F3" w:rsidP="003168CC">
            <w:pPr>
              <w:rPr>
                <w:rFonts w:eastAsia="Times New Roman"/>
                <w:iCs/>
                <w:sz w:val="14"/>
                <w:szCs w:val="14"/>
                <w:lang w:eastAsia="en-US"/>
              </w:rPr>
            </w:pPr>
          </w:p>
        </w:tc>
        <w:tc>
          <w:tcPr>
            <w:tcW w:w="260" w:type="pct"/>
          </w:tcPr>
          <w:p w14:paraId="73502FC3" w14:textId="77777777" w:rsidR="00D768F3" w:rsidRPr="003857FF" w:rsidRDefault="00D768F3" w:rsidP="003168CC">
            <w:pPr>
              <w:rPr>
                <w:rFonts w:eastAsia="Times New Roman"/>
                <w:iCs/>
                <w:sz w:val="14"/>
                <w:szCs w:val="14"/>
                <w:lang w:eastAsia="en-US"/>
              </w:rPr>
            </w:pPr>
          </w:p>
        </w:tc>
        <w:tc>
          <w:tcPr>
            <w:tcW w:w="159" w:type="pct"/>
          </w:tcPr>
          <w:p w14:paraId="66454B11" w14:textId="77777777" w:rsidR="00D768F3" w:rsidRPr="003857FF" w:rsidRDefault="00D768F3" w:rsidP="003168CC">
            <w:pPr>
              <w:rPr>
                <w:rFonts w:eastAsia="Times New Roman"/>
                <w:iCs/>
                <w:sz w:val="14"/>
                <w:szCs w:val="14"/>
                <w:lang w:eastAsia="en-US"/>
              </w:rPr>
            </w:pPr>
          </w:p>
        </w:tc>
        <w:tc>
          <w:tcPr>
            <w:tcW w:w="273" w:type="pct"/>
          </w:tcPr>
          <w:p w14:paraId="0B5DB581" w14:textId="77777777" w:rsidR="00D768F3" w:rsidRPr="003857FF" w:rsidRDefault="00D768F3" w:rsidP="003168CC">
            <w:pPr>
              <w:rPr>
                <w:rFonts w:eastAsia="Times New Roman"/>
                <w:iCs/>
                <w:sz w:val="14"/>
                <w:szCs w:val="14"/>
                <w:lang w:eastAsia="en-US"/>
              </w:rPr>
            </w:pPr>
          </w:p>
        </w:tc>
        <w:tc>
          <w:tcPr>
            <w:tcW w:w="239" w:type="pct"/>
          </w:tcPr>
          <w:p w14:paraId="2508BFAD" w14:textId="77777777" w:rsidR="00D768F3" w:rsidRPr="003857FF" w:rsidRDefault="00D768F3" w:rsidP="003168CC">
            <w:pPr>
              <w:rPr>
                <w:rFonts w:eastAsia="Times New Roman"/>
                <w:iCs/>
                <w:sz w:val="14"/>
                <w:szCs w:val="14"/>
                <w:lang w:eastAsia="en-US"/>
              </w:rPr>
            </w:pPr>
          </w:p>
        </w:tc>
        <w:tc>
          <w:tcPr>
            <w:tcW w:w="260" w:type="pct"/>
          </w:tcPr>
          <w:p w14:paraId="5BAE10F5" w14:textId="77777777" w:rsidR="00D768F3" w:rsidRPr="003857FF" w:rsidRDefault="00D768F3" w:rsidP="003168CC">
            <w:pPr>
              <w:rPr>
                <w:rFonts w:eastAsia="Times New Roman"/>
                <w:iCs/>
                <w:sz w:val="14"/>
                <w:szCs w:val="14"/>
                <w:lang w:eastAsia="en-US"/>
              </w:rPr>
            </w:pPr>
          </w:p>
        </w:tc>
        <w:tc>
          <w:tcPr>
            <w:tcW w:w="159" w:type="pct"/>
          </w:tcPr>
          <w:p w14:paraId="3FCD814A" w14:textId="77777777" w:rsidR="00D768F3" w:rsidRPr="003857FF" w:rsidRDefault="00D768F3" w:rsidP="003168CC">
            <w:pPr>
              <w:rPr>
                <w:rFonts w:eastAsia="Times New Roman"/>
                <w:iCs/>
                <w:sz w:val="14"/>
                <w:szCs w:val="14"/>
                <w:lang w:eastAsia="en-US"/>
              </w:rPr>
            </w:pPr>
          </w:p>
        </w:tc>
        <w:tc>
          <w:tcPr>
            <w:tcW w:w="273" w:type="pct"/>
          </w:tcPr>
          <w:p w14:paraId="49E5B824" w14:textId="77777777" w:rsidR="00D768F3" w:rsidRPr="003857FF" w:rsidRDefault="00D768F3" w:rsidP="003168CC">
            <w:pPr>
              <w:rPr>
                <w:rFonts w:eastAsia="Times New Roman"/>
                <w:iCs/>
                <w:sz w:val="14"/>
                <w:szCs w:val="14"/>
                <w:lang w:eastAsia="en-US"/>
              </w:rPr>
            </w:pPr>
          </w:p>
        </w:tc>
        <w:tc>
          <w:tcPr>
            <w:tcW w:w="239" w:type="pct"/>
          </w:tcPr>
          <w:p w14:paraId="0CD62921" w14:textId="77777777" w:rsidR="00D768F3" w:rsidRPr="003857FF" w:rsidRDefault="00D768F3" w:rsidP="003168CC">
            <w:pPr>
              <w:rPr>
                <w:rFonts w:eastAsia="Times New Roman"/>
                <w:iCs/>
                <w:sz w:val="14"/>
                <w:szCs w:val="14"/>
                <w:lang w:eastAsia="en-US"/>
              </w:rPr>
            </w:pPr>
          </w:p>
        </w:tc>
        <w:tc>
          <w:tcPr>
            <w:tcW w:w="237" w:type="pct"/>
          </w:tcPr>
          <w:p w14:paraId="0EF4879F" w14:textId="77777777" w:rsidR="00D768F3" w:rsidRPr="003857FF" w:rsidRDefault="00D768F3" w:rsidP="003168CC">
            <w:pPr>
              <w:rPr>
                <w:rFonts w:eastAsia="Times New Roman"/>
                <w:iCs/>
                <w:sz w:val="14"/>
                <w:szCs w:val="14"/>
                <w:lang w:eastAsia="en-US"/>
              </w:rPr>
            </w:pPr>
          </w:p>
        </w:tc>
        <w:tc>
          <w:tcPr>
            <w:tcW w:w="159" w:type="pct"/>
          </w:tcPr>
          <w:p w14:paraId="56038DD1" w14:textId="77777777" w:rsidR="00D768F3" w:rsidRPr="003857FF" w:rsidRDefault="00D768F3" w:rsidP="003168CC">
            <w:pPr>
              <w:rPr>
                <w:rFonts w:eastAsia="Times New Roman"/>
                <w:iCs/>
                <w:sz w:val="14"/>
                <w:szCs w:val="14"/>
                <w:lang w:eastAsia="en-US"/>
              </w:rPr>
            </w:pPr>
          </w:p>
        </w:tc>
        <w:tc>
          <w:tcPr>
            <w:tcW w:w="248" w:type="pct"/>
          </w:tcPr>
          <w:p w14:paraId="61646776" w14:textId="77777777" w:rsidR="00D768F3" w:rsidRPr="003857FF" w:rsidRDefault="00D768F3" w:rsidP="003168CC">
            <w:pPr>
              <w:rPr>
                <w:rFonts w:eastAsia="Times New Roman"/>
                <w:iCs/>
                <w:sz w:val="14"/>
                <w:szCs w:val="14"/>
                <w:lang w:eastAsia="en-US"/>
              </w:rPr>
            </w:pPr>
          </w:p>
        </w:tc>
        <w:tc>
          <w:tcPr>
            <w:tcW w:w="221" w:type="pct"/>
          </w:tcPr>
          <w:p w14:paraId="63E20038" w14:textId="77777777" w:rsidR="00D768F3" w:rsidRPr="003857FF" w:rsidRDefault="00D768F3" w:rsidP="003168CC">
            <w:pPr>
              <w:rPr>
                <w:rFonts w:eastAsia="Times New Roman"/>
                <w:iCs/>
                <w:sz w:val="14"/>
                <w:szCs w:val="14"/>
                <w:lang w:eastAsia="en-US"/>
              </w:rPr>
            </w:pPr>
          </w:p>
        </w:tc>
        <w:tc>
          <w:tcPr>
            <w:tcW w:w="260" w:type="pct"/>
          </w:tcPr>
          <w:p w14:paraId="702F42D3" w14:textId="77777777" w:rsidR="00D768F3" w:rsidRPr="003857FF" w:rsidRDefault="00D768F3" w:rsidP="003168CC">
            <w:pPr>
              <w:rPr>
                <w:rFonts w:eastAsia="Times New Roman"/>
                <w:iCs/>
                <w:sz w:val="14"/>
                <w:szCs w:val="14"/>
                <w:lang w:eastAsia="en-US"/>
              </w:rPr>
            </w:pPr>
          </w:p>
        </w:tc>
        <w:tc>
          <w:tcPr>
            <w:tcW w:w="159" w:type="pct"/>
          </w:tcPr>
          <w:p w14:paraId="60239ABA" w14:textId="77777777" w:rsidR="00D768F3" w:rsidRPr="003857FF" w:rsidRDefault="00D768F3" w:rsidP="003168CC">
            <w:pPr>
              <w:rPr>
                <w:rFonts w:eastAsia="Times New Roman"/>
                <w:iCs/>
                <w:sz w:val="14"/>
                <w:szCs w:val="14"/>
                <w:lang w:eastAsia="en-US"/>
              </w:rPr>
            </w:pPr>
          </w:p>
        </w:tc>
        <w:tc>
          <w:tcPr>
            <w:tcW w:w="274" w:type="pct"/>
          </w:tcPr>
          <w:p w14:paraId="50F3B7FF" w14:textId="77777777" w:rsidR="00D768F3" w:rsidRPr="003857FF" w:rsidRDefault="00D768F3" w:rsidP="003168CC">
            <w:pPr>
              <w:rPr>
                <w:rFonts w:eastAsia="Times New Roman"/>
                <w:iCs/>
                <w:sz w:val="14"/>
                <w:szCs w:val="14"/>
                <w:lang w:eastAsia="en-US"/>
              </w:rPr>
            </w:pPr>
          </w:p>
        </w:tc>
        <w:tc>
          <w:tcPr>
            <w:tcW w:w="239" w:type="pct"/>
          </w:tcPr>
          <w:p w14:paraId="30E69717" w14:textId="77777777" w:rsidR="00D768F3" w:rsidRPr="003857FF" w:rsidRDefault="00D768F3" w:rsidP="003168CC">
            <w:pPr>
              <w:rPr>
                <w:rFonts w:eastAsia="Times New Roman"/>
                <w:iCs/>
                <w:sz w:val="14"/>
                <w:szCs w:val="14"/>
                <w:lang w:eastAsia="en-US"/>
              </w:rPr>
            </w:pPr>
          </w:p>
        </w:tc>
      </w:tr>
      <w:tr w:rsidR="00D768F3" w:rsidRPr="003857FF" w14:paraId="225DF07F" w14:textId="77777777" w:rsidTr="00E94F4D">
        <w:trPr>
          <w:trHeight w:val="76"/>
        </w:trPr>
        <w:tc>
          <w:tcPr>
            <w:tcW w:w="408" w:type="pct"/>
            <w:vAlign w:val="center"/>
          </w:tcPr>
          <w:p w14:paraId="26793EB8" w14:textId="77777777" w:rsidR="00D768F3" w:rsidRPr="003857FF" w:rsidRDefault="00D768F3" w:rsidP="003168CC">
            <w:pPr>
              <w:rPr>
                <w:rFonts w:eastAsia="Times New Roman"/>
                <w:iCs/>
                <w:sz w:val="14"/>
                <w:szCs w:val="14"/>
                <w:lang w:eastAsia="en-US"/>
              </w:rPr>
            </w:pPr>
            <w:r w:rsidRPr="003857FF">
              <w:rPr>
                <w:rFonts w:eastAsia="Times New Roman"/>
                <w:iCs/>
                <w:sz w:val="14"/>
                <w:szCs w:val="14"/>
                <w:lang w:eastAsia="en-US"/>
              </w:rPr>
              <w:t>[..]</w:t>
            </w:r>
          </w:p>
        </w:tc>
        <w:tc>
          <w:tcPr>
            <w:tcW w:w="260" w:type="pct"/>
          </w:tcPr>
          <w:p w14:paraId="1467D46A" w14:textId="77777777" w:rsidR="00D768F3" w:rsidRPr="003857FF" w:rsidRDefault="00D768F3" w:rsidP="003168CC">
            <w:pPr>
              <w:rPr>
                <w:rFonts w:eastAsia="Times New Roman"/>
                <w:iCs/>
                <w:sz w:val="14"/>
                <w:szCs w:val="14"/>
                <w:lang w:eastAsia="en-US"/>
              </w:rPr>
            </w:pPr>
          </w:p>
        </w:tc>
        <w:tc>
          <w:tcPr>
            <w:tcW w:w="159" w:type="pct"/>
          </w:tcPr>
          <w:p w14:paraId="6E4CA97E" w14:textId="77777777" w:rsidR="00D768F3" w:rsidRPr="003857FF" w:rsidRDefault="00D768F3" w:rsidP="003168CC">
            <w:pPr>
              <w:rPr>
                <w:rFonts w:eastAsia="Times New Roman"/>
                <w:iCs/>
                <w:sz w:val="14"/>
                <w:szCs w:val="14"/>
                <w:lang w:eastAsia="en-US"/>
              </w:rPr>
            </w:pPr>
          </w:p>
        </w:tc>
        <w:tc>
          <w:tcPr>
            <w:tcW w:w="273" w:type="pct"/>
          </w:tcPr>
          <w:p w14:paraId="0E0F2F74" w14:textId="77777777" w:rsidR="00D768F3" w:rsidRPr="003857FF" w:rsidRDefault="00D768F3" w:rsidP="003168CC">
            <w:pPr>
              <w:rPr>
                <w:rFonts w:eastAsia="Times New Roman"/>
                <w:iCs/>
                <w:sz w:val="14"/>
                <w:szCs w:val="14"/>
                <w:lang w:eastAsia="en-US"/>
              </w:rPr>
            </w:pPr>
          </w:p>
        </w:tc>
        <w:tc>
          <w:tcPr>
            <w:tcW w:w="239" w:type="pct"/>
          </w:tcPr>
          <w:p w14:paraId="779C1F2C" w14:textId="77777777" w:rsidR="00D768F3" w:rsidRPr="003857FF" w:rsidRDefault="00D768F3" w:rsidP="003168CC">
            <w:pPr>
              <w:rPr>
                <w:rFonts w:eastAsia="Times New Roman"/>
                <w:iCs/>
                <w:sz w:val="14"/>
                <w:szCs w:val="14"/>
                <w:lang w:eastAsia="en-US"/>
              </w:rPr>
            </w:pPr>
          </w:p>
        </w:tc>
        <w:tc>
          <w:tcPr>
            <w:tcW w:w="260" w:type="pct"/>
          </w:tcPr>
          <w:p w14:paraId="3B64D75E" w14:textId="77777777" w:rsidR="00D768F3" w:rsidRPr="003857FF" w:rsidRDefault="00D768F3" w:rsidP="003168CC">
            <w:pPr>
              <w:rPr>
                <w:rFonts w:eastAsia="Times New Roman"/>
                <w:iCs/>
                <w:sz w:val="14"/>
                <w:szCs w:val="14"/>
                <w:lang w:eastAsia="en-US"/>
              </w:rPr>
            </w:pPr>
          </w:p>
        </w:tc>
        <w:tc>
          <w:tcPr>
            <w:tcW w:w="159" w:type="pct"/>
          </w:tcPr>
          <w:p w14:paraId="26A6F8B5" w14:textId="77777777" w:rsidR="00D768F3" w:rsidRPr="003857FF" w:rsidRDefault="00D768F3" w:rsidP="003168CC">
            <w:pPr>
              <w:rPr>
                <w:rFonts w:eastAsia="Times New Roman"/>
                <w:iCs/>
                <w:sz w:val="14"/>
                <w:szCs w:val="14"/>
                <w:lang w:eastAsia="en-US"/>
              </w:rPr>
            </w:pPr>
          </w:p>
        </w:tc>
        <w:tc>
          <w:tcPr>
            <w:tcW w:w="273" w:type="pct"/>
          </w:tcPr>
          <w:p w14:paraId="6E9FFD23" w14:textId="77777777" w:rsidR="00D768F3" w:rsidRPr="003857FF" w:rsidRDefault="00D768F3" w:rsidP="003168CC">
            <w:pPr>
              <w:rPr>
                <w:rFonts w:eastAsia="Times New Roman"/>
                <w:iCs/>
                <w:sz w:val="14"/>
                <w:szCs w:val="14"/>
                <w:lang w:eastAsia="en-US"/>
              </w:rPr>
            </w:pPr>
          </w:p>
        </w:tc>
        <w:tc>
          <w:tcPr>
            <w:tcW w:w="239" w:type="pct"/>
          </w:tcPr>
          <w:p w14:paraId="0ABF0933" w14:textId="77777777" w:rsidR="00D768F3" w:rsidRPr="003857FF" w:rsidRDefault="00D768F3" w:rsidP="003168CC">
            <w:pPr>
              <w:rPr>
                <w:rFonts w:eastAsia="Times New Roman"/>
                <w:iCs/>
                <w:sz w:val="14"/>
                <w:szCs w:val="14"/>
                <w:lang w:eastAsia="en-US"/>
              </w:rPr>
            </w:pPr>
          </w:p>
        </w:tc>
        <w:tc>
          <w:tcPr>
            <w:tcW w:w="260" w:type="pct"/>
          </w:tcPr>
          <w:p w14:paraId="5DD0A924" w14:textId="77777777" w:rsidR="00D768F3" w:rsidRPr="003857FF" w:rsidRDefault="00D768F3" w:rsidP="003168CC">
            <w:pPr>
              <w:rPr>
                <w:rFonts w:eastAsia="Times New Roman"/>
                <w:iCs/>
                <w:sz w:val="14"/>
                <w:szCs w:val="14"/>
                <w:lang w:eastAsia="en-US"/>
              </w:rPr>
            </w:pPr>
          </w:p>
        </w:tc>
        <w:tc>
          <w:tcPr>
            <w:tcW w:w="159" w:type="pct"/>
          </w:tcPr>
          <w:p w14:paraId="28F5AC16" w14:textId="77777777" w:rsidR="00D768F3" w:rsidRPr="003857FF" w:rsidRDefault="00D768F3" w:rsidP="003168CC">
            <w:pPr>
              <w:rPr>
                <w:rFonts w:eastAsia="Times New Roman"/>
                <w:iCs/>
                <w:sz w:val="14"/>
                <w:szCs w:val="14"/>
                <w:lang w:eastAsia="en-US"/>
              </w:rPr>
            </w:pPr>
          </w:p>
        </w:tc>
        <w:tc>
          <w:tcPr>
            <w:tcW w:w="273" w:type="pct"/>
          </w:tcPr>
          <w:p w14:paraId="73D791F2" w14:textId="77777777" w:rsidR="00D768F3" w:rsidRPr="003857FF" w:rsidRDefault="00D768F3" w:rsidP="003168CC">
            <w:pPr>
              <w:rPr>
                <w:rFonts w:eastAsia="Times New Roman"/>
                <w:iCs/>
                <w:sz w:val="14"/>
                <w:szCs w:val="14"/>
                <w:lang w:eastAsia="en-US"/>
              </w:rPr>
            </w:pPr>
          </w:p>
        </w:tc>
        <w:tc>
          <w:tcPr>
            <w:tcW w:w="239" w:type="pct"/>
          </w:tcPr>
          <w:p w14:paraId="3006D578" w14:textId="77777777" w:rsidR="00D768F3" w:rsidRPr="003857FF" w:rsidRDefault="00D768F3" w:rsidP="003168CC">
            <w:pPr>
              <w:rPr>
                <w:rFonts w:eastAsia="Times New Roman"/>
                <w:iCs/>
                <w:sz w:val="14"/>
                <w:szCs w:val="14"/>
                <w:lang w:eastAsia="en-US"/>
              </w:rPr>
            </w:pPr>
          </w:p>
        </w:tc>
        <w:tc>
          <w:tcPr>
            <w:tcW w:w="237" w:type="pct"/>
          </w:tcPr>
          <w:p w14:paraId="11382D72" w14:textId="77777777" w:rsidR="00D768F3" w:rsidRPr="003857FF" w:rsidRDefault="00D768F3" w:rsidP="003168CC">
            <w:pPr>
              <w:rPr>
                <w:rFonts w:eastAsia="Times New Roman"/>
                <w:iCs/>
                <w:sz w:val="14"/>
                <w:szCs w:val="14"/>
                <w:lang w:eastAsia="en-US"/>
              </w:rPr>
            </w:pPr>
          </w:p>
        </w:tc>
        <w:tc>
          <w:tcPr>
            <w:tcW w:w="159" w:type="pct"/>
          </w:tcPr>
          <w:p w14:paraId="33342184" w14:textId="77777777" w:rsidR="00D768F3" w:rsidRPr="003857FF" w:rsidRDefault="00D768F3" w:rsidP="003168CC">
            <w:pPr>
              <w:rPr>
                <w:rFonts w:eastAsia="Times New Roman"/>
                <w:iCs/>
                <w:sz w:val="14"/>
                <w:szCs w:val="14"/>
                <w:lang w:eastAsia="en-US"/>
              </w:rPr>
            </w:pPr>
          </w:p>
        </w:tc>
        <w:tc>
          <w:tcPr>
            <w:tcW w:w="248" w:type="pct"/>
          </w:tcPr>
          <w:p w14:paraId="71F69A25" w14:textId="77777777" w:rsidR="00D768F3" w:rsidRPr="003857FF" w:rsidRDefault="00D768F3" w:rsidP="003168CC">
            <w:pPr>
              <w:rPr>
                <w:rFonts w:eastAsia="Times New Roman"/>
                <w:iCs/>
                <w:sz w:val="14"/>
                <w:szCs w:val="14"/>
                <w:lang w:eastAsia="en-US"/>
              </w:rPr>
            </w:pPr>
          </w:p>
        </w:tc>
        <w:tc>
          <w:tcPr>
            <w:tcW w:w="221" w:type="pct"/>
          </w:tcPr>
          <w:p w14:paraId="1C846B70" w14:textId="77777777" w:rsidR="00D768F3" w:rsidRPr="003857FF" w:rsidRDefault="00D768F3" w:rsidP="003168CC">
            <w:pPr>
              <w:rPr>
                <w:rFonts w:eastAsia="Times New Roman"/>
                <w:iCs/>
                <w:sz w:val="14"/>
                <w:szCs w:val="14"/>
                <w:lang w:eastAsia="en-US"/>
              </w:rPr>
            </w:pPr>
          </w:p>
        </w:tc>
        <w:tc>
          <w:tcPr>
            <w:tcW w:w="260" w:type="pct"/>
          </w:tcPr>
          <w:p w14:paraId="1F1A740B" w14:textId="77777777" w:rsidR="00D768F3" w:rsidRPr="003857FF" w:rsidRDefault="00D768F3" w:rsidP="003168CC">
            <w:pPr>
              <w:rPr>
                <w:rFonts w:eastAsia="Times New Roman"/>
                <w:iCs/>
                <w:sz w:val="14"/>
                <w:szCs w:val="14"/>
                <w:lang w:eastAsia="en-US"/>
              </w:rPr>
            </w:pPr>
          </w:p>
        </w:tc>
        <w:tc>
          <w:tcPr>
            <w:tcW w:w="159" w:type="pct"/>
          </w:tcPr>
          <w:p w14:paraId="54E280FE" w14:textId="77777777" w:rsidR="00D768F3" w:rsidRPr="003857FF" w:rsidRDefault="00D768F3" w:rsidP="003168CC">
            <w:pPr>
              <w:rPr>
                <w:rFonts w:eastAsia="Times New Roman"/>
                <w:iCs/>
                <w:sz w:val="14"/>
                <w:szCs w:val="14"/>
                <w:lang w:eastAsia="en-US"/>
              </w:rPr>
            </w:pPr>
          </w:p>
        </w:tc>
        <w:tc>
          <w:tcPr>
            <w:tcW w:w="274" w:type="pct"/>
          </w:tcPr>
          <w:p w14:paraId="107B768E" w14:textId="77777777" w:rsidR="00D768F3" w:rsidRPr="003857FF" w:rsidRDefault="00D768F3" w:rsidP="003168CC">
            <w:pPr>
              <w:rPr>
                <w:rFonts w:eastAsia="Times New Roman"/>
                <w:iCs/>
                <w:sz w:val="14"/>
                <w:szCs w:val="14"/>
                <w:lang w:eastAsia="en-US"/>
              </w:rPr>
            </w:pPr>
          </w:p>
        </w:tc>
        <w:tc>
          <w:tcPr>
            <w:tcW w:w="239" w:type="pct"/>
          </w:tcPr>
          <w:p w14:paraId="6B7FD6BD" w14:textId="77777777" w:rsidR="00D768F3" w:rsidRPr="003857FF" w:rsidRDefault="00D768F3" w:rsidP="003168CC">
            <w:pPr>
              <w:rPr>
                <w:rFonts w:eastAsia="Times New Roman"/>
                <w:iCs/>
                <w:sz w:val="14"/>
                <w:szCs w:val="14"/>
                <w:lang w:eastAsia="en-US"/>
              </w:rPr>
            </w:pPr>
          </w:p>
        </w:tc>
      </w:tr>
      <w:tr w:rsidR="00D768F3" w:rsidRPr="003857FF" w14:paraId="40DA8085" w14:textId="77777777" w:rsidTr="00E94F4D">
        <w:trPr>
          <w:trHeight w:val="76"/>
        </w:trPr>
        <w:tc>
          <w:tcPr>
            <w:tcW w:w="408" w:type="pct"/>
            <w:vAlign w:val="center"/>
          </w:tcPr>
          <w:p w14:paraId="08DFF7E8" w14:textId="77777777" w:rsidR="00D768F3" w:rsidRPr="003857FF" w:rsidRDefault="00D768F3" w:rsidP="003168CC">
            <w:pPr>
              <w:rPr>
                <w:rFonts w:eastAsia="Times New Roman"/>
                <w:iCs/>
                <w:sz w:val="14"/>
                <w:szCs w:val="14"/>
                <w:lang w:eastAsia="en-US"/>
              </w:rPr>
            </w:pPr>
            <w:r w:rsidRPr="003857FF">
              <w:rPr>
                <w:rFonts w:eastAsia="Times New Roman"/>
                <w:iCs/>
                <w:sz w:val="14"/>
                <w:szCs w:val="14"/>
                <w:lang w:eastAsia="en-US"/>
              </w:rPr>
              <w:t>[..]</w:t>
            </w:r>
          </w:p>
        </w:tc>
        <w:tc>
          <w:tcPr>
            <w:tcW w:w="260" w:type="pct"/>
          </w:tcPr>
          <w:p w14:paraId="13362280" w14:textId="77777777" w:rsidR="00D768F3" w:rsidRPr="003857FF" w:rsidRDefault="00D768F3" w:rsidP="003168CC">
            <w:pPr>
              <w:rPr>
                <w:rFonts w:eastAsia="Times New Roman"/>
                <w:iCs/>
                <w:sz w:val="14"/>
                <w:szCs w:val="14"/>
                <w:lang w:eastAsia="en-US"/>
              </w:rPr>
            </w:pPr>
          </w:p>
        </w:tc>
        <w:tc>
          <w:tcPr>
            <w:tcW w:w="159" w:type="pct"/>
          </w:tcPr>
          <w:p w14:paraId="1ED64A37" w14:textId="77777777" w:rsidR="00D768F3" w:rsidRPr="003857FF" w:rsidRDefault="00D768F3" w:rsidP="003168CC">
            <w:pPr>
              <w:rPr>
                <w:rFonts w:eastAsia="Times New Roman"/>
                <w:iCs/>
                <w:sz w:val="14"/>
                <w:szCs w:val="14"/>
                <w:lang w:eastAsia="en-US"/>
              </w:rPr>
            </w:pPr>
          </w:p>
        </w:tc>
        <w:tc>
          <w:tcPr>
            <w:tcW w:w="273" w:type="pct"/>
          </w:tcPr>
          <w:p w14:paraId="1DE9DEEC" w14:textId="77777777" w:rsidR="00D768F3" w:rsidRPr="003857FF" w:rsidRDefault="00D768F3" w:rsidP="003168CC">
            <w:pPr>
              <w:rPr>
                <w:rFonts w:eastAsia="Times New Roman"/>
                <w:iCs/>
                <w:sz w:val="14"/>
                <w:szCs w:val="14"/>
                <w:lang w:eastAsia="en-US"/>
              </w:rPr>
            </w:pPr>
          </w:p>
        </w:tc>
        <w:tc>
          <w:tcPr>
            <w:tcW w:w="239" w:type="pct"/>
          </w:tcPr>
          <w:p w14:paraId="3019CD64" w14:textId="77777777" w:rsidR="00D768F3" w:rsidRPr="003857FF" w:rsidRDefault="00D768F3" w:rsidP="003168CC">
            <w:pPr>
              <w:rPr>
                <w:rFonts w:eastAsia="Times New Roman"/>
                <w:iCs/>
                <w:sz w:val="14"/>
                <w:szCs w:val="14"/>
                <w:lang w:eastAsia="en-US"/>
              </w:rPr>
            </w:pPr>
          </w:p>
        </w:tc>
        <w:tc>
          <w:tcPr>
            <w:tcW w:w="260" w:type="pct"/>
          </w:tcPr>
          <w:p w14:paraId="68E93E02" w14:textId="77777777" w:rsidR="00D768F3" w:rsidRPr="003857FF" w:rsidRDefault="00D768F3" w:rsidP="003168CC">
            <w:pPr>
              <w:rPr>
                <w:rFonts w:eastAsia="Times New Roman"/>
                <w:iCs/>
                <w:sz w:val="14"/>
                <w:szCs w:val="14"/>
                <w:lang w:eastAsia="en-US"/>
              </w:rPr>
            </w:pPr>
          </w:p>
        </w:tc>
        <w:tc>
          <w:tcPr>
            <w:tcW w:w="159" w:type="pct"/>
          </w:tcPr>
          <w:p w14:paraId="56FCB3E8" w14:textId="77777777" w:rsidR="00D768F3" w:rsidRPr="003857FF" w:rsidRDefault="00D768F3" w:rsidP="003168CC">
            <w:pPr>
              <w:rPr>
                <w:rFonts w:eastAsia="Times New Roman"/>
                <w:iCs/>
                <w:sz w:val="14"/>
                <w:szCs w:val="14"/>
                <w:lang w:eastAsia="en-US"/>
              </w:rPr>
            </w:pPr>
          </w:p>
        </w:tc>
        <w:tc>
          <w:tcPr>
            <w:tcW w:w="273" w:type="pct"/>
          </w:tcPr>
          <w:p w14:paraId="378EBBAD" w14:textId="77777777" w:rsidR="00D768F3" w:rsidRPr="003857FF" w:rsidRDefault="00D768F3" w:rsidP="003168CC">
            <w:pPr>
              <w:rPr>
                <w:rFonts w:eastAsia="Times New Roman"/>
                <w:iCs/>
                <w:sz w:val="14"/>
                <w:szCs w:val="14"/>
                <w:lang w:eastAsia="en-US"/>
              </w:rPr>
            </w:pPr>
          </w:p>
        </w:tc>
        <w:tc>
          <w:tcPr>
            <w:tcW w:w="239" w:type="pct"/>
          </w:tcPr>
          <w:p w14:paraId="79C2A101" w14:textId="77777777" w:rsidR="00D768F3" w:rsidRPr="003857FF" w:rsidRDefault="00D768F3" w:rsidP="003168CC">
            <w:pPr>
              <w:rPr>
                <w:rFonts w:eastAsia="Times New Roman"/>
                <w:iCs/>
                <w:sz w:val="14"/>
                <w:szCs w:val="14"/>
                <w:lang w:eastAsia="en-US"/>
              </w:rPr>
            </w:pPr>
          </w:p>
        </w:tc>
        <w:tc>
          <w:tcPr>
            <w:tcW w:w="260" w:type="pct"/>
          </w:tcPr>
          <w:p w14:paraId="3AA7964E" w14:textId="77777777" w:rsidR="00D768F3" w:rsidRPr="003857FF" w:rsidRDefault="00D768F3" w:rsidP="003168CC">
            <w:pPr>
              <w:rPr>
                <w:rFonts w:eastAsia="Times New Roman"/>
                <w:iCs/>
                <w:sz w:val="14"/>
                <w:szCs w:val="14"/>
                <w:lang w:eastAsia="en-US"/>
              </w:rPr>
            </w:pPr>
          </w:p>
        </w:tc>
        <w:tc>
          <w:tcPr>
            <w:tcW w:w="159" w:type="pct"/>
          </w:tcPr>
          <w:p w14:paraId="4A3DFA63" w14:textId="77777777" w:rsidR="00D768F3" w:rsidRPr="003857FF" w:rsidRDefault="00D768F3" w:rsidP="003168CC">
            <w:pPr>
              <w:rPr>
                <w:rFonts w:eastAsia="Times New Roman"/>
                <w:iCs/>
                <w:sz w:val="14"/>
                <w:szCs w:val="14"/>
                <w:lang w:eastAsia="en-US"/>
              </w:rPr>
            </w:pPr>
          </w:p>
        </w:tc>
        <w:tc>
          <w:tcPr>
            <w:tcW w:w="273" w:type="pct"/>
          </w:tcPr>
          <w:p w14:paraId="46BB8FD1" w14:textId="77777777" w:rsidR="00D768F3" w:rsidRPr="003857FF" w:rsidRDefault="00D768F3" w:rsidP="003168CC">
            <w:pPr>
              <w:rPr>
                <w:rFonts w:eastAsia="Times New Roman"/>
                <w:iCs/>
                <w:sz w:val="14"/>
                <w:szCs w:val="14"/>
                <w:lang w:eastAsia="en-US"/>
              </w:rPr>
            </w:pPr>
          </w:p>
        </w:tc>
        <w:tc>
          <w:tcPr>
            <w:tcW w:w="239" w:type="pct"/>
          </w:tcPr>
          <w:p w14:paraId="24891553" w14:textId="77777777" w:rsidR="00D768F3" w:rsidRPr="003857FF" w:rsidRDefault="00D768F3" w:rsidP="003168CC">
            <w:pPr>
              <w:rPr>
                <w:rFonts w:eastAsia="Times New Roman"/>
                <w:iCs/>
                <w:sz w:val="14"/>
                <w:szCs w:val="14"/>
                <w:lang w:eastAsia="en-US"/>
              </w:rPr>
            </w:pPr>
          </w:p>
        </w:tc>
        <w:tc>
          <w:tcPr>
            <w:tcW w:w="237" w:type="pct"/>
          </w:tcPr>
          <w:p w14:paraId="3A03E72C" w14:textId="77777777" w:rsidR="00D768F3" w:rsidRPr="003857FF" w:rsidRDefault="00D768F3" w:rsidP="003168CC">
            <w:pPr>
              <w:rPr>
                <w:rFonts w:eastAsia="Times New Roman"/>
                <w:iCs/>
                <w:sz w:val="14"/>
                <w:szCs w:val="14"/>
                <w:lang w:eastAsia="en-US"/>
              </w:rPr>
            </w:pPr>
          </w:p>
        </w:tc>
        <w:tc>
          <w:tcPr>
            <w:tcW w:w="159" w:type="pct"/>
          </w:tcPr>
          <w:p w14:paraId="42C84A8B" w14:textId="77777777" w:rsidR="00D768F3" w:rsidRPr="003857FF" w:rsidRDefault="00D768F3" w:rsidP="003168CC">
            <w:pPr>
              <w:rPr>
                <w:rFonts w:eastAsia="Times New Roman"/>
                <w:iCs/>
                <w:sz w:val="14"/>
                <w:szCs w:val="14"/>
                <w:lang w:eastAsia="en-US"/>
              </w:rPr>
            </w:pPr>
          </w:p>
        </w:tc>
        <w:tc>
          <w:tcPr>
            <w:tcW w:w="248" w:type="pct"/>
          </w:tcPr>
          <w:p w14:paraId="18E07BE2" w14:textId="77777777" w:rsidR="00D768F3" w:rsidRPr="003857FF" w:rsidRDefault="00D768F3" w:rsidP="003168CC">
            <w:pPr>
              <w:rPr>
                <w:rFonts w:eastAsia="Times New Roman"/>
                <w:iCs/>
                <w:sz w:val="14"/>
                <w:szCs w:val="14"/>
                <w:lang w:eastAsia="en-US"/>
              </w:rPr>
            </w:pPr>
          </w:p>
        </w:tc>
        <w:tc>
          <w:tcPr>
            <w:tcW w:w="221" w:type="pct"/>
          </w:tcPr>
          <w:p w14:paraId="76FD4838" w14:textId="77777777" w:rsidR="00D768F3" w:rsidRPr="003857FF" w:rsidRDefault="00D768F3" w:rsidP="003168CC">
            <w:pPr>
              <w:rPr>
                <w:rFonts w:eastAsia="Times New Roman"/>
                <w:iCs/>
                <w:sz w:val="14"/>
                <w:szCs w:val="14"/>
                <w:lang w:eastAsia="en-US"/>
              </w:rPr>
            </w:pPr>
          </w:p>
        </w:tc>
        <w:tc>
          <w:tcPr>
            <w:tcW w:w="260" w:type="pct"/>
          </w:tcPr>
          <w:p w14:paraId="6DC8723E" w14:textId="77777777" w:rsidR="00D768F3" w:rsidRPr="003857FF" w:rsidRDefault="00D768F3" w:rsidP="003168CC">
            <w:pPr>
              <w:rPr>
                <w:rFonts w:eastAsia="Times New Roman"/>
                <w:iCs/>
                <w:sz w:val="14"/>
                <w:szCs w:val="14"/>
                <w:lang w:eastAsia="en-US"/>
              </w:rPr>
            </w:pPr>
          </w:p>
        </w:tc>
        <w:tc>
          <w:tcPr>
            <w:tcW w:w="159" w:type="pct"/>
          </w:tcPr>
          <w:p w14:paraId="3DD3B5ED" w14:textId="77777777" w:rsidR="00D768F3" w:rsidRPr="003857FF" w:rsidRDefault="00D768F3" w:rsidP="003168CC">
            <w:pPr>
              <w:rPr>
                <w:rFonts w:eastAsia="Times New Roman"/>
                <w:iCs/>
                <w:sz w:val="14"/>
                <w:szCs w:val="14"/>
                <w:lang w:eastAsia="en-US"/>
              </w:rPr>
            </w:pPr>
          </w:p>
        </w:tc>
        <w:tc>
          <w:tcPr>
            <w:tcW w:w="274" w:type="pct"/>
          </w:tcPr>
          <w:p w14:paraId="7DF7133F" w14:textId="77777777" w:rsidR="00D768F3" w:rsidRPr="003857FF" w:rsidRDefault="00D768F3" w:rsidP="003168CC">
            <w:pPr>
              <w:rPr>
                <w:rFonts w:eastAsia="Times New Roman"/>
                <w:iCs/>
                <w:sz w:val="14"/>
                <w:szCs w:val="14"/>
                <w:lang w:eastAsia="en-US"/>
              </w:rPr>
            </w:pPr>
          </w:p>
        </w:tc>
        <w:tc>
          <w:tcPr>
            <w:tcW w:w="239" w:type="pct"/>
          </w:tcPr>
          <w:p w14:paraId="0AAA430A" w14:textId="77777777" w:rsidR="00D768F3" w:rsidRPr="003857FF" w:rsidRDefault="00D768F3" w:rsidP="003168CC">
            <w:pPr>
              <w:rPr>
                <w:rFonts w:eastAsia="Times New Roman"/>
                <w:iCs/>
                <w:sz w:val="14"/>
                <w:szCs w:val="14"/>
                <w:lang w:eastAsia="en-US"/>
              </w:rPr>
            </w:pPr>
          </w:p>
        </w:tc>
      </w:tr>
      <w:tr w:rsidR="00D768F3" w:rsidRPr="003857FF" w14:paraId="5B5C142E" w14:textId="77777777" w:rsidTr="00E94F4D">
        <w:trPr>
          <w:trHeight w:val="76"/>
        </w:trPr>
        <w:tc>
          <w:tcPr>
            <w:tcW w:w="408" w:type="pct"/>
            <w:vAlign w:val="center"/>
          </w:tcPr>
          <w:p w14:paraId="19813666" w14:textId="77777777" w:rsidR="00D768F3" w:rsidRPr="003857FF" w:rsidRDefault="00D768F3" w:rsidP="003168CC">
            <w:pPr>
              <w:rPr>
                <w:rFonts w:eastAsia="Times New Roman"/>
                <w:iCs/>
                <w:sz w:val="14"/>
                <w:szCs w:val="14"/>
                <w:lang w:eastAsia="en-US"/>
              </w:rPr>
            </w:pPr>
            <w:r w:rsidRPr="003857FF">
              <w:rPr>
                <w:rFonts w:eastAsia="Times New Roman"/>
                <w:iCs/>
                <w:sz w:val="14"/>
                <w:szCs w:val="14"/>
                <w:lang w:eastAsia="en-US"/>
              </w:rPr>
              <w:t>4. Cheltuieli cu obținerea sau reînnoirea certificării Human Resources Strategy for Researchers</w:t>
            </w:r>
          </w:p>
        </w:tc>
        <w:tc>
          <w:tcPr>
            <w:tcW w:w="260" w:type="pct"/>
          </w:tcPr>
          <w:p w14:paraId="0D10B6DB" w14:textId="77777777" w:rsidR="00D768F3" w:rsidRPr="003857FF" w:rsidRDefault="00D768F3" w:rsidP="003168CC">
            <w:pPr>
              <w:rPr>
                <w:rFonts w:eastAsia="Times New Roman"/>
                <w:iCs/>
                <w:sz w:val="14"/>
                <w:szCs w:val="14"/>
                <w:lang w:eastAsia="en-US"/>
              </w:rPr>
            </w:pPr>
          </w:p>
        </w:tc>
        <w:tc>
          <w:tcPr>
            <w:tcW w:w="159" w:type="pct"/>
          </w:tcPr>
          <w:p w14:paraId="5543B431" w14:textId="77777777" w:rsidR="00D768F3" w:rsidRPr="003857FF" w:rsidRDefault="00D768F3" w:rsidP="003168CC">
            <w:pPr>
              <w:rPr>
                <w:rFonts w:eastAsia="Times New Roman"/>
                <w:iCs/>
                <w:sz w:val="14"/>
                <w:szCs w:val="14"/>
                <w:lang w:eastAsia="en-US"/>
              </w:rPr>
            </w:pPr>
          </w:p>
        </w:tc>
        <w:tc>
          <w:tcPr>
            <w:tcW w:w="273" w:type="pct"/>
          </w:tcPr>
          <w:p w14:paraId="2164A454" w14:textId="77777777" w:rsidR="00D768F3" w:rsidRPr="003857FF" w:rsidRDefault="00D768F3" w:rsidP="003168CC">
            <w:pPr>
              <w:rPr>
                <w:rFonts w:eastAsia="Times New Roman"/>
                <w:iCs/>
                <w:sz w:val="14"/>
                <w:szCs w:val="14"/>
                <w:lang w:eastAsia="en-US"/>
              </w:rPr>
            </w:pPr>
          </w:p>
        </w:tc>
        <w:tc>
          <w:tcPr>
            <w:tcW w:w="239" w:type="pct"/>
          </w:tcPr>
          <w:p w14:paraId="2D00ECE7" w14:textId="77777777" w:rsidR="00D768F3" w:rsidRPr="003857FF" w:rsidRDefault="00D768F3" w:rsidP="003168CC">
            <w:pPr>
              <w:rPr>
                <w:rFonts w:eastAsia="Times New Roman"/>
                <w:iCs/>
                <w:sz w:val="14"/>
                <w:szCs w:val="14"/>
                <w:lang w:eastAsia="en-US"/>
              </w:rPr>
            </w:pPr>
          </w:p>
        </w:tc>
        <w:tc>
          <w:tcPr>
            <w:tcW w:w="260" w:type="pct"/>
          </w:tcPr>
          <w:p w14:paraId="178D3136" w14:textId="77777777" w:rsidR="00D768F3" w:rsidRPr="003857FF" w:rsidRDefault="00D768F3" w:rsidP="003168CC">
            <w:pPr>
              <w:rPr>
                <w:rFonts w:eastAsia="Times New Roman"/>
                <w:iCs/>
                <w:sz w:val="14"/>
                <w:szCs w:val="14"/>
                <w:lang w:eastAsia="en-US"/>
              </w:rPr>
            </w:pPr>
          </w:p>
        </w:tc>
        <w:tc>
          <w:tcPr>
            <w:tcW w:w="159" w:type="pct"/>
          </w:tcPr>
          <w:p w14:paraId="1EA5AF8C" w14:textId="77777777" w:rsidR="00D768F3" w:rsidRPr="003857FF" w:rsidRDefault="00D768F3" w:rsidP="003168CC">
            <w:pPr>
              <w:rPr>
                <w:rFonts w:eastAsia="Times New Roman"/>
                <w:iCs/>
                <w:sz w:val="14"/>
                <w:szCs w:val="14"/>
                <w:lang w:eastAsia="en-US"/>
              </w:rPr>
            </w:pPr>
          </w:p>
        </w:tc>
        <w:tc>
          <w:tcPr>
            <w:tcW w:w="273" w:type="pct"/>
          </w:tcPr>
          <w:p w14:paraId="554C59E9" w14:textId="77777777" w:rsidR="00D768F3" w:rsidRPr="003857FF" w:rsidRDefault="00D768F3" w:rsidP="003168CC">
            <w:pPr>
              <w:rPr>
                <w:rFonts w:eastAsia="Times New Roman"/>
                <w:iCs/>
                <w:sz w:val="14"/>
                <w:szCs w:val="14"/>
                <w:lang w:eastAsia="en-US"/>
              </w:rPr>
            </w:pPr>
          </w:p>
        </w:tc>
        <w:tc>
          <w:tcPr>
            <w:tcW w:w="239" w:type="pct"/>
          </w:tcPr>
          <w:p w14:paraId="6D22277E" w14:textId="77777777" w:rsidR="00D768F3" w:rsidRPr="003857FF" w:rsidRDefault="00D768F3" w:rsidP="003168CC">
            <w:pPr>
              <w:rPr>
                <w:rFonts w:eastAsia="Times New Roman"/>
                <w:iCs/>
                <w:sz w:val="14"/>
                <w:szCs w:val="14"/>
                <w:lang w:eastAsia="en-US"/>
              </w:rPr>
            </w:pPr>
          </w:p>
        </w:tc>
        <w:tc>
          <w:tcPr>
            <w:tcW w:w="260" w:type="pct"/>
          </w:tcPr>
          <w:p w14:paraId="52520389" w14:textId="77777777" w:rsidR="00D768F3" w:rsidRPr="003857FF" w:rsidRDefault="00D768F3" w:rsidP="003168CC">
            <w:pPr>
              <w:rPr>
                <w:rFonts w:eastAsia="Times New Roman"/>
                <w:iCs/>
                <w:sz w:val="14"/>
                <w:szCs w:val="14"/>
                <w:lang w:eastAsia="en-US"/>
              </w:rPr>
            </w:pPr>
          </w:p>
        </w:tc>
        <w:tc>
          <w:tcPr>
            <w:tcW w:w="159" w:type="pct"/>
          </w:tcPr>
          <w:p w14:paraId="2F5E74DD" w14:textId="77777777" w:rsidR="00D768F3" w:rsidRPr="003857FF" w:rsidRDefault="00D768F3" w:rsidP="003168CC">
            <w:pPr>
              <w:rPr>
                <w:rFonts w:eastAsia="Times New Roman"/>
                <w:iCs/>
                <w:sz w:val="14"/>
                <w:szCs w:val="14"/>
                <w:lang w:eastAsia="en-US"/>
              </w:rPr>
            </w:pPr>
          </w:p>
        </w:tc>
        <w:tc>
          <w:tcPr>
            <w:tcW w:w="273" w:type="pct"/>
          </w:tcPr>
          <w:p w14:paraId="55B610CF" w14:textId="77777777" w:rsidR="00D768F3" w:rsidRPr="003857FF" w:rsidRDefault="00D768F3" w:rsidP="003168CC">
            <w:pPr>
              <w:rPr>
                <w:rFonts w:eastAsia="Times New Roman"/>
                <w:iCs/>
                <w:sz w:val="14"/>
                <w:szCs w:val="14"/>
                <w:lang w:eastAsia="en-US"/>
              </w:rPr>
            </w:pPr>
          </w:p>
        </w:tc>
        <w:tc>
          <w:tcPr>
            <w:tcW w:w="239" w:type="pct"/>
          </w:tcPr>
          <w:p w14:paraId="44AFBCD3" w14:textId="77777777" w:rsidR="00D768F3" w:rsidRPr="003857FF" w:rsidRDefault="00D768F3" w:rsidP="003168CC">
            <w:pPr>
              <w:rPr>
                <w:rFonts w:eastAsia="Times New Roman"/>
                <w:iCs/>
                <w:sz w:val="14"/>
                <w:szCs w:val="14"/>
                <w:lang w:eastAsia="en-US"/>
              </w:rPr>
            </w:pPr>
          </w:p>
        </w:tc>
        <w:tc>
          <w:tcPr>
            <w:tcW w:w="237" w:type="pct"/>
          </w:tcPr>
          <w:p w14:paraId="24EBCC83" w14:textId="77777777" w:rsidR="00D768F3" w:rsidRPr="003857FF" w:rsidRDefault="00D768F3" w:rsidP="003168CC">
            <w:pPr>
              <w:rPr>
                <w:rFonts w:eastAsia="Times New Roman"/>
                <w:iCs/>
                <w:sz w:val="14"/>
                <w:szCs w:val="14"/>
                <w:lang w:eastAsia="en-US"/>
              </w:rPr>
            </w:pPr>
          </w:p>
        </w:tc>
        <w:tc>
          <w:tcPr>
            <w:tcW w:w="159" w:type="pct"/>
          </w:tcPr>
          <w:p w14:paraId="0511799D" w14:textId="77777777" w:rsidR="00D768F3" w:rsidRPr="003857FF" w:rsidRDefault="00D768F3" w:rsidP="003168CC">
            <w:pPr>
              <w:rPr>
                <w:rFonts w:eastAsia="Times New Roman"/>
                <w:iCs/>
                <w:sz w:val="14"/>
                <w:szCs w:val="14"/>
                <w:lang w:eastAsia="en-US"/>
              </w:rPr>
            </w:pPr>
          </w:p>
        </w:tc>
        <w:tc>
          <w:tcPr>
            <w:tcW w:w="248" w:type="pct"/>
          </w:tcPr>
          <w:p w14:paraId="0A731C1C" w14:textId="77777777" w:rsidR="00D768F3" w:rsidRPr="003857FF" w:rsidRDefault="00D768F3" w:rsidP="003168CC">
            <w:pPr>
              <w:rPr>
                <w:rFonts w:eastAsia="Times New Roman"/>
                <w:iCs/>
                <w:sz w:val="14"/>
                <w:szCs w:val="14"/>
                <w:lang w:eastAsia="en-US"/>
              </w:rPr>
            </w:pPr>
          </w:p>
        </w:tc>
        <w:tc>
          <w:tcPr>
            <w:tcW w:w="221" w:type="pct"/>
          </w:tcPr>
          <w:p w14:paraId="7D0A07C1" w14:textId="77777777" w:rsidR="00D768F3" w:rsidRPr="003857FF" w:rsidRDefault="00D768F3" w:rsidP="003168CC">
            <w:pPr>
              <w:rPr>
                <w:rFonts w:eastAsia="Times New Roman"/>
                <w:iCs/>
                <w:sz w:val="14"/>
                <w:szCs w:val="14"/>
                <w:lang w:eastAsia="en-US"/>
              </w:rPr>
            </w:pPr>
          </w:p>
        </w:tc>
        <w:tc>
          <w:tcPr>
            <w:tcW w:w="260" w:type="pct"/>
          </w:tcPr>
          <w:p w14:paraId="04D8700D" w14:textId="77777777" w:rsidR="00D768F3" w:rsidRPr="003857FF" w:rsidRDefault="00D768F3" w:rsidP="003168CC">
            <w:pPr>
              <w:rPr>
                <w:rFonts w:eastAsia="Times New Roman"/>
                <w:iCs/>
                <w:sz w:val="14"/>
                <w:szCs w:val="14"/>
                <w:lang w:eastAsia="en-US"/>
              </w:rPr>
            </w:pPr>
          </w:p>
        </w:tc>
        <w:tc>
          <w:tcPr>
            <w:tcW w:w="159" w:type="pct"/>
          </w:tcPr>
          <w:p w14:paraId="7E4F5CCA" w14:textId="77777777" w:rsidR="00D768F3" w:rsidRPr="003857FF" w:rsidRDefault="00D768F3" w:rsidP="003168CC">
            <w:pPr>
              <w:rPr>
                <w:rFonts w:eastAsia="Times New Roman"/>
                <w:iCs/>
                <w:sz w:val="14"/>
                <w:szCs w:val="14"/>
                <w:lang w:eastAsia="en-US"/>
              </w:rPr>
            </w:pPr>
          </w:p>
        </w:tc>
        <w:tc>
          <w:tcPr>
            <w:tcW w:w="274" w:type="pct"/>
          </w:tcPr>
          <w:p w14:paraId="45A7A8D2" w14:textId="77777777" w:rsidR="00D768F3" w:rsidRPr="003857FF" w:rsidRDefault="00D768F3" w:rsidP="003168CC">
            <w:pPr>
              <w:rPr>
                <w:rFonts w:eastAsia="Times New Roman"/>
                <w:iCs/>
                <w:sz w:val="14"/>
                <w:szCs w:val="14"/>
                <w:lang w:eastAsia="en-US"/>
              </w:rPr>
            </w:pPr>
          </w:p>
        </w:tc>
        <w:tc>
          <w:tcPr>
            <w:tcW w:w="239" w:type="pct"/>
          </w:tcPr>
          <w:p w14:paraId="4C044872" w14:textId="77777777" w:rsidR="00D768F3" w:rsidRPr="003857FF" w:rsidRDefault="00D768F3" w:rsidP="003168CC">
            <w:pPr>
              <w:rPr>
                <w:rFonts w:eastAsia="Times New Roman"/>
                <w:iCs/>
                <w:sz w:val="14"/>
                <w:szCs w:val="14"/>
                <w:lang w:eastAsia="en-US"/>
              </w:rPr>
            </w:pPr>
          </w:p>
        </w:tc>
      </w:tr>
      <w:tr w:rsidR="00D768F3" w:rsidRPr="003857FF" w14:paraId="4AE8D444" w14:textId="77777777" w:rsidTr="00E94F4D">
        <w:trPr>
          <w:trHeight w:val="76"/>
        </w:trPr>
        <w:tc>
          <w:tcPr>
            <w:tcW w:w="408" w:type="pct"/>
            <w:vAlign w:val="center"/>
          </w:tcPr>
          <w:p w14:paraId="767F0F96" w14:textId="77777777" w:rsidR="00D768F3" w:rsidRPr="003857FF" w:rsidRDefault="00D768F3" w:rsidP="003168CC">
            <w:pPr>
              <w:rPr>
                <w:rFonts w:eastAsia="Times New Roman"/>
                <w:iCs/>
                <w:sz w:val="14"/>
                <w:szCs w:val="14"/>
                <w:lang w:eastAsia="en-US"/>
              </w:rPr>
            </w:pPr>
            <w:r w:rsidRPr="003857FF">
              <w:rPr>
                <w:rFonts w:eastAsia="Times New Roman"/>
                <w:iCs/>
                <w:sz w:val="14"/>
                <w:szCs w:val="14"/>
                <w:lang w:eastAsia="en-US"/>
              </w:rPr>
              <w:t>5. Cheltuieli cu organizarea de evenimente [maximum 10% din valoarea proiectului], din care:</w:t>
            </w:r>
          </w:p>
        </w:tc>
        <w:tc>
          <w:tcPr>
            <w:tcW w:w="260" w:type="pct"/>
          </w:tcPr>
          <w:p w14:paraId="0385D665" w14:textId="77777777" w:rsidR="00D768F3" w:rsidRPr="003857FF" w:rsidRDefault="00D768F3" w:rsidP="003168CC">
            <w:pPr>
              <w:rPr>
                <w:rFonts w:eastAsia="Times New Roman"/>
                <w:iCs/>
                <w:sz w:val="14"/>
                <w:szCs w:val="14"/>
                <w:lang w:eastAsia="en-US"/>
              </w:rPr>
            </w:pPr>
          </w:p>
        </w:tc>
        <w:tc>
          <w:tcPr>
            <w:tcW w:w="159" w:type="pct"/>
          </w:tcPr>
          <w:p w14:paraId="407E9F8E" w14:textId="77777777" w:rsidR="00D768F3" w:rsidRPr="003857FF" w:rsidRDefault="00D768F3" w:rsidP="003168CC">
            <w:pPr>
              <w:rPr>
                <w:rFonts w:eastAsia="Times New Roman"/>
                <w:iCs/>
                <w:sz w:val="14"/>
                <w:szCs w:val="14"/>
                <w:lang w:eastAsia="en-US"/>
              </w:rPr>
            </w:pPr>
          </w:p>
        </w:tc>
        <w:tc>
          <w:tcPr>
            <w:tcW w:w="273" w:type="pct"/>
          </w:tcPr>
          <w:p w14:paraId="54BBF3A2" w14:textId="77777777" w:rsidR="00D768F3" w:rsidRPr="003857FF" w:rsidRDefault="00D768F3" w:rsidP="003168CC">
            <w:pPr>
              <w:rPr>
                <w:rFonts w:eastAsia="Times New Roman"/>
                <w:iCs/>
                <w:sz w:val="14"/>
                <w:szCs w:val="14"/>
                <w:lang w:eastAsia="en-US"/>
              </w:rPr>
            </w:pPr>
          </w:p>
        </w:tc>
        <w:tc>
          <w:tcPr>
            <w:tcW w:w="239" w:type="pct"/>
          </w:tcPr>
          <w:p w14:paraId="497E8104" w14:textId="77777777" w:rsidR="00D768F3" w:rsidRPr="003857FF" w:rsidRDefault="00D768F3" w:rsidP="003168CC">
            <w:pPr>
              <w:rPr>
                <w:rFonts w:eastAsia="Times New Roman"/>
                <w:iCs/>
                <w:sz w:val="14"/>
                <w:szCs w:val="14"/>
                <w:lang w:eastAsia="en-US"/>
              </w:rPr>
            </w:pPr>
          </w:p>
        </w:tc>
        <w:tc>
          <w:tcPr>
            <w:tcW w:w="260" w:type="pct"/>
          </w:tcPr>
          <w:p w14:paraId="15285743" w14:textId="77777777" w:rsidR="00D768F3" w:rsidRPr="003857FF" w:rsidRDefault="00D768F3" w:rsidP="003168CC">
            <w:pPr>
              <w:rPr>
                <w:rFonts w:eastAsia="Times New Roman"/>
                <w:iCs/>
                <w:sz w:val="14"/>
                <w:szCs w:val="14"/>
                <w:lang w:eastAsia="en-US"/>
              </w:rPr>
            </w:pPr>
          </w:p>
        </w:tc>
        <w:tc>
          <w:tcPr>
            <w:tcW w:w="159" w:type="pct"/>
          </w:tcPr>
          <w:p w14:paraId="47A872E4" w14:textId="77777777" w:rsidR="00D768F3" w:rsidRPr="003857FF" w:rsidRDefault="00D768F3" w:rsidP="003168CC">
            <w:pPr>
              <w:rPr>
                <w:rFonts w:eastAsia="Times New Roman"/>
                <w:iCs/>
                <w:sz w:val="14"/>
                <w:szCs w:val="14"/>
                <w:lang w:eastAsia="en-US"/>
              </w:rPr>
            </w:pPr>
          </w:p>
        </w:tc>
        <w:tc>
          <w:tcPr>
            <w:tcW w:w="273" w:type="pct"/>
          </w:tcPr>
          <w:p w14:paraId="244C6E98" w14:textId="77777777" w:rsidR="00D768F3" w:rsidRPr="003857FF" w:rsidRDefault="00D768F3" w:rsidP="003168CC">
            <w:pPr>
              <w:rPr>
                <w:rFonts w:eastAsia="Times New Roman"/>
                <w:iCs/>
                <w:sz w:val="14"/>
                <w:szCs w:val="14"/>
                <w:lang w:eastAsia="en-US"/>
              </w:rPr>
            </w:pPr>
          </w:p>
        </w:tc>
        <w:tc>
          <w:tcPr>
            <w:tcW w:w="239" w:type="pct"/>
          </w:tcPr>
          <w:p w14:paraId="233B87ED" w14:textId="77777777" w:rsidR="00D768F3" w:rsidRPr="003857FF" w:rsidRDefault="00D768F3" w:rsidP="003168CC">
            <w:pPr>
              <w:rPr>
                <w:rFonts w:eastAsia="Times New Roman"/>
                <w:iCs/>
                <w:sz w:val="14"/>
                <w:szCs w:val="14"/>
                <w:lang w:eastAsia="en-US"/>
              </w:rPr>
            </w:pPr>
          </w:p>
        </w:tc>
        <w:tc>
          <w:tcPr>
            <w:tcW w:w="260" w:type="pct"/>
          </w:tcPr>
          <w:p w14:paraId="3DDA463F" w14:textId="77777777" w:rsidR="00D768F3" w:rsidRPr="003857FF" w:rsidRDefault="00D768F3" w:rsidP="003168CC">
            <w:pPr>
              <w:rPr>
                <w:rFonts w:eastAsia="Times New Roman"/>
                <w:iCs/>
                <w:sz w:val="14"/>
                <w:szCs w:val="14"/>
                <w:lang w:eastAsia="en-US"/>
              </w:rPr>
            </w:pPr>
          </w:p>
        </w:tc>
        <w:tc>
          <w:tcPr>
            <w:tcW w:w="159" w:type="pct"/>
          </w:tcPr>
          <w:p w14:paraId="79C5ACBC" w14:textId="77777777" w:rsidR="00D768F3" w:rsidRPr="003857FF" w:rsidRDefault="00D768F3" w:rsidP="003168CC">
            <w:pPr>
              <w:rPr>
                <w:rFonts w:eastAsia="Times New Roman"/>
                <w:iCs/>
                <w:sz w:val="14"/>
                <w:szCs w:val="14"/>
                <w:lang w:eastAsia="en-US"/>
              </w:rPr>
            </w:pPr>
          </w:p>
        </w:tc>
        <w:tc>
          <w:tcPr>
            <w:tcW w:w="273" w:type="pct"/>
          </w:tcPr>
          <w:p w14:paraId="2F809DF0" w14:textId="77777777" w:rsidR="00D768F3" w:rsidRPr="003857FF" w:rsidRDefault="00D768F3" w:rsidP="003168CC">
            <w:pPr>
              <w:rPr>
                <w:rFonts w:eastAsia="Times New Roman"/>
                <w:iCs/>
                <w:sz w:val="14"/>
                <w:szCs w:val="14"/>
                <w:lang w:eastAsia="en-US"/>
              </w:rPr>
            </w:pPr>
          </w:p>
        </w:tc>
        <w:tc>
          <w:tcPr>
            <w:tcW w:w="239" w:type="pct"/>
          </w:tcPr>
          <w:p w14:paraId="7437BA8E" w14:textId="77777777" w:rsidR="00D768F3" w:rsidRPr="003857FF" w:rsidRDefault="00D768F3" w:rsidP="003168CC">
            <w:pPr>
              <w:rPr>
                <w:rFonts w:eastAsia="Times New Roman"/>
                <w:iCs/>
                <w:sz w:val="14"/>
                <w:szCs w:val="14"/>
                <w:lang w:eastAsia="en-US"/>
              </w:rPr>
            </w:pPr>
          </w:p>
        </w:tc>
        <w:tc>
          <w:tcPr>
            <w:tcW w:w="237" w:type="pct"/>
          </w:tcPr>
          <w:p w14:paraId="18FCC689" w14:textId="77777777" w:rsidR="00D768F3" w:rsidRPr="003857FF" w:rsidRDefault="00D768F3" w:rsidP="003168CC">
            <w:pPr>
              <w:rPr>
                <w:rFonts w:eastAsia="Times New Roman"/>
                <w:iCs/>
                <w:sz w:val="14"/>
                <w:szCs w:val="14"/>
                <w:lang w:eastAsia="en-US"/>
              </w:rPr>
            </w:pPr>
          </w:p>
        </w:tc>
        <w:tc>
          <w:tcPr>
            <w:tcW w:w="159" w:type="pct"/>
          </w:tcPr>
          <w:p w14:paraId="34592D71" w14:textId="77777777" w:rsidR="00D768F3" w:rsidRPr="003857FF" w:rsidRDefault="00D768F3" w:rsidP="003168CC">
            <w:pPr>
              <w:rPr>
                <w:rFonts w:eastAsia="Times New Roman"/>
                <w:iCs/>
                <w:sz w:val="14"/>
                <w:szCs w:val="14"/>
                <w:lang w:eastAsia="en-US"/>
              </w:rPr>
            </w:pPr>
          </w:p>
        </w:tc>
        <w:tc>
          <w:tcPr>
            <w:tcW w:w="248" w:type="pct"/>
          </w:tcPr>
          <w:p w14:paraId="5C312051" w14:textId="77777777" w:rsidR="00D768F3" w:rsidRPr="003857FF" w:rsidRDefault="00D768F3" w:rsidP="003168CC">
            <w:pPr>
              <w:rPr>
                <w:rFonts w:eastAsia="Times New Roman"/>
                <w:iCs/>
                <w:sz w:val="14"/>
                <w:szCs w:val="14"/>
                <w:lang w:eastAsia="en-US"/>
              </w:rPr>
            </w:pPr>
          </w:p>
        </w:tc>
        <w:tc>
          <w:tcPr>
            <w:tcW w:w="221" w:type="pct"/>
          </w:tcPr>
          <w:p w14:paraId="63B19C37" w14:textId="77777777" w:rsidR="00D768F3" w:rsidRPr="003857FF" w:rsidRDefault="00D768F3" w:rsidP="003168CC">
            <w:pPr>
              <w:rPr>
                <w:rFonts w:eastAsia="Times New Roman"/>
                <w:iCs/>
                <w:sz w:val="14"/>
                <w:szCs w:val="14"/>
                <w:lang w:eastAsia="en-US"/>
              </w:rPr>
            </w:pPr>
          </w:p>
        </w:tc>
        <w:tc>
          <w:tcPr>
            <w:tcW w:w="260" w:type="pct"/>
          </w:tcPr>
          <w:p w14:paraId="2FC2CD30" w14:textId="77777777" w:rsidR="00D768F3" w:rsidRPr="003857FF" w:rsidRDefault="00D768F3" w:rsidP="003168CC">
            <w:pPr>
              <w:rPr>
                <w:rFonts w:eastAsia="Times New Roman"/>
                <w:iCs/>
                <w:sz w:val="14"/>
                <w:szCs w:val="14"/>
                <w:lang w:eastAsia="en-US"/>
              </w:rPr>
            </w:pPr>
          </w:p>
        </w:tc>
        <w:tc>
          <w:tcPr>
            <w:tcW w:w="159" w:type="pct"/>
          </w:tcPr>
          <w:p w14:paraId="5F4670CB" w14:textId="77777777" w:rsidR="00D768F3" w:rsidRPr="003857FF" w:rsidRDefault="00D768F3" w:rsidP="003168CC">
            <w:pPr>
              <w:rPr>
                <w:rFonts w:eastAsia="Times New Roman"/>
                <w:iCs/>
                <w:sz w:val="14"/>
                <w:szCs w:val="14"/>
                <w:lang w:eastAsia="en-US"/>
              </w:rPr>
            </w:pPr>
          </w:p>
        </w:tc>
        <w:tc>
          <w:tcPr>
            <w:tcW w:w="274" w:type="pct"/>
          </w:tcPr>
          <w:p w14:paraId="2C620B17" w14:textId="77777777" w:rsidR="00D768F3" w:rsidRPr="003857FF" w:rsidRDefault="00D768F3" w:rsidP="003168CC">
            <w:pPr>
              <w:rPr>
                <w:rFonts w:eastAsia="Times New Roman"/>
                <w:iCs/>
                <w:sz w:val="14"/>
                <w:szCs w:val="14"/>
                <w:lang w:eastAsia="en-US"/>
              </w:rPr>
            </w:pPr>
          </w:p>
        </w:tc>
        <w:tc>
          <w:tcPr>
            <w:tcW w:w="239" w:type="pct"/>
          </w:tcPr>
          <w:p w14:paraId="4850480C" w14:textId="77777777" w:rsidR="00D768F3" w:rsidRPr="003857FF" w:rsidRDefault="00D768F3" w:rsidP="003168CC">
            <w:pPr>
              <w:rPr>
                <w:rFonts w:eastAsia="Times New Roman"/>
                <w:iCs/>
                <w:sz w:val="14"/>
                <w:szCs w:val="14"/>
                <w:lang w:eastAsia="en-US"/>
              </w:rPr>
            </w:pPr>
          </w:p>
        </w:tc>
      </w:tr>
      <w:tr w:rsidR="00D768F3" w:rsidRPr="003857FF" w14:paraId="66DA2BE6" w14:textId="77777777" w:rsidTr="00E94F4D">
        <w:trPr>
          <w:trHeight w:val="76"/>
        </w:trPr>
        <w:tc>
          <w:tcPr>
            <w:tcW w:w="408" w:type="pct"/>
            <w:vAlign w:val="center"/>
          </w:tcPr>
          <w:p w14:paraId="612421B9" w14:textId="77777777" w:rsidR="00D768F3" w:rsidRPr="003857FF" w:rsidRDefault="00D768F3" w:rsidP="003168CC">
            <w:pPr>
              <w:rPr>
                <w:rFonts w:eastAsia="Times New Roman"/>
                <w:iCs/>
                <w:sz w:val="14"/>
                <w:szCs w:val="14"/>
                <w:lang w:eastAsia="en-US"/>
              </w:rPr>
            </w:pPr>
            <w:r w:rsidRPr="003857FF">
              <w:rPr>
                <w:rFonts w:eastAsia="Times New Roman"/>
                <w:iCs/>
                <w:sz w:val="14"/>
                <w:szCs w:val="14"/>
                <w:lang w:eastAsia="en-US"/>
              </w:rPr>
              <w:t>[..]</w:t>
            </w:r>
          </w:p>
        </w:tc>
        <w:tc>
          <w:tcPr>
            <w:tcW w:w="260" w:type="pct"/>
          </w:tcPr>
          <w:p w14:paraId="422E9B10" w14:textId="77777777" w:rsidR="00D768F3" w:rsidRPr="003857FF" w:rsidRDefault="00D768F3" w:rsidP="003168CC">
            <w:pPr>
              <w:rPr>
                <w:rFonts w:eastAsia="Times New Roman"/>
                <w:iCs/>
                <w:sz w:val="14"/>
                <w:szCs w:val="14"/>
                <w:lang w:eastAsia="en-US"/>
              </w:rPr>
            </w:pPr>
          </w:p>
        </w:tc>
        <w:tc>
          <w:tcPr>
            <w:tcW w:w="159" w:type="pct"/>
          </w:tcPr>
          <w:p w14:paraId="10FF7B06" w14:textId="77777777" w:rsidR="00D768F3" w:rsidRPr="003857FF" w:rsidRDefault="00D768F3" w:rsidP="003168CC">
            <w:pPr>
              <w:rPr>
                <w:rFonts w:eastAsia="Times New Roman"/>
                <w:iCs/>
                <w:sz w:val="14"/>
                <w:szCs w:val="14"/>
                <w:lang w:eastAsia="en-US"/>
              </w:rPr>
            </w:pPr>
          </w:p>
        </w:tc>
        <w:tc>
          <w:tcPr>
            <w:tcW w:w="273" w:type="pct"/>
          </w:tcPr>
          <w:p w14:paraId="341F5039" w14:textId="77777777" w:rsidR="00D768F3" w:rsidRPr="003857FF" w:rsidRDefault="00D768F3" w:rsidP="003168CC">
            <w:pPr>
              <w:rPr>
                <w:rFonts w:eastAsia="Times New Roman"/>
                <w:iCs/>
                <w:sz w:val="14"/>
                <w:szCs w:val="14"/>
                <w:lang w:eastAsia="en-US"/>
              </w:rPr>
            </w:pPr>
          </w:p>
        </w:tc>
        <w:tc>
          <w:tcPr>
            <w:tcW w:w="239" w:type="pct"/>
          </w:tcPr>
          <w:p w14:paraId="305579A4" w14:textId="77777777" w:rsidR="00D768F3" w:rsidRPr="003857FF" w:rsidRDefault="00D768F3" w:rsidP="003168CC">
            <w:pPr>
              <w:rPr>
                <w:rFonts w:eastAsia="Times New Roman"/>
                <w:iCs/>
                <w:sz w:val="14"/>
                <w:szCs w:val="14"/>
                <w:lang w:eastAsia="en-US"/>
              </w:rPr>
            </w:pPr>
          </w:p>
        </w:tc>
        <w:tc>
          <w:tcPr>
            <w:tcW w:w="260" w:type="pct"/>
          </w:tcPr>
          <w:p w14:paraId="5A2867BC" w14:textId="77777777" w:rsidR="00D768F3" w:rsidRPr="003857FF" w:rsidRDefault="00D768F3" w:rsidP="003168CC">
            <w:pPr>
              <w:rPr>
                <w:rFonts w:eastAsia="Times New Roman"/>
                <w:iCs/>
                <w:sz w:val="14"/>
                <w:szCs w:val="14"/>
                <w:lang w:eastAsia="en-US"/>
              </w:rPr>
            </w:pPr>
          </w:p>
        </w:tc>
        <w:tc>
          <w:tcPr>
            <w:tcW w:w="159" w:type="pct"/>
          </w:tcPr>
          <w:p w14:paraId="5B208B5C" w14:textId="77777777" w:rsidR="00D768F3" w:rsidRPr="003857FF" w:rsidRDefault="00D768F3" w:rsidP="003168CC">
            <w:pPr>
              <w:rPr>
                <w:rFonts w:eastAsia="Times New Roman"/>
                <w:iCs/>
                <w:sz w:val="14"/>
                <w:szCs w:val="14"/>
                <w:lang w:eastAsia="en-US"/>
              </w:rPr>
            </w:pPr>
          </w:p>
        </w:tc>
        <w:tc>
          <w:tcPr>
            <w:tcW w:w="273" w:type="pct"/>
          </w:tcPr>
          <w:p w14:paraId="0A8F3020" w14:textId="77777777" w:rsidR="00D768F3" w:rsidRPr="003857FF" w:rsidRDefault="00D768F3" w:rsidP="003168CC">
            <w:pPr>
              <w:rPr>
                <w:rFonts w:eastAsia="Times New Roman"/>
                <w:iCs/>
                <w:sz w:val="14"/>
                <w:szCs w:val="14"/>
                <w:lang w:eastAsia="en-US"/>
              </w:rPr>
            </w:pPr>
          </w:p>
        </w:tc>
        <w:tc>
          <w:tcPr>
            <w:tcW w:w="239" w:type="pct"/>
          </w:tcPr>
          <w:p w14:paraId="3235FE16" w14:textId="77777777" w:rsidR="00D768F3" w:rsidRPr="003857FF" w:rsidRDefault="00D768F3" w:rsidP="003168CC">
            <w:pPr>
              <w:rPr>
                <w:rFonts w:eastAsia="Times New Roman"/>
                <w:iCs/>
                <w:sz w:val="14"/>
                <w:szCs w:val="14"/>
                <w:lang w:eastAsia="en-US"/>
              </w:rPr>
            </w:pPr>
          </w:p>
        </w:tc>
        <w:tc>
          <w:tcPr>
            <w:tcW w:w="260" w:type="pct"/>
          </w:tcPr>
          <w:p w14:paraId="5C617040" w14:textId="77777777" w:rsidR="00D768F3" w:rsidRPr="003857FF" w:rsidRDefault="00D768F3" w:rsidP="003168CC">
            <w:pPr>
              <w:rPr>
                <w:rFonts w:eastAsia="Times New Roman"/>
                <w:iCs/>
                <w:sz w:val="14"/>
                <w:szCs w:val="14"/>
                <w:lang w:eastAsia="en-US"/>
              </w:rPr>
            </w:pPr>
          </w:p>
        </w:tc>
        <w:tc>
          <w:tcPr>
            <w:tcW w:w="159" w:type="pct"/>
          </w:tcPr>
          <w:p w14:paraId="211C346C" w14:textId="77777777" w:rsidR="00D768F3" w:rsidRPr="003857FF" w:rsidRDefault="00D768F3" w:rsidP="003168CC">
            <w:pPr>
              <w:rPr>
                <w:rFonts w:eastAsia="Times New Roman"/>
                <w:iCs/>
                <w:sz w:val="14"/>
                <w:szCs w:val="14"/>
                <w:lang w:eastAsia="en-US"/>
              </w:rPr>
            </w:pPr>
          </w:p>
        </w:tc>
        <w:tc>
          <w:tcPr>
            <w:tcW w:w="273" w:type="pct"/>
          </w:tcPr>
          <w:p w14:paraId="5213DFA9" w14:textId="77777777" w:rsidR="00D768F3" w:rsidRPr="003857FF" w:rsidRDefault="00D768F3" w:rsidP="003168CC">
            <w:pPr>
              <w:rPr>
                <w:rFonts w:eastAsia="Times New Roman"/>
                <w:iCs/>
                <w:sz w:val="14"/>
                <w:szCs w:val="14"/>
                <w:lang w:eastAsia="en-US"/>
              </w:rPr>
            </w:pPr>
          </w:p>
        </w:tc>
        <w:tc>
          <w:tcPr>
            <w:tcW w:w="239" w:type="pct"/>
          </w:tcPr>
          <w:p w14:paraId="5F783AB9" w14:textId="77777777" w:rsidR="00D768F3" w:rsidRPr="003857FF" w:rsidRDefault="00D768F3" w:rsidP="003168CC">
            <w:pPr>
              <w:rPr>
                <w:rFonts w:eastAsia="Times New Roman"/>
                <w:iCs/>
                <w:sz w:val="14"/>
                <w:szCs w:val="14"/>
                <w:lang w:eastAsia="en-US"/>
              </w:rPr>
            </w:pPr>
          </w:p>
        </w:tc>
        <w:tc>
          <w:tcPr>
            <w:tcW w:w="237" w:type="pct"/>
          </w:tcPr>
          <w:p w14:paraId="2271AD5D" w14:textId="77777777" w:rsidR="00D768F3" w:rsidRPr="003857FF" w:rsidRDefault="00D768F3" w:rsidP="003168CC">
            <w:pPr>
              <w:rPr>
                <w:rFonts w:eastAsia="Times New Roman"/>
                <w:iCs/>
                <w:sz w:val="14"/>
                <w:szCs w:val="14"/>
                <w:lang w:eastAsia="en-US"/>
              </w:rPr>
            </w:pPr>
          </w:p>
        </w:tc>
        <w:tc>
          <w:tcPr>
            <w:tcW w:w="159" w:type="pct"/>
          </w:tcPr>
          <w:p w14:paraId="7E14A0AC" w14:textId="77777777" w:rsidR="00D768F3" w:rsidRPr="003857FF" w:rsidRDefault="00D768F3" w:rsidP="003168CC">
            <w:pPr>
              <w:rPr>
                <w:rFonts w:eastAsia="Times New Roman"/>
                <w:iCs/>
                <w:sz w:val="14"/>
                <w:szCs w:val="14"/>
                <w:lang w:eastAsia="en-US"/>
              </w:rPr>
            </w:pPr>
          </w:p>
        </w:tc>
        <w:tc>
          <w:tcPr>
            <w:tcW w:w="248" w:type="pct"/>
          </w:tcPr>
          <w:p w14:paraId="7864E928" w14:textId="77777777" w:rsidR="00D768F3" w:rsidRPr="003857FF" w:rsidRDefault="00D768F3" w:rsidP="003168CC">
            <w:pPr>
              <w:rPr>
                <w:rFonts w:eastAsia="Times New Roman"/>
                <w:iCs/>
                <w:sz w:val="14"/>
                <w:szCs w:val="14"/>
                <w:lang w:eastAsia="en-US"/>
              </w:rPr>
            </w:pPr>
          </w:p>
        </w:tc>
        <w:tc>
          <w:tcPr>
            <w:tcW w:w="221" w:type="pct"/>
          </w:tcPr>
          <w:p w14:paraId="52519B57" w14:textId="77777777" w:rsidR="00D768F3" w:rsidRPr="003857FF" w:rsidRDefault="00D768F3" w:rsidP="003168CC">
            <w:pPr>
              <w:rPr>
                <w:rFonts w:eastAsia="Times New Roman"/>
                <w:iCs/>
                <w:sz w:val="14"/>
                <w:szCs w:val="14"/>
                <w:lang w:eastAsia="en-US"/>
              </w:rPr>
            </w:pPr>
          </w:p>
        </w:tc>
        <w:tc>
          <w:tcPr>
            <w:tcW w:w="260" w:type="pct"/>
          </w:tcPr>
          <w:p w14:paraId="1FC14388" w14:textId="77777777" w:rsidR="00D768F3" w:rsidRPr="003857FF" w:rsidRDefault="00D768F3" w:rsidP="003168CC">
            <w:pPr>
              <w:rPr>
                <w:rFonts w:eastAsia="Times New Roman"/>
                <w:iCs/>
                <w:sz w:val="14"/>
                <w:szCs w:val="14"/>
                <w:lang w:eastAsia="en-US"/>
              </w:rPr>
            </w:pPr>
          </w:p>
        </w:tc>
        <w:tc>
          <w:tcPr>
            <w:tcW w:w="159" w:type="pct"/>
          </w:tcPr>
          <w:p w14:paraId="54487399" w14:textId="77777777" w:rsidR="00D768F3" w:rsidRPr="003857FF" w:rsidRDefault="00D768F3" w:rsidP="003168CC">
            <w:pPr>
              <w:rPr>
                <w:rFonts w:eastAsia="Times New Roman"/>
                <w:iCs/>
                <w:sz w:val="14"/>
                <w:szCs w:val="14"/>
                <w:lang w:eastAsia="en-US"/>
              </w:rPr>
            </w:pPr>
          </w:p>
        </w:tc>
        <w:tc>
          <w:tcPr>
            <w:tcW w:w="274" w:type="pct"/>
          </w:tcPr>
          <w:p w14:paraId="7A87A173" w14:textId="77777777" w:rsidR="00D768F3" w:rsidRPr="003857FF" w:rsidRDefault="00D768F3" w:rsidP="003168CC">
            <w:pPr>
              <w:rPr>
                <w:rFonts w:eastAsia="Times New Roman"/>
                <w:iCs/>
                <w:sz w:val="14"/>
                <w:szCs w:val="14"/>
                <w:lang w:eastAsia="en-US"/>
              </w:rPr>
            </w:pPr>
          </w:p>
        </w:tc>
        <w:tc>
          <w:tcPr>
            <w:tcW w:w="239" w:type="pct"/>
          </w:tcPr>
          <w:p w14:paraId="4049B60F" w14:textId="77777777" w:rsidR="00D768F3" w:rsidRPr="003857FF" w:rsidRDefault="00D768F3" w:rsidP="003168CC">
            <w:pPr>
              <w:rPr>
                <w:rFonts w:eastAsia="Times New Roman"/>
                <w:iCs/>
                <w:sz w:val="14"/>
                <w:szCs w:val="14"/>
                <w:lang w:eastAsia="en-US"/>
              </w:rPr>
            </w:pPr>
          </w:p>
        </w:tc>
      </w:tr>
      <w:tr w:rsidR="00D768F3" w:rsidRPr="003857FF" w14:paraId="727B8973" w14:textId="77777777" w:rsidTr="00E94F4D">
        <w:trPr>
          <w:trHeight w:val="76"/>
        </w:trPr>
        <w:tc>
          <w:tcPr>
            <w:tcW w:w="408" w:type="pct"/>
            <w:vAlign w:val="center"/>
          </w:tcPr>
          <w:p w14:paraId="5AD2F736" w14:textId="77777777" w:rsidR="00D768F3" w:rsidRPr="003857FF" w:rsidRDefault="00D768F3" w:rsidP="003168CC">
            <w:pPr>
              <w:rPr>
                <w:rFonts w:eastAsia="Times New Roman"/>
                <w:iCs/>
                <w:sz w:val="14"/>
                <w:szCs w:val="14"/>
                <w:lang w:eastAsia="en-US"/>
              </w:rPr>
            </w:pPr>
            <w:r w:rsidRPr="003857FF">
              <w:rPr>
                <w:rFonts w:eastAsia="Times New Roman"/>
                <w:iCs/>
                <w:sz w:val="14"/>
                <w:szCs w:val="14"/>
                <w:lang w:eastAsia="en-US"/>
              </w:rPr>
              <w:t>[..]</w:t>
            </w:r>
          </w:p>
        </w:tc>
        <w:tc>
          <w:tcPr>
            <w:tcW w:w="260" w:type="pct"/>
          </w:tcPr>
          <w:p w14:paraId="6A62B898" w14:textId="77777777" w:rsidR="00D768F3" w:rsidRPr="003857FF" w:rsidRDefault="00D768F3" w:rsidP="003168CC">
            <w:pPr>
              <w:rPr>
                <w:rFonts w:eastAsia="Times New Roman"/>
                <w:iCs/>
                <w:sz w:val="14"/>
                <w:szCs w:val="14"/>
                <w:lang w:eastAsia="en-US"/>
              </w:rPr>
            </w:pPr>
          </w:p>
        </w:tc>
        <w:tc>
          <w:tcPr>
            <w:tcW w:w="159" w:type="pct"/>
          </w:tcPr>
          <w:p w14:paraId="68508139" w14:textId="77777777" w:rsidR="00D768F3" w:rsidRPr="003857FF" w:rsidRDefault="00D768F3" w:rsidP="003168CC">
            <w:pPr>
              <w:rPr>
                <w:rFonts w:eastAsia="Times New Roman"/>
                <w:iCs/>
                <w:sz w:val="14"/>
                <w:szCs w:val="14"/>
                <w:lang w:eastAsia="en-US"/>
              </w:rPr>
            </w:pPr>
          </w:p>
        </w:tc>
        <w:tc>
          <w:tcPr>
            <w:tcW w:w="273" w:type="pct"/>
          </w:tcPr>
          <w:p w14:paraId="737A5806" w14:textId="77777777" w:rsidR="00D768F3" w:rsidRPr="003857FF" w:rsidRDefault="00D768F3" w:rsidP="003168CC">
            <w:pPr>
              <w:rPr>
                <w:rFonts w:eastAsia="Times New Roman"/>
                <w:iCs/>
                <w:sz w:val="14"/>
                <w:szCs w:val="14"/>
                <w:lang w:eastAsia="en-US"/>
              </w:rPr>
            </w:pPr>
          </w:p>
        </w:tc>
        <w:tc>
          <w:tcPr>
            <w:tcW w:w="239" w:type="pct"/>
          </w:tcPr>
          <w:p w14:paraId="378FC2BC" w14:textId="77777777" w:rsidR="00D768F3" w:rsidRPr="003857FF" w:rsidRDefault="00D768F3" w:rsidP="003168CC">
            <w:pPr>
              <w:rPr>
                <w:rFonts w:eastAsia="Times New Roman"/>
                <w:iCs/>
                <w:sz w:val="14"/>
                <w:szCs w:val="14"/>
                <w:lang w:eastAsia="en-US"/>
              </w:rPr>
            </w:pPr>
          </w:p>
        </w:tc>
        <w:tc>
          <w:tcPr>
            <w:tcW w:w="260" w:type="pct"/>
          </w:tcPr>
          <w:p w14:paraId="212E7726" w14:textId="77777777" w:rsidR="00D768F3" w:rsidRPr="003857FF" w:rsidRDefault="00D768F3" w:rsidP="003168CC">
            <w:pPr>
              <w:rPr>
                <w:rFonts w:eastAsia="Times New Roman"/>
                <w:iCs/>
                <w:sz w:val="14"/>
                <w:szCs w:val="14"/>
                <w:lang w:eastAsia="en-US"/>
              </w:rPr>
            </w:pPr>
          </w:p>
        </w:tc>
        <w:tc>
          <w:tcPr>
            <w:tcW w:w="159" w:type="pct"/>
          </w:tcPr>
          <w:p w14:paraId="0E9D9FE9" w14:textId="77777777" w:rsidR="00D768F3" w:rsidRPr="003857FF" w:rsidRDefault="00D768F3" w:rsidP="003168CC">
            <w:pPr>
              <w:rPr>
                <w:rFonts w:eastAsia="Times New Roman"/>
                <w:iCs/>
                <w:sz w:val="14"/>
                <w:szCs w:val="14"/>
                <w:lang w:eastAsia="en-US"/>
              </w:rPr>
            </w:pPr>
          </w:p>
        </w:tc>
        <w:tc>
          <w:tcPr>
            <w:tcW w:w="273" w:type="pct"/>
          </w:tcPr>
          <w:p w14:paraId="500C5C79" w14:textId="77777777" w:rsidR="00D768F3" w:rsidRPr="003857FF" w:rsidRDefault="00D768F3" w:rsidP="003168CC">
            <w:pPr>
              <w:rPr>
                <w:rFonts w:eastAsia="Times New Roman"/>
                <w:iCs/>
                <w:sz w:val="14"/>
                <w:szCs w:val="14"/>
                <w:lang w:eastAsia="en-US"/>
              </w:rPr>
            </w:pPr>
          </w:p>
        </w:tc>
        <w:tc>
          <w:tcPr>
            <w:tcW w:w="239" w:type="pct"/>
          </w:tcPr>
          <w:p w14:paraId="05447BF5" w14:textId="77777777" w:rsidR="00D768F3" w:rsidRPr="003857FF" w:rsidRDefault="00D768F3" w:rsidP="003168CC">
            <w:pPr>
              <w:rPr>
                <w:rFonts w:eastAsia="Times New Roman"/>
                <w:iCs/>
                <w:sz w:val="14"/>
                <w:szCs w:val="14"/>
                <w:lang w:eastAsia="en-US"/>
              </w:rPr>
            </w:pPr>
          </w:p>
        </w:tc>
        <w:tc>
          <w:tcPr>
            <w:tcW w:w="260" w:type="pct"/>
          </w:tcPr>
          <w:p w14:paraId="2F540BFE" w14:textId="77777777" w:rsidR="00D768F3" w:rsidRPr="003857FF" w:rsidRDefault="00D768F3" w:rsidP="003168CC">
            <w:pPr>
              <w:rPr>
                <w:rFonts w:eastAsia="Times New Roman"/>
                <w:iCs/>
                <w:sz w:val="14"/>
                <w:szCs w:val="14"/>
                <w:lang w:eastAsia="en-US"/>
              </w:rPr>
            </w:pPr>
          </w:p>
        </w:tc>
        <w:tc>
          <w:tcPr>
            <w:tcW w:w="159" w:type="pct"/>
          </w:tcPr>
          <w:p w14:paraId="465CECA2" w14:textId="77777777" w:rsidR="00D768F3" w:rsidRPr="003857FF" w:rsidRDefault="00D768F3" w:rsidP="003168CC">
            <w:pPr>
              <w:rPr>
                <w:rFonts w:eastAsia="Times New Roman"/>
                <w:iCs/>
                <w:sz w:val="14"/>
                <w:szCs w:val="14"/>
                <w:lang w:eastAsia="en-US"/>
              </w:rPr>
            </w:pPr>
          </w:p>
        </w:tc>
        <w:tc>
          <w:tcPr>
            <w:tcW w:w="273" w:type="pct"/>
          </w:tcPr>
          <w:p w14:paraId="75EEE920" w14:textId="77777777" w:rsidR="00D768F3" w:rsidRPr="003857FF" w:rsidRDefault="00D768F3" w:rsidP="003168CC">
            <w:pPr>
              <w:rPr>
                <w:rFonts w:eastAsia="Times New Roman"/>
                <w:iCs/>
                <w:sz w:val="14"/>
                <w:szCs w:val="14"/>
                <w:lang w:eastAsia="en-US"/>
              </w:rPr>
            </w:pPr>
          </w:p>
        </w:tc>
        <w:tc>
          <w:tcPr>
            <w:tcW w:w="239" w:type="pct"/>
          </w:tcPr>
          <w:p w14:paraId="69726E81" w14:textId="77777777" w:rsidR="00D768F3" w:rsidRPr="003857FF" w:rsidRDefault="00D768F3" w:rsidP="003168CC">
            <w:pPr>
              <w:rPr>
                <w:rFonts w:eastAsia="Times New Roman"/>
                <w:iCs/>
                <w:sz w:val="14"/>
                <w:szCs w:val="14"/>
                <w:lang w:eastAsia="en-US"/>
              </w:rPr>
            </w:pPr>
          </w:p>
        </w:tc>
        <w:tc>
          <w:tcPr>
            <w:tcW w:w="237" w:type="pct"/>
          </w:tcPr>
          <w:p w14:paraId="66062AB2" w14:textId="77777777" w:rsidR="00D768F3" w:rsidRPr="003857FF" w:rsidRDefault="00D768F3" w:rsidP="003168CC">
            <w:pPr>
              <w:rPr>
                <w:rFonts w:eastAsia="Times New Roman"/>
                <w:iCs/>
                <w:sz w:val="14"/>
                <w:szCs w:val="14"/>
                <w:lang w:eastAsia="en-US"/>
              </w:rPr>
            </w:pPr>
          </w:p>
        </w:tc>
        <w:tc>
          <w:tcPr>
            <w:tcW w:w="159" w:type="pct"/>
          </w:tcPr>
          <w:p w14:paraId="15A0D4B8" w14:textId="77777777" w:rsidR="00D768F3" w:rsidRPr="003857FF" w:rsidRDefault="00D768F3" w:rsidP="003168CC">
            <w:pPr>
              <w:rPr>
                <w:rFonts w:eastAsia="Times New Roman"/>
                <w:iCs/>
                <w:sz w:val="14"/>
                <w:szCs w:val="14"/>
                <w:lang w:eastAsia="en-US"/>
              </w:rPr>
            </w:pPr>
          </w:p>
        </w:tc>
        <w:tc>
          <w:tcPr>
            <w:tcW w:w="248" w:type="pct"/>
          </w:tcPr>
          <w:p w14:paraId="560D5974" w14:textId="77777777" w:rsidR="00D768F3" w:rsidRPr="003857FF" w:rsidRDefault="00D768F3" w:rsidP="003168CC">
            <w:pPr>
              <w:rPr>
                <w:rFonts w:eastAsia="Times New Roman"/>
                <w:iCs/>
                <w:sz w:val="14"/>
                <w:szCs w:val="14"/>
                <w:lang w:eastAsia="en-US"/>
              </w:rPr>
            </w:pPr>
          </w:p>
        </w:tc>
        <w:tc>
          <w:tcPr>
            <w:tcW w:w="221" w:type="pct"/>
          </w:tcPr>
          <w:p w14:paraId="592DA356" w14:textId="77777777" w:rsidR="00D768F3" w:rsidRPr="003857FF" w:rsidRDefault="00D768F3" w:rsidP="003168CC">
            <w:pPr>
              <w:rPr>
                <w:rFonts w:eastAsia="Times New Roman"/>
                <w:iCs/>
                <w:sz w:val="14"/>
                <w:szCs w:val="14"/>
                <w:lang w:eastAsia="en-US"/>
              </w:rPr>
            </w:pPr>
          </w:p>
        </w:tc>
        <w:tc>
          <w:tcPr>
            <w:tcW w:w="260" w:type="pct"/>
          </w:tcPr>
          <w:p w14:paraId="46DFFF2C" w14:textId="77777777" w:rsidR="00D768F3" w:rsidRPr="003857FF" w:rsidRDefault="00D768F3" w:rsidP="003168CC">
            <w:pPr>
              <w:rPr>
                <w:rFonts w:eastAsia="Times New Roman"/>
                <w:iCs/>
                <w:sz w:val="14"/>
                <w:szCs w:val="14"/>
                <w:lang w:eastAsia="en-US"/>
              </w:rPr>
            </w:pPr>
          </w:p>
        </w:tc>
        <w:tc>
          <w:tcPr>
            <w:tcW w:w="159" w:type="pct"/>
          </w:tcPr>
          <w:p w14:paraId="1A4D082A" w14:textId="77777777" w:rsidR="00D768F3" w:rsidRPr="003857FF" w:rsidRDefault="00D768F3" w:rsidP="003168CC">
            <w:pPr>
              <w:rPr>
                <w:rFonts w:eastAsia="Times New Roman"/>
                <w:iCs/>
                <w:sz w:val="14"/>
                <w:szCs w:val="14"/>
                <w:lang w:eastAsia="en-US"/>
              </w:rPr>
            </w:pPr>
          </w:p>
        </w:tc>
        <w:tc>
          <w:tcPr>
            <w:tcW w:w="274" w:type="pct"/>
          </w:tcPr>
          <w:p w14:paraId="183EEA2F" w14:textId="77777777" w:rsidR="00D768F3" w:rsidRPr="003857FF" w:rsidRDefault="00D768F3" w:rsidP="003168CC">
            <w:pPr>
              <w:rPr>
                <w:rFonts w:eastAsia="Times New Roman"/>
                <w:iCs/>
                <w:sz w:val="14"/>
                <w:szCs w:val="14"/>
                <w:lang w:eastAsia="en-US"/>
              </w:rPr>
            </w:pPr>
          </w:p>
        </w:tc>
        <w:tc>
          <w:tcPr>
            <w:tcW w:w="239" w:type="pct"/>
          </w:tcPr>
          <w:p w14:paraId="40AAC605" w14:textId="77777777" w:rsidR="00D768F3" w:rsidRPr="003857FF" w:rsidRDefault="00D768F3" w:rsidP="003168CC">
            <w:pPr>
              <w:rPr>
                <w:rFonts w:eastAsia="Times New Roman"/>
                <w:iCs/>
                <w:sz w:val="14"/>
                <w:szCs w:val="14"/>
                <w:lang w:eastAsia="en-US"/>
              </w:rPr>
            </w:pPr>
          </w:p>
        </w:tc>
      </w:tr>
      <w:tr w:rsidR="00D768F3" w:rsidRPr="003857FF" w14:paraId="5B31ACB0" w14:textId="77777777" w:rsidTr="00E94F4D">
        <w:trPr>
          <w:trHeight w:val="76"/>
        </w:trPr>
        <w:tc>
          <w:tcPr>
            <w:tcW w:w="408" w:type="pct"/>
            <w:vAlign w:val="center"/>
          </w:tcPr>
          <w:p w14:paraId="0855069A" w14:textId="77777777" w:rsidR="00D768F3" w:rsidRPr="003857FF" w:rsidRDefault="00D768F3" w:rsidP="003168CC">
            <w:pPr>
              <w:rPr>
                <w:rFonts w:eastAsia="Times New Roman"/>
                <w:iCs/>
                <w:sz w:val="14"/>
                <w:szCs w:val="14"/>
                <w:lang w:eastAsia="en-US"/>
              </w:rPr>
            </w:pPr>
            <w:r w:rsidRPr="003857FF">
              <w:rPr>
                <w:rFonts w:eastAsia="Times New Roman"/>
                <w:iCs/>
                <w:sz w:val="14"/>
                <w:szCs w:val="14"/>
                <w:lang w:eastAsia="en-US"/>
              </w:rPr>
              <w:t>6. Cheltuieli aferente managementului de proiect, din care:</w:t>
            </w:r>
          </w:p>
        </w:tc>
        <w:tc>
          <w:tcPr>
            <w:tcW w:w="260" w:type="pct"/>
          </w:tcPr>
          <w:p w14:paraId="40EB054E" w14:textId="77777777" w:rsidR="00D768F3" w:rsidRPr="003857FF" w:rsidRDefault="00D768F3" w:rsidP="003168CC">
            <w:pPr>
              <w:rPr>
                <w:rFonts w:eastAsia="Times New Roman"/>
                <w:iCs/>
                <w:sz w:val="14"/>
                <w:szCs w:val="14"/>
                <w:lang w:eastAsia="en-US"/>
              </w:rPr>
            </w:pPr>
          </w:p>
        </w:tc>
        <w:tc>
          <w:tcPr>
            <w:tcW w:w="159" w:type="pct"/>
          </w:tcPr>
          <w:p w14:paraId="1337667E" w14:textId="77777777" w:rsidR="00D768F3" w:rsidRPr="003857FF" w:rsidRDefault="00D768F3" w:rsidP="003168CC">
            <w:pPr>
              <w:rPr>
                <w:rFonts w:eastAsia="Times New Roman"/>
                <w:iCs/>
                <w:sz w:val="14"/>
                <w:szCs w:val="14"/>
                <w:lang w:eastAsia="en-US"/>
              </w:rPr>
            </w:pPr>
          </w:p>
        </w:tc>
        <w:tc>
          <w:tcPr>
            <w:tcW w:w="273" w:type="pct"/>
          </w:tcPr>
          <w:p w14:paraId="4F63AB7E" w14:textId="77777777" w:rsidR="00D768F3" w:rsidRPr="003857FF" w:rsidRDefault="00D768F3" w:rsidP="003168CC">
            <w:pPr>
              <w:rPr>
                <w:rFonts w:eastAsia="Times New Roman"/>
                <w:iCs/>
                <w:sz w:val="14"/>
                <w:szCs w:val="14"/>
                <w:lang w:eastAsia="en-US"/>
              </w:rPr>
            </w:pPr>
          </w:p>
        </w:tc>
        <w:tc>
          <w:tcPr>
            <w:tcW w:w="239" w:type="pct"/>
          </w:tcPr>
          <w:p w14:paraId="3DB6D1B2" w14:textId="77777777" w:rsidR="00D768F3" w:rsidRPr="003857FF" w:rsidRDefault="00D768F3" w:rsidP="003168CC">
            <w:pPr>
              <w:rPr>
                <w:rFonts w:eastAsia="Times New Roman"/>
                <w:iCs/>
                <w:sz w:val="14"/>
                <w:szCs w:val="14"/>
                <w:lang w:eastAsia="en-US"/>
              </w:rPr>
            </w:pPr>
          </w:p>
        </w:tc>
        <w:tc>
          <w:tcPr>
            <w:tcW w:w="260" w:type="pct"/>
          </w:tcPr>
          <w:p w14:paraId="29977A19" w14:textId="77777777" w:rsidR="00D768F3" w:rsidRPr="003857FF" w:rsidRDefault="00D768F3" w:rsidP="003168CC">
            <w:pPr>
              <w:rPr>
                <w:rFonts w:eastAsia="Times New Roman"/>
                <w:iCs/>
                <w:sz w:val="14"/>
                <w:szCs w:val="14"/>
                <w:lang w:eastAsia="en-US"/>
              </w:rPr>
            </w:pPr>
          </w:p>
        </w:tc>
        <w:tc>
          <w:tcPr>
            <w:tcW w:w="159" w:type="pct"/>
          </w:tcPr>
          <w:p w14:paraId="3333E228" w14:textId="77777777" w:rsidR="00D768F3" w:rsidRPr="003857FF" w:rsidRDefault="00D768F3" w:rsidP="003168CC">
            <w:pPr>
              <w:rPr>
                <w:rFonts w:eastAsia="Times New Roman"/>
                <w:iCs/>
                <w:sz w:val="14"/>
                <w:szCs w:val="14"/>
                <w:lang w:eastAsia="en-US"/>
              </w:rPr>
            </w:pPr>
          </w:p>
        </w:tc>
        <w:tc>
          <w:tcPr>
            <w:tcW w:w="273" w:type="pct"/>
          </w:tcPr>
          <w:p w14:paraId="6877E089" w14:textId="77777777" w:rsidR="00D768F3" w:rsidRPr="003857FF" w:rsidRDefault="00D768F3" w:rsidP="003168CC">
            <w:pPr>
              <w:rPr>
                <w:rFonts w:eastAsia="Times New Roman"/>
                <w:iCs/>
                <w:sz w:val="14"/>
                <w:szCs w:val="14"/>
                <w:lang w:eastAsia="en-US"/>
              </w:rPr>
            </w:pPr>
          </w:p>
        </w:tc>
        <w:tc>
          <w:tcPr>
            <w:tcW w:w="239" w:type="pct"/>
          </w:tcPr>
          <w:p w14:paraId="59EDD6F6" w14:textId="77777777" w:rsidR="00D768F3" w:rsidRPr="003857FF" w:rsidRDefault="00D768F3" w:rsidP="003168CC">
            <w:pPr>
              <w:rPr>
                <w:rFonts w:eastAsia="Times New Roman"/>
                <w:iCs/>
                <w:sz w:val="14"/>
                <w:szCs w:val="14"/>
                <w:lang w:eastAsia="en-US"/>
              </w:rPr>
            </w:pPr>
          </w:p>
        </w:tc>
        <w:tc>
          <w:tcPr>
            <w:tcW w:w="260" w:type="pct"/>
          </w:tcPr>
          <w:p w14:paraId="145C8A7D" w14:textId="77777777" w:rsidR="00D768F3" w:rsidRPr="003857FF" w:rsidRDefault="00D768F3" w:rsidP="003168CC">
            <w:pPr>
              <w:rPr>
                <w:rFonts w:eastAsia="Times New Roman"/>
                <w:iCs/>
                <w:sz w:val="14"/>
                <w:szCs w:val="14"/>
                <w:lang w:eastAsia="en-US"/>
              </w:rPr>
            </w:pPr>
          </w:p>
        </w:tc>
        <w:tc>
          <w:tcPr>
            <w:tcW w:w="159" w:type="pct"/>
          </w:tcPr>
          <w:p w14:paraId="3D399F33" w14:textId="77777777" w:rsidR="00D768F3" w:rsidRPr="003857FF" w:rsidRDefault="00D768F3" w:rsidP="003168CC">
            <w:pPr>
              <w:rPr>
                <w:rFonts w:eastAsia="Times New Roman"/>
                <w:iCs/>
                <w:sz w:val="14"/>
                <w:szCs w:val="14"/>
                <w:lang w:eastAsia="en-US"/>
              </w:rPr>
            </w:pPr>
          </w:p>
        </w:tc>
        <w:tc>
          <w:tcPr>
            <w:tcW w:w="273" w:type="pct"/>
          </w:tcPr>
          <w:p w14:paraId="669D2D6F" w14:textId="77777777" w:rsidR="00D768F3" w:rsidRPr="003857FF" w:rsidRDefault="00D768F3" w:rsidP="003168CC">
            <w:pPr>
              <w:rPr>
                <w:rFonts w:eastAsia="Times New Roman"/>
                <w:iCs/>
                <w:sz w:val="14"/>
                <w:szCs w:val="14"/>
                <w:lang w:eastAsia="en-US"/>
              </w:rPr>
            </w:pPr>
          </w:p>
        </w:tc>
        <w:tc>
          <w:tcPr>
            <w:tcW w:w="239" w:type="pct"/>
          </w:tcPr>
          <w:p w14:paraId="36E4E739" w14:textId="77777777" w:rsidR="00D768F3" w:rsidRPr="003857FF" w:rsidRDefault="00D768F3" w:rsidP="003168CC">
            <w:pPr>
              <w:rPr>
                <w:rFonts w:eastAsia="Times New Roman"/>
                <w:iCs/>
                <w:sz w:val="14"/>
                <w:szCs w:val="14"/>
                <w:lang w:eastAsia="en-US"/>
              </w:rPr>
            </w:pPr>
          </w:p>
        </w:tc>
        <w:tc>
          <w:tcPr>
            <w:tcW w:w="237" w:type="pct"/>
          </w:tcPr>
          <w:p w14:paraId="06873EC4" w14:textId="77777777" w:rsidR="00D768F3" w:rsidRPr="003857FF" w:rsidRDefault="00D768F3" w:rsidP="003168CC">
            <w:pPr>
              <w:rPr>
                <w:rFonts w:eastAsia="Times New Roman"/>
                <w:iCs/>
                <w:sz w:val="14"/>
                <w:szCs w:val="14"/>
                <w:lang w:eastAsia="en-US"/>
              </w:rPr>
            </w:pPr>
          </w:p>
        </w:tc>
        <w:tc>
          <w:tcPr>
            <w:tcW w:w="159" w:type="pct"/>
          </w:tcPr>
          <w:p w14:paraId="0D7F9C81" w14:textId="77777777" w:rsidR="00D768F3" w:rsidRPr="003857FF" w:rsidRDefault="00D768F3" w:rsidP="003168CC">
            <w:pPr>
              <w:rPr>
                <w:rFonts w:eastAsia="Times New Roman"/>
                <w:iCs/>
                <w:sz w:val="14"/>
                <w:szCs w:val="14"/>
                <w:lang w:eastAsia="en-US"/>
              </w:rPr>
            </w:pPr>
          </w:p>
        </w:tc>
        <w:tc>
          <w:tcPr>
            <w:tcW w:w="248" w:type="pct"/>
          </w:tcPr>
          <w:p w14:paraId="73A3B649" w14:textId="77777777" w:rsidR="00D768F3" w:rsidRPr="003857FF" w:rsidRDefault="00D768F3" w:rsidP="003168CC">
            <w:pPr>
              <w:rPr>
                <w:rFonts w:eastAsia="Times New Roman"/>
                <w:iCs/>
                <w:sz w:val="14"/>
                <w:szCs w:val="14"/>
                <w:lang w:eastAsia="en-US"/>
              </w:rPr>
            </w:pPr>
          </w:p>
        </w:tc>
        <w:tc>
          <w:tcPr>
            <w:tcW w:w="221" w:type="pct"/>
          </w:tcPr>
          <w:p w14:paraId="6A94FBEA" w14:textId="77777777" w:rsidR="00D768F3" w:rsidRPr="003857FF" w:rsidRDefault="00D768F3" w:rsidP="003168CC">
            <w:pPr>
              <w:rPr>
                <w:rFonts w:eastAsia="Times New Roman"/>
                <w:iCs/>
                <w:sz w:val="14"/>
                <w:szCs w:val="14"/>
                <w:lang w:eastAsia="en-US"/>
              </w:rPr>
            </w:pPr>
          </w:p>
        </w:tc>
        <w:tc>
          <w:tcPr>
            <w:tcW w:w="260" w:type="pct"/>
          </w:tcPr>
          <w:p w14:paraId="70912156" w14:textId="77777777" w:rsidR="00D768F3" w:rsidRPr="003857FF" w:rsidRDefault="00D768F3" w:rsidP="003168CC">
            <w:pPr>
              <w:rPr>
                <w:rFonts w:eastAsia="Times New Roman"/>
                <w:iCs/>
                <w:sz w:val="14"/>
                <w:szCs w:val="14"/>
                <w:lang w:eastAsia="en-US"/>
              </w:rPr>
            </w:pPr>
          </w:p>
        </w:tc>
        <w:tc>
          <w:tcPr>
            <w:tcW w:w="159" w:type="pct"/>
          </w:tcPr>
          <w:p w14:paraId="0AB8DE93" w14:textId="77777777" w:rsidR="00D768F3" w:rsidRPr="003857FF" w:rsidRDefault="00D768F3" w:rsidP="003168CC">
            <w:pPr>
              <w:rPr>
                <w:rFonts w:eastAsia="Times New Roman"/>
                <w:iCs/>
                <w:sz w:val="14"/>
                <w:szCs w:val="14"/>
                <w:lang w:eastAsia="en-US"/>
              </w:rPr>
            </w:pPr>
          </w:p>
        </w:tc>
        <w:tc>
          <w:tcPr>
            <w:tcW w:w="274" w:type="pct"/>
          </w:tcPr>
          <w:p w14:paraId="713F6A77" w14:textId="77777777" w:rsidR="00D768F3" w:rsidRPr="003857FF" w:rsidRDefault="00D768F3" w:rsidP="003168CC">
            <w:pPr>
              <w:rPr>
                <w:rFonts w:eastAsia="Times New Roman"/>
                <w:iCs/>
                <w:sz w:val="14"/>
                <w:szCs w:val="14"/>
                <w:lang w:eastAsia="en-US"/>
              </w:rPr>
            </w:pPr>
          </w:p>
        </w:tc>
        <w:tc>
          <w:tcPr>
            <w:tcW w:w="239" w:type="pct"/>
          </w:tcPr>
          <w:p w14:paraId="28E458DC" w14:textId="77777777" w:rsidR="00D768F3" w:rsidRPr="003857FF" w:rsidRDefault="00D768F3" w:rsidP="003168CC">
            <w:pPr>
              <w:rPr>
                <w:rFonts w:eastAsia="Times New Roman"/>
                <w:iCs/>
                <w:sz w:val="14"/>
                <w:szCs w:val="14"/>
                <w:lang w:eastAsia="en-US"/>
              </w:rPr>
            </w:pPr>
          </w:p>
        </w:tc>
      </w:tr>
      <w:tr w:rsidR="00D768F3" w:rsidRPr="003857FF" w14:paraId="38E05183" w14:textId="77777777" w:rsidTr="00E94F4D">
        <w:trPr>
          <w:trHeight w:val="76"/>
        </w:trPr>
        <w:tc>
          <w:tcPr>
            <w:tcW w:w="408" w:type="pct"/>
            <w:vAlign w:val="center"/>
          </w:tcPr>
          <w:p w14:paraId="1BBAC1B1" w14:textId="77777777" w:rsidR="00D768F3" w:rsidRPr="003857FF" w:rsidRDefault="00D768F3" w:rsidP="003168CC">
            <w:pPr>
              <w:rPr>
                <w:rFonts w:eastAsia="Times New Roman"/>
                <w:iCs/>
                <w:sz w:val="14"/>
                <w:szCs w:val="14"/>
                <w:lang w:eastAsia="en-US"/>
              </w:rPr>
            </w:pPr>
            <w:r w:rsidRPr="003857FF">
              <w:rPr>
                <w:rFonts w:eastAsia="Times New Roman"/>
                <w:iCs/>
                <w:sz w:val="14"/>
                <w:szCs w:val="14"/>
                <w:lang w:eastAsia="en-US"/>
              </w:rPr>
              <w:t>[..]</w:t>
            </w:r>
          </w:p>
        </w:tc>
        <w:tc>
          <w:tcPr>
            <w:tcW w:w="260" w:type="pct"/>
          </w:tcPr>
          <w:p w14:paraId="66A57066" w14:textId="77777777" w:rsidR="00D768F3" w:rsidRPr="003857FF" w:rsidRDefault="00D768F3" w:rsidP="003168CC">
            <w:pPr>
              <w:rPr>
                <w:rFonts w:eastAsia="Times New Roman"/>
                <w:iCs/>
                <w:sz w:val="14"/>
                <w:szCs w:val="14"/>
                <w:lang w:eastAsia="en-US"/>
              </w:rPr>
            </w:pPr>
          </w:p>
        </w:tc>
        <w:tc>
          <w:tcPr>
            <w:tcW w:w="159" w:type="pct"/>
          </w:tcPr>
          <w:p w14:paraId="73D5F5BC" w14:textId="77777777" w:rsidR="00D768F3" w:rsidRPr="003857FF" w:rsidRDefault="00D768F3" w:rsidP="003168CC">
            <w:pPr>
              <w:rPr>
                <w:rFonts w:eastAsia="Times New Roman"/>
                <w:iCs/>
                <w:sz w:val="14"/>
                <w:szCs w:val="14"/>
                <w:lang w:eastAsia="en-US"/>
              </w:rPr>
            </w:pPr>
          </w:p>
        </w:tc>
        <w:tc>
          <w:tcPr>
            <w:tcW w:w="273" w:type="pct"/>
          </w:tcPr>
          <w:p w14:paraId="724110B9" w14:textId="77777777" w:rsidR="00D768F3" w:rsidRPr="003857FF" w:rsidRDefault="00D768F3" w:rsidP="003168CC">
            <w:pPr>
              <w:rPr>
                <w:rFonts w:eastAsia="Times New Roman"/>
                <w:iCs/>
                <w:sz w:val="14"/>
                <w:szCs w:val="14"/>
                <w:lang w:eastAsia="en-US"/>
              </w:rPr>
            </w:pPr>
          </w:p>
        </w:tc>
        <w:tc>
          <w:tcPr>
            <w:tcW w:w="239" w:type="pct"/>
          </w:tcPr>
          <w:p w14:paraId="452B8AE8" w14:textId="77777777" w:rsidR="00D768F3" w:rsidRPr="003857FF" w:rsidRDefault="00D768F3" w:rsidP="003168CC">
            <w:pPr>
              <w:rPr>
                <w:rFonts w:eastAsia="Times New Roman"/>
                <w:iCs/>
                <w:sz w:val="14"/>
                <w:szCs w:val="14"/>
                <w:lang w:eastAsia="en-US"/>
              </w:rPr>
            </w:pPr>
          </w:p>
        </w:tc>
        <w:tc>
          <w:tcPr>
            <w:tcW w:w="260" w:type="pct"/>
          </w:tcPr>
          <w:p w14:paraId="327CD04E" w14:textId="77777777" w:rsidR="00D768F3" w:rsidRPr="003857FF" w:rsidRDefault="00D768F3" w:rsidP="003168CC">
            <w:pPr>
              <w:rPr>
                <w:rFonts w:eastAsia="Times New Roman"/>
                <w:iCs/>
                <w:sz w:val="14"/>
                <w:szCs w:val="14"/>
                <w:lang w:eastAsia="en-US"/>
              </w:rPr>
            </w:pPr>
          </w:p>
        </w:tc>
        <w:tc>
          <w:tcPr>
            <w:tcW w:w="159" w:type="pct"/>
          </w:tcPr>
          <w:p w14:paraId="79501AFF" w14:textId="77777777" w:rsidR="00D768F3" w:rsidRPr="003857FF" w:rsidRDefault="00D768F3" w:rsidP="003168CC">
            <w:pPr>
              <w:rPr>
                <w:rFonts w:eastAsia="Times New Roman"/>
                <w:iCs/>
                <w:sz w:val="14"/>
                <w:szCs w:val="14"/>
                <w:lang w:eastAsia="en-US"/>
              </w:rPr>
            </w:pPr>
          </w:p>
        </w:tc>
        <w:tc>
          <w:tcPr>
            <w:tcW w:w="273" w:type="pct"/>
          </w:tcPr>
          <w:p w14:paraId="1128A09A" w14:textId="77777777" w:rsidR="00D768F3" w:rsidRPr="003857FF" w:rsidRDefault="00D768F3" w:rsidP="003168CC">
            <w:pPr>
              <w:rPr>
                <w:rFonts w:eastAsia="Times New Roman"/>
                <w:iCs/>
                <w:sz w:val="14"/>
                <w:szCs w:val="14"/>
                <w:lang w:eastAsia="en-US"/>
              </w:rPr>
            </w:pPr>
          </w:p>
        </w:tc>
        <w:tc>
          <w:tcPr>
            <w:tcW w:w="239" w:type="pct"/>
          </w:tcPr>
          <w:p w14:paraId="5EA5E014" w14:textId="77777777" w:rsidR="00D768F3" w:rsidRPr="003857FF" w:rsidRDefault="00D768F3" w:rsidP="003168CC">
            <w:pPr>
              <w:rPr>
                <w:rFonts w:eastAsia="Times New Roman"/>
                <w:iCs/>
                <w:sz w:val="14"/>
                <w:szCs w:val="14"/>
                <w:lang w:eastAsia="en-US"/>
              </w:rPr>
            </w:pPr>
          </w:p>
        </w:tc>
        <w:tc>
          <w:tcPr>
            <w:tcW w:w="260" w:type="pct"/>
          </w:tcPr>
          <w:p w14:paraId="1C923895" w14:textId="77777777" w:rsidR="00D768F3" w:rsidRPr="003857FF" w:rsidRDefault="00D768F3" w:rsidP="003168CC">
            <w:pPr>
              <w:rPr>
                <w:rFonts w:eastAsia="Times New Roman"/>
                <w:iCs/>
                <w:sz w:val="14"/>
                <w:szCs w:val="14"/>
                <w:lang w:eastAsia="en-US"/>
              </w:rPr>
            </w:pPr>
          </w:p>
        </w:tc>
        <w:tc>
          <w:tcPr>
            <w:tcW w:w="159" w:type="pct"/>
          </w:tcPr>
          <w:p w14:paraId="30917363" w14:textId="77777777" w:rsidR="00D768F3" w:rsidRPr="003857FF" w:rsidRDefault="00D768F3" w:rsidP="003168CC">
            <w:pPr>
              <w:rPr>
                <w:rFonts w:eastAsia="Times New Roman"/>
                <w:iCs/>
                <w:sz w:val="14"/>
                <w:szCs w:val="14"/>
                <w:lang w:eastAsia="en-US"/>
              </w:rPr>
            </w:pPr>
          </w:p>
        </w:tc>
        <w:tc>
          <w:tcPr>
            <w:tcW w:w="273" w:type="pct"/>
          </w:tcPr>
          <w:p w14:paraId="57046CD6" w14:textId="77777777" w:rsidR="00D768F3" w:rsidRPr="003857FF" w:rsidRDefault="00D768F3" w:rsidP="003168CC">
            <w:pPr>
              <w:rPr>
                <w:rFonts w:eastAsia="Times New Roman"/>
                <w:iCs/>
                <w:sz w:val="14"/>
                <w:szCs w:val="14"/>
                <w:lang w:eastAsia="en-US"/>
              </w:rPr>
            </w:pPr>
          </w:p>
        </w:tc>
        <w:tc>
          <w:tcPr>
            <w:tcW w:w="239" w:type="pct"/>
          </w:tcPr>
          <w:p w14:paraId="5FD03FB5" w14:textId="77777777" w:rsidR="00D768F3" w:rsidRPr="003857FF" w:rsidRDefault="00D768F3" w:rsidP="003168CC">
            <w:pPr>
              <w:rPr>
                <w:rFonts w:eastAsia="Times New Roman"/>
                <w:iCs/>
                <w:sz w:val="14"/>
                <w:szCs w:val="14"/>
                <w:lang w:eastAsia="en-US"/>
              </w:rPr>
            </w:pPr>
          </w:p>
        </w:tc>
        <w:tc>
          <w:tcPr>
            <w:tcW w:w="237" w:type="pct"/>
          </w:tcPr>
          <w:p w14:paraId="5328E728" w14:textId="77777777" w:rsidR="00D768F3" w:rsidRPr="003857FF" w:rsidRDefault="00D768F3" w:rsidP="003168CC">
            <w:pPr>
              <w:rPr>
                <w:rFonts w:eastAsia="Times New Roman"/>
                <w:iCs/>
                <w:sz w:val="14"/>
                <w:szCs w:val="14"/>
                <w:lang w:eastAsia="en-US"/>
              </w:rPr>
            </w:pPr>
          </w:p>
        </w:tc>
        <w:tc>
          <w:tcPr>
            <w:tcW w:w="159" w:type="pct"/>
          </w:tcPr>
          <w:p w14:paraId="6338D2A7" w14:textId="77777777" w:rsidR="00D768F3" w:rsidRPr="003857FF" w:rsidRDefault="00D768F3" w:rsidP="003168CC">
            <w:pPr>
              <w:rPr>
                <w:rFonts w:eastAsia="Times New Roman"/>
                <w:iCs/>
                <w:sz w:val="14"/>
                <w:szCs w:val="14"/>
                <w:lang w:eastAsia="en-US"/>
              </w:rPr>
            </w:pPr>
          </w:p>
        </w:tc>
        <w:tc>
          <w:tcPr>
            <w:tcW w:w="248" w:type="pct"/>
          </w:tcPr>
          <w:p w14:paraId="15F64ACE" w14:textId="77777777" w:rsidR="00D768F3" w:rsidRPr="003857FF" w:rsidRDefault="00D768F3" w:rsidP="003168CC">
            <w:pPr>
              <w:rPr>
                <w:rFonts w:eastAsia="Times New Roman"/>
                <w:iCs/>
                <w:sz w:val="14"/>
                <w:szCs w:val="14"/>
                <w:lang w:eastAsia="en-US"/>
              </w:rPr>
            </w:pPr>
          </w:p>
        </w:tc>
        <w:tc>
          <w:tcPr>
            <w:tcW w:w="221" w:type="pct"/>
          </w:tcPr>
          <w:p w14:paraId="24A07729" w14:textId="77777777" w:rsidR="00D768F3" w:rsidRPr="003857FF" w:rsidRDefault="00D768F3" w:rsidP="003168CC">
            <w:pPr>
              <w:rPr>
                <w:rFonts w:eastAsia="Times New Roman"/>
                <w:iCs/>
                <w:sz w:val="14"/>
                <w:szCs w:val="14"/>
                <w:lang w:eastAsia="en-US"/>
              </w:rPr>
            </w:pPr>
          </w:p>
        </w:tc>
        <w:tc>
          <w:tcPr>
            <w:tcW w:w="260" w:type="pct"/>
          </w:tcPr>
          <w:p w14:paraId="3B082DD2" w14:textId="77777777" w:rsidR="00D768F3" w:rsidRPr="003857FF" w:rsidRDefault="00D768F3" w:rsidP="003168CC">
            <w:pPr>
              <w:rPr>
                <w:rFonts w:eastAsia="Times New Roman"/>
                <w:iCs/>
                <w:sz w:val="14"/>
                <w:szCs w:val="14"/>
                <w:lang w:eastAsia="en-US"/>
              </w:rPr>
            </w:pPr>
          </w:p>
        </w:tc>
        <w:tc>
          <w:tcPr>
            <w:tcW w:w="159" w:type="pct"/>
          </w:tcPr>
          <w:p w14:paraId="43D2A788" w14:textId="77777777" w:rsidR="00D768F3" w:rsidRPr="003857FF" w:rsidRDefault="00D768F3" w:rsidP="003168CC">
            <w:pPr>
              <w:rPr>
                <w:rFonts w:eastAsia="Times New Roman"/>
                <w:iCs/>
                <w:sz w:val="14"/>
                <w:szCs w:val="14"/>
                <w:lang w:eastAsia="en-US"/>
              </w:rPr>
            </w:pPr>
          </w:p>
        </w:tc>
        <w:tc>
          <w:tcPr>
            <w:tcW w:w="274" w:type="pct"/>
          </w:tcPr>
          <w:p w14:paraId="0371E8DF" w14:textId="77777777" w:rsidR="00D768F3" w:rsidRPr="003857FF" w:rsidRDefault="00D768F3" w:rsidP="003168CC">
            <w:pPr>
              <w:rPr>
                <w:rFonts w:eastAsia="Times New Roman"/>
                <w:iCs/>
                <w:sz w:val="14"/>
                <w:szCs w:val="14"/>
                <w:lang w:eastAsia="en-US"/>
              </w:rPr>
            </w:pPr>
          </w:p>
        </w:tc>
        <w:tc>
          <w:tcPr>
            <w:tcW w:w="239" w:type="pct"/>
          </w:tcPr>
          <w:p w14:paraId="43FF6C08" w14:textId="77777777" w:rsidR="00D768F3" w:rsidRPr="003857FF" w:rsidRDefault="00D768F3" w:rsidP="003168CC">
            <w:pPr>
              <w:rPr>
                <w:rFonts w:eastAsia="Times New Roman"/>
                <w:iCs/>
                <w:sz w:val="14"/>
                <w:szCs w:val="14"/>
                <w:lang w:eastAsia="en-US"/>
              </w:rPr>
            </w:pPr>
          </w:p>
        </w:tc>
      </w:tr>
      <w:tr w:rsidR="00D768F3" w:rsidRPr="003857FF" w14:paraId="530F17E9" w14:textId="77777777" w:rsidTr="00E94F4D">
        <w:trPr>
          <w:trHeight w:val="76"/>
        </w:trPr>
        <w:tc>
          <w:tcPr>
            <w:tcW w:w="408" w:type="pct"/>
            <w:vAlign w:val="center"/>
          </w:tcPr>
          <w:p w14:paraId="10A3E9EE" w14:textId="77777777" w:rsidR="00D768F3" w:rsidRPr="003857FF" w:rsidRDefault="00D768F3" w:rsidP="003168CC">
            <w:pPr>
              <w:rPr>
                <w:rFonts w:eastAsia="Times New Roman"/>
                <w:iCs/>
                <w:sz w:val="14"/>
                <w:szCs w:val="14"/>
                <w:lang w:eastAsia="en-US"/>
              </w:rPr>
            </w:pPr>
            <w:r w:rsidRPr="003857FF">
              <w:rPr>
                <w:rFonts w:eastAsia="Times New Roman"/>
                <w:iCs/>
                <w:sz w:val="14"/>
                <w:szCs w:val="14"/>
                <w:lang w:eastAsia="en-US"/>
              </w:rPr>
              <w:t>[..]</w:t>
            </w:r>
          </w:p>
        </w:tc>
        <w:tc>
          <w:tcPr>
            <w:tcW w:w="260" w:type="pct"/>
          </w:tcPr>
          <w:p w14:paraId="7B52130B" w14:textId="77777777" w:rsidR="00D768F3" w:rsidRPr="003857FF" w:rsidRDefault="00D768F3" w:rsidP="003168CC">
            <w:pPr>
              <w:rPr>
                <w:rFonts w:eastAsia="Times New Roman"/>
                <w:iCs/>
                <w:sz w:val="14"/>
                <w:szCs w:val="14"/>
                <w:lang w:eastAsia="en-US"/>
              </w:rPr>
            </w:pPr>
          </w:p>
        </w:tc>
        <w:tc>
          <w:tcPr>
            <w:tcW w:w="159" w:type="pct"/>
          </w:tcPr>
          <w:p w14:paraId="16B1870F" w14:textId="77777777" w:rsidR="00D768F3" w:rsidRPr="003857FF" w:rsidRDefault="00D768F3" w:rsidP="003168CC">
            <w:pPr>
              <w:rPr>
                <w:rFonts w:eastAsia="Times New Roman"/>
                <w:iCs/>
                <w:sz w:val="14"/>
                <w:szCs w:val="14"/>
                <w:lang w:eastAsia="en-US"/>
              </w:rPr>
            </w:pPr>
          </w:p>
        </w:tc>
        <w:tc>
          <w:tcPr>
            <w:tcW w:w="273" w:type="pct"/>
          </w:tcPr>
          <w:p w14:paraId="3396F9E1" w14:textId="77777777" w:rsidR="00D768F3" w:rsidRPr="003857FF" w:rsidRDefault="00D768F3" w:rsidP="003168CC">
            <w:pPr>
              <w:rPr>
                <w:rFonts w:eastAsia="Times New Roman"/>
                <w:iCs/>
                <w:sz w:val="14"/>
                <w:szCs w:val="14"/>
                <w:lang w:eastAsia="en-US"/>
              </w:rPr>
            </w:pPr>
          </w:p>
        </w:tc>
        <w:tc>
          <w:tcPr>
            <w:tcW w:w="239" w:type="pct"/>
          </w:tcPr>
          <w:p w14:paraId="41FD05C1" w14:textId="77777777" w:rsidR="00D768F3" w:rsidRPr="003857FF" w:rsidRDefault="00D768F3" w:rsidP="003168CC">
            <w:pPr>
              <w:rPr>
                <w:rFonts w:eastAsia="Times New Roman"/>
                <w:iCs/>
                <w:sz w:val="14"/>
                <w:szCs w:val="14"/>
                <w:lang w:eastAsia="en-US"/>
              </w:rPr>
            </w:pPr>
          </w:p>
        </w:tc>
        <w:tc>
          <w:tcPr>
            <w:tcW w:w="260" w:type="pct"/>
          </w:tcPr>
          <w:p w14:paraId="22D28EDD" w14:textId="77777777" w:rsidR="00D768F3" w:rsidRPr="003857FF" w:rsidRDefault="00D768F3" w:rsidP="003168CC">
            <w:pPr>
              <w:rPr>
                <w:rFonts w:eastAsia="Times New Roman"/>
                <w:iCs/>
                <w:sz w:val="14"/>
                <w:szCs w:val="14"/>
                <w:lang w:eastAsia="en-US"/>
              </w:rPr>
            </w:pPr>
          </w:p>
        </w:tc>
        <w:tc>
          <w:tcPr>
            <w:tcW w:w="159" w:type="pct"/>
          </w:tcPr>
          <w:p w14:paraId="02BF6E49" w14:textId="77777777" w:rsidR="00D768F3" w:rsidRPr="003857FF" w:rsidRDefault="00D768F3" w:rsidP="003168CC">
            <w:pPr>
              <w:rPr>
                <w:rFonts w:eastAsia="Times New Roman"/>
                <w:iCs/>
                <w:sz w:val="14"/>
                <w:szCs w:val="14"/>
                <w:lang w:eastAsia="en-US"/>
              </w:rPr>
            </w:pPr>
          </w:p>
        </w:tc>
        <w:tc>
          <w:tcPr>
            <w:tcW w:w="273" w:type="pct"/>
          </w:tcPr>
          <w:p w14:paraId="04F68A44" w14:textId="77777777" w:rsidR="00D768F3" w:rsidRPr="003857FF" w:rsidRDefault="00D768F3" w:rsidP="003168CC">
            <w:pPr>
              <w:rPr>
                <w:rFonts w:eastAsia="Times New Roman"/>
                <w:iCs/>
                <w:sz w:val="14"/>
                <w:szCs w:val="14"/>
                <w:lang w:eastAsia="en-US"/>
              </w:rPr>
            </w:pPr>
          </w:p>
        </w:tc>
        <w:tc>
          <w:tcPr>
            <w:tcW w:w="239" w:type="pct"/>
          </w:tcPr>
          <w:p w14:paraId="0122F879" w14:textId="77777777" w:rsidR="00D768F3" w:rsidRPr="003857FF" w:rsidRDefault="00D768F3" w:rsidP="003168CC">
            <w:pPr>
              <w:rPr>
                <w:rFonts w:eastAsia="Times New Roman"/>
                <w:iCs/>
                <w:sz w:val="14"/>
                <w:szCs w:val="14"/>
                <w:lang w:eastAsia="en-US"/>
              </w:rPr>
            </w:pPr>
          </w:p>
        </w:tc>
        <w:tc>
          <w:tcPr>
            <w:tcW w:w="260" w:type="pct"/>
          </w:tcPr>
          <w:p w14:paraId="35A2F30B" w14:textId="77777777" w:rsidR="00D768F3" w:rsidRPr="003857FF" w:rsidRDefault="00D768F3" w:rsidP="003168CC">
            <w:pPr>
              <w:rPr>
                <w:rFonts w:eastAsia="Times New Roman"/>
                <w:iCs/>
                <w:sz w:val="14"/>
                <w:szCs w:val="14"/>
                <w:lang w:eastAsia="en-US"/>
              </w:rPr>
            </w:pPr>
          </w:p>
        </w:tc>
        <w:tc>
          <w:tcPr>
            <w:tcW w:w="159" w:type="pct"/>
          </w:tcPr>
          <w:p w14:paraId="4752C750" w14:textId="77777777" w:rsidR="00D768F3" w:rsidRPr="003857FF" w:rsidRDefault="00D768F3" w:rsidP="003168CC">
            <w:pPr>
              <w:rPr>
                <w:rFonts w:eastAsia="Times New Roman"/>
                <w:iCs/>
                <w:sz w:val="14"/>
                <w:szCs w:val="14"/>
                <w:lang w:eastAsia="en-US"/>
              </w:rPr>
            </w:pPr>
          </w:p>
        </w:tc>
        <w:tc>
          <w:tcPr>
            <w:tcW w:w="273" w:type="pct"/>
          </w:tcPr>
          <w:p w14:paraId="4DB53010" w14:textId="77777777" w:rsidR="00D768F3" w:rsidRPr="003857FF" w:rsidRDefault="00D768F3" w:rsidP="003168CC">
            <w:pPr>
              <w:rPr>
                <w:rFonts w:eastAsia="Times New Roman"/>
                <w:iCs/>
                <w:sz w:val="14"/>
                <w:szCs w:val="14"/>
                <w:lang w:eastAsia="en-US"/>
              </w:rPr>
            </w:pPr>
          </w:p>
        </w:tc>
        <w:tc>
          <w:tcPr>
            <w:tcW w:w="239" w:type="pct"/>
          </w:tcPr>
          <w:p w14:paraId="3B01B426" w14:textId="77777777" w:rsidR="00D768F3" w:rsidRPr="003857FF" w:rsidRDefault="00D768F3" w:rsidP="003168CC">
            <w:pPr>
              <w:rPr>
                <w:rFonts w:eastAsia="Times New Roman"/>
                <w:iCs/>
                <w:sz w:val="14"/>
                <w:szCs w:val="14"/>
                <w:lang w:eastAsia="en-US"/>
              </w:rPr>
            </w:pPr>
          </w:p>
        </w:tc>
        <w:tc>
          <w:tcPr>
            <w:tcW w:w="237" w:type="pct"/>
          </w:tcPr>
          <w:p w14:paraId="4B68E394" w14:textId="77777777" w:rsidR="00D768F3" w:rsidRPr="003857FF" w:rsidRDefault="00D768F3" w:rsidP="003168CC">
            <w:pPr>
              <w:rPr>
                <w:rFonts w:eastAsia="Times New Roman"/>
                <w:iCs/>
                <w:sz w:val="14"/>
                <w:szCs w:val="14"/>
                <w:lang w:eastAsia="en-US"/>
              </w:rPr>
            </w:pPr>
          </w:p>
        </w:tc>
        <w:tc>
          <w:tcPr>
            <w:tcW w:w="159" w:type="pct"/>
          </w:tcPr>
          <w:p w14:paraId="11EF9370" w14:textId="77777777" w:rsidR="00D768F3" w:rsidRPr="003857FF" w:rsidRDefault="00D768F3" w:rsidP="003168CC">
            <w:pPr>
              <w:rPr>
                <w:rFonts w:eastAsia="Times New Roman"/>
                <w:iCs/>
                <w:sz w:val="14"/>
                <w:szCs w:val="14"/>
                <w:lang w:eastAsia="en-US"/>
              </w:rPr>
            </w:pPr>
          </w:p>
        </w:tc>
        <w:tc>
          <w:tcPr>
            <w:tcW w:w="248" w:type="pct"/>
          </w:tcPr>
          <w:p w14:paraId="2EF7EE07" w14:textId="77777777" w:rsidR="00D768F3" w:rsidRPr="003857FF" w:rsidRDefault="00D768F3" w:rsidP="003168CC">
            <w:pPr>
              <w:rPr>
                <w:rFonts w:eastAsia="Times New Roman"/>
                <w:iCs/>
                <w:sz w:val="14"/>
                <w:szCs w:val="14"/>
                <w:lang w:eastAsia="en-US"/>
              </w:rPr>
            </w:pPr>
          </w:p>
        </w:tc>
        <w:tc>
          <w:tcPr>
            <w:tcW w:w="221" w:type="pct"/>
          </w:tcPr>
          <w:p w14:paraId="7873612D" w14:textId="77777777" w:rsidR="00D768F3" w:rsidRPr="003857FF" w:rsidRDefault="00D768F3" w:rsidP="003168CC">
            <w:pPr>
              <w:rPr>
                <w:rFonts w:eastAsia="Times New Roman"/>
                <w:iCs/>
                <w:sz w:val="14"/>
                <w:szCs w:val="14"/>
                <w:lang w:eastAsia="en-US"/>
              </w:rPr>
            </w:pPr>
          </w:p>
        </w:tc>
        <w:tc>
          <w:tcPr>
            <w:tcW w:w="260" w:type="pct"/>
          </w:tcPr>
          <w:p w14:paraId="7D63E4FE" w14:textId="77777777" w:rsidR="00D768F3" w:rsidRPr="003857FF" w:rsidRDefault="00D768F3" w:rsidP="003168CC">
            <w:pPr>
              <w:rPr>
                <w:rFonts w:eastAsia="Times New Roman"/>
                <w:iCs/>
                <w:sz w:val="14"/>
                <w:szCs w:val="14"/>
                <w:lang w:eastAsia="en-US"/>
              </w:rPr>
            </w:pPr>
          </w:p>
        </w:tc>
        <w:tc>
          <w:tcPr>
            <w:tcW w:w="159" w:type="pct"/>
          </w:tcPr>
          <w:p w14:paraId="7C54E8F8" w14:textId="77777777" w:rsidR="00D768F3" w:rsidRPr="003857FF" w:rsidRDefault="00D768F3" w:rsidP="003168CC">
            <w:pPr>
              <w:rPr>
                <w:rFonts w:eastAsia="Times New Roman"/>
                <w:iCs/>
                <w:sz w:val="14"/>
                <w:szCs w:val="14"/>
                <w:lang w:eastAsia="en-US"/>
              </w:rPr>
            </w:pPr>
          </w:p>
        </w:tc>
        <w:tc>
          <w:tcPr>
            <w:tcW w:w="274" w:type="pct"/>
          </w:tcPr>
          <w:p w14:paraId="607A664E" w14:textId="77777777" w:rsidR="00D768F3" w:rsidRPr="003857FF" w:rsidRDefault="00D768F3" w:rsidP="003168CC">
            <w:pPr>
              <w:rPr>
                <w:rFonts w:eastAsia="Times New Roman"/>
                <w:iCs/>
                <w:sz w:val="14"/>
                <w:szCs w:val="14"/>
                <w:lang w:eastAsia="en-US"/>
              </w:rPr>
            </w:pPr>
          </w:p>
        </w:tc>
        <w:tc>
          <w:tcPr>
            <w:tcW w:w="239" w:type="pct"/>
          </w:tcPr>
          <w:p w14:paraId="52B3B40C" w14:textId="77777777" w:rsidR="00D768F3" w:rsidRPr="003857FF" w:rsidRDefault="00D768F3" w:rsidP="003168CC">
            <w:pPr>
              <w:rPr>
                <w:rFonts w:eastAsia="Times New Roman"/>
                <w:iCs/>
                <w:sz w:val="14"/>
                <w:szCs w:val="14"/>
                <w:lang w:eastAsia="en-US"/>
              </w:rPr>
            </w:pPr>
          </w:p>
        </w:tc>
      </w:tr>
      <w:tr w:rsidR="00D768F3" w:rsidRPr="003857FF" w14:paraId="50A3D971" w14:textId="77777777" w:rsidTr="00E94F4D">
        <w:trPr>
          <w:trHeight w:val="78"/>
        </w:trPr>
        <w:tc>
          <w:tcPr>
            <w:tcW w:w="408" w:type="pct"/>
            <w:vAlign w:val="center"/>
          </w:tcPr>
          <w:p w14:paraId="05152089" w14:textId="77777777" w:rsidR="00D768F3" w:rsidRPr="003857FF" w:rsidRDefault="00D768F3" w:rsidP="003168CC">
            <w:pPr>
              <w:rPr>
                <w:rFonts w:eastAsia="Times New Roman"/>
                <w:iCs/>
                <w:sz w:val="14"/>
                <w:szCs w:val="14"/>
                <w:lang w:eastAsia="en-US"/>
              </w:rPr>
            </w:pPr>
            <w:r w:rsidRPr="003857FF">
              <w:rPr>
                <w:rFonts w:eastAsia="Times New Roman"/>
                <w:iCs/>
                <w:sz w:val="14"/>
                <w:szCs w:val="14"/>
                <w:lang w:eastAsia="en-US"/>
              </w:rPr>
              <w:t>7. Cheltuieli indirecte (regie) [maximum 15% din valoarea proiectului]</w:t>
            </w:r>
          </w:p>
        </w:tc>
        <w:tc>
          <w:tcPr>
            <w:tcW w:w="260" w:type="pct"/>
          </w:tcPr>
          <w:p w14:paraId="168DE7E9" w14:textId="77777777" w:rsidR="00D768F3" w:rsidRPr="003857FF" w:rsidRDefault="00D768F3" w:rsidP="003168CC">
            <w:pPr>
              <w:rPr>
                <w:rFonts w:eastAsia="Times New Roman"/>
                <w:iCs/>
                <w:sz w:val="14"/>
                <w:szCs w:val="14"/>
                <w:lang w:eastAsia="en-US"/>
              </w:rPr>
            </w:pPr>
          </w:p>
        </w:tc>
        <w:tc>
          <w:tcPr>
            <w:tcW w:w="159" w:type="pct"/>
          </w:tcPr>
          <w:p w14:paraId="5D069BB3" w14:textId="77777777" w:rsidR="00D768F3" w:rsidRPr="003857FF" w:rsidRDefault="00D768F3" w:rsidP="003168CC">
            <w:pPr>
              <w:rPr>
                <w:rFonts w:eastAsia="Times New Roman"/>
                <w:iCs/>
                <w:sz w:val="14"/>
                <w:szCs w:val="14"/>
                <w:lang w:eastAsia="en-US"/>
              </w:rPr>
            </w:pPr>
          </w:p>
        </w:tc>
        <w:tc>
          <w:tcPr>
            <w:tcW w:w="273" w:type="pct"/>
          </w:tcPr>
          <w:p w14:paraId="61901BDC" w14:textId="77777777" w:rsidR="00D768F3" w:rsidRPr="003857FF" w:rsidRDefault="00D768F3" w:rsidP="003168CC">
            <w:pPr>
              <w:rPr>
                <w:rFonts w:eastAsia="Times New Roman"/>
                <w:iCs/>
                <w:sz w:val="14"/>
                <w:szCs w:val="14"/>
                <w:lang w:eastAsia="en-US"/>
              </w:rPr>
            </w:pPr>
          </w:p>
        </w:tc>
        <w:tc>
          <w:tcPr>
            <w:tcW w:w="239" w:type="pct"/>
          </w:tcPr>
          <w:p w14:paraId="7089AE18" w14:textId="77777777" w:rsidR="00D768F3" w:rsidRPr="003857FF" w:rsidRDefault="00D768F3" w:rsidP="003168CC">
            <w:pPr>
              <w:rPr>
                <w:rFonts w:eastAsia="Times New Roman"/>
                <w:iCs/>
                <w:sz w:val="14"/>
                <w:szCs w:val="14"/>
                <w:lang w:eastAsia="en-US"/>
              </w:rPr>
            </w:pPr>
          </w:p>
        </w:tc>
        <w:tc>
          <w:tcPr>
            <w:tcW w:w="260" w:type="pct"/>
          </w:tcPr>
          <w:p w14:paraId="6CE8D37D" w14:textId="77777777" w:rsidR="00D768F3" w:rsidRPr="003857FF" w:rsidRDefault="00D768F3" w:rsidP="003168CC">
            <w:pPr>
              <w:rPr>
                <w:rFonts w:eastAsia="Times New Roman"/>
                <w:iCs/>
                <w:sz w:val="14"/>
                <w:szCs w:val="14"/>
                <w:lang w:eastAsia="en-US"/>
              </w:rPr>
            </w:pPr>
          </w:p>
        </w:tc>
        <w:tc>
          <w:tcPr>
            <w:tcW w:w="159" w:type="pct"/>
          </w:tcPr>
          <w:p w14:paraId="3B065D85" w14:textId="77777777" w:rsidR="00D768F3" w:rsidRPr="003857FF" w:rsidRDefault="00D768F3" w:rsidP="003168CC">
            <w:pPr>
              <w:rPr>
                <w:rFonts w:eastAsia="Times New Roman"/>
                <w:iCs/>
                <w:sz w:val="14"/>
                <w:szCs w:val="14"/>
                <w:lang w:eastAsia="en-US"/>
              </w:rPr>
            </w:pPr>
          </w:p>
        </w:tc>
        <w:tc>
          <w:tcPr>
            <w:tcW w:w="273" w:type="pct"/>
          </w:tcPr>
          <w:p w14:paraId="7E3E7B93" w14:textId="77777777" w:rsidR="00D768F3" w:rsidRPr="003857FF" w:rsidRDefault="00D768F3" w:rsidP="003168CC">
            <w:pPr>
              <w:rPr>
                <w:rFonts w:eastAsia="Times New Roman"/>
                <w:iCs/>
                <w:sz w:val="14"/>
                <w:szCs w:val="14"/>
                <w:lang w:eastAsia="en-US"/>
              </w:rPr>
            </w:pPr>
          </w:p>
        </w:tc>
        <w:tc>
          <w:tcPr>
            <w:tcW w:w="239" w:type="pct"/>
          </w:tcPr>
          <w:p w14:paraId="3E17A273" w14:textId="77777777" w:rsidR="00D768F3" w:rsidRPr="003857FF" w:rsidRDefault="00D768F3" w:rsidP="003168CC">
            <w:pPr>
              <w:rPr>
                <w:rFonts w:eastAsia="Times New Roman"/>
                <w:iCs/>
                <w:sz w:val="14"/>
                <w:szCs w:val="14"/>
                <w:lang w:eastAsia="en-US"/>
              </w:rPr>
            </w:pPr>
          </w:p>
        </w:tc>
        <w:tc>
          <w:tcPr>
            <w:tcW w:w="260" w:type="pct"/>
          </w:tcPr>
          <w:p w14:paraId="2BBFECEC" w14:textId="77777777" w:rsidR="00D768F3" w:rsidRPr="003857FF" w:rsidRDefault="00D768F3" w:rsidP="003168CC">
            <w:pPr>
              <w:rPr>
                <w:rFonts w:eastAsia="Times New Roman"/>
                <w:iCs/>
                <w:sz w:val="14"/>
                <w:szCs w:val="14"/>
                <w:lang w:eastAsia="en-US"/>
              </w:rPr>
            </w:pPr>
          </w:p>
        </w:tc>
        <w:tc>
          <w:tcPr>
            <w:tcW w:w="159" w:type="pct"/>
          </w:tcPr>
          <w:p w14:paraId="7CF0D6B9" w14:textId="77777777" w:rsidR="00D768F3" w:rsidRPr="003857FF" w:rsidRDefault="00D768F3" w:rsidP="003168CC">
            <w:pPr>
              <w:rPr>
                <w:rFonts w:eastAsia="Times New Roman"/>
                <w:iCs/>
                <w:sz w:val="14"/>
                <w:szCs w:val="14"/>
                <w:lang w:eastAsia="en-US"/>
              </w:rPr>
            </w:pPr>
          </w:p>
        </w:tc>
        <w:tc>
          <w:tcPr>
            <w:tcW w:w="273" w:type="pct"/>
          </w:tcPr>
          <w:p w14:paraId="3E6A71DD" w14:textId="77777777" w:rsidR="00D768F3" w:rsidRPr="003857FF" w:rsidRDefault="00D768F3" w:rsidP="003168CC">
            <w:pPr>
              <w:rPr>
                <w:rFonts w:eastAsia="Times New Roman"/>
                <w:iCs/>
                <w:sz w:val="14"/>
                <w:szCs w:val="14"/>
                <w:lang w:eastAsia="en-US"/>
              </w:rPr>
            </w:pPr>
          </w:p>
        </w:tc>
        <w:tc>
          <w:tcPr>
            <w:tcW w:w="239" w:type="pct"/>
          </w:tcPr>
          <w:p w14:paraId="149F1277" w14:textId="77777777" w:rsidR="00D768F3" w:rsidRPr="003857FF" w:rsidRDefault="00D768F3" w:rsidP="003168CC">
            <w:pPr>
              <w:rPr>
                <w:rFonts w:eastAsia="Times New Roman"/>
                <w:iCs/>
                <w:sz w:val="14"/>
                <w:szCs w:val="14"/>
                <w:lang w:eastAsia="en-US"/>
              </w:rPr>
            </w:pPr>
          </w:p>
        </w:tc>
        <w:tc>
          <w:tcPr>
            <w:tcW w:w="237" w:type="pct"/>
          </w:tcPr>
          <w:p w14:paraId="35941747" w14:textId="77777777" w:rsidR="00D768F3" w:rsidRPr="003857FF" w:rsidRDefault="00D768F3" w:rsidP="003168CC">
            <w:pPr>
              <w:rPr>
                <w:rFonts w:eastAsia="Times New Roman"/>
                <w:iCs/>
                <w:sz w:val="14"/>
                <w:szCs w:val="14"/>
                <w:lang w:eastAsia="en-US"/>
              </w:rPr>
            </w:pPr>
          </w:p>
        </w:tc>
        <w:tc>
          <w:tcPr>
            <w:tcW w:w="159" w:type="pct"/>
          </w:tcPr>
          <w:p w14:paraId="0D4DD38A" w14:textId="77777777" w:rsidR="00D768F3" w:rsidRPr="003857FF" w:rsidRDefault="00D768F3" w:rsidP="003168CC">
            <w:pPr>
              <w:rPr>
                <w:rFonts w:eastAsia="Times New Roman"/>
                <w:iCs/>
                <w:sz w:val="14"/>
                <w:szCs w:val="14"/>
                <w:lang w:eastAsia="en-US"/>
              </w:rPr>
            </w:pPr>
          </w:p>
        </w:tc>
        <w:tc>
          <w:tcPr>
            <w:tcW w:w="248" w:type="pct"/>
          </w:tcPr>
          <w:p w14:paraId="7DB91950" w14:textId="77777777" w:rsidR="00D768F3" w:rsidRPr="003857FF" w:rsidRDefault="00D768F3" w:rsidP="003168CC">
            <w:pPr>
              <w:rPr>
                <w:rFonts w:eastAsia="Times New Roman"/>
                <w:iCs/>
                <w:sz w:val="14"/>
                <w:szCs w:val="14"/>
                <w:lang w:eastAsia="en-US"/>
              </w:rPr>
            </w:pPr>
          </w:p>
        </w:tc>
        <w:tc>
          <w:tcPr>
            <w:tcW w:w="221" w:type="pct"/>
          </w:tcPr>
          <w:p w14:paraId="410D1D81" w14:textId="77777777" w:rsidR="00D768F3" w:rsidRPr="003857FF" w:rsidRDefault="00D768F3" w:rsidP="003168CC">
            <w:pPr>
              <w:rPr>
                <w:rFonts w:eastAsia="Times New Roman"/>
                <w:iCs/>
                <w:sz w:val="14"/>
                <w:szCs w:val="14"/>
                <w:lang w:eastAsia="en-US"/>
              </w:rPr>
            </w:pPr>
          </w:p>
        </w:tc>
        <w:tc>
          <w:tcPr>
            <w:tcW w:w="260" w:type="pct"/>
          </w:tcPr>
          <w:p w14:paraId="2F31B90D" w14:textId="77777777" w:rsidR="00D768F3" w:rsidRPr="003857FF" w:rsidRDefault="00D768F3" w:rsidP="003168CC">
            <w:pPr>
              <w:rPr>
                <w:rFonts w:eastAsia="Times New Roman"/>
                <w:iCs/>
                <w:sz w:val="14"/>
                <w:szCs w:val="14"/>
                <w:lang w:eastAsia="en-US"/>
              </w:rPr>
            </w:pPr>
          </w:p>
        </w:tc>
        <w:tc>
          <w:tcPr>
            <w:tcW w:w="159" w:type="pct"/>
          </w:tcPr>
          <w:p w14:paraId="219503BD" w14:textId="77777777" w:rsidR="00D768F3" w:rsidRPr="003857FF" w:rsidRDefault="00D768F3" w:rsidP="003168CC">
            <w:pPr>
              <w:rPr>
                <w:rFonts w:eastAsia="Times New Roman"/>
                <w:iCs/>
                <w:sz w:val="14"/>
                <w:szCs w:val="14"/>
                <w:lang w:eastAsia="en-US"/>
              </w:rPr>
            </w:pPr>
          </w:p>
        </w:tc>
        <w:tc>
          <w:tcPr>
            <w:tcW w:w="274" w:type="pct"/>
          </w:tcPr>
          <w:p w14:paraId="6CBD1F3B" w14:textId="77777777" w:rsidR="00D768F3" w:rsidRPr="003857FF" w:rsidRDefault="00D768F3" w:rsidP="003168CC">
            <w:pPr>
              <w:rPr>
                <w:rFonts w:eastAsia="Times New Roman"/>
                <w:iCs/>
                <w:sz w:val="14"/>
                <w:szCs w:val="14"/>
                <w:lang w:eastAsia="en-US"/>
              </w:rPr>
            </w:pPr>
          </w:p>
        </w:tc>
        <w:tc>
          <w:tcPr>
            <w:tcW w:w="239" w:type="pct"/>
          </w:tcPr>
          <w:p w14:paraId="2E6415C4" w14:textId="77777777" w:rsidR="00D768F3" w:rsidRPr="003857FF" w:rsidRDefault="00D768F3" w:rsidP="003168CC">
            <w:pPr>
              <w:rPr>
                <w:rFonts w:eastAsia="Times New Roman"/>
                <w:iCs/>
                <w:sz w:val="14"/>
                <w:szCs w:val="14"/>
                <w:lang w:eastAsia="en-US"/>
              </w:rPr>
            </w:pPr>
          </w:p>
        </w:tc>
      </w:tr>
      <w:tr w:rsidR="00D768F3" w:rsidRPr="003857FF" w14:paraId="1E99824A" w14:textId="77777777" w:rsidTr="00E94F4D">
        <w:trPr>
          <w:trHeight w:val="215"/>
        </w:trPr>
        <w:tc>
          <w:tcPr>
            <w:tcW w:w="408" w:type="pct"/>
            <w:vAlign w:val="center"/>
          </w:tcPr>
          <w:p w14:paraId="38D9AAB4" w14:textId="77777777" w:rsidR="00D768F3" w:rsidRPr="003857FF" w:rsidRDefault="00D768F3" w:rsidP="003168CC">
            <w:pPr>
              <w:rPr>
                <w:rFonts w:eastAsia="Times New Roman"/>
                <w:iCs/>
                <w:sz w:val="14"/>
                <w:szCs w:val="14"/>
                <w:lang w:eastAsia="en-US"/>
              </w:rPr>
            </w:pPr>
            <w:r w:rsidRPr="003857FF">
              <w:rPr>
                <w:rFonts w:eastAsia="Times New Roman"/>
                <w:b/>
                <w:iCs/>
                <w:sz w:val="14"/>
                <w:szCs w:val="14"/>
                <w:lang w:eastAsia="en-US"/>
              </w:rPr>
              <w:t>Total</w:t>
            </w:r>
          </w:p>
        </w:tc>
        <w:tc>
          <w:tcPr>
            <w:tcW w:w="260" w:type="pct"/>
          </w:tcPr>
          <w:p w14:paraId="11768F63" w14:textId="77777777" w:rsidR="00D768F3" w:rsidRPr="003857FF" w:rsidRDefault="00D768F3" w:rsidP="003168CC">
            <w:pPr>
              <w:rPr>
                <w:rFonts w:eastAsia="Times New Roman"/>
                <w:iCs/>
                <w:sz w:val="14"/>
                <w:szCs w:val="14"/>
                <w:lang w:eastAsia="en-US"/>
              </w:rPr>
            </w:pPr>
          </w:p>
        </w:tc>
        <w:tc>
          <w:tcPr>
            <w:tcW w:w="159" w:type="pct"/>
          </w:tcPr>
          <w:p w14:paraId="0C679432" w14:textId="77777777" w:rsidR="00D768F3" w:rsidRPr="003857FF" w:rsidRDefault="00D768F3" w:rsidP="003168CC">
            <w:pPr>
              <w:rPr>
                <w:rFonts w:eastAsia="Times New Roman"/>
                <w:iCs/>
                <w:sz w:val="14"/>
                <w:szCs w:val="14"/>
                <w:lang w:eastAsia="en-US"/>
              </w:rPr>
            </w:pPr>
          </w:p>
        </w:tc>
        <w:tc>
          <w:tcPr>
            <w:tcW w:w="273" w:type="pct"/>
          </w:tcPr>
          <w:p w14:paraId="7CAD03B9" w14:textId="77777777" w:rsidR="00D768F3" w:rsidRPr="003857FF" w:rsidRDefault="00D768F3" w:rsidP="003168CC">
            <w:pPr>
              <w:rPr>
                <w:rFonts w:eastAsia="Times New Roman"/>
                <w:iCs/>
                <w:sz w:val="14"/>
                <w:szCs w:val="14"/>
                <w:lang w:eastAsia="en-US"/>
              </w:rPr>
            </w:pPr>
          </w:p>
        </w:tc>
        <w:tc>
          <w:tcPr>
            <w:tcW w:w="239" w:type="pct"/>
          </w:tcPr>
          <w:p w14:paraId="1474CDF1" w14:textId="77777777" w:rsidR="00D768F3" w:rsidRPr="003857FF" w:rsidRDefault="00D768F3" w:rsidP="003168CC">
            <w:pPr>
              <w:rPr>
                <w:rFonts w:eastAsia="Times New Roman"/>
                <w:iCs/>
                <w:sz w:val="14"/>
                <w:szCs w:val="14"/>
                <w:lang w:eastAsia="en-US"/>
              </w:rPr>
            </w:pPr>
          </w:p>
        </w:tc>
        <w:tc>
          <w:tcPr>
            <w:tcW w:w="260" w:type="pct"/>
          </w:tcPr>
          <w:p w14:paraId="600D423B" w14:textId="77777777" w:rsidR="00D768F3" w:rsidRPr="003857FF" w:rsidRDefault="00D768F3" w:rsidP="003168CC">
            <w:pPr>
              <w:rPr>
                <w:rFonts w:eastAsia="Times New Roman"/>
                <w:iCs/>
                <w:sz w:val="14"/>
                <w:szCs w:val="14"/>
                <w:lang w:eastAsia="en-US"/>
              </w:rPr>
            </w:pPr>
          </w:p>
        </w:tc>
        <w:tc>
          <w:tcPr>
            <w:tcW w:w="159" w:type="pct"/>
          </w:tcPr>
          <w:p w14:paraId="77B2CDA9" w14:textId="77777777" w:rsidR="00D768F3" w:rsidRPr="003857FF" w:rsidRDefault="00D768F3" w:rsidP="003168CC">
            <w:pPr>
              <w:rPr>
                <w:rFonts w:eastAsia="Times New Roman"/>
                <w:iCs/>
                <w:sz w:val="14"/>
                <w:szCs w:val="14"/>
                <w:lang w:eastAsia="en-US"/>
              </w:rPr>
            </w:pPr>
          </w:p>
        </w:tc>
        <w:tc>
          <w:tcPr>
            <w:tcW w:w="273" w:type="pct"/>
          </w:tcPr>
          <w:p w14:paraId="2188D2BE" w14:textId="77777777" w:rsidR="00D768F3" w:rsidRPr="003857FF" w:rsidRDefault="00D768F3" w:rsidP="003168CC">
            <w:pPr>
              <w:rPr>
                <w:rFonts w:eastAsia="Times New Roman"/>
                <w:iCs/>
                <w:sz w:val="14"/>
                <w:szCs w:val="14"/>
                <w:lang w:eastAsia="en-US"/>
              </w:rPr>
            </w:pPr>
          </w:p>
        </w:tc>
        <w:tc>
          <w:tcPr>
            <w:tcW w:w="239" w:type="pct"/>
          </w:tcPr>
          <w:p w14:paraId="190990BA" w14:textId="77777777" w:rsidR="00D768F3" w:rsidRPr="003857FF" w:rsidRDefault="00D768F3" w:rsidP="003168CC">
            <w:pPr>
              <w:rPr>
                <w:rFonts w:eastAsia="Times New Roman"/>
                <w:iCs/>
                <w:sz w:val="14"/>
                <w:szCs w:val="14"/>
                <w:lang w:eastAsia="en-US"/>
              </w:rPr>
            </w:pPr>
          </w:p>
        </w:tc>
        <w:tc>
          <w:tcPr>
            <w:tcW w:w="260" w:type="pct"/>
          </w:tcPr>
          <w:p w14:paraId="1F01F0E9" w14:textId="77777777" w:rsidR="00D768F3" w:rsidRPr="003857FF" w:rsidRDefault="00D768F3" w:rsidP="003168CC">
            <w:pPr>
              <w:rPr>
                <w:rFonts w:eastAsia="Times New Roman"/>
                <w:iCs/>
                <w:sz w:val="14"/>
                <w:szCs w:val="14"/>
                <w:lang w:eastAsia="en-US"/>
              </w:rPr>
            </w:pPr>
          </w:p>
        </w:tc>
        <w:tc>
          <w:tcPr>
            <w:tcW w:w="159" w:type="pct"/>
          </w:tcPr>
          <w:p w14:paraId="2883DD1C" w14:textId="77777777" w:rsidR="00D768F3" w:rsidRPr="003857FF" w:rsidRDefault="00D768F3" w:rsidP="003168CC">
            <w:pPr>
              <w:rPr>
                <w:rFonts w:eastAsia="Times New Roman"/>
                <w:iCs/>
                <w:sz w:val="14"/>
                <w:szCs w:val="14"/>
                <w:lang w:eastAsia="en-US"/>
              </w:rPr>
            </w:pPr>
          </w:p>
        </w:tc>
        <w:tc>
          <w:tcPr>
            <w:tcW w:w="273" w:type="pct"/>
          </w:tcPr>
          <w:p w14:paraId="65C63311" w14:textId="77777777" w:rsidR="00D768F3" w:rsidRPr="003857FF" w:rsidRDefault="00D768F3" w:rsidP="003168CC">
            <w:pPr>
              <w:rPr>
                <w:rFonts w:eastAsia="Times New Roman"/>
                <w:iCs/>
                <w:sz w:val="14"/>
                <w:szCs w:val="14"/>
                <w:lang w:eastAsia="en-US"/>
              </w:rPr>
            </w:pPr>
          </w:p>
        </w:tc>
        <w:tc>
          <w:tcPr>
            <w:tcW w:w="239" w:type="pct"/>
          </w:tcPr>
          <w:p w14:paraId="7FA20058" w14:textId="77777777" w:rsidR="00D768F3" w:rsidRPr="003857FF" w:rsidRDefault="00D768F3" w:rsidP="003168CC">
            <w:pPr>
              <w:rPr>
                <w:rFonts w:eastAsia="Times New Roman"/>
                <w:iCs/>
                <w:sz w:val="14"/>
                <w:szCs w:val="14"/>
                <w:lang w:eastAsia="en-US"/>
              </w:rPr>
            </w:pPr>
          </w:p>
        </w:tc>
        <w:tc>
          <w:tcPr>
            <w:tcW w:w="237" w:type="pct"/>
          </w:tcPr>
          <w:p w14:paraId="04F422C3" w14:textId="77777777" w:rsidR="00D768F3" w:rsidRPr="003857FF" w:rsidRDefault="00D768F3" w:rsidP="003168CC">
            <w:pPr>
              <w:rPr>
                <w:rFonts w:eastAsia="Times New Roman"/>
                <w:iCs/>
                <w:sz w:val="14"/>
                <w:szCs w:val="14"/>
                <w:lang w:eastAsia="en-US"/>
              </w:rPr>
            </w:pPr>
          </w:p>
        </w:tc>
        <w:tc>
          <w:tcPr>
            <w:tcW w:w="159" w:type="pct"/>
          </w:tcPr>
          <w:p w14:paraId="24E650CF" w14:textId="77777777" w:rsidR="00D768F3" w:rsidRPr="003857FF" w:rsidRDefault="00D768F3" w:rsidP="003168CC">
            <w:pPr>
              <w:rPr>
                <w:rFonts w:eastAsia="Times New Roman"/>
                <w:iCs/>
                <w:sz w:val="14"/>
                <w:szCs w:val="14"/>
                <w:lang w:eastAsia="en-US"/>
              </w:rPr>
            </w:pPr>
          </w:p>
        </w:tc>
        <w:tc>
          <w:tcPr>
            <w:tcW w:w="248" w:type="pct"/>
          </w:tcPr>
          <w:p w14:paraId="32B6D0FE" w14:textId="77777777" w:rsidR="00D768F3" w:rsidRPr="003857FF" w:rsidRDefault="00D768F3" w:rsidP="003168CC">
            <w:pPr>
              <w:rPr>
                <w:rFonts w:eastAsia="Times New Roman"/>
                <w:iCs/>
                <w:sz w:val="14"/>
                <w:szCs w:val="14"/>
                <w:lang w:eastAsia="en-US"/>
              </w:rPr>
            </w:pPr>
          </w:p>
        </w:tc>
        <w:tc>
          <w:tcPr>
            <w:tcW w:w="221" w:type="pct"/>
          </w:tcPr>
          <w:p w14:paraId="2A7C782A" w14:textId="77777777" w:rsidR="00D768F3" w:rsidRPr="003857FF" w:rsidRDefault="00D768F3" w:rsidP="003168CC">
            <w:pPr>
              <w:rPr>
                <w:rFonts w:eastAsia="Times New Roman"/>
                <w:iCs/>
                <w:sz w:val="14"/>
                <w:szCs w:val="14"/>
                <w:lang w:eastAsia="en-US"/>
              </w:rPr>
            </w:pPr>
          </w:p>
        </w:tc>
        <w:tc>
          <w:tcPr>
            <w:tcW w:w="260" w:type="pct"/>
          </w:tcPr>
          <w:p w14:paraId="041ABF93" w14:textId="77777777" w:rsidR="00D768F3" w:rsidRPr="003857FF" w:rsidRDefault="00D768F3" w:rsidP="003168CC">
            <w:pPr>
              <w:rPr>
                <w:rFonts w:eastAsia="Times New Roman"/>
                <w:iCs/>
                <w:sz w:val="14"/>
                <w:szCs w:val="14"/>
                <w:lang w:eastAsia="en-US"/>
              </w:rPr>
            </w:pPr>
          </w:p>
        </w:tc>
        <w:tc>
          <w:tcPr>
            <w:tcW w:w="159" w:type="pct"/>
          </w:tcPr>
          <w:p w14:paraId="1134157D" w14:textId="77777777" w:rsidR="00D768F3" w:rsidRPr="003857FF" w:rsidRDefault="00D768F3" w:rsidP="003168CC">
            <w:pPr>
              <w:rPr>
                <w:rFonts w:eastAsia="Times New Roman"/>
                <w:iCs/>
                <w:sz w:val="14"/>
                <w:szCs w:val="14"/>
                <w:lang w:eastAsia="en-US"/>
              </w:rPr>
            </w:pPr>
          </w:p>
        </w:tc>
        <w:tc>
          <w:tcPr>
            <w:tcW w:w="274" w:type="pct"/>
          </w:tcPr>
          <w:p w14:paraId="162920E6" w14:textId="77777777" w:rsidR="00D768F3" w:rsidRPr="003857FF" w:rsidRDefault="00D768F3" w:rsidP="003168CC">
            <w:pPr>
              <w:rPr>
                <w:rFonts w:eastAsia="Times New Roman"/>
                <w:iCs/>
                <w:sz w:val="14"/>
                <w:szCs w:val="14"/>
                <w:lang w:eastAsia="en-US"/>
              </w:rPr>
            </w:pPr>
          </w:p>
        </w:tc>
        <w:tc>
          <w:tcPr>
            <w:tcW w:w="239" w:type="pct"/>
          </w:tcPr>
          <w:p w14:paraId="42DFCBC8" w14:textId="77777777" w:rsidR="00D768F3" w:rsidRPr="003857FF" w:rsidRDefault="00D768F3" w:rsidP="003168CC">
            <w:pPr>
              <w:rPr>
                <w:rFonts w:eastAsia="Times New Roman"/>
                <w:iCs/>
                <w:sz w:val="14"/>
                <w:szCs w:val="14"/>
                <w:lang w:eastAsia="en-US"/>
              </w:rPr>
            </w:pPr>
          </w:p>
        </w:tc>
      </w:tr>
    </w:tbl>
    <w:p w14:paraId="12E72417" w14:textId="33C647BA" w:rsidR="00D768F3" w:rsidRPr="003857FF" w:rsidRDefault="00D768F3" w:rsidP="00D144AA">
      <w:pPr>
        <w:rPr>
          <w:rFonts w:eastAsia="Times New Roman"/>
          <w:lang w:eastAsia="en-US"/>
        </w:rPr>
        <w:sectPr w:rsidR="00D768F3" w:rsidRPr="003857FF" w:rsidSect="0066585D">
          <w:pgSz w:w="16838" w:h="11906" w:orient="landscape"/>
          <w:pgMar w:top="1134" w:right="1134" w:bottom="1134" w:left="1134" w:header="709" w:footer="709" w:gutter="0"/>
          <w:cols w:space="708"/>
          <w:docGrid w:linePitch="360"/>
        </w:sectPr>
      </w:pPr>
    </w:p>
    <w:p w14:paraId="63FB3882" w14:textId="3A68CC1D" w:rsidR="00173B90" w:rsidRPr="003857FF" w:rsidRDefault="00173B90" w:rsidP="00BD5494">
      <w:pPr>
        <w:pStyle w:val="Heading1"/>
      </w:pPr>
      <w:bookmarkStart w:id="5" w:name="_Toc109587476"/>
      <w:bookmarkStart w:id="6" w:name="_Toc115358507"/>
      <w:bookmarkStart w:id="7" w:name="_Toc115441507"/>
      <w:r w:rsidRPr="00004CDA">
        <w:rPr>
          <w:bCs w:val="0"/>
        </w:rPr>
        <w:t xml:space="preserve">Anexa </w:t>
      </w:r>
      <w:bookmarkEnd w:id="5"/>
      <w:r w:rsidR="00F5443C" w:rsidRPr="00004CDA">
        <w:rPr>
          <w:bCs w:val="0"/>
        </w:rPr>
        <w:t>5</w:t>
      </w:r>
      <w:r w:rsidRPr="00004CDA">
        <w:rPr>
          <w:bCs w:val="0"/>
        </w:rPr>
        <w:t>.</w:t>
      </w:r>
      <w:bookmarkStart w:id="8" w:name="_Toc115358508"/>
      <w:bookmarkEnd w:id="6"/>
      <w:r w:rsidRPr="003857FF">
        <w:t xml:space="preserve"> </w:t>
      </w:r>
      <w:r w:rsidR="00302150" w:rsidRPr="003857FF">
        <w:t xml:space="preserve">Declarație </w:t>
      </w:r>
      <w:r w:rsidR="00FD6E7A" w:rsidRPr="003857FF">
        <w:t xml:space="preserve">de angajament, </w:t>
      </w:r>
      <w:r w:rsidR="00302150" w:rsidRPr="003857FF">
        <w:t>pe propria răspundere a Solicitantului</w:t>
      </w:r>
      <w:r w:rsidR="00FD6E7A" w:rsidRPr="003857FF">
        <w:t xml:space="preserve">, privind demararea sau continuarea procedurii de implementare a </w:t>
      </w:r>
      <w:r w:rsidR="00324868" w:rsidRPr="003857FF">
        <w:t xml:space="preserve">Strategiei de Resurse Umane în Cercetare (HRS4R) </w:t>
      </w:r>
      <w:r w:rsidR="00FD6E7A" w:rsidRPr="003857FF">
        <w:t>până la obținerea certificării „HR Excellence in Research</w:t>
      </w:r>
      <w:r w:rsidR="000451A1" w:rsidRPr="003857FF">
        <w:t xml:space="preserve"> Award</w:t>
      </w:r>
      <w:r w:rsidR="00FD6E7A" w:rsidRPr="003857FF">
        <w:t>”</w:t>
      </w:r>
      <w:bookmarkEnd w:id="7"/>
      <w:bookmarkEnd w:id="8"/>
    </w:p>
    <w:p w14:paraId="7EFEA3D3" w14:textId="77777777" w:rsidR="000451A1" w:rsidRPr="003857FF" w:rsidRDefault="000451A1" w:rsidP="000451A1">
      <w:pPr>
        <w:rPr>
          <w:lang w:eastAsia="en-US"/>
        </w:rPr>
      </w:pPr>
    </w:p>
    <w:p w14:paraId="19040FF9" w14:textId="6223A6F3" w:rsidR="00E634E4" w:rsidRPr="003857FF" w:rsidRDefault="00B90F92" w:rsidP="00E634E4">
      <w:pPr>
        <w:autoSpaceDE w:val="0"/>
        <w:autoSpaceDN w:val="0"/>
        <w:adjustRightInd w:val="0"/>
        <w:spacing w:line="276" w:lineRule="auto"/>
        <w:jc w:val="both"/>
      </w:pPr>
      <w:r w:rsidRPr="003857FF">
        <w:rPr>
          <w:rFonts w:eastAsia="Times New Roman"/>
          <w:lang w:eastAsia="en-US"/>
        </w:rPr>
        <w:t>Subsemnatul/Subsemnata, …………………………………….</w:t>
      </w:r>
      <w:r w:rsidRPr="003857FF">
        <w:rPr>
          <w:rFonts w:eastAsia="Times New Roman"/>
          <w:color w:val="A6A6A6" w:themeColor="background1" w:themeShade="A6"/>
          <w:lang w:eastAsia="en-US"/>
        </w:rPr>
        <w:t xml:space="preserve"> </w:t>
      </w:r>
      <w:r w:rsidRPr="003857FF">
        <w:rPr>
          <w:rFonts w:eastAsia="Times New Roman"/>
          <w:i/>
          <w:iCs/>
          <w:lang w:eastAsia="en-US"/>
        </w:rPr>
        <w:t>(numele şi prenumele reprezentantului legal al organizaţiei de cercetare),</w:t>
      </w:r>
      <w:r w:rsidRPr="003857FF">
        <w:rPr>
          <w:rFonts w:eastAsia="Times New Roman"/>
          <w:lang w:eastAsia="en-US"/>
        </w:rPr>
        <w:t xml:space="preserve"> în calitate de </w:t>
      </w:r>
      <w:r w:rsidRPr="003857FF">
        <w:rPr>
          <w:rFonts w:eastAsia="Times New Roman"/>
          <w:i/>
          <w:iCs/>
          <w:lang w:eastAsia="en-US"/>
        </w:rPr>
        <w:t>……………………...……… (funcţia reprezentantului legal al Solicitantului)</w:t>
      </w:r>
      <w:r w:rsidRPr="003857FF">
        <w:rPr>
          <w:rFonts w:eastAsia="Times New Roman"/>
          <w:lang w:eastAsia="en-US"/>
        </w:rPr>
        <w:t xml:space="preserve"> al ……..……………………………....... </w:t>
      </w:r>
      <w:r w:rsidRPr="003857FF">
        <w:rPr>
          <w:rFonts w:eastAsia="Times New Roman"/>
          <w:i/>
          <w:iCs/>
          <w:lang w:eastAsia="en-US"/>
        </w:rPr>
        <w:t>(denumirea completă a Solicitantului)</w:t>
      </w:r>
      <w:r w:rsidR="00302150" w:rsidRPr="003857FF">
        <w:rPr>
          <w:rFonts w:eastAsia="HiddenHorzOCR"/>
          <w:lang w:eastAsia="en-US"/>
        </w:rPr>
        <w:t xml:space="preserve">, </w:t>
      </w:r>
      <w:r w:rsidR="00302150" w:rsidRPr="003857FF">
        <w:rPr>
          <w:lang w:eastAsia="en-US"/>
        </w:rPr>
        <w:t>declar pe proprie r</w:t>
      </w:r>
      <w:r w:rsidRPr="003857FF">
        <w:rPr>
          <w:lang w:eastAsia="en-US"/>
        </w:rPr>
        <w:t>ă</w:t>
      </w:r>
      <w:r w:rsidR="00302150" w:rsidRPr="003857FF">
        <w:rPr>
          <w:lang w:eastAsia="en-US"/>
        </w:rPr>
        <w:t>spundere c</w:t>
      </w:r>
      <w:r w:rsidR="00324868" w:rsidRPr="003857FF">
        <w:rPr>
          <w:lang w:eastAsia="en-US"/>
        </w:rPr>
        <w:t>ă</w:t>
      </w:r>
      <w:r w:rsidR="00302150" w:rsidRPr="003857FF">
        <w:rPr>
          <w:lang w:eastAsia="en-US"/>
        </w:rPr>
        <w:t xml:space="preserve">, în cazul în care proiectul cu titlul </w:t>
      </w:r>
      <w:r w:rsidR="00302150" w:rsidRPr="003857FF">
        <w:rPr>
          <w:i/>
          <w:iCs/>
          <w:lang w:eastAsia="en-US"/>
        </w:rPr>
        <w:t xml:space="preserve">“…." </w:t>
      </w:r>
      <w:r w:rsidR="00302150" w:rsidRPr="003857FF">
        <w:rPr>
          <w:lang w:eastAsia="en-US"/>
        </w:rPr>
        <w:t xml:space="preserve">este finanțat, instituția va </w:t>
      </w:r>
      <w:r w:rsidR="00302150" w:rsidRPr="003857FF">
        <w:t xml:space="preserve">iniția sau continua procedura de implementare a </w:t>
      </w:r>
      <w:r w:rsidR="00324868" w:rsidRPr="003857FF">
        <w:t>Strategiei de Resurse Umane în Cercetare (HRS4R)</w:t>
      </w:r>
      <w:r w:rsidR="00E634E4" w:rsidRPr="003857FF">
        <w:t>, inclusiv adoptarea</w:t>
      </w:r>
      <w:r w:rsidR="00324868" w:rsidRPr="003857FF">
        <w:t xml:space="preserve"> </w:t>
      </w:r>
      <w:r w:rsidR="00E634E4" w:rsidRPr="003857FF">
        <w:t xml:space="preserve">Cartei europene a cercetătorului și a Codului de conduită pentru recrutarea cercetătorilor, </w:t>
      </w:r>
      <w:r w:rsidR="00302150" w:rsidRPr="003857FF">
        <w:t>până la obținerea</w:t>
      </w:r>
      <w:r w:rsidR="00324868" w:rsidRPr="003857FF">
        <w:t xml:space="preserve"> certificării</w:t>
      </w:r>
      <w:r w:rsidR="00302150" w:rsidRPr="003857FF">
        <w:t xml:space="preserve"> „</w:t>
      </w:r>
      <w:r w:rsidR="00302150" w:rsidRPr="003857FF">
        <w:rPr>
          <w:i/>
        </w:rPr>
        <w:t>HR Excellence in Research</w:t>
      </w:r>
      <w:r w:rsidR="000451A1" w:rsidRPr="003857FF">
        <w:rPr>
          <w:i/>
        </w:rPr>
        <w:t xml:space="preserve"> Award</w:t>
      </w:r>
      <w:r w:rsidR="00302150" w:rsidRPr="003857FF">
        <w:t>” până la finalizarea proiectului.</w:t>
      </w:r>
      <w:r w:rsidR="00E634E4" w:rsidRPr="003857FF">
        <w:t xml:space="preserve"> </w:t>
      </w:r>
    </w:p>
    <w:p w14:paraId="3824EF95" w14:textId="0BD79303" w:rsidR="00302150" w:rsidRPr="003857FF" w:rsidRDefault="00302150" w:rsidP="00E634E4">
      <w:pPr>
        <w:autoSpaceDE w:val="0"/>
        <w:autoSpaceDN w:val="0"/>
        <w:adjustRightInd w:val="0"/>
        <w:spacing w:line="276" w:lineRule="auto"/>
        <w:jc w:val="both"/>
      </w:pPr>
    </w:p>
    <w:p w14:paraId="1B529B80" w14:textId="77777777" w:rsidR="00302150" w:rsidRPr="003857FF" w:rsidRDefault="00302150" w:rsidP="00302150">
      <w:pPr>
        <w:autoSpaceDE w:val="0"/>
        <w:autoSpaceDN w:val="0"/>
        <w:adjustRightInd w:val="0"/>
        <w:spacing w:line="276" w:lineRule="auto"/>
        <w:jc w:val="both"/>
        <w:rPr>
          <w:i/>
          <w:iCs/>
          <w:lang w:eastAsia="en-US"/>
        </w:rPr>
      </w:pPr>
    </w:p>
    <w:p w14:paraId="4B244D13" w14:textId="77777777" w:rsidR="00302150" w:rsidRPr="003857FF" w:rsidRDefault="00302150" w:rsidP="00302150">
      <w:pPr>
        <w:autoSpaceDE w:val="0"/>
        <w:autoSpaceDN w:val="0"/>
        <w:adjustRightInd w:val="0"/>
        <w:spacing w:line="276" w:lineRule="auto"/>
        <w:rPr>
          <w:color w:val="303A34"/>
          <w:lang w:eastAsia="en-US"/>
        </w:rPr>
      </w:pPr>
      <w:r w:rsidRPr="003857FF">
        <w:rPr>
          <w:color w:val="303A34"/>
          <w:lang w:eastAsia="en-US"/>
        </w:rPr>
        <w:t>Data:</w:t>
      </w:r>
    </w:p>
    <w:p w14:paraId="4AADA7FF" w14:textId="77777777" w:rsidR="00302150" w:rsidRPr="003857FF" w:rsidRDefault="00302150" w:rsidP="00302150">
      <w:pPr>
        <w:autoSpaceDE w:val="0"/>
        <w:autoSpaceDN w:val="0"/>
        <w:adjustRightInd w:val="0"/>
        <w:spacing w:line="276" w:lineRule="auto"/>
        <w:rPr>
          <w:color w:val="303A34"/>
          <w:lang w:eastAsia="en-US"/>
        </w:rPr>
      </w:pPr>
    </w:p>
    <w:p w14:paraId="0312B02A" w14:textId="77777777" w:rsidR="00302150" w:rsidRPr="003857FF" w:rsidRDefault="00302150" w:rsidP="00302150">
      <w:pPr>
        <w:spacing w:line="276" w:lineRule="auto"/>
        <w:rPr>
          <w:color w:val="303A34"/>
          <w:lang w:eastAsia="en-US"/>
        </w:rPr>
      </w:pPr>
      <w:r w:rsidRPr="003857FF">
        <w:rPr>
          <w:color w:val="303A34"/>
          <w:lang w:eastAsia="en-US"/>
        </w:rPr>
        <w:t>Reprezentant legal,</w:t>
      </w:r>
    </w:p>
    <w:p w14:paraId="7EFCFC84" w14:textId="77777777" w:rsidR="00302150" w:rsidRPr="003857FF" w:rsidRDefault="00302150" w:rsidP="00302150">
      <w:pPr>
        <w:spacing w:line="276" w:lineRule="auto"/>
      </w:pPr>
      <w:r w:rsidRPr="003857FF">
        <w:rPr>
          <w:color w:val="303A34"/>
          <w:lang w:eastAsia="en-US"/>
        </w:rPr>
        <w:t>Funcția:</w:t>
      </w:r>
    </w:p>
    <w:p w14:paraId="4A705C2D" w14:textId="77777777" w:rsidR="00302150" w:rsidRPr="003857FF" w:rsidRDefault="00302150" w:rsidP="00302150">
      <w:pPr>
        <w:spacing w:line="276" w:lineRule="auto"/>
      </w:pPr>
      <w:r w:rsidRPr="003857FF">
        <w:t>Nume și prenume</w:t>
      </w:r>
    </w:p>
    <w:p w14:paraId="538CFD71" w14:textId="77777777" w:rsidR="00302150" w:rsidRPr="003857FF" w:rsidRDefault="00302150" w:rsidP="00302150">
      <w:pPr>
        <w:widowControl w:val="0"/>
        <w:tabs>
          <w:tab w:val="left" w:pos="7590"/>
        </w:tabs>
        <w:spacing w:line="276" w:lineRule="auto"/>
        <w:jc w:val="both"/>
        <w:rPr>
          <w:rFonts w:eastAsia="Times New Roman"/>
          <w:lang w:eastAsia="en-US"/>
        </w:rPr>
      </w:pPr>
      <w:r w:rsidRPr="003857FF">
        <w:rPr>
          <w:rFonts w:eastAsia="Times New Roman"/>
          <w:i/>
          <w:lang w:eastAsia="en-US"/>
        </w:rPr>
        <w:t>Semnătura</w:t>
      </w:r>
    </w:p>
    <w:p w14:paraId="11DBF667" w14:textId="77777777" w:rsidR="00173B90" w:rsidRPr="003857FF" w:rsidRDefault="00173B90">
      <w:pPr>
        <w:rPr>
          <w:b/>
          <w:szCs w:val="20"/>
          <w:lang w:eastAsia="en-US"/>
        </w:rPr>
      </w:pPr>
      <w:r w:rsidRPr="003857FF">
        <w:br w:type="page"/>
      </w:r>
    </w:p>
    <w:p w14:paraId="100DF42F" w14:textId="0912CCCA" w:rsidR="00F34FB7" w:rsidRPr="003857FF" w:rsidRDefault="00F34FB7" w:rsidP="00BD5494">
      <w:pPr>
        <w:pStyle w:val="Heading1"/>
      </w:pPr>
      <w:bookmarkStart w:id="9" w:name="_Toc115358509"/>
      <w:bookmarkStart w:id="10" w:name="_Toc115441508"/>
      <w:r w:rsidRPr="003857FF">
        <w:t xml:space="preserve">Anexa </w:t>
      </w:r>
      <w:r w:rsidR="00F5443C">
        <w:t>6</w:t>
      </w:r>
      <w:r w:rsidRPr="003857FF">
        <w:t>. Declarație de angajament</w:t>
      </w:r>
      <w:r w:rsidR="002733FE" w:rsidRPr="003857FF">
        <w:t xml:space="preserve"> </w:t>
      </w:r>
      <w:r w:rsidRPr="003857FF">
        <w:t xml:space="preserve">privind semnarea protocolului </w:t>
      </w:r>
      <w:r w:rsidR="002733FE" w:rsidRPr="003857FF">
        <w:t xml:space="preserve">de guvernanță și </w:t>
      </w:r>
      <w:r w:rsidR="00657B80" w:rsidRPr="003857FF">
        <w:t xml:space="preserve">a </w:t>
      </w:r>
      <w:r w:rsidR="002733FE" w:rsidRPr="003857FF">
        <w:t>modalităților de coordonare a rețelei naționale a centrelor de orientare în cariera de cercetător</w:t>
      </w:r>
      <w:bookmarkEnd w:id="9"/>
      <w:bookmarkEnd w:id="10"/>
    </w:p>
    <w:p w14:paraId="025D64BA" w14:textId="77777777" w:rsidR="00F34FB7" w:rsidRPr="003857FF" w:rsidRDefault="00F34FB7" w:rsidP="00F34FB7">
      <w:pPr>
        <w:rPr>
          <w:lang w:eastAsia="en-US"/>
        </w:rPr>
      </w:pPr>
    </w:p>
    <w:p w14:paraId="53EDE925" w14:textId="70C995B6" w:rsidR="00F34FB7" w:rsidRPr="003857FF" w:rsidRDefault="00F34FB7" w:rsidP="00F34FB7">
      <w:pPr>
        <w:autoSpaceDE w:val="0"/>
        <w:autoSpaceDN w:val="0"/>
        <w:adjustRightInd w:val="0"/>
        <w:spacing w:line="276" w:lineRule="auto"/>
        <w:jc w:val="both"/>
      </w:pPr>
      <w:r w:rsidRPr="003857FF">
        <w:rPr>
          <w:rFonts w:eastAsia="Times New Roman"/>
          <w:lang w:eastAsia="en-US"/>
        </w:rPr>
        <w:t>Subsemnatul/Subsemnata, …………………………………….</w:t>
      </w:r>
      <w:r w:rsidRPr="003857FF">
        <w:rPr>
          <w:rFonts w:eastAsia="Times New Roman"/>
          <w:color w:val="A6A6A6" w:themeColor="background1" w:themeShade="A6"/>
          <w:lang w:eastAsia="en-US"/>
        </w:rPr>
        <w:t xml:space="preserve"> </w:t>
      </w:r>
      <w:r w:rsidRPr="003857FF">
        <w:rPr>
          <w:rFonts w:eastAsia="Times New Roman"/>
          <w:i/>
          <w:iCs/>
          <w:lang w:eastAsia="en-US"/>
        </w:rPr>
        <w:t>(numele şi prenumele reprezentantului legal al organizaţiei de cercetare),</w:t>
      </w:r>
      <w:r w:rsidRPr="003857FF">
        <w:rPr>
          <w:rFonts w:eastAsia="Times New Roman"/>
          <w:lang w:eastAsia="en-US"/>
        </w:rPr>
        <w:t xml:space="preserve"> în calitate de </w:t>
      </w:r>
      <w:r w:rsidRPr="003857FF">
        <w:rPr>
          <w:rFonts w:eastAsia="Times New Roman"/>
          <w:i/>
          <w:iCs/>
          <w:lang w:eastAsia="en-US"/>
        </w:rPr>
        <w:t>……………………...……… (funcţia reprezentantului legal al Solicitantului)</w:t>
      </w:r>
      <w:r w:rsidRPr="003857FF">
        <w:rPr>
          <w:rFonts w:eastAsia="Times New Roman"/>
          <w:lang w:eastAsia="en-US"/>
        </w:rPr>
        <w:t xml:space="preserve"> al ……..……………………………....... </w:t>
      </w:r>
      <w:r w:rsidRPr="003857FF">
        <w:rPr>
          <w:rFonts w:eastAsia="Times New Roman"/>
          <w:i/>
          <w:iCs/>
          <w:lang w:eastAsia="en-US"/>
        </w:rPr>
        <w:t>(denumirea completă a Solicitantului)</w:t>
      </w:r>
      <w:r w:rsidRPr="003857FF">
        <w:rPr>
          <w:rFonts w:eastAsia="HiddenHorzOCR"/>
          <w:lang w:eastAsia="en-US"/>
        </w:rPr>
        <w:t xml:space="preserve">, </w:t>
      </w:r>
      <w:r w:rsidRPr="003857FF">
        <w:rPr>
          <w:lang w:eastAsia="en-US"/>
        </w:rPr>
        <w:t xml:space="preserve">declar pe proprie răspundere că, în cazul în care proiectul cu titlul </w:t>
      </w:r>
      <w:r w:rsidRPr="003857FF">
        <w:rPr>
          <w:i/>
          <w:iCs/>
          <w:lang w:eastAsia="en-US"/>
        </w:rPr>
        <w:t xml:space="preserve">“…." </w:t>
      </w:r>
      <w:r w:rsidRPr="003857FF">
        <w:rPr>
          <w:lang w:eastAsia="en-US"/>
        </w:rPr>
        <w:t xml:space="preserve">este finanțat, instituția </w:t>
      </w:r>
      <w:r w:rsidR="00736BCE" w:rsidRPr="003857FF">
        <w:t>va semna cu Ministerul Cercetării, Inovării și Digitalizării un protocol ce va stabili sistemul de guvernanță și modalitățile de coordonare a rețelei</w:t>
      </w:r>
      <w:r w:rsidR="002733FE" w:rsidRPr="003857FF">
        <w:t xml:space="preserve"> naționale a centrelor de orientare în cariera de cercetător.</w:t>
      </w:r>
    </w:p>
    <w:p w14:paraId="69160569" w14:textId="77777777" w:rsidR="00F34FB7" w:rsidRPr="003857FF" w:rsidRDefault="00F34FB7" w:rsidP="00F34FB7">
      <w:pPr>
        <w:autoSpaceDE w:val="0"/>
        <w:autoSpaceDN w:val="0"/>
        <w:adjustRightInd w:val="0"/>
        <w:spacing w:line="276" w:lineRule="auto"/>
        <w:jc w:val="both"/>
      </w:pPr>
    </w:p>
    <w:p w14:paraId="0CDA7D3E" w14:textId="77777777" w:rsidR="00F34FB7" w:rsidRPr="003857FF" w:rsidRDefault="00F34FB7" w:rsidP="00F34FB7">
      <w:pPr>
        <w:autoSpaceDE w:val="0"/>
        <w:autoSpaceDN w:val="0"/>
        <w:adjustRightInd w:val="0"/>
        <w:spacing w:line="276" w:lineRule="auto"/>
        <w:jc w:val="both"/>
        <w:rPr>
          <w:i/>
          <w:iCs/>
          <w:lang w:eastAsia="en-US"/>
        </w:rPr>
      </w:pPr>
    </w:p>
    <w:p w14:paraId="35035CCF" w14:textId="77777777" w:rsidR="00F34FB7" w:rsidRPr="003857FF" w:rsidRDefault="00F34FB7" w:rsidP="00F34FB7">
      <w:pPr>
        <w:autoSpaceDE w:val="0"/>
        <w:autoSpaceDN w:val="0"/>
        <w:adjustRightInd w:val="0"/>
        <w:spacing w:line="276" w:lineRule="auto"/>
        <w:rPr>
          <w:color w:val="303A34"/>
          <w:lang w:eastAsia="en-US"/>
        </w:rPr>
      </w:pPr>
      <w:r w:rsidRPr="003857FF">
        <w:rPr>
          <w:color w:val="303A34"/>
          <w:lang w:eastAsia="en-US"/>
        </w:rPr>
        <w:t>Data:</w:t>
      </w:r>
    </w:p>
    <w:p w14:paraId="5D0C4E42" w14:textId="77777777" w:rsidR="00F34FB7" w:rsidRPr="003857FF" w:rsidRDefault="00F34FB7" w:rsidP="00F34FB7">
      <w:pPr>
        <w:autoSpaceDE w:val="0"/>
        <w:autoSpaceDN w:val="0"/>
        <w:adjustRightInd w:val="0"/>
        <w:spacing w:line="276" w:lineRule="auto"/>
        <w:rPr>
          <w:color w:val="303A34"/>
          <w:lang w:eastAsia="en-US"/>
        </w:rPr>
      </w:pPr>
    </w:p>
    <w:p w14:paraId="3C232ABF" w14:textId="77777777" w:rsidR="00F34FB7" w:rsidRPr="003857FF" w:rsidRDefault="00F34FB7" w:rsidP="00F34FB7">
      <w:pPr>
        <w:spacing w:line="276" w:lineRule="auto"/>
        <w:rPr>
          <w:color w:val="303A34"/>
          <w:lang w:eastAsia="en-US"/>
        </w:rPr>
      </w:pPr>
      <w:r w:rsidRPr="003857FF">
        <w:rPr>
          <w:color w:val="303A34"/>
          <w:lang w:eastAsia="en-US"/>
        </w:rPr>
        <w:t>Reprezentant legal,</w:t>
      </w:r>
    </w:p>
    <w:p w14:paraId="2C2BA307" w14:textId="77777777" w:rsidR="00F34FB7" w:rsidRPr="003857FF" w:rsidRDefault="00F34FB7" w:rsidP="00F34FB7">
      <w:pPr>
        <w:spacing w:line="276" w:lineRule="auto"/>
      </w:pPr>
      <w:r w:rsidRPr="003857FF">
        <w:rPr>
          <w:color w:val="303A34"/>
          <w:lang w:eastAsia="en-US"/>
        </w:rPr>
        <w:t>Funcția:</w:t>
      </w:r>
    </w:p>
    <w:p w14:paraId="2119FB84" w14:textId="77777777" w:rsidR="00F34FB7" w:rsidRPr="003857FF" w:rsidRDefault="00F34FB7" w:rsidP="00F34FB7">
      <w:pPr>
        <w:spacing w:line="276" w:lineRule="auto"/>
      </w:pPr>
      <w:r w:rsidRPr="003857FF">
        <w:t>Nume și prenume</w:t>
      </w:r>
    </w:p>
    <w:p w14:paraId="7CD2C4BA" w14:textId="77777777" w:rsidR="00F34FB7" w:rsidRPr="003857FF" w:rsidRDefault="00F34FB7" w:rsidP="00F34FB7">
      <w:pPr>
        <w:widowControl w:val="0"/>
        <w:tabs>
          <w:tab w:val="left" w:pos="7590"/>
        </w:tabs>
        <w:spacing w:line="276" w:lineRule="auto"/>
        <w:jc w:val="both"/>
        <w:rPr>
          <w:rFonts w:eastAsia="Times New Roman"/>
          <w:lang w:eastAsia="en-US"/>
        </w:rPr>
      </w:pPr>
      <w:r w:rsidRPr="003857FF">
        <w:rPr>
          <w:rFonts w:eastAsia="Times New Roman"/>
          <w:i/>
          <w:lang w:eastAsia="en-US"/>
        </w:rPr>
        <w:t>Semnătura</w:t>
      </w:r>
    </w:p>
    <w:p w14:paraId="647C7877" w14:textId="77777777" w:rsidR="00F34FB7" w:rsidRPr="003857FF" w:rsidRDefault="00F34FB7">
      <w:pPr>
        <w:rPr>
          <w:b/>
          <w:szCs w:val="20"/>
          <w:lang w:eastAsia="en-US"/>
        </w:rPr>
      </w:pPr>
      <w:r w:rsidRPr="003857FF">
        <w:br w:type="page"/>
      </w:r>
    </w:p>
    <w:p w14:paraId="336FFA52" w14:textId="395FB0DD" w:rsidR="00CA7EE0" w:rsidRPr="003857FF" w:rsidRDefault="00CA7EE0" w:rsidP="00BD5494">
      <w:pPr>
        <w:pStyle w:val="Heading1"/>
      </w:pPr>
      <w:bookmarkStart w:id="11" w:name="_Toc115358510"/>
      <w:bookmarkStart w:id="12" w:name="_Toc115441509"/>
      <w:r w:rsidRPr="003857FF">
        <w:t xml:space="preserve">Anexa </w:t>
      </w:r>
      <w:r w:rsidR="00F5443C">
        <w:t>7</w:t>
      </w:r>
      <w:r w:rsidRPr="003857FF">
        <w:t xml:space="preserve">. </w:t>
      </w:r>
      <w:r w:rsidR="000B7EFE" w:rsidRPr="003857FF">
        <w:t>Declarație de angajament privind utilizarea platformei ERA TALENT PLATFORM ROMÂNIA ca punct de intrare pentru cariera de cercetător de către instituție</w:t>
      </w:r>
      <w:bookmarkEnd w:id="11"/>
      <w:bookmarkEnd w:id="12"/>
    </w:p>
    <w:p w14:paraId="69E2E7FD" w14:textId="77777777" w:rsidR="00CA7EE0" w:rsidRPr="003857FF" w:rsidRDefault="00CA7EE0" w:rsidP="00CA7EE0">
      <w:pPr>
        <w:rPr>
          <w:lang w:eastAsia="en-US"/>
        </w:rPr>
      </w:pPr>
    </w:p>
    <w:p w14:paraId="40EACAB3" w14:textId="604A3E9D" w:rsidR="00CA7EE0" w:rsidRPr="003857FF" w:rsidRDefault="00CA7EE0" w:rsidP="00CA7EE0">
      <w:pPr>
        <w:autoSpaceDE w:val="0"/>
        <w:autoSpaceDN w:val="0"/>
        <w:adjustRightInd w:val="0"/>
        <w:spacing w:line="276" w:lineRule="auto"/>
        <w:jc w:val="both"/>
      </w:pPr>
      <w:r w:rsidRPr="003857FF">
        <w:rPr>
          <w:rFonts w:eastAsia="Times New Roman"/>
          <w:lang w:eastAsia="en-US"/>
        </w:rPr>
        <w:t>Subsemnatul/Subsemnata, …………………………………….</w:t>
      </w:r>
      <w:r w:rsidRPr="003857FF">
        <w:rPr>
          <w:rFonts w:eastAsia="Times New Roman"/>
          <w:color w:val="A6A6A6" w:themeColor="background1" w:themeShade="A6"/>
          <w:lang w:eastAsia="en-US"/>
        </w:rPr>
        <w:t xml:space="preserve"> </w:t>
      </w:r>
      <w:r w:rsidRPr="003857FF">
        <w:rPr>
          <w:rFonts w:eastAsia="Times New Roman"/>
          <w:i/>
          <w:iCs/>
          <w:lang w:eastAsia="en-US"/>
        </w:rPr>
        <w:t>(numele şi prenumele reprezentantului legal al organizaţiei de cercetare),</w:t>
      </w:r>
      <w:r w:rsidRPr="003857FF">
        <w:rPr>
          <w:rFonts w:eastAsia="Times New Roman"/>
          <w:lang w:eastAsia="en-US"/>
        </w:rPr>
        <w:t xml:space="preserve"> în calitate de </w:t>
      </w:r>
      <w:r w:rsidRPr="003857FF">
        <w:rPr>
          <w:rFonts w:eastAsia="Times New Roman"/>
          <w:i/>
          <w:iCs/>
          <w:lang w:eastAsia="en-US"/>
        </w:rPr>
        <w:t>……………………...……… (funcţia reprezentantului legal al Solicitantului)</w:t>
      </w:r>
      <w:r w:rsidRPr="003857FF">
        <w:rPr>
          <w:rFonts w:eastAsia="Times New Roman"/>
          <w:lang w:eastAsia="en-US"/>
        </w:rPr>
        <w:t xml:space="preserve"> al ……..……………………………....... </w:t>
      </w:r>
      <w:r w:rsidRPr="003857FF">
        <w:rPr>
          <w:rFonts w:eastAsia="Times New Roman"/>
          <w:i/>
          <w:iCs/>
          <w:lang w:eastAsia="en-US"/>
        </w:rPr>
        <w:t>(denumirea completă a Solicitantului)</w:t>
      </w:r>
      <w:r w:rsidRPr="003857FF">
        <w:rPr>
          <w:rFonts w:eastAsia="HiddenHorzOCR"/>
          <w:lang w:eastAsia="en-US"/>
        </w:rPr>
        <w:t xml:space="preserve">, </w:t>
      </w:r>
      <w:r w:rsidRPr="003857FF">
        <w:rPr>
          <w:lang w:eastAsia="en-US"/>
        </w:rPr>
        <w:t xml:space="preserve">declar pe proprie răspundere că, în cazul în care proiectul cu titlul </w:t>
      </w:r>
      <w:r w:rsidRPr="003857FF">
        <w:rPr>
          <w:i/>
          <w:iCs/>
          <w:lang w:eastAsia="en-US"/>
        </w:rPr>
        <w:t xml:space="preserve">“…." </w:t>
      </w:r>
      <w:r w:rsidRPr="003857FF">
        <w:rPr>
          <w:lang w:eastAsia="en-US"/>
        </w:rPr>
        <w:t xml:space="preserve">este finanțat, instituția </w:t>
      </w:r>
      <w:r w:rsidR="00112B86" w:rsidRPr="003857FF">
        <w:t>se obligă să utilizeze</w:t>
      </w:r>
      <w:r w:rsidR="000B7EFE" w:rsidRPr="003857FF">
        <w:t xml:space="preserve"> platforma ERA TALENT PLATFORM ROMÂNIA ca punct de intrare pentru cariera de cercetător</w:t>
      </w:r>
      <w:r w:rsidRPr="003857FF">
        <w:t>.</w:t>
      </w:r>
    </w:p>
    <w:p w14:paraId="0A6EFD30" w14:textId="77777777" w:rsidR="00CA7EE0" w:rsidRPr="003857FF" w:rsidRDefault="00CA7EE0" w:rsidP="00CA7EE0">
      <w:pPr>
        <w:autoSpaceDE w:val="0"/>
        <w:autoSpaceDN w:val="0"/>
        <w:adjustRightInd w:val="0"/>
        <w:spacing w:line="276" w:lineRule="auto"/>
        <w:jc w:val="both"/>
      </w:pPr>
    </w:p>
    <w:p w14:paraId="5EF3CAD7" w14:textId="77777777" w:rsidR="00CA7EE0" w:rsidRPr="003857FF" w:rsidRDefault="00CA7EE0" w:rsidP="00CA7EE0">
      <w:pPr>
        <w:autoSpaceDE w:val="0"/>
        <w:autoSpaceDN w:val="0"/>
        <w:adjustRightInd w:val="0"/>
        <w:spacing w:line="276" w:lineRule="auto"/>
        <w:jc w:val="both"/>
        <w:rPr>
          <w:i/>
          <w:iCs/>
          <w:lang w:eastAsia="en-US"/>
        </w:rPr>
      </w:pPr>
    </w:p>
    <w:p w14:paraId="49B980FB" w14:textId="77777777" w:rsidR="00CA7EE0" w:rsidRPr="003857FF" w:rsidRDefault="00CA7EE0" w:rsidP="00CA7EE0">
      <w:pPr>
        <w:autoSpaceDE w:val="0"/>
        <w:autoSpaceDN w:val="0"/>
        <w:adjustRightInd w:val="0"/>
        <w:spacing w:line="276" w:lineRule="auto"/>
        <w:rPr>
          <w:color w:val="303A34"/>
          <w:lang w:eastAsia="en-US"/>
        </w:rPr>
      </w:pPr>
      <w:r w:rsidRPr="003857FF">
        <w:rPr>
          <w:color w:val="303A34"/>
          <w:lang w:eastAsia="en-US"/>
        </w:rPr>
        <w:t>Data:</w:t>
      </w:r>
    </w:p>
    <w:p w14:paraId="6C960615" w14:textId="77777777" w:rsidR="00CA7EE0" w:rsidRPr="003857FF" w:rsidRDefault="00CA7EE0" w:rsidP="00CA7EE0">
      <w:pPr>
        <w:autoSpaceDE w:val="0"/>
        <w:autoSpaceDN w:val="0"/>
        <w:adjustRightInd w:val="0"/>
        <w:spacing w:line="276" w:lineRule="auto"/>
        <w:rPr>
          <w:color w:val="303A34"/>
          <w:lang w:eastAsia="en-US"/>
        </w:rPr>
      </w:pPr>
    </w:p>
    <w:p w14:paraId="527438DB" w14:textId="77777777" w:rsidR="00CA7EE0" w:rsidRPr="003857FF" w:rsidRDefault="00CA7EE0" w:rsidP="00CA7EE0">
      <w:pPr>
        <w:spacing w:line="276" w:lineRule="auto"/>
        <w:rPr>
          <w:color w:val="303A34"/>
          <w:lang w:eastAsia="en-US"/>
        </w:rPr>
      </w:pPr>
      <w:r w:rsidRPr="003857FF">
        <w:rPr>
          <w:color w:val="303A34"/>
          <w:lang w:eastAsia="en-US"/>
        </w:rPr>
        <w:t>Reprezentant legal,</w:t>
      </w:r>
    </w:p>
    <w:p w14:paraId="4FB612AF" w14:textId="77777777" w:rsidR="00CA7EE0" w:rsidRPr="003857FF" w:rsidRDefault="00CA7EE0" w:rsidP="00CA7EE0">
      <w:pPr>
        <w:spacing w:line="276" w:lineRule="auto"/>
      </w:pPr>
      <w:r w:rsidRPr="003857FF">
        <w:rPr>
          <w:color w:val="303A34"/>
          <w:lang w:eastAsia="en-US"/>
        </w:rPr>
        <w:t>Funcția:</w:t>
      </w:r>
    </w:p>
    <w:p w14:paraId="16F79759" w14:textId="77777777" w:rsidR="00CA7EE0" w:rsidRPr="003857FF" w:rsidRDefault="00CA7EE0" w:rsidP="00CA7EE0">
      <w:pPr>
        <w:spacing w:line="276" w:lineRule="auto"/>
      </w:pPr>
      <w:r w:rsidRPr="003857FF">
        <w:t>Nume și prenume</w:t>
      </w:r>
    </w:p>
    <w:p w14:paraId="3375E7A8" w14:textId="77777777" w:rsidR="00CA7EE0" w:rsidRPr="003857FF" w:rsidRDefault="00CA7EE0" w:rsidP="00CA7EE0">
      <w:pPr>
        <w:widowControl w:val="0"/>
        <w:tabs>
          <w:tab w:val="left" w:pos="7590"/>
        </w:tabs>
        <w:spacing w:line="276" w:lineRule="auto"/>
        <w:jc w:val="both"/>
        <w:rPr>
          <w:rFonts w:eastAsia="Times New Roman"/>
          <w:lang w:eastAsia="en-US"/>
        </w:rPr>
      </w:pPr>
      <w:r w:rsidRPr="003857FF">
        <w:rPr>
          <w:rFonts w:eastAsia="Times New Roman"/>
          <w:i/>
          <w:lang w:eastAsia="en-US"/>
        </w:rPr>
        <w:t>Semnătura</w:t>
      </w:r>
    </w:p>
    <w:p w14:paraId="500D9091" w14:textId="77777777" w:rsidR="00CA7EE0" w:rsidRPr="003857FF" w:rsidRDefault="00CA7EE0">
      <w:pPr>
        <w:rPr>
          <w:b/>
          <w:szCs w:val="20"/>
          <w:lang w:eastAsia="en-US"/>
        </w:rPr>
      </w:pPr>
      <w:r w:rsidRPr="003857FF">
        <w:br w:type="page"/>
      </w:r>
    </w:p>
    <w:p w14:paraId="1BBA9855" w14:textId="0A9F5C52" w:rsidR="000D63B1" w:rsidRPr="003857FF" w:rsidRDefault="000D63B1" w:rsidP="00BD5494">
      <w:pPr>
        <w:pStyle w:val="Heading1"/>
      </w:pPr>
      <w:bookmarkStart w:id="13" w:name="_Toc115358511"/>
      <w:bookmarkStart w:id="14" w:name="_Toc115441510"/>
      <w:r w:rsidRPr="003857FF">
        <w:t xml:space="preserve">Anexa </w:t>
      </w:r>
      <w:r w:rsidR="00F5443C">
        <w:t>8</w:t>
      </w:r>
      <w:r w:rsidRPr="003857FF">
        <w:t xml:space="preserve">. </w:t>
      </w:r>
      <w:r w:rsidR="00AE1F52" w:rsidRPr="003857FF">
        <w:t>Declarație privind utilizarea Chestionarului Național de Evaluare a satisfacției calității serviciilor oferite de centrele de orientare în cariera de cercetător</w:t>
      </w:r>
      <w:bookmarkEnd w:id="13"/>
      <w:bookmarkEnd w:id="14"/>
    </w:p>
    <w:p w14:paraId="6072A50E" w14:textId="77777777" w:rsidR="000D63B1" w:rsidRPr="003857FF" w:rsidRDefault="000D63B1" w:rsidP="000D63B1">
      <w:pPr>
        <w:rPr>
          <w:lang w:eastAsia="en-US"/>
        </w:rPr>
      </w:pPr>
    </w:p>
    <w:p w14:paraId="2933026C" w14:textId="0178CE1A" w:rsidR="000D63B1" w:rsidRPr="003857FF" w:rsidRDefault="000D63B1" w:rsidP="000D63B1">
      <w:pPr>
        <w:autoSpaceDE w:val="0"/>
        <w:autoSpaceDN w:val="0"/>
        <w:adjustRightInd w:val="0"/>
        <w:spacing w:line="276" w:lineRule="auto"/>
        <w:jc w:val="both"/>
      </w:pPr>
      <w:r w:rsidRPr="003857FF">
        <w:rPr>
          <w:rFonts w:eastAsia="Times New Roman"/>
          <w:lang w:eastAsia="en-US"/>
        </w:rPr>
        <w:t>Subsemnatul/Subsemnata, …………………………………….</w:t>
      </w:r>
      <w:r w:rsidRPr="003857FF">
        <w:rPr>
          <w:rFonts w:eastAsia="Times New Roman"/>
          <w:color w:val="A6A6A6" w:themeColor="background1" w:themeShade="A6"/>
          <w:lang w:eastAsia="en-US"/>
        </w:rPr>
        <w:t xml:space="preserve"> </w:t>
      </w:r>
      <w:r w:rsidRPr="003857FF">
        <w:rPr>
          <w:rFonts w:eastAsia="Times New Roman"/>
          <w:i/>
          <w:iCs/>
          <w:lang w:eastAsia="en-US"/>
        </w:rPr>
        <w:t>(numele şi prenumele reprezentantului legal al organizaţiei de cercetare),</w:t>
      </w:r>
      <w:r w:rsidRPr="003857FF">
        <w:rPr>
          <w:rFonts w:eastAsia="Times New Roman"/>
          <w:lang w:eastAsia="en-US"/>
        </w:rPr>
        <w:t xml:space="preserve"> în calitate de </w:t>
      </w:r>
      <w:r w:rsidRPr="003857FF">
        <w:rPr>
          <w:rFonts w:eastAsia="Times New Roman"/>
          <w:i/>
          <w:iCs/>
          <w:lang w:eastAsia="en-US"/>
        </w:rPr>
        <w:t>……………………...……… (funcţia reprezentantului legal al Solicitantului)</w:t>
      </w:r>
      <w:r w:rsidRPr="003857FF">
        <w:rPr>
          <w:rFonts w:eastAsia="Times New Roman"/>
          <w:lang w:eastAsia="en-US"/>
        </w:rPr>
        <w:t xml:space="preserve"> al ……..……………………………....... </w:t>
      </w:r>
      <w:r w:rsidRPr="003857FF">
        <w:rPr>
          <w:rFonts w:eastAsia="Times New Roman"/>
          <w:i/>
          <w:iCs/>
          <w:lang w:eastAsia="en-US"/>
        </w:rPr>
        <w:t>(denumirea completă a Solicitantului)</w:t>
      </w:r>
      <w:r w:rsidRPr="003857FF">
        <w:rPr>
          <w:rFonts w:eastAsia="HiddenHorzOCR"/>
          <w:lang w:eastAsia="en-US"/>
        </w:rPr>
        <w:t xml:space="preserve">, </w:t>
      </w:r>
      <w:r w:rsidRPr="003857FF">
        <w:rPr>
          <w:lang w:eastAsia="en-US"/>
        </w:rPr>
        <w:t xml:space="preserve">declar pe proprie răspundere că, în cazul în care proiectul cu titlul </w:t>
      </w:r>
      <w:r w:rsidRPr="003857FF">
        <w:rPr>
          <w:i/>
          <w:iCs/>
          <w:lang w:eastAsia="en-US"/>
        </w:rPr>
        <w:t xml:space="preserve">“…." </w:t>
      </w:r>
      <w:r w:rsidRPr="003857FF">
        <w:rPr>
          <w:lang w:eastAsia="en-US"/>
        </w:rPr>
        <w:t xml:space="preserve">este finanțat, instituția </w:t>
      </w:r>
      <w:r w:rsidR="00112B86" w:rsidRPr="003857FF">
        <w:rPr>
          <w:lang w:eastAsia="en-US"/>
        </w:rPr>
        <w:t>se obligă să</w:t>
      </w:r>
      <w:r w:rsidRPr="003857FF">
        <w:t xml:space="preserve"> utiliz</w:t>
      </w:r>
      <w:r w:rsidR="00112B86" w:rsidRPr="003857FF">
        <w:t>eze</w:t>
      </w:r>
      <w:r w:rsidRPr="003857FF">
        <w:t xml:space="preserve"> </w:t>
      </w:r>
      <w:r w:rsidR="00AE1F52" w:rsidRPr="003857FF">
        <w:rPr>
          <w:i/>
          <w:iCs/>
        </w:rPr>
        <w:t>Chestionarul Național de Evaluare a satisfacției calității serviciilor oferite de centrele de orientare în cariera de cercetător</w:t>
      </w:r>
      <w:r w:rsidR="00AE1F52" w:rsidRPr="003857FF">
        <w:t xml:space="preserve"> elaborat de Ministerul Cercetării, Inovării și Digitalizării pe</w:t>
      </w:r>
      <w:r w:rsidR="000D7FF8" w:rsidRPr="003857FF">
        <w:t>ntru evaluarea satisfacției beneficiarilor serviciilor oferite de centrul de orientare în cariera de cercetător înființat în cadrul instituției</w:t>
      </w:r>
      <w:r w:rsidRPr="003857FF">
        <w:t>.</w:t>
      </w:r>
    </w:p>
    <w:p w14:paraId="24F0B823" w14:textId="77777777" w:rsidR="000D63B1" w:rsidRPr="003857FF" w:rsidRDefault="000D63B1" w:rsidP="000D63B1">
      <w:pPr>
        <w:autoSpaceDE w:val="0"/>
        <w:autoSpaceDN w:val="0"/>
        <w:adjustRightInd w:val="0"/>
        <w:spacing w:line="276" w:lineRule="auto"/>
        <w:jc w:val="both"/>
      </w:pPr>
    </w:p>
    <w:p w14:paraId="41D4D475" w14:textId="77777777" w:rsidR="000D63B1" w:rsidRPr="003857FF" w:rsidRDefault="000D63B1" w:rsidP="000D63B1">
      <w:pPr>
        <w:autoSpaceDE w:val="0"/>
        <w:autoSpaceDN w:val="0"/>
        <w:adjustRightInd w:val="0"/>
        <w:spacing w:line="276" w:lineRule="auto"/>
        <w:jc w:val="both"/>
        <w:rPr>
          <w:i/>
          <w:iCs/>
          <w:lang w:eastAsia="en-US"/>
        </w:rPr>
      </w:pPr>
    </w:p>
    <w:p w14:paraId="1CE759C2" w14:textId="77777777" w:rsidR="000D63B1" w:rsidRPr="003857FF" w:rsidRDefault="000D63B1" w:rsidP="000D63B1">
      <w:pPr>
        <w:autoSpaceDE w:val="0"/>
        <w:autoSpaceDN w:val="0"/>
        <w:adjustRightInd w:val="0"/>
        <w:spacing w:line="276" w:lineRule="auto"/>
        <w:rPr>
          <w:color w:val="303A34"/>
          <w:lang w:eastAsia="en-US"/>
        </w:rPr>
      </w:pPr>
      <w:r w:rsidRPr="003857FF">
        <w:rPr>
          <w:color w:val="303A34"/>
          <w:lang w:eastAsia="en-US"/>
        </w:rPr>
        <w:t>Data:</w:t>
      </w:r>
    </w:p>
    <w:p w14:paraId="726B255D" w14:textId="77777777" w:rsidR="000D63B1" w:rsidRPr="003857FF" w:rsidRDefault="000D63B1" w:rsidP="000D63B1">
      <w:pPr>
        <w:autoSpaceDE w:val="0"/>
        <w:autoSpaceDN w:val="0"/>
        <w:adjustRightInd w:val="0"/>
        <w:spacing w:line="276" w:lineRule="auto"/>
        <w:rPr>
          <w:color w:val="303A34"/>
          <w:lang w:eastAsia="en-US"/>
        </w:rPr>
      </w:pPr>
    </w:p>
    <w:p w14:paraId="13856257" w14:textId="77777777" w:rsidR="000D63B1" w:rsidRPr="003857FF" w:rsidRDefault="000D63B1" w:rsidP="000D63B1">
      <w:pPr>
        <w:spacing w:line="276" w:lineRule="auto"/>
        <w:rPr>
          <w:color w:val="303A34"/>
          <w:lang w:eastAsia="en-US"/>
        </w:rPr>
      </w:pPr>
      <w:r w:rsidRPr="003857FF">
        <w:rPr>
          <w:color w:val="303A34"/>
          <w:lang w:eastAsia="en-US"/>
        </w:rPr>
        <w:t>Reprezentant legal,</w:t>
      </w:r>
    </w:p>
    <w:p w14:paraId="7F1A5953" w14:textId="77777777" w:rsidR="000D63B1" w:rsidRPr="003857FF" w:rsidRDefault="000D63B1" w:rsidP="000D63B1">
      <w:pPr>
        <w:spacing w:line="276" w:lineRule="auto"/>
      </w:pPr>
      <w:r w:rsidRPr="003857FF">
        <w:rPr>
          <w:color w:val="303A34"/>
          <w:lang w:eastAsia="en-US"/>
        </w:rPr>
        <w:t>Funcția:</w:t>
      </w:r>
    </w:p>
    <w:p w14:paraId="30E1CE6C" w14:textId="77777777" w:rsidR="000D63B1" w:rsidRPr="003857FF" w:rsidRDefault="000D63B1" w:rsidP="000D63B1">
      <w:pPr>
        <w:spacing w:line="276" w:lineRule="auto"/>
      </w:pPr>
      <w:r w:rsidRPr="003857FF">
        <w:t>Nume și prenume</w:t>
      </w:r>
    </w:p>
    <w:p w14:paraId="61B8D615" w14:textId="77777777" w:rsidR="000D63B1" w:rsidRPr="003857FF" w:rsidRDefault="000D63B1" w:rsidP="000D63B1">
      <w:pPr>
        <w:widowControl w:val="0"/>
        <w:tabs>
          <w:tab w:val="left" w:pos="7590"/>
        </w:tabs>
        <w:spacing w:line="276" w:lineRule="auto"/>
        <w:jc w:val="both"/>
        <w:rPr>
          <w:rFonts w:eastAsia="Times New Roman"/>
          <w:lang w:eastAsia="en-US"/>
        </w:rPr>
      </w:pPr>
      <w:r w:rsidRPr="003857FF">
        <w:rPr>
          <w:rFonts w:eastAsia="Times New Roman"/>
          <w:i/>
          <w:lang w:eastAsia="en-US"/>
        </w:rPr>
        <w:t>Semnătura</w:t>
      </w:r>
    </w:p>
    <w:p w14:paraId="043C6350" w14:textId="77777777" w:rsidR="000D63B1" w:rsidRPr="003857FF" w:rsidRDefault="000D63B1">
      <w:pPr>
        <w:rPr>
          <w:b/>
          <w:szCs w:val="20"/>
          <w:lang w:eastAsia="en-US"/>
        </w:rPr>
      </w:pPr>
      <w:r w:rsidRPr="003857FF">
        <w:br w:type="page"/>
      </w:r>
    </w:p>
    <w:p w14:paraId="00EFF8D8" w14:textId="720E4F4E" w:rsidR="00B156BE" w:rsidRPr="003857FF" w:rsidRDefault="00390B00" w:rsidP="00BD5494">
      <w:pPr>
        <w:pStyle w:val="Heading1"/>
      </w:pPr>
      <w:bookmarkStart w:id="15" w:name="_Toc115358512"/>
      <w:bookmarkStart w:id="16" w:name="_Toc115441511"/>
      <w:r w:rsidRPr="003857FF">
        <w:t>A</w:t>
      </w:r>
      <w:r w:rsidR="002D0285" w:rsidRPr="003857FF">
        <w:t>nexa</w:t>
      </w:r>
      <w:r w:rsidRPr="003857FF">
        <w:t xml:space="preserve"> </w:t>
      </w:r>
      <w:r w:rsidR="00F5443C">
        <w:t>9</w:t>
      </w:r>
      <w:r w:rsidR="00685FBE" w:rsidRPr="003857FF">
        <w:t>. Declarație privind certificarea legalității și</w:t>
      </w:r>
      <w:r w:rsidR="003D3ACD" w:rsidRPr="003857FF">
        <w:t xml:space="preserve"> </w:t>
      </w:r>
      <w:r w:rsidR="00685FBE" w:rsidRPr="003857FF">
        <w:t>corectitudinea informațiilor cuprinse în cererea de finanțare și a informațiilor completate în</w:t>
      </w:r>
      <w:r w:rsidR="002D0285" w:rsidRPr="003857FF">
        <w:t xml:space="preserve"> </w:t>
      </w:r>
      <w:r w:rsidR="00685FBE" w:rsidRPr="003857FF">
        <w:t>platforma de depunere</w:t>
      </w:r>
      <w:bookmarkEnd w:id="15"/>
      <w:bookmarkEnd w:id="16"/>
    </w:p>
    <w:p w14:paraId="035AB9A3" w14:textId="77777777" w:rsidR="00685FBE" w:rsidRPr="003857FF" w:rsidRDefault="00685FBE" w:rsidP="00392844">
      <w:pPr>
        <w:autoSpaceDE w:val="0"/>
        <w:autoSpaceDN w:val="0"/>
        <w:adjustRightInd w:val="0"/>
        <w:spacing w:line="276" w:lineRule="auto"/>
        <w:rPr>
          <w:rFonts w:ascii="Times-Bold" w:hAnsi="Times-Bold" w:cs="Times-Bold"/>
          <w:b/>
          <w:bCs/>
          <w:sz w:val="23"/>
          <w:szCs w:val="23"/>
          <w:lang w:eastAsia="en-US"/>
        </w:rPr>
      </w:pPr>
    </w:p>
    <w:p w14:paraId="11F6CB8F" w14:textId="49497132" w:rsidR="00390B00" w:rsidRPr="003857FF" w:rsidRDefault="00943339" w:rsidP="00392844">
      <w:pPr>
        <w:autoSpaceDE w:val="0"/>
        <w:autoSpaceDN w:val="0"/>
        <w:adjustRightInd w:val="0"/>
        <w:spacing w:line="276" w:lineRule="auto"/>
        <w:jc w:val="both"/>
        <w:rPr>
          <w:lang w:eastAsia="en-US"/>
        </w:rPr>
      </w:pPr>
      <w:r w:rsidRPr="003857FF">
        <w:rPr>
          <w:rFonts w:eastAsia="Times New Roman"/>
          <w:lang w:eastAsia="en-US"/>
        </w:rPr>
        <w:t>Subsemnatul/Subsemnata, …………………………………….</w:t>
      </w:r>
      <w:r w:rsidRPr="003857FF">
        <w:rPr>
          <w:rFonts w:eastAsia="Times New Roman"/>
          <w:color w:val="A6A6A6" w:themeColor="background1" w:themeShade="A6"/>
          <w:lang w:eastAsia="en-US"/>
        </w:rPr>
        <w:t xml:space="preserve"> </w:t>
      </w:r>
      <w:r w:rsidRPr="003857FF">
        <w:rPr>
          <w:rFonts w:eastAsia="Times New Roman"/>
          <w:i/>
          <w:iCs/>
          <w:lang w:eastAsia="en-US"/>
        </w:rPr>
        <w:t>(numele şi prenumele reprezentantului legal al organizaţiei de cercetare),</w:t>
      </w:r>
      <w:r w:rsidRPr="003857FF">
        <w:rPr>
          <w:rFonts w:eastAsia="Times New Roman"/>
          <w:lang w:eastAsia="en-US"/>
        </w:rPr>
        <w:t xml:space="preserve"> în calitate de </w:t>
      </w:r>
      <w:r w:rsidRPr="003857FF">
        <w:rPr>
          <w:rFonts w:eastAsia="Times New Roman"/>
          <w:i/>
          <w:iCs/>
          <w:lang w:eastAsia="en-US"/>
        </w:rPr>
        <w:t>……………………...……… (funcţia reprezentantului legal al Solicitantului)</w:t>
      </w:r>
      <w:r w:rsidRPr="003857FF">
        <w:rPr>
          <w:rFonts w:eastAsia="Times New Roman"/>
          <w:lang w:eastAsia="en-US"/>
        </w:rPr>
        <w:t xml:space="preserve"> al ……..……………………………....... </w:t>
      </w:r>
      <w:r w:rsidRPr="003857FF">
        <w:rPr>
          <w:rFonts w:eastAsia="Times New Roman"/>
          <w:i/>
          <w:iCs/>
          <w:lang w:eastAsia="en-US"/>
        </w:rPr>
        <w:t>(denumirea completă a Solicitantului)</w:t>
      </w:r>
      <w:r w:rsidRPr="003857FF">
        <w:rPr>
          <w:rFonts w:eastAsia="HiddenHorzOCR"/>
          <w:lang w:eastAsia="en-US"/>
        </w:rPr>
        <w:t xml:space="preserve">, </w:t>
      </w:r>
      <w:r w:rsidRPr="003857FF">
        <w:rPr>
          <w:lang w:eastAsia="en-US"/>
        </w:rPr>
        <w:t>declar pe proprie răspundere că</w:t>
      </w:r>
      <w:r w:rsidR="00390B00" w:rsidRPr="003857FF">
        <w:rPr>
          <w:lang w:eastAsia="en-US"/>
        </w:rPr>
        <w:t xml:space="preserve"> informa</w:t>
      </w:r>
      <w:r w:rsidR="00C327C3" w:rsidRPr="003857FF">
        <w:rPr>
          <w:lang w:eastAsia="en-US"/>
        </w:rPr>
        <w:t>ț</w:t>
      </w:r>
      <w:r w:rsidR="00390B00" w:rsidRPr="003857FF">
        <w:rPr>
          <w:lang w:eastAsia="en-US"/>
        </w:rPr>
        <w:t>iile incluse în aceast</w:t>
      </w:r>
      <w:r w:rsidR="00C327C3" w:rsidRPr="003857FF">
        <w:rPr>
          <w:lang w:eastAsia="en-US"/>
        </w:rPr>
        <w:t>ă</w:t>
      </w:r>
      <w:r w:rsidR="00390B00" w:rsidRPr="003857FF">
        <w:rPr>
          <w:lang w:eastAsia="en-US"/>
        </w:rPr>
        <w:t xml:space="preserve"> </w:t>
      </w:r>
      <w:r w:rsidR="002B6785" w:rsidRPr="003857FF">
        <w:rPr>
          <w:lang w:eastAsia="en-US"/>
        </w:rPr>
        <w:t>cerere de finanțare</w:t>
      </w:r>
      <w:r w:rsidR="00390B00" w:rsidRPr="003857FF">
        <w:rPr>
          <w:lang w:eastAsia="en-US"/>
        </w:rPr>
        <w:t xml:space="preserve">, precum </w:t>
      </w:r>
      <w:r w:rsidR="002B6785" w:rsidRPr="003857FF">
        <w:rPr>
          <w:lang w:eastAsia="en-US"/>
        </w:rPr>
        <w:t>ș</w:t>
      </w:r>
      <w:r w:rsidR="00390B00" w:rsidRPr="003857FF">
        <w:rPr>
          <w:lang w:eastAsia="en-US"/>
        </w:rPr>
        <w:t>i detaliile</w:t>
      </w:r>
      <w:r w:rsidR="004A28A6" w:rsidRPr="003857FF">
        <w:rPr>
          <w:lang w:eastAsia="en-US"/>
        </w:rPr>
        <w:t xml:space="preserve"> </w:t>
      </w:r>
      <w:r w:rsidR="00390B00" w:rsidRPr="003857FF">
        <w:rPr>
          <w:lang w:eastAsia="en-US"/>
        </w:rPr>
        <w:t>prezentate în documentele anexate si informa</w:t>
      </w:r>
      <w:r w:rsidR="004A28A6" w:rsidRPr="003857FF">
        <w:rPr>
          <w:lang w:eastAsia="en-US"/>
        </w:rPr>
        <w:t>ț</w:t>
      </w:r>
      <w:r w:rsidR="00390B00" w:rsidRPr="003857FF">
        <w:rPr>
          <w:lang w:eastAsia="en-US"/>
        </w:rPr>
        <w:t>iile completate în platforma de depunere sunt legale</w:t>
      </w:r>
      <w:r w:rsidR="004A28A6" w:rsidRPr="003857FF">
        <w:rPr>
          <w:lang w:eastAsia="en-US"/>
        </w:rPr>
        <w:t xml:space="preserve"> </w:t>
      </w:r>
      <w:r w:rsidR="00583F3D" w:rsidRPr="003857FF">
        <w:rPr>
          <w:lang w:eastAsia="en-US"/>
        </w:rPr>
        <w:t>ș</w:t>
      </w:r>
      <w:r w:rsidR="00390B00" w:rsidRPr="003857FF">
        <w:rPr>
          <w:lang w:eastAsia="en-US"/>
        </w:rPr>
        <w:t>i corecte.</w:t>
      </w:r>
    </w:p>
    <w:p w14:paraId="4E15A45A" w14:textId="6D397F64" w:rsidR="00390B00" w:rsidRPr="003857FF" w:rsidRDefault="00390B00" w:rsidP="00392844">
      <w:pPr>
        <w:autoSpaceDE w:val="0"/>
        <w:autoSpaceDN w:val="0"/>
        <w:adjustRightInd w:val="0"/>
        <w:spacing w:line="276" w:lineRule="auto"/>
        <w:jc w:val="both"/>
        <w:rPr>
          <w:lang w:eastAsia="en-US"/>
        </w:rPr>
      </w:pPr>
      <w:r w:rsidRPr="003857FF">
        <w:rPr>
          <w:lang w:eastAsia="en-US"/>
        </w:rPr>
        <w:t>În</w:t>
      </w:r>
      <w:r w:rsidR="00C327C3" w:rsidRPr="003857FF">
        <w:rPr>
          <w:lang w:eastAsia="en-US"/>
        </w:rPr>
        <w:t>ț</w:t>
      </w:r>
      <w:r w:rsidRPr="003857FF">
        <w:rPr>
          <w:lang w:eastAsia="en-US"/>
        </w:rPr>
        <w:t>eleg c</w:t>
      </w:r>
      <w:r w:rsidR="00C327C3" w:rsidRPr="003857FF">
        <w:rPr>
          <w:lang w:eastAsia="en-US"/>
        </w:rPr>
        <w:t>ă</w:t>
      </w:r>
      <w:r w:rsidRPr="003857FF">
        <w:rPr>
          <w:lang w:eastAsia="en-US"/>
        </w:rPr>
        <w:t>, dac</w:t>
      </w:r>
      <w:r w:rsidR="0058681B" w:rsidRPr="003857FF">
        <w:rPr>
          <w:lang w:eastAsia="en-US"/>
        </w:rPr>
        <w:t>ă</w:t>
      </w:r>
      <w:r w:rsidRPr="003857FF">
        <w:rPr>
          <w:lang w:eastAsia="en-US"/>
        </w:rPr>
        <w:t xml:space="preserve"> cererea de finan</w:t>
      </w:r>
      <w:r w:rsidR="00C327C3" w:rsidRPr="003857FF">
        <w:rPr>
          <w:lang w:eastAsia="en-US"/>
        </w:rPr>
        <w:t>ț</w:t>
      </w:r>
      <w:r w:rsidRPr="003857FF">
        <w:rPr>
          <w:lang w:eastAsia="en-US"/>
        </w:rPr>
        <w:t>are nu este complet</w:t>
      </w:r>
      <w:r w:rsidR="00C327C3" w:rsidRPr="003857FF">
        <w:rPr>
          <w:lang w:eastAsia="en-US"/>
        </w:rPr>
        <w:t>ă</w:t>
      </w:r>
      <w:r w:rsidRPr="003857FF">
        <w:rPr>
          <w:lang w:eastAsia="en-US"/>
        </w:rPr>
        <w:t xml:space="preserve"> cu privire la toate detaliile </w:t>
      </w:r>
      <w:r w:rsidR="00583F3D" w:rsidRPr="003857FF">
        <w:rPr>
          <w:lang w:eastAsia="en-US"/>
        </w:rPr>
        <w:t>ș</w:t>
      </w:r>
      <w:r w:rsidRPr="003857FF">
        <w:rPr>
          <w:lang w:eastAsia="en-US"/>
        </w:rPr>
        <w:t>i aspectele</w:t>
      </w:r>
      <w:r w:rsidR="004A28A6" w:rsidRPr="003857FF">
        <w:rPr>
          <w:lang w:eastAsia="en-US"/>
        </w:rPr>
        <w:t xml:space="preserve"> </w:t>
      </w:r>
      <w:r w:rsidRPr="003857FF">
        <w:rPr>
          <w:lang w:eastAsia="en-US"/>
        </w:rPr>
        <w:t>solicitate, inclusiv aceast</w:t>
      </w:r>
      <w:r w:rsidR="002B6785" w:rsidRPr="003857FF">
        <w:rPr>
          <w:lang w:eastAsia="en-US"/>
        </w:rPr>
        <w:t>ă</w:t>
      </w:r>
      <w:r w:rsidRPr="003857FF">
        <w:rPr>
          <w:lang w:eastAsia="en-US"/>
        </w:rPr>
        <w:t xml:space="preserve"> declara</w:t>
      </w:r>
      <w:r w:rsidR="00C327C3" w:rsidRPr="003857FF">
        <w:rPr>
          <w:lang w:eastAsia="en-US"/>
        </w:rPr>
        <w:t>ț</w:t>
      </w:r>
      <w:r w:rsidRPr="003857FF">
        <w:rPr>
          <w:lang w:eastAsia="en-US"/>
        </w:rPr>
        <w:t>ie, propunerea de proiect ar putea fi respins</w:t>
      </w:r>
      <w:r w:rsidR="004A28A6" w:rsidRPr="003857FF">
        <w:rPr>
          <w:lang w:eastAsia="en-US"/>
        </w:rPr>
        <w:t>ă</w:t>
      </w:r>
      <w:r w:rsidRPr="003857FF">
        <w:rPr>
          <w:lang w:eastAsia="en-US"/>
        </w:rPr>
        <w:t>.</w:t>
      </w:r>
    </w:p>
    <w:p w14:paraId="5F5E6604" w14:textId="77777777" w:rsidR="002B6785" w:rsidRPr="003857FF" w:rsidRDefault="002B6785" w:rsidP="00392844">
      <w:pPr>
        <w:autoSpaceDE w:val="0"/>
        <w:autoSpaceDN w:val="0"/>
        <w:adjustRightInd w:val="0"/>
        <w:spacing w:line="276" w:lineRule="auto"/>
        <w:jc w:val="both"/>
        <w:rPr>
          <w:b/>
          <w:bCs/>
          <w:lang w:eastAsia="en-US"/>
        </w:rPr>
      </w:pPr>
    </w:p>
    <w:p w14:paraId="0AA1FA96" w14:textId="1B7E8027" w:rsidR="00390B00" w:rsidRPr="003857FF" w:rsidRDefault="00390B00" w:rsidP="00392844">
      <w:pPr>
        <w:autoSpaceDE w:val="0"/>
        <w:autoSpaceDN w:val="0"/>
        <w:adjustRightInd w:val="0"/>
        <w:spacing w:line="276" w:lineRule="auto"/>
        <w:jc w:val="both"/>
        <w:rPr>
          <w:b/>
          <w:bCs/>
        </w:rPr>
      </w:pPr>
      <w:r w:rsidRPr="003857FF">
        <w:rPr>
          <w:b/>
          <w:bCs/>
          <w:lang w:eastAsia="en-US"/>
        </w:rPr>
        <w:t>Declara</w:t>
      </w:r>
      <w:r w:rsidR="0058681B" w:rsidRPr="003857FF">
        <w:rPr>
          <w:b/>
          <w:bCs/>
          <w:lang w:eastAsia="en-US"/>
        </w:rPr>
        <w:t>ț</w:t>
      </w:r>
      <w:r w:rsidRPr="003857FF">
        <w:rPr>
          <w:b/>
          <w:bCs/>
          <w:lang w:eastAsia="en-US"/>
        </w:rPr>
        <w:t>ie pe proprie r</w:t>
      </w:r>
      <w:r w:rsidR="002B6785" w:rsidRPr="003857FF">
        <w:rPr>
          <w:b/>
          <w:bCs/>
          <w:lang w:eastAsia="en-US"/>
        </w:rPr>
        <w:t>ă</w:t>
      </w:r>
      <w:r w:rsidRPr="003857FF">
        <w:rPr>
          <w:b/>
          <w:bCs/>
          <w:lang w:eastAsia="en-US"/>
        </w:rPr>
        <w:t>spundere, sub sanc</w:t>
      </w:r>
      <w:r w:rsidR="0058681B" w:rsidRPr="003857FF">
        <w:rPr>
          <w:b/>
          <w:bCs/>
          <w:lang w:eastAsia="en-US"/>
        </w:rPr>
        <w:t>ț</w:t>
      </w:r>
      <w:r w:rsidRPr="003857FF">
        <w:rPr>
          <w:b/>
          <w:bCs/>
          <w:lang w:eastAsia="en-US"/>
        </w:rPr>
        <w:t>iunea elimin</w:t>
      </w:r>
      <w:r w:rsidR="0058681B" w:rsidRPr="003857FF">
        <w:rPr>
          <w:b/>
          <w:bCs/>
          <w:lang w:eastAsia="en-US"/>
        </w:rPr>
        <w:t>ă</w:t>
      </w:r>
      <w:r w:rsidRPr="003857FF">
        <w:rPr>
          <w:b/>
          <w:bCs/>
          <w:lang w:eastAsia="en-US"/>
        </w:rPr>
        <w:t>rii din competi</w:t>
      </w:r>
      <w:r w:rsidR="0058681B" w:rsidRPr="003857FF">
        <w:rPr>
          <w:b/>
          <w:bCs/>
          <w:lang w:eastAsia="en-US"/>
        </w:rPr>
        <w:t>ț</w:t>
      </w:r>
      <w:r w:rsidRPr="003857FF">
        <w:rPr>
          <w:b/>
          <w:bCs/>
          <w:lang w:eastAsia="en-US"/>
        </w:rPr>
        <w:t>ie sau san</w:t>
      </w:r>
      <w:r w:rsidR="0058681B" w:rsidRPr="003857FF">
        <w:rPr>
          <w:b/>
          <w:bCs/>
          <w:lang w:eastAsia="en-US"/>
        </w:rPr>
        <w:t>cț</w:t>
      </w:r>
      <w:r w:rsidRPr="003857FF">
        <w:rPr>
          <w:b/>
          <w:bCs/>
          <w:lang w:eastAsia="en-US"/>
        </w:rPr>
        <w:t>iunile</w:t>
      </w:r>
      <w:r w:rsidR="004A28A6" w:rsidRPr="003857FF">
        <w:rPr>
          <w:b/>
          <w:bCs/>
          <w:lang w:eastAsia="en-US"/>
        </w:rPr>
        <w:t xml:space="preserve"> </w:t>
      </w:r>
      <w:r w:rsidRPr="003857FF">
        <w:rPr>
          <w:b/>
          <w:bCs/>
          <w:lang w:eastAsia="en-US"/>
        </w:rPr>
        <w:t>aplicate faptei de fals în acte publice.</w:t>
      </w:r>
      <w:r w:rsidRPr="003857FF">
        <w:rPr>
          <w:b/>
          <w:bCs/>
        </w:rPr>
        <w:t xml:space="preserve"> </w:t>
      </w:r>
    </w:p>
    <w:p w14:paraId="23136E07" w14:textId="77777777" w:rsidR="00390B00" w:rsidRPr="003857FF" w:rsidRDefault="00390B00" w:rsidP="00392844">
      <w:pPr>
        <w:spacing w:line="276" w:lineRule="auto"/>
      </w:pPr>
    </w:p>
    <w:p w14:paraId="72D2EABC" w14:textId="77777777" w:rsidR="002D0285" w:rsidRPr="003857FF" w:rsidRDefault="002D0285" w:rsidP="00392844">
      <w:pPr>
        <w:autoSpaceDE w:val="0"/>
        <w:autoSpaceDN w:val="0"/>
        <w:adjustRightInd w:val="0"/>
        <w:spacing w:line="276" w:lineRule="auto"/>
        <w:rPr>
          <w:color w:val="303A34"/>
          <w:lang w:eastAsia="en-US"/>
        </w:rPr>
      </w:pPr>
      <w:r w:rsidRPr="003857FF">
        <w:rPr>
          <w:color w:val="303A34"/>
          <w:lang w:eastAsia="en-US"/>
        </w:rPr>
        <w:t>Data:</w:t>
      </w:r>
    </w:p>
    <w:p w14:paraId="20842150" w14:textId="77777777" w:rsidR="002D0285" w:rsidRPr="003857FF" w:rsidRDefault="002D0285" w:rsidP="00392844">
      <w:pPr>
        <w:autoSpaceDE w:val="0"/>
        <w:autoSpaceDN w:val="0"/>
        <w:adjustRightInd w:val="0"/>
        <w:spacing w:line="276" w:lineRule="auto"/>
        <w:rPr>
          <w:color w:val="303A34"/>
          <w:lang w:eastAsia="en-US"/>
        </w:rPr>
      </w:pPr>
    </w:p>
    <w:p w14:paraId="07FECD03" w14:textId="017078BE" w:rsidR="002D0285" w:rsidRPr="003857FF" w:rsidRDefault="002D0285" w:rsidP="00392844">
      <w:pPr>
        <w:spacing w:line="276" w:lineRule="auto"/>
        <w:rPr>
          <w:color w:val="303A34"/>
          <w:lang w:eastAsia="en-US"/>
        </w:rPr>
      </w:pPr>
      <w:r w:rsidRPr="003857FF">
        <w:rPr>
          <w:color w:val="303A34"/>
          <w:lang w:eastAsia="en-US"/>
        </w:rPr>
        <w:t>Reprezentant legal</w:t>
      </w:r>
      <w:r w:rsidR="00B85621" w:rsidRPr="003857FF">
        <w:rPr>
          <w:color w:val="303A34"/>
          <w:lang w:eastAsia="en-US"/>
        </w:rPr>
        <w:t>,</w:t>
      </w:r>
    </w:p>
    <w:p w14:paraId="550BA27D" w14:textId="2D91BF01" w:rsidR="002D0285" w:rsidRPr="003857FF" w:rsidRDefault="002D0285" w:rsidP="00392844">
      <w:pPr>
        <w:spacing w:line="276" w:lineRule="auto"/>
      </w:pPr>
      <w:r w:rsidRPr="003857FF">
        <w:rPr>
          <w:color w:val="303A34"/>
          <w:lang w:eastAsia="en-US"/>
        </w:rPr>
        <w:t>Func</w:t>
      </w:r>
      <w:r w:rsidR="001D3A27" w:rsidRPr="003857FF">
        <w:rPr>
          <w:color w:val="303A34"/>
          <w:lang w:eastAsia="en-US"/>
        </w:rPr>
        <w:t>ț</w:t>
      </w:r>
      <w:r w:rsidRPr="003857FF">
        <w:rPr>
          <w:color w:val="303A34"/>
          <w:lang w:eastAsia="en-US"/>
        </w:rPr>
        <w:t xml:space="preserve">ia: </w:t>
      </w:r>
    </w:p>
    <w:p w14:paraId="3A656A4E" w14:textId="13C6603A" w:rsidR="002D0285" w:rsidRPr="003857FF" w:rsidRDefault="002D0285" w:rsidP="00392844">
      <w:pPr>
        <w:spacing w:line="276" w:lineRule="auto"/>
      </w:pPr>
      <w:r w:rsidRPr="003857FF">
        <w:t>Nume și prenume</w:t>
      </w:r>
    </w:p>
    <w:p w14:paraId="3D9C5B49" w14:textId="77777777" w:rsidR="00FE5419" w:rsidRPr="003857FF" w:rsidRDefault="00FE5419" w:rsidP="00392844">
      <w:pPr>
        <w:widowControl w:val="0"/>
        <w:tabs>
          <w:tab w:val="left" w:pos="7590"/>
        </w:tabs>
        <w:spacing w:line="276" w:lineRule="auto"/>
        <w:jc w:val="both"/>
        <w:rPr>
          <w:rFonts w:eastAsia="Times New Roman"/>
          <w:lang w:eastAsia="en-US"/>
        </w:rPr>
      </w:pPr>
      <w:r w:rsidRPr="003857FF">
        <w:rPr>
          <w:rFonts w:eastAsia="Times New Roman"/>
          <w:i/>
          <w:lang w:eastAsia="en-US"/>
        </w:rPr>
        <w:t>Semnătura</w:t>
      </w:r>
    </w:p>
    <w:p w14:paraId="3C665A20" w14:textId="77777777" w:rsidR="00FE5419" w:rsidRPr="003857FF" w:rsidRDefault="00FE5419" w:rsidP="00392844">
      <w:pPr>
        <w:spacing w:line="276" w:lineRule="auto"/>
      </w:pPr>
    </w:p>
    <w:p w14:paraId="717E94C6" w14:textId="77777777" w:rsidR="00D51C48" w:rsidRPr="003857FF" w:rsidRDefault="00D51C48" w:rsidP="00392844">
      <w:pPr>
        <w:spacing w:line="276" w:lineRule="auto"/>
        <w:rPr>
          <w:b/>
          <w:bCs/>
          <w:color w:val="303A34"/>
          <w:lang w:eastAsia="en-US"/>
        </w:rPr>
      </w:pPr>
      <w:r w:rsidRPr="003857FF">
        <w:rPr>
          <w:b/>
          <w:bCs/>
          <w:color w:val="303A34"/>
          <w:lang w:eastAsia="en-US"/>
        </w:rPr>
        <w:br w:type="page"/>
      </w:r>
    </w:p>
    <w:p w14:paraId="37D37A09" w14:textId="73CD9B23" w:rsidR="00857281" w:rsidRPr="003857FF" w:rsidRDefault="00857281" w:rsidP="00BD5494">
      <w:pPr>
        <w:pStyle w:val="Heading1"/>
        <w:rPr>
          <w:rFonts w:ascii="Calibri" w:eastAsia="Calibri" w:hAnsi="Calibri"/>
          <w:sz w:val="22"/>
          <w:szCs w:val="22"/>
        </w:rPr>
      </w:pPr>
      <w:bookmarkStart w:id="17" w:name="_Toc115358513"/>
      <w:bookmarkStart w:id="18" w:name="_Toc115441512"/>
      <w:r w:rsidRPr="003857FF">
        <w:t xml:space="preserve">Anexa </w:t>
      </w:r>
      <w:r w:rsidR="003B4200" w:rsidRPr="003857FF">
        <w:t>1</w:t>
      </w:r>
      <w:r w:rsidR="00F5443C">
        <w:t>0</w:t>
      </w:r>
      <w:r w:rsidRPr="003857FF">
        <w:t>.</w:t>
      </w:r>
      <w:r w:rsidRPr="003857FF">
        <w:rPr>
          <w:sz w:val="20"/>
        </w:rPr>
        <w:t xml:space="preserve"> </w:t>
      </w:r>
      <w:r w:rsidRPr="003857FF">
        <w:t xml:space="preserve">Declarație privind evitarea </w:t>
      </w:r>
      <w:r w:rsidR="006C2262">
        <w:t>neregulilor grave</w:t>
      </w:r>
      <w:r w:rsidRPr="003857FF">
        <w:t>, a fraudei, corupției și dublei finanțări</w:t>
      </w:r>
      <w:bookmarkEnd w:id="17"/>
      <w:bookmarkEnd w:id="18"/>
    </w:p>
    <w:p w14:paraId="57ADDA30" w14:textId="77777777" w:rsidR="00857281" w:rsidRPr="003857FF" w:rsidRDefault="00857281" w:rsidP="00857281">
      <w:pPr>
        <w:spacing w:line="259" w:lineRule="auto"/>
        <w:jc w:val="both"/>
        <w:rPr>
          <w:rFonts w:ascii="Calibri" w:eastAsia="Calibri" w:hAnsi="Calibri"/>
          <w:sz w:val="22"/>
          <w:szCs w:val="22"/>
        </w:rPr>
      </w:pPr>
    </w:p>
    <w:p w14:paraId="4398557A" w14:textId="4A0B5644" w:rsidR="00857281" w:rsidRPr="003857FF" w:rsidRDefault="00857281" w:rsidP="00857281">
      <w:pPr>
        <w:spacing w:line="259" w:lineRule="auto"/>
        <w:jc w:val="both"/>
        <w:rPr>
          <w:rFonts w:eastAsia="Calibri"/>
        </w:rPr>
      </w:pPr>
      <w:r w:rsidRPr="003857FF">
        <w:rPr>
          <w:rFonts w:eastAsia="Times New Roman"/>
          <w:lang w:eastAsia="en-US"/>
        </w:rPr>
        <w:t>Subsemnatul/Subsemnata, …………………………………….</w:t>
      </w:r>
      <w:r w:rsidRPr="003857FF">
        <w:rPr>
          <w:rFonts w:eastAsia="Times New Roman"/>
          <w:color w:val="A6A6A6" w:themeColor="background1" w:themeShade="A6"/>
          <w:lang w:eastAsia="en-US"/>
        </w:rPr>
        <w:t xml:space="preserve"> </w:t>
      </w:r>
      <w:r w:rsidRPr="003857FF">
        <w:rPr>
          <w:rFonts w:eastAsia="Times New Roman"/>
          <w:i/>
          <w:iCs/>
          <w:lang w:eastAsia="en-US"/>
        </w:rPr>
        <w:t>(numele şi prenumele reprezentantului legal al organizaţiei de cercetare),</w:t>
      </w:r>
      <w:r w:rsidRPr="003857FF">
        <w:rPr>
          <w:rFonts w:eastAsia="Times New Roman"/>
          <w:lang w:eastAsia="en-US"/>
        </w:rPr>
        <w:t xml:space="preserve"> în calitate de </w:t>
      </w:r>
      <w:r w:rsidRPr="003857FF">
        <w:rPr>
          <w:rFonts w:eastAsia="Times New Roman"/>
          <w:i/>
          <w:iCs/>
          <w:lang w:eastAsia="en-US"/>
        </w:rPr>
        <w:t>……………………...……… (funcţia reprezentantului legal al Solicitantului)</w:t>
      </w:r>
      <w:r w:rsidRPr="003857FF">
        <w:rPr>
          <w:rFonts w:eastAsia="Times New Roman"/>
          <w:lang w:eastAsia="en-US"/>
        </w:rPr>
        <w:t xml:space="preserve"> al ……..……………………………....... </w:t>
      </w:r>
      <w:r w:rsidRPr="003857FF">
        <w:rPr>
          <w:rFonts w:eastAsia="Times New Roman"/>
          <w:i/>
          <w:iCs/>
          <w:lang w:eastAsia="en-US"/>
        </w:rPr>
        <w:t>(denumirea completă a Solicitantului)</w:t>
      </w:r>
      <w:r w:rsidRPr="003857FF">
        <w:rPr>
          <w:rFonts w:eastAsia="HiddenHorzOCR"/>
          <w:lang w:eastAsia="en-US"/>
        </w:rPr>
        <w:t xml:space="preserve">, </w:t>
      </w:r>
      <w:r w:rsidRPr="003857FF">
        <w:rPr>
          <w:rFonts w:eastAsia="Calibri"/>
        </w:rPr>
        <w:t xml:space="preserve"> pentru a putea participa în </w:t>
      </w:r>
      <w:r w:rsidR="00EA52B1" w:rsidRPr="003857FF">
        <w:rPr>
          <w:lang w:eastAsia="en-US"/>
        </w:rPr>
        <w:t xml:space="preserve">proiectul cu titlul </w:t>
      </w:r>
      <w:r w:rsidR="00EA52B1" w:rsidRPr="003857FF">
        <w:rPr>
          <w:i/>
          <w:iCs/>
          <w:lang w:eastAsia="en-US"/>
        </w:rPr>
        <w:t>“…."</w:t>
      </w:r>
      <w:r w:rsidRPr="003857FF">
        <w:rPr>
          <w:rFonts w:eastAsia="Calibri"/>
        </w:rPr>
        <w:t>, pentru care se solicită finanțare din PNRR, declar pe proprie răspundere, cunoscând prevederile art. 326 din Codul Penal cu privire la falsul în declarații, că:</w:t>
      </w:r>
    </w:p>
    <w:p w14:paraId="461414B1" w14:textId="572A34F1" w:rsidR="00857281" w:rsidRPr="003857FF" w:rsidRDefault="00857281">
      <w:pPr>
        <w:pStyle w:val="ListParagraph"/>
        <w:numPr>
          <w:ilvl w:val="1"/>
          <w:numId w:val="65"/>
        </w:numPr>
        <w:spacing w:line="259" w:lineRule="auto"/>
        <w:jc w:val="both"/>
        <w:rPr>
          <w:rFonts w:eastAsia="Calibri"/>
          <w:lang w:val="ro-RO"/>
        </w:rPr>
      </w:pPr>
      <w:r w:rsidRPr="003857FF">
        <w:rPr>
          <w:rFonts w:eastAsia="Calibri"/>
          <w:lang w:val="ro-RO"/>
        </w:rPr>
        <w:t>Voi lua toate măsurile necesare pentru prevenirea neregulilor grave (conflict de interese, fraudă, corupție), atât în faza de selecție, evaluare și contractare a proiectului propus spre finanțare din PNRR, cât și în cea de implementare a acestuia, în conformitate cu prevederile legale incidente;</w:t>
      </w:r>
    </w:p>
    <w:p w14:paraId="0B6AAF4F" w14:textId="5AC672C7" w:rsidR="00857281" w:rsidRPr="003857FF" w:rsidRDefault="00857281">
      <w:pPr>
        <w:pStyle w:val="ListParagraph"/>
        <w:numPr>
          <w:ilvl w:val="1"/>
          <w:numId w:val="65"/>
        </w:numPr>
        <w:spacing w:line="259" w:lineRule="auto"/>
        <w:jc w:val="both"/>
        <w:rPr>
          <w:rFonts w:eastAsia="Calibri"/>
          <w:lang w:val="ro-RO"/>
        </w:rPr>
      </w:pPr>
      <w:r w:rsidRPr="003857FF">
        <w:rPr>
          <w:rFonts w:eastAsia="Calibri"/>
          <w:lang w:val="ro-RO"/>
        </w:rPr>
        <w:t>Proiectul propus spre finanțare (în întregime sau parțial) nu face obiectul unei alte solicitări de sprijin financiar care să acopere aceleași costuri;</w:t>
      </w:r>
    </w:p>
    <w:p w14:paraId="16D4177C" w14:textId="01A25DBA" w:rsidR="00857281" w:rsidRPr="003857FF" w:rsidRDefault="00857281">
      <w:pPr>
        <w:pStyle w:val="ListParagraph"/>
        <w:numPr>
          <w:ilvl w:val="1"/>
          <w:numId w:val="65"/>
        </w:numPr>
        <w:spacing w:line="259" w:lineRule="auto"/>
        <w:jc w:val="both"/>
        <w:rPr>
          <w:rFonts w:eastAsia="Calibri"/>
          <w:lang w:val="ro-RO"/>
        </w:rPr>
      </w:pPr>
      <w:r w:rsidRPr="003857FF">
        <w:rPr>
          <w:rFonts w:eastAsia="Calibri"/>
          <w:lang w:val="ro-RO"/>
        </w:rPr>
        <w:t>Proiectul propus spre finanțare (în întregime sau parțial) nu a mai beneficiat, în ultimii 5 ani, de sprijin financiar care să fi acoperit aceleași costuri.</w:t>
      </w:r>
    </w:p>
    <w:p w14:paraId="6195A2D9" w14:textId="77777777" w:rsidR="00857281" w:rsidRPr="003857FF" w:rsidRDefault="00857281" w:rsidP="00857281">
      <w:pPr>
        <w:spacing w:line="259" w:lineRule="auto"/>
        <w:ind w:firstLine="720"/>
        <w:jc w:val="both"/>
        <w:rPr>
          <w:rFonts w:eastAsia="Calibri"/>
        </w:rPr>
      </w:pPr>
      <w:r w:rsidRPr="003857FF">
        <w:rPr>
          <w:rFonts w:eastAsia="Calibri"/>
        </w:rPr>
        <w:t>Am luat la cunoștință că declarația în fals atrage după sine încetarea acordului de finanțare, precum și obligarea organizației pe care o reprezint la rambursarea banilor care fac obiectul dublei finanțări și la plata de despăgubiri pentru perioada scursă de la încasarea finanțării nerambursabile, până la data descoperirii falsului.</w:t>
      </w:r>
    </w:p>
    <w:p w14:paraId="44953E84" w14:textId="77777777" w:rsidR="00857281" w:rsidRPr="003857FF" w:rsidRDefault="00857281" w:rsidP="00857281">
      <w:pPr>
        <w:spacing w:line="259" w:lineRule="auto"/>
        <w:rPr>
          <w:rFonts w:eastAsia="Calibri"/>
        </w:rPr>
      </w:pPr>
    </w:p>
    <w:p w14:paraId="1050800F" w14:textId="77777777" w:rsidR="00D74D2E" w:rsidRPr="003857FF" w:rsidRDefault="00D74D2E" w:rsidP="00D74D2E">
      <w:pPr>
        <w:autoSpaceDE w:val="0"/>
        <w:autoSpaceDN w:val="0"/>
        <w:adjustRightInd w:val="0"/>
        <w:spacing w:line="276" w:lineRule="auto"/>
        <w:rPr>
          <w:b/>
          <w:bCs/>
          <w:lang w:eastAsia="en-US"/>
        </w:rPr>
      </w:pPr>
      <w:r w:rsidRPr="003857FF">
        <w:rPr>
          <w:b/>
          <w:bCs/>
          <w:lang w:eastAsia="en-US"/>
        </w:rPr>
        <w:t>Declarație pe proprie răspundere, sub sancțiunile aplicate faptei de fals în acte publice.</w:t>
      </w:r>
    </w:p>
    <w:p w14:paraId="2C8C2612" w14:textId="77777777" w:rsidR="00857281" w:rsidRPr="003857FF" w:rsidRDefault="00857281" w:rsidP="00857281">
      <w:pPr>
        <w:spacing w:line="259" w:lineRule="auto"/>
        <w:rPr>
          <w:rFonts w:eastAsia="Calibri"/>
        </w:rPr>
      </w:pPr>
    </w:p>
    <w:p w14:paraId="563C21B3" w14:textId="77777777" w:rsidR="00D74D2E" w:rsidRPr="003857FF" w:rsidRDefault="00D74D2E" w:rsidP="00D74D2E">
      <w:pPr>
        <w:autoSpaceDE w:val="0"/>
        <w:autoSpaceDN w:val="0"/>
        <w:adjustRightInd w:val="0"/>
        <w:spacing w:line="276" w:lineRule="auto"/>
        <w:rPr>
          <w:color w:val="303A34"/>
          <w:lang w:eastAsia="en-US"/>
        </w:rPr>
      </w:pPr>
      <w:r w:rsidRPr="003857FF">
        <w:rPr>
          <w:color w:val="303A34"/>
          <w:lang w:eastAsia="en-US"/>
        </w:rPr>
        <w:t>Data:</w:t>
      </w:r>
    </w:p>
    <w:p w14:paraId="5BE5B8ED" w14:textId="77777777" w:rsidR="00D74D2E" w:rsidRPr="003857FF" w:rsidRDefault="00D74D2E" w:rsidP="00D74D2E">
      <w:pPr>
        <w:autoSpaceDE w:val="0"/>
        <w:autoSpaceDN w:val="0"/>
        <w:adjustRightInd w:val="0"/>
        <w:spacing w:line="276" w:lineRule="auto"/>
        <w:rPr>
          <w:color w:val="303A34"/>
          <w:lang w:eastAsia="en-US"/>
        </w:rPr>
      </w:pPr>
    </w:p>
    <w:p w14:paraId="16F44154" w14:textId="77777777" w:rsidR="00D74D2E" w:rsidRPr="003857FF" w:rsidRDefault="00D74D2E" w:rsidP="00D74D2E">
      <w:pPr>
        <w:spacing w:line="276" w:lineRule="auto"/>
        <w:rPr>
          <w:color w:val="303A34"/>
          <w:lang w:eastAsia="en-US"/>
        </w:rPr>
      </w:pPr>
      <w:r w:rsidRPr="003857FF">
        <w:rPr>
          <w:color w:val="303A34"/>
          <w:lang w:eastAsia="en-US"/>
        </w:rPr>
        <w:t>Reprezentant legal,</w:t>
      </w:r>
    </w:p>
    <w:p w14:paraId="337AF634" w14:textId="77777777" w:rsidR="00D74D2E" w:rsidRPr="003857FF" w:rsidRDefault="00D74D2E" w:rsidP="00D74D2E">
      <w:pPr>
        <w:spacing w:line="276" w:lineRule="auto"/>
      </w:pPr>
      <w:r w:rsidRPr="003857FF">
        <w:rPr>
          <w:color w:val="303A34"/>
          <w:lang w:eastAsia="en-US"/>
        </w:rPr>
        <w:t xml:space="preserve">Funcția: </w:t>
      </w:r>
    </w:p>
    <w:p w14:paraId="0F43F5B2" w14:textId="77777777" w:rsidR="00D74D2E" w:rsidRPr="003857FF" w:rsidRDefault="00D74D2E" w:rsidP="00D74D2E">
      <w:pPr>
        <w:spacing w:line="276" w:lineRule="auto"/>
      </w:pPr>
      <w:r w:rsidRPr="003857FF">
        <w:t>Nume și prenume</w:t>
      </w:r>
    </w:p>
    <w:p w14:paraId="3D35681C" w14:textId="77777777" w:rsidR="00D74D2E" w:rsidRPr="003857FF" w:rsidRDefault="00D74D2E" w:rsidP="00D74D2E">
      <w:pPr>
        <w:widowControl w:val="0"/>
        <w:tabs>
          <w:tab w:val="left" w:pos="7590"/>
        </w:tabs>
        <w:spacing w:line="276" w:lineRule="auto"/>
        <w:jc w:val="both"/>
        <w:rPr>
          <w:rFonts w:eastAsia="Times New Roman"/>
          <w:lang w:eastAsia="en-US"/>
        </w:rPr>
      </w:pPr>
      <w:r w:rsidRPr="003857FF">
        <w:rPr>
          <w:rFonts w:eastAsia="Times New Roman"/>
          <w:i/>
          <w:lang w:eastAsia="en-US"/>
        </w:rPr>
        <w:t>Semnătura</w:t>
      </w:r>
    </w:p>
    <w:p w14:paraId="1C5E4372" w14:textId="77777777" w:rsidR="00857281" w:rsidRPr="003857FF" w:rsidRDefault="00857281">
      <w:pPr>
        <w:rPr>
          <w:b/>
          <w:szCs w:val="20"/>
          <w:lang w:eastAsia="en-US"/>
        </w:rPr>
      </w:pPr>
      <w:r w:rsidRPr="003857FF">
        <w:br w:type="page"/>
      </w:r>
    </w:p>
    <w:p w14:paraId="59149F03" w14:textId="63AA055A" w:rsidR="00C92197" w:rsidRPr="003857FF" w:rsidRDefault="00C92197" w:rsidP="00BD5494">
      <w:pPr>
        <w:pStyle w:val="Heading1"/>
      </w:pPr>
      <w:bookmarkStart w:id="19" w:name="_Toc115358514"/>
      <w:bookmarkStart w:id="20" w:name="_Toc115441513"/>
      <w:r w:rsidRPr="003857FF">
        <w:t>A</w:t>
      </w:r>
      <w:r w:rsidR="00C158FD" w:rsidRPr="003857FF">
        <w:t>nexa</w:t>
      </w:r>
      <w:r w:rsidRPr="003857FF">
        <w:t xml:space="preserve"> </w:t>
      </w:r>
      <w:r w:rsidR="003B4200" w:rsidRPr="003857FF">
        <w:t>1</w:t>
      </w:r>
      <w:r w:rsidR="00F5443C">
        <w:t>1</w:t>
      </w:r>
      <w:r w:rsidR="00B23420" w:rsidRPr="003857FF">
        <w:t xml:space="preserve">. </w:t>
      </w:r>
      <w:r w:rsidRPr="003857FF">
        <w:t>Declara</w:t>
      </w:r>
      <w:r w:rsidR="00D51C48" w:rsidRPr="003857FF">
        <w:t>ț</w:t>
      </w:r>
      <w:r w:rsidRPr="003857FF">
        <w:t>ie pe propria r</w:t>
      </w:r>
      <w:r w:rsidR="00D51C48" w:rsidRPr="003857FF">
        <w:t>ă</w:t>
      </w:r>
      <w:r w:rsidRPr="003857FF">
        <w:t>spundere privind eligibilitatea financiar</w:t>
      </w:r>
      <w:r w:rsidR="00D51C48" w:rsidRPr="003857FF">
        <w:t>ă</w:t>
      </w:r>
      <w:r w:rsidRPr="003857FF">
        <w:t xml:space="preserve"> a Solicitantului</w:t>
      </w:r>
      <w:bookmarkEnd w:id="19"/>
      <w:bookmarkEnd w:id="20"/>
    </w:p>
    <w:p w14:paraId="3679C4B7" w14:textId="77777777" w:rsidR="00D51C48" w:rsidRPr="003857FF" w:rsidRDefault="00D51C48" w:rsidP="00392844">
      <w:pPr>
        <w:autoSpaceDE w:val="0"/>
        <w:autoSpaceDN w:val="0"/>
        <w:adjustRightInd w:val="0"/>
        <w:spacing w:line="276" w:lineRule="auto"/>
        <w:rPr>
          <w:color w:val="303A34"/>
          <w:lang w:eastAsia="en-US"/>
        </w:rPr>
      </w:pPr>
    </w:p>
    <w:p w14:paraId="4AC16665" w14:textId="728E6B1A" w:rsidR="00C92197" w:rsidRPr="003857FF" w:rsidRDefault="00607B58" w:rsidP="00392844">
      <w:pPr>
        <w:autoSpaceDE w:val="0"/>
        <w:autoSpaceDN w:val="0"/>
        <w:adjustRightInd w:val="0"/>
        <w:spacing w:line="276" w:lineRule="auto"/>
        <w:jc w:val="both"/>
        <w:rPr>
          <w:rFonts w:eastAsia="HiddenHorzOCR"/>
          <w:lang w:eastAsia="en-US"/>
        </w:rPr>
      </w:pPr>
      <w:r w:rsidRPr="003857FF">
        <w:rPr>
          <w:rFonts w:eastAsia="Times New Roman"/>
          <w:lang w:eastAsia="en-US"/>
        </w:rPr>
        <w:t>Subsemnatul/Subsemnata, …………………………………….</w:t>
      </w:r>
      <w:r w:rsidRPr="003857FF">
        <w:rPr>
          <w:rFonts w:eastAsia="Times New Roman"/>
          <w:color w:val="A6A6A6" w:themeColor="background1" w:themeShade="A6"/>
          <w:lang w:eastAsia="en-US"/>
        </w:rPr>
        <w:t xml:space="preserve"> </w:t>
      </w:r>
      <w:r w:rsidRPr="003857FF">
        <w:rPr>
          <w:rFonts w:eastAsia="Times New Roman"/>
          <w:i/>
          <w:iCs/>
          <w:lang w:eastAsia="en-US"/>
        </w:rPr>
        <w:t>(numele şi prenumele reprezentantului legal al organizaţiei de cercetare),</w:t>
      </w:r>
      <w:r w:rsidRPr="003857FF">
        <w:rPr>
          <w:rFonts w:eastAsia="Times New Roman"/>
          <w:lang w:eastAsia="en-US"/>
        </w:rPr>
        <w:t xml:space="preserve"> în calitate de </w:t>
      </w:r>
      <w:r w:rsidRPr="003857FF">
        <w:rPr>
          <w:rFonts w:eastAsia="Times New Roman"/>
          <w:i/>
          <w:iCs/>
          <w:lang w:eastAsia="en-US"/>
        </w:rPr>
        <w:t>……………………...……… (funcţia reprezentantului legal al Solicitantului)</w:t>
      </w:r>
      <w:r w:rsidRPr="003857FF">
        <w:rPr>
          <w:rFonts w:eastAsia="Times New Roman"/>
          <w:lang w:eastAsia="en-US"/>
        </w:rPr>
        <w:t xml:space="preserve"> al ……..……………………………....... </w:t>
      </w:r>
      <w:r w:rsidRPr="003857FF">
        <w:rPr>
          <w:rFonts w:eastAsia="Times New Roman"/>
          <w:i/>
          <w:iCs/>
          <w:lang w:eastAsia="en-US"/>
        </w:rPr>
        <w:t>(denumirea completă a Solicitantului)</w:t>
      </w:r>
      <w:r w:rsidRPr="003857FF">
        <w:rPr>
          <w:rFonts w:eastAsia="HiddenHorzOCR"/>
          <w:lang w:eastAsia="en-US"/>
        </w:rPr>
        <w:t xml:space="preserve">, </w:t>
      </w:r>
      <w:r w:rsidR="00C158FD" w:rsidRPr="003857FF">
        <w:rPr>
          <w:lang w:eastAsia="en-US"/>
        </w:rPr>
        <w:t>d</w:t>
      </w:r>
      <w:r w:rsidR="00C92197" w:rsidRPr="003857FF">
        <w:rPr>
          <w:lang w:eastAsia="en-US"/>
        </w:rPr>
        <w:t>eclar pe proprie r</w:t>
      </w:r>
      <w:r w:rsidR="003E0392" w:rsidRPr="003857FF">
        <w:rPr>
          <w:lang w:eastAsia="en-US"/>
        </w:rPr>
        <w:t>ă</w:t>
      </w:r>
      <w:r w:rsidR="00C92197" w:rsidRPr="003857FF">
        <w:rPr>
          <w:lang w:eastAsia="en-US"/>
        </w:rPr>
        <w:t xml:space="preserve">spundere ca </w:t>
      </w:r>
      <w:r w:rsidR="00DB242D" w:rsidRPr="003857FF">
        <w:rPr>
          <w:lang w:eastAsia="en-US"/>
        </w:rPr>
        <w:t xml:space="preserve">instituția </w:t>
      </w:r>
      <w:r w:rsidR="00C92197" w:rsidRPr="003857FF">
        <w:rPr>
          <w:lang w:eastAsia="en-US"/>
        </w:rPr>
        <w:t>nu este decla</w:t>
      </w:r>
      <w:r w:rsidR="00D51C48" w:rsidRPr="003857FF">
        <w:rPr>
          <w:lang w:eastAsia="en-US"/>
        </w:rPr>
        <w:t>ra</w:t>
      </w:r>
      <w:r w:rsidR="00C92197" w:rsidRPr="003857FF">
        <w:rPr>
          <w:lang w:eastAsia="en-US"/>
        </w:rPr>
        <w:t>t</w:t>
      </w:r>
      <w:r w:rsidR="00D51C48" w:rsidRPr="003857FF">
        <w:rPr>
          <w:lang w:eastAsia="en-US"/>
        </w:rPr>
        <w:t xml:space="preserve">ă, </w:t>
      </w:r>
      <w:r w:rsidR="00C92197" w:rsidRPr="003857FF">
        <w:rPr>
          <w:lang w:eastAsia="en-US"/>
        </w:rPr>
        <w:t xml:space="preserve">conform legii, </w:t>
      </w:r>
      <w:r w:rsidR="00D51C48" w:rsidRPr="003857FF">
        <w:rPr>
          <w:lang w:eastAsia="en-US"/>
        </w:rPr>
        <w:t>în</w:t>
      </w:r>
      <w:r w:rsidR="00C92197" w:rsidRPr="003857FF">
        <w:rPr>
          <w:lang w:eastAsia="en-US"/>
        </w:rPr>
        <w:t xml:space="preserve"> stare de incapacitate de plat</w:t>
      </w:r>
      <w:r w:rsidR="00D51C48" w:rsidRPr="003857FF">
        <w:rPr>
          <w:lang w:eastAsia="en-US"/>
        </w:rPr>
        <w:t>ă</w:t>
      </w:r>
      <w:r w:rsidR="00414472" w:rsidRPr="003857FF">
        <w:rPr>
          <w:lang w:eastAsia="en-US"/>
        </w:rPr>
        <w:t xml:space="preserve"> conform legii și </w:t>
      </w:r>
      <w:r w:rsidR="00C92197" w:rsidRPr="003857FF">
        <w:rPr>
          <w:lang w:eastAsia="en-US"/>
        </w:rPr>
        <w:t>nu are pl</w:t>
      </w:r>
      <w:r w:rsidR="00C158FD" w:rsidRPr="003857FF">
        <w:rPr>
          <w:lang w:eastAsia="en-US"/>
        </w:rPr>
        <w:t>ăț</w:t>
      </w:r>
      <w:r w:rsidR="00C92197" w:rsidRPr="003857FF">
        <w:rPr>
          <w:lang w:eastAsia="en-US"/>
        </w:rPr>
        <w:t>ile</w:t>
      </w:r>
      <w:r w:rsidR="00C158FD" w:rsidRPr="003857FF">
        <w:rPr>
          <w:lang w:eastAsia="en-US"/>
        </w:rPr>
        <w:t>/</w:t>
      </w:r>
      <w:r w:rsidR="00C92197" w:rsidRPr="003857FF">
        <w:rPr>
          <w:lang w:eastAsia="en-US"/>
        </w:rPr>
        <w:t xml:space="preserve">conturile blocate </w:t>
      </w:r>
      <w:r w:rsidR="00414472" w:rsidRPr="003857FF">
        <w:rPr>
          <w:lang w:eastAsia="en-US"/>
        </w:rPr>
        <w:t xml:space="preserve">conform unei </w:t>
      </w:r>
      <w:r w:rsidR="00C92197" w:rsidRPr="003857FF">
        <w:rPr>
          <w:lang w:eastAsia="en-US"/>
        </w:rPr>
        <w:t>hot</w:t>
      </w:r>
      <w:r w:rsidR="003D3ACD" w:rsidRPr="003857FF">
        <w:rPr>
          <w:lang w:eastAsia="en-US"/>
        </w:rPr>
        <w:t>ă</w:t>
      </w:r>
      <w:r w:rsidR="00C92197" w:rsidRPr="003857FF">
        <w:rPr>
          <w:lang w:eastAsia="en-US"/>
        </w:rPr>
        <w:t>r</w:t>
      </w:r>
      <w:r w:rsidR="003D3ACD" w:rsidRPr="003857FF">
        <w:rPr>
          <w:lang w:eastAsia="en-US"/>
        </w:rPr>
        <w:t>â</w:t>
      </w:r>
      <w:r w:rsidR="00C92197" w:rsidRPr="003857FF">
        <w:rPr>
          <w:lang w:eastAsia="en-US"/>
        </w:rPr>
        <w:t xml:space="preserve">ri </w:t>
      </w:r>
      <w:r w:rsidR="00C92197" w:rsidRPr="003857FF">
        <w:rPr>
          <w:rFonts w:eastAsia="HiddenHorzOCR"/>
          <w:lang w:eastAsia="en-US"/>
        </w:rPr>
        <w:t>judec</w:t>
      </w:r>
      <w:r w:rsidR="003D3ACD" w:rsidRPr="003857FF">
        <w:rPr>
          <w:rFonts w:eastAsia="HiddenHorzOCR"/>
          <w:lang w:eastAsia="en-US"/>
        </w:rPr>
        <w:t>ă</w:t>
      </w:r>
      <w:r w:rsidR="00C92197" w:rsidRPr="003857FF">
        <w:rPr>
          <w:rFonts w:eastAsia="HiddenHorzOCR"/>
          <w:lang w:eastAsia="en-US"/>
        </w:rPr>
        <w:t>tore</w:t>
      </w:r>
      <w:r w:rsidR="003D3ACD" w:rsidRPr="003857FF">
        <w:rPr>
          <w:rFonts w:eastAsia="HiddenHorzOCR"/>
          <w:lang w:eastAsia="en-US"/>
        </w:rPr>
        <w:t>ș</w:t>
      </w:r>
      <w:r w:rsidR="00C92197" w:rsidRPr="003857FF">
        <w:rPr>
          <w:rFonts w:eastAsia="HiddenHorzOCR"/>
          <w:lang w:eastAsia="en-US"/>
        </w:rPr>
        <w:t>ti.</w:t>
      </w:r>
    </w:p>
    <w:p w14:paraId="51D90A40" w14:textId="77777777" w:rsidR="00583F3D" w:rsidRPr="003857FF" w:rsidRDefault="00583F3D" w:rsidP="00583F3D">
      <w:pPr>
        <w:autoSpaceDE w:val="0"/>
        <w:autoSpaceDN w:val="0"/>
        <w:adjustRightInd w:val="0"/>
        <w:spacing w:line="276" w:lineRule="auto"/>
        <w:jc w:val="both"/>
        <w:rPr>
          <w:lang w:eastAsia="en-US"/>
        </w:rPr>
      </w:pPr>
      <w:r w:rsidRPr="003857FF">
        <w:rPr>
          <w:lang w:eastAsia="en-US"/>
        </w:rPr>
        <w:t>De asemenea, instituția nu se face vinovată de:</w:t>
      </w:r>
    </w:p>
    <w:p w14:paraId="0E6B1AE3" w14:textId="77777777" w:rsidR="00583F3D" w:rsidRPr="003857FF" w:rsidRDefault="00583F3D">
      <w:pPr>
        <w:pStyle w:val="ListParagraph"/>
        <w:numPr>
          <w:ilvl w:val="0"/>
          <w:numId w:val="54"/>
        </w:numPr>
        <w:autoSpaceDE w:val="0"/>
        <w:autoSpaceDN w:val="0"/>
        <w:adjustRightInd w:val="0"/>
        <w:spacing w:line="276" w:lineRule="auto"/>
        <w:jc w:val="both"/>
        <w:rPr>
          <w:lang w:val="ro-RO"/>
        </w:rPr>
      </w:pPr>
      <w:r w:rsidRPr="003857FF">
        <w:rPr>
          <w:lang w:val="ro-RO"/>
        </w:rPr>
        <w:t>declarații inexacte cu privire la informațiile solicitate de Autoritatea Contractantă în vederea selectării contractorilor;</w:t>
      </w:r>
    </w:p>
    <w:p w14:paraId="3DF31D94" w14:textId="77777777" w:rsidR="00583F3D" w:rsidRPr="003857FF" w:rsidRDefault="00583F3D">
      <w:pPr>
        <w:pStyle w:val="ListParagraph"/>
        <w:numPr>
          <w:ilvl w:val="0"/>
          <w:numId w:val="54"/>
        </w:numPr>
        <w:autoSpaceDE w:val="0"/>
        <w:autoSpaceDN w:val="0"/>
        <w:adjustRightInd w:val="0"/>
        <w:spacing w:line="276" w:lineRule="auto"/>
        <w:jc w:val="both"/>
        <w:rPr>
          <w:lang w:val="ro-RO"/>
        </w:rPr>
      </w:pPr>
      <w:r w:rsidRPr="003857FF">
        <w:rPr>
          <w:lang w:val="ro-RO"/>
        </w:rPr>
        <w:t>încălcarea în mod grav a prevederilor unui alt contract de finanțare încheiat anterior cu Autoritatea Contractantă.</w:t>
      </w:r>
    </w:p>
    <w:p w14:paraId="5051F043" w14:textId="77777777" w:rsidR="003D3ACD" w:rsidRPr="003857FF" w:rsidRDefault="003D3ACD" w:rsidP="00392844">
      <w:pPr>
        <w:autoSpaceDE w:val="0"/>
        <w:autoSpaceDN w:val="0"/>
        <w:adjustRightInd w:val="0"/>
        <w:spacing w:line="276" w:lineRule="auto"/>
        <w:rPr>
          <w:b/>
          <w:bCs/>
          <w:lang w:eastAsia="en-US"/>
        </w:rPr>
      </w:pPr>
    </w:p>
    <w:p w14:paraId="2B6FD481" w14:textId="2E5E4903" w:rsidR="00C92197" w:rsidRPr="003857FF" w:rsidRDefault="00C92197" w:rsidP="00392844">
      <w:pPr>
        <w:autoSpaceDE w:val="0"/>
        <w:autoSpaceDN w:val="0"/>
        <w:adjustRightInd w:val="0"/>
        <w:spacing w:line="276" w:lineRule="auto"/>
        <w:rPr>
          <w:b/>
          <w:bCs/>
          <w:lang w:eastAsia="en-US"/>
        </w:rPr>
      </w:pPr>
      <w:r w:rsidRPr="003857FF">
        <w:rPr>
          <w:b/>
          <w:bCs/>
          <w:lang w:eastAsia="en-US"/>
        </w:rPr>
        <w:t>Declara</w:t>
      </w:r>
      <w:r w:rsidR="00C158FD" w:rsidRPr="003857FF">
        <w:rPr>
          <w:b/>
          <w:bCs/>
          <w:lang w:eastAsia="en-US"/>
        </w:rPr>
        <w:t>ț</w:t>
      </w:r>
      <w:r w:rsidRPr="003857FF">
        <w:rPr>
          <w:b/>
          <w:bCs/>
          <w:lang w:eastAsia="en-US"/>
        </w:rPr>
        <w:t>ie pe proprie r</w:t>
      </w:r>
      <w:r w:rsidR="00C158FD" w:rsidRPr="003857FF">
        <w:rPr>
          <w:b/>
          <w:bCs/>
          <w:lang w:eastAsia="en-US"/>
        </w:rPr>
        <w:t>ă</w:t>
      </w:r>
      <w:r w:rsidRPr="003857FF">
        <w:rPr>
          <w:b/>
          <w:bCs/>
          <w:lang w:eastAsia="en-US"/>
        </w:rPr>
        <w:t>spundere, sub sanc</w:t>
      </w:r>
      <w:r w:rsidR="00C158FD" w:rsidRPr="003857FF">
        <w:rPr>
          <w:b/>
          <w:bCs/>
          <w:lang w:eastAsia="en-US"/>
        </w:rPr>
        <w:t>ț</w:t>
      </w:r>
      <w:r w:rsidRPr="003857FF">
        <w:rPr>
          <w:b/>
          <w:bCs/>
          <w:lang w:eastAsia="en-US"/>
        </w:rPr>
        <w:t xml:space="preserve">iunile aplicate faptei de fals </w:t>
      </w:r>
      <w:r w:rsidR="003D3ACD" w:rsidRPr="003857FF">
        <w:rPr>
          <w:b/>
          <w:bCs/>
          <w:lang w:eastAsia="en-US"/>
        </w:rPr>
        <w:t>î</w:t>
      </w:r>
      <w:r w:rsidRPr="003857FF">
        <w:rPr>
          <w:b/>
          <w:bCs/>
          <w:lang w:eastAsia="en-US"/>
        </w:rPr>
        <w:t>n acte publice</w:t>
      </w:r>
      <w:r w:rsidR="00C158FD" w:rsidRPr="003857FF">
        <w:rPr>
          <w:b/>
          <w:bCs/>
          <w:lang w:eastAsia="en-US"/>
        </w:rPr>
        <w:t>.</w:t>
      </w:r>
    </w:p>
    <w:p w14:paraId="7EBF2751" w14:textId="77777777" w:rsidR="003D3ACD" w:rsidRPr="003857FF" w:rsidRDefault="003D3ACD" w:rsidP="00392844">
      <w:pPr>
        <w:autoSpaceDE w:val="0"/>
        <w:autoSpaceDN w:val="0"/>
        <w:adjustRightInd w:val="0"/>
        <w:spacing w:line="276" w:lineRule="auto"/>
        <w:rPr>
          <w:lang w:eastAsia="en-US"/>
        </w:rPr>
      </w:pPr>
    </w:p>
    <w:p w14:paraId="7C38274F" w14:textId="5B082294" w:rsidR="00C92197" w:rsidRPr="003857FF" w:rsidRDefault="00C92197" w:rsidP="00392844">
      <w:pPr>
        <w:autoSpaceDE w:val="0"/>
        <w:autoSpaceDN w:val="0"/>
        <w:adjustRightInd w:val="0"/>
        <w:spacing w:line="276" w:lineRule="auto"/>
        <w:rPr>
          <w:lang w:eastAsia="en-US"/>
        </w:rPr>
      </w:pPr>
      <w:r w:rsidRPr="003857FF">
        <w:rPr>
          <w:lang w:eastAsia="en-US"/>
        </w:rPr>
        <w:t>Data:</w:t>
      </w:r>
    </w:p>
    <w:p w14:paraId="62236367" w14:textId="77777777" w:rsidR="004A28A6" w:rsidRPr="003857FF" w:rsidRDefault="004A28A6" w:rsidP="00392844">
      <w:pPr>
        <w:autoSpaceDE w:val="0"/>
        <w:autoSpaceDN w:val="0"/>
        <w:adjustRightInd w:val="0"/>
        <w:spacing w:line="276" w:lineRule="auto"/>
        <w:rPr>
          <w:lang w:eastAsia="en-US"/>
        </w:rPr>
      </w:pPr>
    </w:p>
    <w:p w14:paraId="46C97EE1" w14:textId="00F4A4C0" w:rsidR="00C11915" w:rsidRPr="003857FF" w:rsidRDefault="00C92197" w:rsidP="00392844">
      <w:pPr>
        <w:spacing w:line="276" w:lineRule="auto"/>
        <w:rPr>
          <w:lang w:eastAsia="en-US"/>
        </w:rPr>
      </w:pPr>
      <w:r w:rsidRPr="003857FF">
        <w:rPr>
          <w:lang w:eastAsia="en-US"/>
        </w:rPr>
        <w:t>Reprezentant legal</w:t>
      </w:r>
      <w:r w:rsidR="00B85621" w:rsidRPr="003857FF">
        <w:rPr>
          <w:lang w:eastAsia="en-US"/>
        </w:rPr>
        <w:t>,</w:t>
      </w:r>
    </w:p>
    <w:p w14:paraId="40C132CA" w14:textId="68FFC741" w:rsidR="002D0285" w:rsidRPr="003857FF" w:rsidRDefault="00C92197" w:rsidP="00392844">
      <w:pPr>
        <w:spacing w:line="276" w:lineRule="auto"/>
      </w:pPr>
      <w:r w:rsidRPr="003857FF">
        <w:rPr>
          <w:lang w:eastAsia="en-US"/>
        </w:rPr>
        <w:t>Func</w:t>
      </w:r>
      <w:r w:rsidR="00A513E8" w:rsidRPr="003857FF">
        <w:rPr>
          <w:lang w:eastAsia="en-US"/>
        </w:rPr>
        <w:t>ț</w:t>
      </w:r>
      <w:r w:rsidRPr="003857FF">
        <w:rPr>
          <w:lang w:eastAsia="en-US"/>
        </w:rPr>
        <w:t>ia:</w:t>
      </w:r>
    </w:p>
    <w:p w14:paraId="36340613" w14:textId="792A3C90" w:rsidR="002D0285" w:rsidRPr="003857FF" w:rsidRDefault="002D0285" w:rsidP="00392844">
      <w:pPr>
        <w:spacing w:line="276" w:lineRule="auto"/>
      </w:pPr>
      <w:r w:rsidRPr="003857FF">
        <w:t>Nume și prenume</w:t>
      </w:r>
    </w:p>
    <w:p w14:paraId="1072BCAC" w14:textId="77777777" w:rsidR="00FE5419" w:rsidRPr="003857FF" w:rsidRDefault="00FE5419" w:rsidP="00392844">
      <w:pPr>
        <w:widowControl w:val="0"/>
        <w:tabs>
          <w:tab w:val="left" w:pos="7590"/>
        </w:tabs>
        <w:spacing w:line="276" w:lineRule="auto"/>
        <w:jc w:val="both"/>
        <w:rPr>
          <w:rFonts w:eastAsia="Times New Roman"/>
          <w:lang w:eastAsia="en-US"/>
        </w:rPr>
      </w:pPr>
      <w:r w:rsidRPr="003857FF">
        <w:rPr>
          <w:rFonts w:eastAsia="Times New Roman"/>
          <w:i/>
          <w:lang w:eastAsia="en-US"/>
        </w:rPr>
        <w:t>Semnătura</w:t>
      </w:r>
    </w:p>
    <w:p w14:paraId="64625127" w14:textId="77777777" w:rsidR="00FE5419" w:rsidRPr="003857FF" w:rsidRDefault="00FE5419" w:rsidP="00392844">
      <w:pPr>
        <w:spacing w:line="276" w:lineRule="auto"/>
      </w:pPr>
    </w:p>
    <w:p w14:paraId="35254F7B" w14:textId="77777777" w:rsidR="002D0285" w:rsidRPr="003857FF" w:rsidRDefault="002D0285" w:rsidP="00392844">
      <w:pPr>
        <w:spacing w:line="276" w:lineRule="auto"/>
      </w:pPr>
    </w:p>
    <w:p w14:paraId="6E1371D8" w14:textId="04D9DDF9" w:rsidR="00E92A0A" w:rsidRPr="003857FF" w:rsidRDefault="00E92A0A" w:rsidP="00392844">
      <w:pPr>
        <w:spacing w:line="276" w:lineRule="auto"/>
        <w:rPr>
          <w:b/>
          <w:szCs w:val="20"/>
          <w:lang w:eastAsia="en-US"/>
        </w:rPr>
      </w:pPr>
      <w:r w:rsidRPr="003857FF">
        <w:br w:type="page"/>
      </w:r>
    </w:p>
    <w:p w14:paraId="2511FF1D" w14:textId="779FC3B6" w:rsidR="004907B4" w:rsidRPr="003857FF" w:rsidRDefault="004907B4" w:rsidP="00BD5494">
      <w:pPr>
        <w:pStyle w:val="Heading1"/>
      </w:pPr>
      <w:bookmarkStart w:id="21" w:name="_32hioqz" w:colFirst="0" w:colLast="0"/>
      <w:bookmarkStart w:id="22" w:name="_Toc115358515"/>
      <w:bookmarkStart w:id="23" w:name="_Toc115441514"/>
      <w:bookmarkStart w:id="24" w:name="_Toc113629438"/>
      <w:bookmarkEnd w:id="21"/>
      <w:r w:rsidRPr="003857FF">
        <w:t xml:space="preserve">Anexa </w:t>
      </w:r>
      <w:r w:rsidR="00D74D2E" w:rsidRPr="003857FF">
        <w:t>1</w:t>
      </w:r>
      <w:r w:rsidR="00F5443C">
        <w:t>2</w:t>
      </w:r>
      <w:r w:rsidRPr="003857FF">
        <w:t xml:space="preserve">. Declarație pe propria răspundere a Solicitantului prin care se certifică acceptarea implementării proiectului </w:t>
      </w:r>
      <w:r w:rsidR="00630CF5" w:rsidRPr="003857FF">
        <w:t>î</w:t>
      </w:r>
      <w:r w:rsidRPr="003857FF">
        <w:t>n instituție</w:t>
      </w:r>
      <w:bookmarkEnd w:id="22"/>
      <w:bookmarkEnd w:id="23"/>
    </w:p>
    <w:p w14:paraId="3E74CF01" w14:textId="77777777" w:rsidR="004907B4" w:rsidRPr="003857FF" w:rsidRDefault="004907B4" w:rsidP="004907B4">
      <w:pPr>
        <w:autoSpaceDE w:val="0"/>
        <w:autoSpaceDN w:val="0"/>
        <w:adjustRightInd w:val="0"/>
        <w:spacing w:line="276" w:lineRule="auto"/>
        <w:jc w:val="center"/>
        <w:rPr>
          <w:b/>
          <w:bCs/>
          <w:lang w:eastAsia="en-US"/>
        </w:rPr>
      </w:pPr>
    </w:p>
    <w:p w14:paraId="2236408B" w14:textId="77777777" w:rsidR="004907B4" w:rsidRPr="003857FF" w:rsidRDefault="004907B4" w:rsidP="004907B4">
      <w:pPr>
        <w:autoSpaceDE w:val="0"/>
        <w:autoSpaceDN w:val="0"/>
        <w:adjustRightInd w:val="0"/>
        <w:spacing w:line="276" w:lineRule="auto"/>
        <w:jc w:val="both"/>
        <w:rPr>
          <w:lang w:eastAsia="en-US"/>
        </w:rPr>
      </w:pPr>
      <w:r w:rsidRPr="003857FF">
        <w:rPr>
          <w:rFonts w:eastAsia="Times New Roman"/>
          <w:lang w:eastAsia="en-US"/>
        </w:rPr>
        <w:t>Subsemnatul/Subsemnata, …………………………………….</w:t>
      </w:r>
      <w:r w:rsidRPr="003857FF">
        <w:rPr>
          <w:rFonts w:eastAsia="Times New Roman"/>
          <w:color w:val="A6A6A6" w:themeColor="background1" w:themeShade="A6"/>
          <w:lang w:eastAsia="en-US"/>
        </w:rPr>
        <w:t xml:space="preserve"> </w:t>
      </w:r>
      <w:r w:rsidRPr="003857FF">
        <w:rPr>
          <w:rFonts w:eastAsia="Times New Roman"/>
          <w:i/>
          <w:iCs/>
          <w:lang w:eastAsia="en-US"/>
        </w:rPr>
        <w:t>(numele şi prenumele reprezentantului legal al organizaţiei de cercetare),</w:t>
      </w:r>
      <w:r w:rsidRPr="003857FF">
        <w:rPr>
          <w:rFonts w:eastAsia="Times New Roman"/>
          <w:lang w:eastAsia="en-US"/>
        </w:rPr>
        <w:t xml:space="preserve"> în calitate de </w:t>
      </w:r>
      <w:r w:rsidRPr="003857FF">
        <w:rPr>
          <w:rFonts w:eastAsia="Times New Roman"/>
          <w:i/>
          <w:iCs/>
          <w:lang w:eastAsia="en-US"/>
        </w:rPr>
        <w:t>……………………...……… (funcţia reprezentantului legal al Solicitantului)</w:t>
      </w:r>
      <w:r w:rsidRPr="003857FF">
        <w:rPr>
          <w:rFonts w:eastAsia="Times New Roman"/>
          <w:lang w:eastAsia="en-US"/>
        </w:rPr>
        <w:t xml:space="preserve"> al ……..……………………………....... </w:t>
      </w:r>
      <w:r w:rsidRPr="003857FF">
        <w:rPr>
          <w:rFonts w:eastAsia="Times New Roman"/>
          <w:i/>
          <w:iCs/>
          <w:lang w:eastAsia="en-US"/>
        </w:rPr>
        <w:t>(denumirea completă a Solicitantului)</w:t>
      </w:r>
      <w:r w:rsidRPr="003857FF">
        <w:rPr>
          <w:rFonts w:eastAsia="HiddenHorzOCR"/>
          <w:lang w:eastAsia="en-US"/>
        </w:rPr>
        <w:t xml:space="preserve">, </w:t>
      </w:r>
      <w:r w:rsidRPr="003857FF">
        <w:rPr>
          <w:lang w:eastAsia="en-US"/>
        </w:rPr>
        <w:t xml:space="preserve">declar pe proprie răspundere că, în cazul în care proiectul cu titlul </w:t>
      </w:r>
      <w:r w:rsidRPr="003857FF">
        <w:rPr>
          <w:i/>
          <w:iCs/>
          <w:lang w:eastAsia="en-US"/>
        </w:rPr>
        <w:t xml:space="preserve">“…." </w:t>
      </w:r>
      <w:r w:rsidRPr="003857FF">
        <w:rPr>
          <w:lang w:eastAsia="en-US"/>
        </w:rPr>
        <w:t xml:space="preserve">este finanțat, instituția acceptă implementarea proiectului, nivelul indicatorilor de rezultat și realizare, asigură sprijin administrativ </w:t>
      </w:r>
      <w:r w:rsidRPr="003857FF">
        <w:rPr>
          <w:rFonts w:eastAsia="HiddenHorzOCR"/>
          <w:lang w:eastAsia="en-US"/>
        </w:rPr>
        <w:t xml:space="preserve">și </w:t>
      </w:r>
      <w:r w:rsidRPr="003857FF">
        <w:rPr>
          <w:lang w:eastAsia="en-US"/>
        </w:rPr>
        <w:t xml:space="preserve">pune la dispoziția echipei de proiect infrastructura necesară, asigură angajarea directorului de proiect cu norma întreagă </w:t>
      </w:r>
      <w:r w:rsidRPr="003857FF">
        <w:rPr>
          <w:rFonts w:eastAsia="HiddenHorzOCR"/>
          <w:lang w:eastAsia="en-US"/>
        </w:rPr>
        <w:t xml:space="preserve">și </w:t>
      </w:r>
      <w:r w:rsidRPr="003857FF">
        <w:rPr>
          <w:lang w:eastAsia="en-US"/>
        </w:rPr>
        <w:t>a membrilor echipei de proiect, în condițiile legii ș</w:t>
      </w:r>
      <w:r w:rsidRPr="003857FF">
        <w:rPr>
          <w:rFonts w:eastAsia="HiddenHorzOCR"/>
          <w:lang w:eastAsia="en-US"/>
        </w:rPr>
        <w:t xml:space="preserve">i </w:t>
      </w:r>
      <w:r w:rsidRPr="003857FF">
        <w:rPr>
          <w:lang w:eastAsia="en-US"/>
        </w:rPr>
        <w:t>cu respectarea prevederilor Ghidului aplicantului (inclusiv contractul de finanțare) pe întreaga perioadă a implementării proiectului.</w:t>
      </w:r>
    </w:p>
    <w:p w14:paraId="1656CC8C" w14:textId="77777777" w:rsidR="004907B4" w:rsidRPr="003857FF" w:rsidRDefault="004907B4" w:rsidP="004907B4">
      <w:pPr>
        <w:autoSpaceDE w:val="0"/>
        <w:autoSpaceDN w:val="0"/>
        <w:adjustRightInd w:val="0"/>
        <w:spacing w:line="276" w:lineRule="auto"/>
        <w:jc w:val="both"/>
        <w:rPr>
          <w:i/>
          <w:iCs/>
          <w:lang w:eastAsia="en-US"/>
        </w:rPr>
      </w:pPr>
    </w:p>
    <w:p w14:paraId="1AF1C53E" w14:textId="77777777" w:rsidR="004907B4" w:rsidRPr="003857FF" w:rsidRDefault="004907B4" w:rsidP="004907B4">
      <w:pPr>
        <w:autoSpaceDE w:val="0"/>
        <w:autoSpaceDN w:val="0"/>
        <w:adjustRightInd w:val="0"/>
        <w:spacing w:line="276" w:lineRule="auto"/>
        <w:rPr>
          <w:color w:val="303A34"/>
          <w:lang w:eastAsia="en-US"/>
        </w:rPr>
      </w:pPr>
      <w:r w:rsidRPr="003857FF">
        <w:rPr>
          <w:color w:val="303A34"/>
          <w:lang w:eastAsia="en-US"/>
        </w:rPr>
        <w:t>Data:</w:t>
      </w:r>
    </w:p>
    <w:p w14:paraId="48289FB5" w14:textId="77777777" w:rsidR="004907B4" w:rsidRPr="003857FF" w:rsidRDefault="004907B4" w:rsidP="004907B4">
      <w:pPr>
        <w:autoSpaceDE w:val="0"/>
        <w:autoSpaceDN w:val="0"/>
        <w:adjustRightInd w:val="0"/>
        <w:spacing w:line="276" w:lineRule="auto"/>
        <w:rPr>
          <w:color w:val="303A34"/>
          <w:lang w:eastAsia="en-US"/>
        </w:rPr>
      </w:pPr>
    </w:p>
    <w:p w14:paraId="5983C7D5" w14:textId="77777777" w:rsidR="004907B4" w:rsidRPr="003857FF" w:rsidRDefault="004907B4" w:rsidP="004907B4">
      <w:pPr>
        <w:spacing w:line="276" w:lineRule="auto"/>
        <w:rPr>
          <w:color w:val="303A34"/>
          <w:lang w:eastAsia="en-US"/>
        </w:rPr>
      </w:pPr>
      <w:r w:rsidRPr="003857FF">
        <w:rPr>
          <w:color w:val="303A34"/>
          <w:lang w:eastAsia="en-US"/>
        </w:rPr>
        <w:t>Reprezentant legal,</w:t>
      </w:r>
    </w:p>
    <w:p w14:paraId="2F96117E" w14:textId="77777777" w:rsidR="004907B4" w:rsidRPr="003857FF" w:rsidRDefault="004907B4" w:rsidP="004907B4">
      <w:pPr>
        <w:spacing w:line="276" w:lineRule="auto"/>
      </w:pPr>
      <w:r w:rsidRPr="003857FF">
        <w:rPr>
          <w:color w:val="303A34"/>
          <w:lang w:eastAsia="en-US"/>
        </w:rPr>
        <w:t>Funcția:</w:t>
      </w:r>
    </w:p>
    <w:p w14:paraId="2B29E3D2" w14:textId="77777777" w:rsidR="004907B4" w:rsidRPr="003857FF" w:rsidRDefault="004907B4" w:rsidP="004907B4">
      <w:pPr>
        <w:spacing w:line="276" w:lineRule="auto"/>
      </w:pPr>
      <w:r w:rsidRPr="003857FF">
        <w:t>Nume și prenume</w:t>
      </w:r>
    </w:p>
    <w:p w14:paraId="0115A8FD" w14:textId="77777777" w:rsidR="004907B4" w:rsidRPr="003857FF" w:rsidRDefault="004907B4" w:rsidP="004907B4">
      <w:pPr>
        <w:widowControl w:val="0"/>
        <w:tabs>
          <w:tab w:val="left" w:pos="7590"/>
        </w:tabs>
        <w:spacing w:line="276" w:lineRule="auto"/>
        <w:jc w:val="both"/>
        <w:rPr>
          <w:rFonts w:eastAsia="Times New Roman"/>
          <w:lang w:eastAsia="en-US"/>
        </w:rPr>
      </w:pPr>
      <w:r w:rsidRPr="003857FF">
        <w:rPr>
          <w:rFonts w:eastAsia="Times New Roman"/>
          <w:i/>
          <w:lang w:eastAsia="en-US"/>
        </w:rPr>
        <w:t>Semnătura</w:t>
      </w:r>
    </w:p>
    <w:p w14:paraId="488EB065" w14:textId="77777777" w:rsidR="004907B4" w:rsidRPr="003857FF" w:rsidRDefault="004907B4">
      <w:pPr>
        <w:rPr>
          <w:b/>
          <w:szCs w:val="20"/>
          <w:lang w:eastAsia="en-US"/>
        </w:rPr>
      </w:pPr>
      <w:r w:rsidRPr="003857FF">
        <w:br w:type="page"/>
      </w:r>
    </w:p>
    <w:p w14:paraId="6CB33B1C" w14:textId="08E7BBFF" w:rsidR="006970EA" w:rsidRPr="003857FF" w:rsidRDefault="006970EA" w:rsidP="00BD5494">
      <w:pPr>
        <w:pStyle w:val="Heading1"/>
      </w:pPr>
      <w:bookmarkStart w:id="25" w:name="_Toc115358516"/>
      <w:bookmarkStart w:id="26" w:name="_Toc115441515"/>
      <w:r w:rsidRPr="003857FF">
        <w:t>A</w:t>
      </w:r>
      <w:r w:rsidR="00C27D66" w:rsidRPr="003857FF">
        <w:t>nexa</w:t>
      </w:r>
      <w:r w:rsidRPr="003857FF">
        <w:t xml:space="preserve"> </w:t>
      </w:r>
      <w:r w:rsidR="00560CF6" w:rsidRPr="003857FF">
        <w:t>1</w:t>
      </w:r>
      <w:r w:rsidR="00F5443C">
        <w:t>3</w:t>
      </w:r>
      <w:r w:rsidR="00C27D66" w:rsidRPr="003857FF">
        <w:t>.</w:t>
      </w:r>
      <w:r w:rsidRPr="003857FF">
        <w:t xml:space="preserve"> Declarație pe proprie răspundere privind conformitatea propunerii de proiect cu Orientările tehnice DNSH (2021/C58/01)</w:t>
      </w:r>
      <w:bookmarkEnd w:id="24"/>
      <w:bookmarkEnd w:id="25"/>
      <w:bookmarkEnd w:id="26"/>
    </w:p>
    <w:p w14:paraId="32EF9A1B" w14:textId="77777777" w:rsidR="006970EA" w:rsidRPr="003857FF" w:rsidRDefault="006970EA" w:rsidP="00392844">
      <w:pPr>
        <w:widowControl w:val="0"/>
        <w:tabs>
          <w:tab w:val="left" w:pos="7590"/>
        </w:tabs>
        <w:spacing w:line="276" w:lineRule="auto"/>
        <w:jc w:val="both"/>
        <w:rPr>
          <w:rFonts w:eastAsia="Times New Roman"/>
          <w:lang w:eastAsia="en-US"/>
        </w:rPr>
      </w:pPr>
    </w:p>
    <w:p w14:paraId="2CF7DE3E" w14:textId="77777777" w:rsidR="006970EA" w:rsidRPr="003857FF" w:rsidRDefault="006970EA" w:rsidP="00392844">
      <w:pPr>
        <w:widowControl w:val="0"/>
        <w:tabs>
          <w:tab w:val="left" w:pos="7590"/>
        </w:tabs>
        <w:spacing w:line="276" w:lineRule="auto"/>
        <w:jc w:val="both"/>
        <w:rPr>
          <w:rFonts w:eastAsia="Times New Roman"/>
          <w:lang w:eastAsia="en-US"/>
        </w:rPr>
      </w:pPr>
      <w:bookmarkStart w:id="27" w:name="_1hmsyys" w:colFirst="0" w:colLast="0"/>
      <w:bookmarkEnd w:id="27"/>
      <w:r w:rsidRPr="003857FF">
        <w:rPr>
          <w:rFonts w:eastAsia="Times New Roman"/>
          <w:lang w:eastAsia="en-US"/>
        </w:rPr>
        <w:t>Subsemnatul/subsemnata, ……………………………………………………………… (</w:t>
      </w:r>
      <w:r w:rsidRPr="003857FF">
        <w:rPr>
          <w:rFonts w:eastAsia="Times New Roman"/>
          <w:i/>
          <w:iCs/>
          <w:lang w:eastAsia="en-US"/>
        </w:rPr>
        <w:t>numele şi prenumele directorului de proiect</w:t>
      </w:r>
      <w:r w:rsidRPr="003857FF">
        <w:rPr>
          <w:rFonts w:eastAsia="Times New Roman"/>
          <w:lang w:eastAsia="en-US"/>
        </w:rPr>
        <w:t xml:space="preserve">), declar pe propria răspundere că activităţile şi lucrările din cadrul propunerii de proiect cu titlul: „..................................”, sunt conforme cu </w:t>
      </w:r>
      <w:r w:rsidRPr="003857FF">
        <w:rPr>
          <w:rFonts w:eastAsia="Times New Roman"/>
          <w:i/>
          <w:lang w:eastAsia="en-US"/>
        </w:rPr>
        <w:t>Orientările tehnice DNSH (2021/C58/01)</w:t>
      </w:r>
      <w:r w:rsidRPr="003857FF">
        <w:rPr>
          <w:rFonts w:eastAsia="Times New Roman"/>
          <w:lang w:eastAsia="en-US"/>
        </w:rPr>
        <w:t xml:space="preserve">. </w:t>
      </w:r>
    </w:p>
    <w:p w14:paraId="3C15C199" w14:textId="77777777" w:rsidR="006970EA" w:rsidRPr="003857FF" w:rsidRDefault="006970EA" w:rsidP="00392844">
      <w:pPr>
        <w:widowControl w:val="0"/>
        <w:tabs>
          <w:tab w:val="left" w:pos="7590"/>
        </w:tabs>
        <w:spacing w:line="276" w:lineRule="auto"/>
        <w:jc w:val="both"/>
        <w:rPr>
          <w:rFonts w:eastAsia="Times New Roman"/>
          <w:lang w:eastAsia="en-US"/>
        </w:rPr>
      </w:pPr>
      <w:r w:rsidRPr="003857FF">
        <w:rPr>
          <w:rFonts w:eastAsia="Times New Roman"/>
          <w:lang w:eastAsia="en-US"/>
        </w:rPr>
        <w:t>De asemenea, confirm că activităţile şi lucrările din cadrul propunerii de proiect NU se încadrează în următoarea listă de activități:</w:t>
      </w:r>
    </w:p>
    <w:p w14:paraId="29B0D297" w14:textId="77777777" w:rsidR="006970EA" w:rsidRPr="003857FF" w:rsidRDefault="006970EA">
      <w:pPr>
        <w:widowControl w:val="0"/>
        <w:numPr>
          <w:ilvl w:val="0"/>
          <w:numId w:val="55"/>
        </w:numPr>
        <w:pBdr>
          <w:top w:val="nil"/>
          <w:left w:val="nil"/>
          <w:bottom w:val="nil"/>
          <w:right w:val="nil"/>
          <w:between w:val="nil"/>
        </w:pBdr>
        <w:tabs>
          <w:tab w:val="left" w:pos="7590"/>
        </w:tabs>
        <w:spacing w:line="276" w:lineRule="auto"/>
        <w:contextualSpacing/>
        <w:jc w:val="both"/>
        <w:rPr>
          <w:rFonts w:eastAsia="Times New Roman"/>
          <w:color w:val="000000"/>
          <w:lang w:eastAsia="en-US"/>
        </w:rPr>
      </w:pPr>
      <w:r w:rsidRPr="003857FF">
        <w:rPr>
          <w:rFonts w:eastAsia="Times New Roman"/>
          <w:color w:val="000000"/>
          <w:lang w:eastAsia="en-US"/>
        </w:rPr>
        <w:t>Activități și active legate de combustibili fosili, inclusiv utilizarea în aval;</w:t>
      </w:r>
    </w:p>
    <w:p w14:paraId="7F8BB3AF" w14:textId="77777777" w:rsidR="006970EA" w:rsidRPr="003857FF" w:rsidRDefault="006970EA">
      <w:pPr>
        <w:widowControl w:val="0"/>
        <w:numPr>
          <w:ilvl w:val="0"/>
          <w:numId w:val="55"/>
        </w:numPr>
        <w:pBdr>
          <w:top w:val="nil"/>
          <w:left w:val="nil"/>
          <w:bottom w:val="nil"/>
          <w:right w:val="nil"/>
          <w:between w:val="nil"/>
        </w:pBdr>
        <w:tabs>
          <w:tab w:val="left" w:pos="7590"/>
        </w:tabs>
        <w:spacing w:line="276" w:lineRule="auto"/>
        <w:contextualSpacing/>
        <w:jc w:val="both"/>
        <w:rPr>
          <w:rFonts w:eastAsia="Times New Roman"/>
          <w:color w:val="000000"/>
          <w:lang w:eastAsia="en-US"/>
        </w:rPr>
      </w:pPr>
      <w:r w:rsidRPr="003857FF">
        <w:rPr>
          <w:rFonts w:eastAsia="Times New Roman"/>
          <w:color w:val="000000"/>
          <w:lang w:eastAsia="en-US"/>
        </w:rPr>
        <w:t>Activități și active din cadrul sistemului UE de comercializare a certificatelor de emisii (ETS) cu emisii preconizate de gaze cu efect de seră care nu sunt mai mici decât valorile de referință relevante;</w:t>
      </w:r>
    </w:p>
    <w:p w14:paraId="2D792FB2" w14:textId="77777777" w:rsidR="006970EA" w:rsidRPr="003857FF" w:rsidRDefault="006970EA">
      <w:pPr>
        <w:widowControl w:val="0"/>
        <w:numPr>
          <w:ilvl w:val="0"/>
          <w:numId w:val="55"/>
        </w:numPr>
        <w:pBdr>
          <w:top w:val="nil"/>
          <w:left w:val="nil"/>
          <w:bottom w:val="nil"/>
          <w:right w:val="nil"/>
          <w:between w:val="nil"/>
        </w:pBdr>
        <w:tabs>
          <w:tab w:val="left" w:pos="7590"/>
        </w:tabs>
        <w:spacing w:line="276" w:lineRule="auto"/>
        <w:contextualSpacing/>
        <w:jc w:val="both"/>
        <w:rPr>
          <w:rFonts w:eastAsia="Times New Roman"/>
          <w:color w:val="000000"/>
          <w:lang w:eastAsia="en-US"/>
        </w:rPr>
      </w:pPr>
      <w:r w:rsidRPr="003857FF">
        <w:rPr>
          <w:rFonts w:eastAsia="Times New Roman"/>
          <w:color w:val="000000"/>
          <w:lang w:eastAsia="en-US"/>
        </w:rPr>
        <w:t>Activități și active legate de depozite de deșeuri, incineratoare și instalații de tratare mecano-biologică a deșeurilor;</w:t>
      </w:r>
    </w:p>
    <w:p w14:paraId="1D278187" w14:textId="77777777" w:rsidR="006970EA" w:rsidRPr="003857FF" w:rsidRDefault="006970EA">
      <w:pPr>
        <w:widowControl w:val="0"/>
        <w:numPr>
          <w:ilvl w:val="0"/>
          <w:numId w:val="55"/>
        </w:numPr>
        <w:pBdr>
          <w:top w:val="nil"/>
          <w:left w:val="nil"/>
          <w:bottom w:val="nil"/>
          <w:right w:val="nil"/>
          <w:between w:val="nil"/>
        </w:pBdr>
        <w:tabs>
          <w:tab w:val="left" w:pos="7590"/>
        </w:tabs>
        <w:spacing w:line="276" w:lineRule="auto"/>
        <w:contextualSpacing/>
        <w:jc w:val="both"/>
        <w:rPr>
          <w:rFonts w:eastAsia="Times New Roman"/>
          <w:color w:val="000000"/>
          <w:lang w:eastAsia="en-US"/>
        </w:rPr>
      </w:pPr>
      <w:r w:rsidRPr="003857FF">
        <w:rPr>
          <w:rFonts w:eastAsia="Times New Roman"/>
          <w:color w:val="000000"/>
          <w:lang w:eastAsia="en-US"/>
        </w:rPr>
        <w:t>Activități și active în cazul cărora eliminarea pe termen lung a deșeurilor poate dăuna mediului înconjurător.</w:t>
      </w:r>
    </w:p>
    <w:p w14:paraId="0FA0E4EC" w14:textId="77777777" w:rsidR="006970EA" w:rsidRPr="003857FF" w:rsidRDefault="006970EA" w:rsidP="00392844">
      <w:pPr>
        <w:widowControl w:val="0"/>
        <w:tabs>
          <w:tab w:val="left" w:pos="7590"/>
        </w:tabs>
        <w:spacing w:line="276" w:lineRule="auto"/>
        <w:jc w:val="both"/>
        <w:rPr>
          <w:rFonts w:eastAsia="Times New Roman"/>
          <w:lang w:eastAsia="en-US"/>
        </w:rPr>
      </w:pPr>
    </w:p>
    <w:p w14:paraId="2A7AF326" w14:textId="77777777" w:rsidR="006970EA" w:rsidRPr="003857FF" w:rsidRDefault="006970EA" w:rsidP="00392844">
      <w:pPr>
        <w:widowControl w:val="0"/>
        <w:tabs>
          <w:tab w:val="left" w:pos="7590"/>
        </w:tabs>
        <w:spacing w:line="276" w:lineRule="auto"/>
        <w:jc w:val="both"/>
        <w:rPr>
          <w:rFonts w:eastAsia="Times New Roman"/>
          <w:lang w:eastAsia="en-US"/>
        </w:rPr>
      </w:pPr>
    </w:p>
    <w:p w14:paraId="49CEC23C" w14:textId="77777777" w:rsidR="006970EA" w:rsidRPr="003857FF" w:rsidRDefault="006970EA" w:rsidP="00392844">
      <w:pPr>
        <w:widowControl w:val="0"/>
        <w:tabs>
          <w:tab w:val="left" w:pos="7590"/>
        </w:tabs>
        <w:spacing w:line="276" w:lineRule="auto"/>
        <w:jc w:val="both"/>
        <w:rPr>
          <w:rFonts w:eastAsia="Times New Roman"/>
          <w:lang w:eastAsia="en-US"/>
        </w:rPr>
      </w:pPr>
    </w:p>
    <w:p w14:paraId="1BFE51F0" w14:textId="77777777" w:rsidR="006970EA" w:rsidRPr="003857FF" w:rsidRDefault="006970EA" w:rsidP="00392844">
      <w:pPr>
        <w:widowControl w:val="0"/>
        <w:tabs>
          <w:tab w:val="left" w:pos="7590"/>
        </w:tabs>
        <w:spacing w:line="276" w:lineRule="auto"/>
        <w:jc w:val="both"/>
        <w:rPr>
          <w:rFonts w:eastAsia="Times New Roman"/>
          <w:lang w:eastAsia="en-US"/>
        </w:rPr>
      </w:pPr>
    </w:p>
    <w:p w14:paraId="4F5A19C4" w14:textId="0C6AB8EA" w:rsidR="00DB242D" w:rsidRPr="003857FF" w:rsidRDefault="006970EA" w:rsidP="00392844">
      <w:pPr>
        <w:widowControl w:val="0"/>
        <w:tabs>
          <w:tab w:val="left" w:pos="7590"/>
        </w:tabs>
        <w:spacing w:line="276" w:lineRule="auto"/>
        <w:jc w:val="both"/>
        <w:rPr>
          <w:rFonts w:eastAsia="Times New Roman"/>
          <w:lang w:eastAsia="en-US"/>
        </w:rPr>
      </w:pPr>
      <w:r w:rsidRPr="003857FF">
        <w:rPr>
          <w:rFonts w:eastAsia="Times New Roman"/>
          <w:lang w:eastAsia="en-US"/>
        </w:rPr>
        <w:t xml:space="preserve">Data: </w:t>
      </w:r>
    </w:p>
    <w:p w14:paraId="3980717A" w14:textId="77777777" w:rsidR="00DB242D" w:rsidRPr="003857FF" w:rsidRDefault="00DB242D" w:rsidP="00392844">
      <w:pPr>
        <w:widowControl w:val="0"/>
        <w:tabs>
          <w:tab w:val="left" w:pos="7590"/>
        </w:tabs>
        <w:spacing w:line="276" w:lineRule="auto"/>
        <w:jc w:val="both"/>
        <w:rPr>
          <w:rFonts w:eastAsia="Times New Roman"/>
          <w:lang w:eastAsia="en-US"/>
        </w:rPr>
      </w:pPr>
    </w:p>
    <w:p w14:paraId="069A2B60" w14:textId="4E9B5E60" w:rsidR="006970EA" w:rsidRPr="003857FF" w:rsidRDefault="006970EA" w:rsidP="00392844">
      <w:pPr>
        <w:widowControl w:val="0"/>
        <w:tabs>
          <w:tab w:val="left" w:pos="7590"/>
        </w:tabs>
        <w:spacing w:line="276" w:lineRule="auto"/>
        <w:jc w:val="both"/>
        <w:rPr>
          <w:rFonts w:eastAsia="Times New Roman"/>
          <w:lang w:eastAsia="en-US"/>
        </w:rPr>
      </w:pPr>
      <w:r w:rsidRPr="003857FF">
        <w:rPr>
          <w:rFonts w:eastAsia="Times New Roman"/>
          <w:lang w:eastAsia="en-US"/>
        </w:rPr>
        <w:t xml:space="preserve">Director de proiect </w:t>
      </w:r>
    </w:p>
    <w:p w14:paraId="637EA46A" w14:textId="37F0E67C" w:rsidR="006970EA" w:rsidRPr="003857FF" w:rsidRDefault="006970EA" w:rsidP="00392844">
      <w:pPr>
        <w:widowControl w:val="0"/>
        <w:tabs>
          <w:tab w:val="left" w:pos="7590"/>
        </w:tabs>
        <w:spacing w:line="276" w:lineRule="auto"/>
        <w:jc w:val="both"/>
        <w:rPr>
          <w:rFonts w:eastAsia="Times New Roman"/>
          <w:lang w:eastAsia="en-US"/>
        </w:rPr>
      </w:pPr>
      <w:r w:rsidRPr="003857FF">
        <w:rPr>
          <w:rFonts w:eastAsia="Times New Roman"/>
          <w:lang w:eastAsia="en-US"/>
        </w:rPr>
        <w:t xml:space="preserve">Numele şi prenumele: </w:t>
      </w:r>
    </w:p>
    <w:p w14:paraId="0C766C99" w14:textId="3018B9EE" w:rsidR="006970EA" w:rsidRPr="003857FF" w:rsidRDefault="006970EA" w:rsidP="00392844">
      <w:pPr>
        <w:widowControl w:val="0"/>
        <w:tabs>
          <w:tab w:val="left" w:pos="7590"/>
        </w:tabs>
        <w:spacing w:line="276" w:lineRule="auto"/>
        <w:jc w:val="both"/>
        <w:rPr>
          <w:rFonts w:eastAsia="Times New Roman"/>
          <w:lang w:eastAsia="en-US"/>
        </w:rPr>
      </w:pPr>
      <w:r w:rsidRPr="003857FF">
        <w:rPr>
          <w:rFonts w:eastAsia="Times New Roman"/>
          <w:i/>
          <w:lang w:eastAsia="en-US"/>
        </w:rPr>
        <w:t>Semnătura</w:t>
      </w:r>
    </w:p>
    <w:p w14:paraId="3630E740" w14:textId="2EBCFDE6" w:rsidR="006970EA" w:rsidRPr="003857FF" w:rsidRDefault="006970EA" w:rsidP="00BD5494">
      <w:pPr>
        <w:pStyle w:val="Heading1"/>
      </w:pPr>
      <w:bookmarkStart w:id="28" w:name="_41mghml" w:colFirst="0" w:colLast="0"/>
      <w:bookmarkEnd w:id="28"/>
      <w:r w:rsidRPr="003857FF">
        <w:rPr>
          <w:highlight w:val="yellow"/>
        </w:rPr>
        <w:br w:type="page"/>
      </w:r>
      <w:bookmarkStart w:id="29" w:name="_Toc113629440"/>
      <w:bookmarkStart w:id="30" w:name="_Toc115358517"/>
      <w:bookmarkStart w:id="31" w:name="_Toc115441516"/>
      <w:r w:rsidRPr="003857FF">
        <w:t>A</w:t>
      </w:r>
      <w:r w:rsidR="00C27D66" w:rsidRPr="003857FF">
        <w:t>nexa</w:t>
      </w:r>
      <w:r w:rsidRPr="003857FF">
        <w:t xml:space="preserve"> </w:t>
      </w:r>
      <w:r w:rsidR="00D74D2E" w:rsidRPr="003857FF">
        <w:t>1</w:t>
      </w:r>
      <w:r w:rsidR="00F5443C">
        <w:t>4</w:t>
      </w:r>
      <w:r w:rsidR="00C27D66" w:rsidRPr="003857FF">
        <w:t xml:space="preserve">. </w:t>
      </w:r>
      <w:r w:rsidRPr="003857FF">
        <w:t>Declarație TVA</w:t>
      </w:r>
      <w:bookmarkEnd w:id="29"/>
      <w:bookmarkEnd w:id="30"/>
      <w:bookmarkEnd w:id="31"/>
    </w:p>
    <w:p w14:paraId="0D244889" w14:textId="77777777" w:rsidR="006970EA" w:rsidRPr="003857FF" w:rsidRDefault="006970EA" w:rsidP="00392844">
      <w:pPr>
        <w:widowControl w:val="0"/>
        <w:spacing w:line="276" w:lineRule="auto"/>
        <w:ind w:right="-70"/>
        <w:jc w:val="both"/>
        <w:rPr>
          <w:rFonts w:eastAsia="Times New Roman"/>
          <w:lang w:eastAsia="en-US"/>
        </w:rPr>
      </w:pPr>
    </w:p>
    <w:p w14:paraId="43FF71C8" w14:textId="77777777" w:rsidR="006970EA" w:rsidRPr="003857FF" w:rsidRDefault="006970EA" w:rsidP="00392844">
      <w:pPr>
        <w:widowControl w:val="0"/>
        <w:spacing w:line="276" w:lineRule="auto"/>
        <w:ind w:right="-70"/>
        <w:jc w:val="both"/>
        <w:rPr>
          <w:rFonts w:eastAsia="Times New Roman"/>
          <w:lang w:eastAsia="en-US"/>
        </w:rPr>
      </w:pPr>
    </w:p>
    <w:p w14:paraId="39BCE078" w14:textId="3F7C6B9E" w:rsidR="006970EA" w:rsidRPr="003857FF" w:rsidRDefault="006970EA" w:rsidP="00392844">
      <w:pPr>
        <w:widowControl w:val="0"/>
        <w:spacing w:line="276" w:lineRule="auto"/>
        <w:ind w:right="-70"/>
        <w:jc w:val="both"/>
        <w:rPr>
          <w:rFonts w:eastAsia="Times New Roman"/>
          <w:lang w:eastAsia="en-US"/>
        </w:rPr>
      </w:pPr>
      <w:r w:rsidRPr="003857FF">
        <w:rPr>
          <w:rFonts w:eastAsia="Times New Roman"/>
          <w:lang w:eastAsia="en-US"/>
        </w:rPr>
        <w:t>Subsemnatul/Subsemnata, …………………………………….</w:t>
      </w:r>
      <w:r w:rsidRPr="003857FF">
        <w:rPr>
          <w:rFonts w:eastAsia="Times New Roman"/>
          <w:color w:val="A6A6A6" w:themeColor="background1" w:themeShade="A6"/>
          <w:lang w:eastAsia="en-US"/>
        </w:rPr>
        <w:t xml:space="preserve"> </w:t>
      </w:r>
      <w:r w:rsidRPr="003857FF">
        <w:rPr>
          <w:rFonts w:eastAsia="Times New Roman"/>
          <w:i/>
          <w:iCs/>
          <w:lang w:eastAsia="en-US"/>
        </w:rPr>
        <w:t>(numele şi prenumele reprezentantului legal al organizaţiei de cercetare),</w:t>
      </w:r>
      <w:r w:rsidRPr="003857FF">
        <w:rPr>
          <w:rFonts w:eastAsia="Times New Roman"/>
          <w:lang w:eastAsia="en-US"/>
        </w:rPr>
        <w:t xml:space="preserve"> în calitate de </w:t>
      </w:r>
      <w:r w:rsidRPr="003857FF">
        <w:rPr>
          <w:rFonts w:eastAsia="Times New Roman"/>
          <w:i/>
          <w:iCs/>
          <w:lang w:eastAsia="en-US"/>
        </w:rPr>
        <w:t xml:space="preserve">……………………...……… (funcţia reprezentantului legal al </w:t>
      </w:r>
      <w:r w:rsidR="0069536B" w:rsidRPr="003857FF">
        <w:rPr>
          <w:rFonts w:eastAsia="Times New Roman"/>
          <w:i/>
          <w:iCs/>
          <w:lang w:eastAsia="en-US"/>
        </w:rPr>
        <w:t>Solicitantului</w:t>
      </w:r>
      <w:r w:rsidRPr="003857FF">
        <w:rPr>
          <w:rFonts w:eastAsia="Times New Roman"/>
          <w:i/>
          <w:iCs/>
          <w:lang w:eastAsia="en-US"/>
        </w:rPr>
        <w:t>)</w:t>
      </w:r>
      <w:r w:rsidRPr="003857FF">
        <w:rPr>
          <w:rFonts w:eastAsia="Times New Roman"/>
          <w:lang w:eastAsia="en-US"/>
        </w:rPr>
        <w:t xml:space="preserve"> al ……..……………………………....... </w:t>
      </w:r>
      <w:r w:rsidRPr="003857FF">
        <w:rPr>
          <w:rFonts w:eastAsia="Times New Roman"/>
          <w:i/>
          <w:iCs/>
          <w:lang w:eastAsia="en-US"/>
        </w:rPr>
        <w:t xml:space="preserve">(denumirea completă a </w:t>
      </w:r>
      <w:r w:rsidR="0069536B" w:rsidRPr="003857FF">
        <w:rPr>
          <w:rFonts w:eastAsia="Times New Roman"/>
          <w:i/>
          <w:iCs/>
          <w:lang w:eastAsia="en-US"/>
        </w:rPr>
        <w:t>Solicitantului</w:t>
      </w:r>
      <w:r w:rsidRPr="003857FF">
        <w:rPr>
          <w:rFonts w:eastAsia="Times New Roman"/>
          <w:i/>
          <w:iCs/>
          <w:lang w:eastAsia="en-US"/>
        </w:rPr>
        <w:t>)</w:t>
      </w:r>
      <w:r w:rsidRPr="003857FF">
        <w:rPr>
          <w:rFonts w:eastAsia="Times New Roman"/>
          <w:lang w:eastAsia="en-US"/>
        </w:rPr>
        <w:t>, declar pe proprie răspundere că:</w:t>
      </w:r>
    </w:p>
    <w:p w14:paraId="1DFC3B21" w14:textId="77777777" w:rsidR="006970EA" w:rsidRPr="003857FF" w:rsidRDefault="006970EA" w:rsidP="00392844">
      <w:pPr>
        <w:widowControl w:val="0"/>
        <w:spacing w:line="276" w:lineRule="auto"/>
        <w:ind w:right="-70"/>
        <w:jc w:val="both"/>
        <w:rPr>
          <w:rFonts w:eastAsia="Times New Roman"/>
          <w:lang w:eastAsia="en-US"/>
        </w:rPr>
      </w:pPr>
    </w:p>
    <w:p w14:paraId="70752B2A" w14:textId="77777777" w:rsidR="006970EA" w:rsidRPr="003857FF" w:rsidRDefault="006970EA" w:rsidP="00392844">
      <w:pPr>
        <w:widowControl w:val="0"/>
        <w:spacing w:line="276" w:lineRule="auto"/>
        <w:ind w:right="-70"/>
        <w:jc w:val="both"/>
        <w:rPr>
          <w:rFonts w:eastAsia="Times New Roman"/>
          <w:lang w:eastAsia="en-US"/>
        </w:rPr>
      </w:pPr>
      <w:r w:rsidRPr="003857FF">
        <w:rPr>
          <w:rFonts w:eastAsia="Times New Roman"/>
          <w:b/>
          <w:lang w:eastAsia="en-US"/>
        </w:rPr>
        <w:t>Solicităm / NU solicităm</w:t>
      </w:r>
      <w:r w:rsidRPr="003857FF">
        <w:rPr>
          <w:rFonts w:eastAsia="Times New Roman"/>
          <w:lang w:eastAsia="en-US"/>
        </w:rPr>
        <w:t xml:space="preserve"> recuperarea TVA-ului de la autoritățile fiscale naționale în conformitate cu reglementările fiscale naționale.</w:t>
      </w:r>
    </w:p>
    <w:p w14:paraId="5A05E3B7" w14:textId="77777777" w:rsidR="006970EA" w:rsidRPr="003857FF" w:rsidRDefault="006970EA" w:rsidP="00392844">
      <w:pPr>
        <w:widowControl w:val="0"/>
        <w:spacing w:line="276" w:lineRule="auto"/>
        <w:ind w:right="-70"/>
        <w:jc w:val="both"/>
        <w:rPr>
          <w:rFonts w:eastAsia="Times New Roman"/>
          <w:lang w:eastAsia="en-US"/>
        </w:rPr>
      </w:pPr>
    </w:p>
    <w:p w14:paraId="2EFDCE41" w14:textId="77777777" w:rsidR="006970EA" w:rsidRPr="003857FF" w:rsidRDefault="006970EA" w:rsidP="00392844">
      <w:pPr>
        <w:widowControl w:val="0"/>
        <w:spacing w:line="276" w:lineRule="auto"/>
        <w:ind w:right="-70"/>
        <w:jc w:val="both"/>
        <w:rPr>
          <w:rFonts w:eastAsia="Times New Roman"/>
          <w:lang w:eastAsia="en-US"/>
        </w:rPr>
      </w:pPr>
    </w:p>
    <w:p w14:paraId="59DE673B" w14:textId="77777777" w:rsidR="006970EA" w:rsidRPr="003857FF" w:rsidRDefault="006970EA" w:rsidP="00392844">
      <w:pPr>
        <w:widowControl w:val="0"/>
        <w:spacing w:line="276" w:lineRule="auto"/>
        <w:ind w:right="-70"/>
        <w:jc w:val="both"/>
        <w:rPr>
          <w:rFonts w:eastAsia="Times New Roman"/>
          <w:lang w:eastAsia="en-US"/>
        </w:rPr>
      </w:pPr>
    </w:p>
    <w:p w14:paraId="442B378C" w14:textId="77777777" w:rsidR="006970EA" w:rsidRPr="003857FF" w:rsidRDefault="006970EA" w:rsidP="00392844">
      <w:pPr>
        <w:widowControl w:val="0"/>
        <w:spacing w:line="276" w:lineRule="auto"/>
        <w:ind w:right="-70"/>
        <w:jc w:val="both"/>
        <w:rPr>
          <w:rFonts w:eastAsia="Times New Roman"/>
          <w:lang w:eastAsia="en-US"/>
        </w:rPr>
      </w:pPr>
      <w:r w:rsidRPr="003857FF">
        <w:rPr>
          <w:rFonts w:eastAsia="Times New Roman"/>
          <w:b/>
          <w:lang w:eastAsia="en-US"/>
        </w:rPr>
        <w:t>Declaraţie pe proprie răspundere, sub sancţiunile aplicate faptei de fals în acte publice.</w:t>
      </w:r>
    </w:p>
    <w:p w14:paraId="48FECC07" w14:textId="77777777" w:rsidR="006970EA" w:rsidRPr="003857FF" w:rsidRDefault="006970EA" w:rsidP="00392844">
      <w:pPr>
        <w:widowControl w:val="0"/>
        <w:spacing w:line="276" w:lineRule="auto"/>
        <w:ind w:right="-70"/>
        <w:jc w:val="both"/>
        <w:rPr>
          <w:rFonts w:eastAsia="Times New Roman"/>
          <w:lang w:eastAsia="en-US"/>
        </w:rPr>
      </w:pPr>
    </w:p>
    <w:p w14:paraId="71E5FE09" w14:textId="77777777" w:rsidR="006970EA" w:rsidRPr="003857FF" w:rsidRDefault="006970EA" w:rsidP="00392844">
      <w:pPr>
        <w:widowControl w:val="0"/>
        <w:spacing w:line="276" w:lineRule="auto"/>
        <w:ind w:right="-70"/>
        <w:jc w:val="both"/>
        <w:rPr>
          <w:rFonts w:eastAsia="Times New Roman"/>
          <w:lang w:eastAsia="en-US"/>
        </w:rPr>
      </w:pPr>
    </w:p>
    <w:p w14:paraId="0B0458E2" w14:textId="6190D5E6" w:rsidR="000E167A" w:rsidRPr="003857FF" w:rsidRDefault="006970EA" w:rsidP="00392844">
      <w:pPr>
        <w:widowControl w:val="0"/>
        <w:spacing w:line="276" w:lineRule="auto"/>
        <w:ind w:right="-70"/>
        <w:jc w:val="both"/>
        <w:rPr>
          <w:rFonts w:eastAsia="Times New Roman"/>
          <w:lang w:eastAsia="en-US"/>
        </w:rPr>
      </w:pPr>
      <w:r w:rsidRPr="003857FF">
        <w:rPr>
          <w:rFonts w:eastAsia="Times New Roman"/>
          <w:lang w:eastAsia="en-US"/>
        </w:rPr>
        <w:t>Data:</w:t>
      </w:r>
      <w:r w:rsidRPr="003857FF">
        <w:rPr>
          <w:rFonts w:eastAsia="Times New Roman"/>
          <w:lang w:eastAsia="en-US"/>
        </w:rPr>
        <w:tab/>
        <w:t xml:space="preserve"> </w:t>
      </w:r>
    </w:p>
    <w:p w14:paraId="69593466" w14:textId="77777777" w:rsidR="000E167A" w:rsidRPr="003857FF" w:rsidRDefault="000E167A" w:rsidP="00392844">
      <w:pPr>
        <w:widowControl w:val="0"/>
        <w:spacing w:line="276" w:lineRule="auto"/>
        <w:ind w:right="-70"/>
        <w:jc w:val="both"/>
        <w:rPr>
          <w:rFonts w:eastAsia="Times New Roman"/>
          <w:lang w:eastAsia="en-US"/>
        </w:rPr>
      </w:pPr>
    </w:p>
    <w:p w14:paraId="1F4F82C7" w14:textId="40D292DE" w:rsidR="006970EA" w:rsidRPr="003857FF" w:rsidRDefault="006970EA" w:rsidP="00392844">
      <w:pPr>
        <w:widowControl w:val="0"/>
        <w:spacing w:line="276" w:lineRule="auto"/>
        <w:ind w:right="-70"/>
        <w:jc w:val="both"/>
        <w:rPr>
          <w:rFonts w:eastAsia="Times New Roman"/>
          <w:lang w:eastAsia="en-US"/>
        </w:rPr>
      </w:pPr>
      <w:r w:rsidRPr="003857FF">
        <w:rPr>
          <w:rFonts w:eastAsia="Times New Roman"/>
          <w:lang w:eastAsia="en-US"/>
        </w:rPr>
        <w:t>Reprezentant legal</w:t>
      </w:r>
    </w:p>
    <w:p w14:paraId="6F043F2D" w14:textId="77777777" w:rsidR="000E167A" w:rsidRPr="003857FF" w:rsidRDefault="006970EA" w:rsidP="00392844">
      <w:pPr>
        <w:widowControl w:val="0"/>
        <w:spacing w:line="276" w:lineRule="auto"/>
        <w:ind w:right="-70"/>
        <w:jc w:val="both"/>
        <w:rPr>
          <w:rFonts w:eastAsia="Times New Roman"/>
          <w:lang w:eastAsia="en-US"/>
        </w:rPr>
      </w:pPr>
      <w:r w:rsidRPr="003857FF">
        <w:rPr>
          <w:rFonts w:eastAsia="Times New Roman"/>
          <w:lang w:eastAsia="en-US"/>
        </w:rPr>
        <w:t>Funcția:</w:t>
      </w:r>
    </w:p>
    <w:p w14:paraId="1103ABC2" w14:textId="1BC36221" w:rsidR="006970EA" w:rsidRPr="003857FF" w:rsidRDefault="006970EA" w:rsidP="00392844">
      <w:pPr>
        <w:widowControl w:val="0"/>
        <w:spacing w:line="276" w:lineRule="auto"/>
        <w:ind w:right="-70"/>
        <w:jc w:val="both"/>
        <w:rPr>
          <w:rFonts w:eastAsia="Times New Roman"/>
          <w:lang w:eastAsia="en-US"/>
        </w:rPr>
      </w:pPr>
      <w:r w:rsidRPr="003857FF">
        <w:rPr>
          <w:rFonts w:eastAsia="Times New Roman"/>
          <w:lang w:eastAsia="en-US"/>
        </w:rPr>
        <w:t>Numele şi prenumele:</w:t>
      </w:r>
    </w:p>
    <w:p w14:paraId="54E0E34E" w14:textId="38B64AAE" w:rsidR="006970EA" w:rsidRPr="003857FF" w:rsidRDefault="006970EA" w:rsidP="00392844">
      <w:pPr>
        <w:widowControl w:val="0"/>
        <w:spacing w:line="276" w:lineRule="auto"/>
        <w:ind w:right="-70"/>
        <w:jc w:val="both"/>
        <w:rPr>
          <w:rFonts w:eastAsia="Times New Roman"/>
          <w:i/>
          <w:lang w:eastAsia="en-US"/>
        </w:rPr>
      </w:pPr>
      <w:r w:rsidRPr="003857FF">
        <w:rPr>
          <w:rFonts w:eastAsia="Times New Roman"/>
          <w:i/>
          <w:lang w:eastAsia="en-US"/>
        </w:rPr>
        <w:t>Semnătura</w:t>
      </w:r>
    </w:p>
    <w:p w14:paraId="527CF928" w14:textId="693F8D74" w:rsidR="006970EA" w:rsidRPr="003857FF" w:rsidRDefault="006970EA" w:rsidP="00BD5494">
      <w:pPr>
        <w:pStyle w:val="Heading1"/>
      </w:pPr>
      <w:r w:rsidRPr="003857FF">
        <w:rPr>
          <w:highlight w:val="yellow"/>
        </w:rPr>
        <w:br w:type="page"/>
      </w:r>
      <w:bookmarkStart w:id="32" w:name="_Toc113629441"/>
      <w:bookmarkStart w:id="33" w:name="_Toc115358518"/>
      <w:bookmarkStart w:id="34" w:name="_Toc115441517"/>
      <w:r w:rsidRPr="003857FF">
        <w:t>A</w:t>
      </w:r>
      <w:r w:rsidR="00B052FC" w:rsidRPr="003857FF">
        <w:t>nexa</w:t>
      </w:r>
      <w:r w:rsidRPr="003857FF">
        <w:t xml:space="preserve"> </w:t>
      </w:r>
      <w:r w:rsidR="00D74D2E" w:rsidRPr="003857FF">
        <w:t>1</w:t>
      </w:r>
      <w:r w:rsidR="00F5443C">
        <w:t>5</w:t>
      </w:r>
      <w:r w:rsidRPr="003857FF">
        <w:t>a</w:t>
      </w:r>
      <w:r w:rsidR="000E167A" w:rsidRPr="003857FF">
        <w:t xml:space="preserve">. </w:t>
      </w:r>
      <w:r w:rsidRPr="003857FF">
        <w:t>Declarație pe proprie răspundere a reprezentatului legal al Solicitantului privind conflictul de interese</w:t>
      </w:r>
      <w:bookmarkEnd w:id="32"/>
      <w:bookmarkEnd w:id="33"/>
      <w:bookmarkEnd w:id="34"/>
    </w:p>
    <w:p w14:paraId="1F6F5ADC" w14:textId="77777777" w:rsidR="006970EA" w:rsidRPr="003857FF" w:rsidRDefault="006970EA" w:rsidP="00392844">
      <w:pPr>
        <w:widowControl w:val="0"/>
        <w:spacing w:line="276" w:lineRule="auto"/>
        <w:ind w:right="49"/>
        <w:jc w:val="both"/>
        <w:rPr>
          <w:rFonts w:eastAsia="Times New Roman"/>
          <w:color w:val="000000"/>
          <w:lang w:eastAsia="en-US"/>
        </w:rPr>
      </w:pPr>
      <w:bookmarkStart w:id="35" w:name="_2grqrue" w:colFirst="0" w:colLast="0"/>
      <w:bookmarkEnd w:id="35"/>
    </w:p>
    <w:p w14:paraId="0DFD6FE9" w14:textId="1F39D6CC" w:rsidR="006970EA" w:rsidRPr="003857FF" w:rsidRDefault="006970EA" w:rsidP="00392844">
      <w:pPr>
        <w:widowControl w:val="0"/>
        <w:spacing w:line="276" w:lineRule="auto"/>
        <w:ind w:right="49"/>
        <w:jc w:val="both"/>
        <w:rPr>
          <w:rFonts w:eastAsia="Times New Roman"/>
          <w:color w:val="000000"/>
          <w:lang w:eastAsia="en-US"/>
        </w:rPr>
      </w:pPr>
      <w:r w:rsidRPr="003857FF">
        <w:rPr>
          <w:rFonts w:eastAsia="Times New Roman"/>
          <w:color w:val="000000"/>
          <w:lang w:eastAsia="en-US"/>
        </w:rPr>
        <w:t>Subsemnatul/subsemnata, ..............................................</w:t>
      </w:r>
      <w:r w:rsidR="00AC6D15" w:rsidRPr="003857FF">
        <w:rPr>
          <w:rFonts w:eastAsia="Times New Roman"/>
          <w:i/>
          <w:iCs/>
          <w:lang w:eastAsia="en-US"/>
        </w:rPr>
        <w:t xml:space="preserve"> (numele şi prenumele reprezentantului legal al organizaţiei de cercetare)</w:t>
      </w:r>
      <w:r w:rsidRPr="003857FF">
        <w:rPr>
          <w:rFonts w:eastAsia="Times New Roman"/>
          <w:color w:val="000000"/>
          <w:lang w:eastAsia="en-US"/>
        </w:rPr>
        <w:t>, având funcţia de..............................</w:t>
      </w:r>
      <w:r w:rsidR="00AC6D15" w:rsidRPr="003857FF">
        <w:rPr>
          <w:rFonts w:eastAsia="Times New Roman"/>
          <w:i/>
          <w:iCs/>
          <w:lang w:eastAsia="en-US"/>
        </w:rPr>
        <w:t xml:space="preserve"> (funcţia reprezentantului legal al Solicitantului)</w:t>
      </w:r>
      <w:r w:rsidRPr="003857FF">
        <w:rPr>
          <w:rFonts w:eastAsia="Times New Roman"/>
          <w:color w:val="000000"/>
          <w:lang w:eastAsia="en-US"/>
        </w:rPr>
        <w:t xml:space="preserve"> în cadrul .....................................</w:t>
      </w:r>
      <w:r w:rsidR="00AC4232" w:rsidRPr="003857FF">
        <w:rPr>
          <w:rFonts w:eastAsia="Times New Roman"/>
          <w:color w:val="000000"/>
          <w:lang w:eastAsia="en-US"/>
        </w:rPr>
        <w:t xml:space="preserve"> </w:t>
      </w:r>
      <w:r w:rsidR="00AC4232" w:rsidRPr="003857FF">
        <w:rPr>
          <w:rFonts w:eastAsia="Times New Roman"/>
          <w:i/>
          <w:iCs/>
          <w:lang w:eastAsia="en-US"/>
        </w:rPr>
        <w:t>(denumirea completă a Solicitantului)</w:t>
      </w:r>
      <w:r w:rsidRPr="003857FF">
        <w:rPr>
          <w:rFonts w:eastAsia="Times New Roman"/>
          <w:color w:val="000000"/>
          <w:lang w:eastAsia="en-US"/>
        </w:rPr>
        <w:t>, cunoscând că falsul în declaraţii este pedepsit de Codul Penal, declar pe propria răspundere, în baza informaţiilor pe care le deţin la această dată, că participarea în cadrul proiectului “.........................................................................”,  nu este de natură a crea o situaţie de conflict de interese în conformitate cu prevederile art. 61 – Conflictul de interese din Regulamentul (UE, Euratom) 2018/1046.</w:t>
      </w:r>
    </w:p>
    <w:p w14:paraId="72C15AF3" w14:textId="6E0030F2" w:rsidR="006970EA" w:rsidRPr="003857FF" w:rsidRDefault="006970EA" w:rsidP="00392844">
      <w:pPr>
        <w:widowControl w:val="0"/>
        <w:spacing w:line="276" w:lineRule="auto"/>
        <w:ind w:right="49"/>
        <w:jc w:val="both"/>
        <w:rPr>
          <w:rFonts w:eastAsia="Times New Roman"/>
          <w:color w:val="000000"/>
          <w:lang w:eastAsia="en-US"/>
        </w:rPr>
      </w:pPr>
    </w:p>
    <w:p w14:paraId="1BEFC84E" w14:textId="58E41EEB" w:rsidR="00FE5419" w:rsidRPr="003857FF" w:rsidRDefault="00FE5419" w:rsidP="00392844">
      <w:pPr>
        <w:widowControl w:val="0"/>
        <w:spacing w:line="276" w:lineRule="auto"/>
        <w:jc w:val="both"/>
        <w:rPr>
          <w:rFonts w:eastAsia="Times New Roman"/>
          <w:noProof/>
          <w:color w:val="000000"/>
          <w:lang w:eastAsia="en-US"/>
        </w:rPr>
      </w:pPr>
      <w:r w:rsidRPr="003857FF">
        <w:rPr>
          <w:rFonts w:eastAsia="Times New Roman"/>
          <w:noProof/>
          <w:color w:val="000000"/>
          <w:lang w:eastAsia="en-US"/>
        </w:rPr>
        <w:t xml:space="preserve">Data: </w:t>
      </w:r>
    </w:p>
    <w:p w14:paraId="1862A8BB" w14:textId="77777777" w:rsidR="00FE5419" w:rsidRPr="003857FF" w:rsidRDefault="00FE5419" w:rsidP="00392844">
      <w:pPr>
        <w:widowControl w:val="0"/>
        <w:spacing w:line="276" w:lineRule="auto"/>
        <w:ind w:right="49"/>
        <w:jc w:val="both"/>
        <w:rPr>
          <w:rFonts w:eastAsia="Times New Roman"/>
          <w:color w:val="000000"/>
          <w:lang w:eastAsia="en-US"/>
        </w:rPr>
      </w:pPr>
    </w:p>
    <w:p w14:paraId="7ECB20AC" w14:textId="77777777" w:rsidR="006970EA" w:rsidRPr="003857FF" w:rsidRDefault="006970EA" w:rsidP="00392844">
      <w:pPr>
        <w:widowControl w:val="0"/>
        <w:spacing w:line="276" w:lineRule="auto"/>
        <w:ind w:right="49"/>
        <w:jc w:val="both"/>
        <w:rPr>
          <w:rFonts w:eastAsia="Times New Roman"/>
          <w:color w:val="000000"/>
          <w:lang w:eastAsia="en-US"/>
        </w:rPr>
      </w:pPr>
    </w:p>
    <w:p w14:paraId="51B16530" w14:textId="77777777" w:rsidR="006970EA" w:rsidRPr="003857FF" w:rsidRDefault="006970EA" w:rsidP="00392844">
      <w:pPr>
        <w:widowControl w:val="0"/>
        <w:spacing w:line="276" w:lineRule="auto"/>
        <w:jc w:val="both"/>
        <w:rPr>
          <w:rFonts w:eastAsia="Times New Roman"/>
          <w:bCs/>
          <w:noProof/>
          <w:lang w:eastAsia="en-US"/>
        </w:rPr>
      </w:pPr>
      <w:r w:rsidRPr="003857FF">
        <w:rPr>
          <w:rFonts w:eastAsia="Times New Roman"/>
          <w:bCs/>
          <w:noProof/>
          <w:lang w:eastAsia="en-US"/>
        </w:rPr>
        <w:t>Reprezentant legal</w:t>
      </w:r>
    </w:p>
    <w:p w14:paraId="1D83C246" w14:textId="4282FB42" w:rsidR="006970EA" w:rsidRPr="003857FF" w:rsidRDefault="006970EA" w:rsidP="00392844">
      <w:pPr>
        <w:widowControl w:val="0"/>
        <w:spacing w:line="276" w:lineRule="auto"/>
        <w:jc w:val="both"/>
        <w:rPr>
          <w:rFonts w:eastAsia="Times New Roman"/>
          <w:noProof/>
          <w:color w:val="000000"/>
          <w:lang w:eastAsia="en-US"/>
        </w:rPr>
      </w:pPr>
      <w:r w:rsidRPr="003857FF">
        <w:rPr>
          <w:rFonts w:eastAsia="Times New Roman"/>
          <w:noProof/>
          <w:color w:val="000000"/>
          <w:lang w:eastAsia="en-US"/>
        </w:rPr>
        <w:t xml:space="preserve">Nume și prenume: </w:t>
      </w:r>
    </w:p>
    <w:p w14:paraId="62C0B71E" w14:textId="3AECE55B" w:rsidR="006970EA" w:rsidRPr="003857FF" w:rsidRDefault="006970EA" w:rsidP="00392844">
      <w:pPr>
        <w:widowControl w:val="0"/>
        <w:spacing w:line="276" w:lineRule="auto"/>
        <w:jc w:val="both"/>
        <w:rPr>
          <w:rFonts w:eastAsia="Times New Roman"/>
          <w:noProof/>
          <w:color w:val="000000"/>
          <w:lang w:eastAsia="en-US"/>
        </w:rPr>
      </w:pPr>
      <w:r w:rsidRPr="003857FF">
        <w:rPr>
          <w:rFonts w:eastAsia="Times New Roman"/>
          <w:noProof/>
          <w:color w:val="000000"/>
          <w:lang w:eastAsia="en-US"/>
        </w:rPr>
        <w:t>Funcți</w:t>
      </w:r>
      <w:r w:rsidR="00A513E8" w:rsidRPr="003857FF">
        <w:rPr>
          <w:rFonts w:eastAsia="Times New Roman"/>
          <w:noProof/>
          <w:color w:val="000000"/>
          <w:lang w:eastAsia="en-US"/>
        </w:rPr>
        <w:t>a</w:t>
      </w:r>
      <w:r w:rsidRPr="003857FF">
        <w:rPr>
          <w:rFonts w:eastAsia="Times New Roman"/>
          <w:noProof/>
          <w:color w:val="000000"/>
          <w:lang w:eastAsia="en-US"/>
        </w:rPr>
        <w:t>:</w:t>
      </w:r>
    </w:p>
    <w:p w14:paraId="163DE2E0" w14:textId="77777777" w:rsidR="006970EA" w:rsidRPr="003857FF" w:rsidRDefault="006970EA" w:rsidP="00392844">
      <w:pPr>
        <w:widowControl w:val="0"/>
        <w:spacing w:line="276" w:lineRule="auto"/>
        <w:jc w:val="both"/>
        <w:rPr>
          <w:rFonts w:eastAsia="Times New Roman"/>
          <w:i/>
          <w:iCs/>
          <w:noProof/>
          <w:color w:val="000000"/>
          <w:lang w:eastAsia="en-US"/>
        </w:rPr>
      </w:pPr>
      <w:r w:rsidRPr="003857FF">
        <w:rPr>
          <w:rFonts w:eastAsia="Times New Roman"/>
          <w:i/>
          <w:iCs/>
          <w:noProof/>
          <w:color w:val="000000"/>
          <w:lang w:eastAsia="en-US"/>
        </w:rPr>
        <w:t>Semnătura</w:t>
      </w:r>
    </w:p>
    <w:p w14:paraId="2044E32F" w14:textId="77777777" w:rsidR="006970EA" w:rsidRPr="003857FF" w:rsidRDefault="006970EA" w:rsidP="00392844">
      <w:pPr>
        <w:widowControl w:val="0"/>
        <w:spacing w:line="276" w:lineRule="auto"/>
        <w:jc w:val="both"/>
        <w:rPr>
          <w:rFonts w:eastAsia="Times New Roman"/>
          <w:b/>
          <w:highlight w:val="yellow"/>
          <w:lang w:eastAsia="en-US"/>
        </w:rPr>
      </w:pPr>
      <w:r w:rsidRPr="003857FF">
        <w:rPr>
          <w:rFonts w:eastAsia="Times New Roman"/>
          <w:b/>
          <w:highlight w:val="yellow"/>
          <w:lang w:eastAsia="en-US"/>
        </w:rPr>
        <w:br w:type="page"/>
      </w:r>
    </w:p>
    <w:p w14:paraId="0DCC4F41" w14:textId="5B3ED1EE" w:rsidR="006970EA" w:rsidRPr="003857FF" w:rsidRDefault="006970EA" w:rsidP="00BD5494">
      <w:pPr>
        <w:pStyle w:val="Heading1"/>
      </w:pPr>
      <w:bookmarkStart w:id="36" w:name="_Toc115358519"/>
      <w:bookmarkStart w:id="37" w:name="_Toc115441518"/>
      <w:r w:rsidRPr="003857FF">
        <w:t>A</w:t>
      </w:r>
      <w:r w:rsidR="00B052FC" w:rsidRPr="003857FF">
        <w:t>nexa</w:t>
      </w:r>
      <w:r w:rsidRPr="003857FF">
        <w:t xml:space="preserve"> </w:t>
      </w:r>
      <w:r w:rsidR="00D74D2E" w:rsidRPr="003857FF">
        <w:t>1</w:t>
      </w:r>
      <w:r w:rsidR="00F5443C">
        <w:t>5</w:t>
      </w:r>
      <w:r w:rsidRPr="003857FF">
        <w:t>b</w:t>
      </w:r>
      <w:r w:rsidR="00EB02DB" w:rsidRPr="003857FF">
        <w:t xml:space="preserve">. </w:t>
      </w:r>
      <w:r w:rsidRPr="003857FF">
        <w:t>Declarație pe proprie răspundere a directorului de proiect privind conflictul de interese</w:t>
      </w:r>
      <w:bookmarkEnd w:id="36"/>
      <w:bookmarkEnd w:id="37"/>
    </w:p>
    <w:p w14:paraId="72092788" w14:textId="77777777" w:rsidR="006970EA" w:rsidRPr="003857FF" w:rsidRDefault="006970EA" w:rsidP="00392844">
      <w:pPr>
        <w:widowControl w:val="0"/>
        <w:spacing w:line="276" w:lineRule="auto"/>
        <w:ind w:right="49"/>
        <w:jc w:val="both"/>
        <w:rPr>
          <w:rFonts w:eastAsia="Times New Roman"/>
          <w:color w:val="000000"/>
          <w:lang w:eastAsia="en-US"/>
        </w:rPr>
      </w:pPr>
    </w:p>
    <w:p w14:paraId="643E9214" w14:textId="77777777" w:rsidR="006970EA" w:rsidRPr="003857FF" w:rsidRDefault="006970EA" w:rsidP="00392844">
      <w:pPr>
        <w:widowControl w:val="0"/>
        <w:spacing w:line="276" w:lineRule="auto"/>
        <w:ind w:right="49"/>
        <w:jc w:val="both"/>
        <w:rPr>
          <w:rFonts w:eastAsia="Times New Roman"/>
          <w:color w:val="000000"/>
          <w:lang w:eastAsia="en-US"/>
        </w:rPr>
      </w:pPr>
      <w:r w:rsidRPr="003857FF">
        <w:rPr>
          <w:rFonts w:eastAsia="Times New Roman"/>
          <w:color w:val="000000"/>
          <w:lang w:eastAsia="en-US"/>
        </w:rPr>
        <w:t>Subsemnatul/subsemnata, .............................................., având funcţia de Director de proiect în cadrul ....................................., cunoscând că falsul în declaraţii este pedepsit de Codul Penal, declar pe propria răspundere, în baza informaţiilor pe care le deţin la această dată, că participarea în cadrul proiectului “.........................................................................”,  nu este de natură a crea o situaţie de conflict de interese în conformitate cu prevederile art. 61 – Conflictul de interese din Regulamentul (UE, Euratom) 2018/1046.</w:t>
      </w:r>
    </w:p>
    <w:p w14:paraId="4F76E4E7" w14:textId="2B54DD27" w:rsidR="006970EA" w:rsidRPr="003857FF" w:rsidRDefault="006970EA" w:rsidP="00392844">
      <w:pPr>
        <w:widowControl w:val="0"/>
        <w:spacing w:line="276" w:lineRule="auto"/>
        <w:ind w:right="49"/>
        <w:jc w:val="both"/>
        <w:rPr>
          <w:rFonts w:eastAsia="Times New Roman"/>
          <w:color w:val="000000"/>
          <w:lang w:eastAsia="en-US"/>
        </w:rPr>
      </w:pPr>
      <w:r w:rsidRPr="003857FF">
        <w:rPr>
          <w:rFonts w:eastAsia="Times New Roman"/>
          <w:i/>
          <w:color w:val="000000"/>
          <w:lang w:eastAsia="en-US"/>
        </w:rPr>
        <w:t>Notă: Prezenta declarație va fi completată atât de reprezentantul legal, cât și de directorul de proiect.</w:t>
      </w:r>
    </w:p>
    <w:p w14:paraId="1F385161" w14:textId="77777777" w:rsidR="006970EA" w:rsidRPr="003857FF" w:rsidRDefault="006970EA" w:rsidP="00392844">
      <w:pPr>
        <w:widowControl w:val="0"/>
        <w:spacing w:line="276" w:lineRule="auto"/>
        <w:ind w:right="49"/>
        <w:jc w:val="both"/>
        <w:rPr>
          <w:rFonts w:eastAsia="Times New Roman"/>
          <w:color w:val="000000"/>
          <w:lang w:eastAsia="en-US"/>
        </w:rPr>
      </w:pPr>
    </w:p>
    <w:p w14:paraId="231DEC06" w14:textId="3E6861CA" w:rsidR="000E167A" w:rsidRPr="003857FF" w:rsidRDefault="000E167A" w:rsidP="00392844">
      <w:pPr>
        <w:widowControl w:val="0"/>
        <w:spacing w:line="276" w:lineRule="auto"/>
        <w:jc w:val="both"/>
        <w:rPr>
          <w:rFonts w:eastAsia="Times New Roman"/>
          <w:noProof/>
          <w:color w:val="000000"/>
          <w:lang w:eastAsia="en-US"/>
        </w:rPr>
      </w:pPr>
      <w:r w:rsidRPr="003857FF">
        <w:rPr>
          <w:rFonts w:eastAsia="Times New Roman"/>
          <w:noProof/>
          <w:color w:val="000000"/>
          <w:lang w:eastAsia="en-US"/>
        </w:rPr>
        <w:t xml:space="preserve">Data: </w:t>
      </w:r>
    </w:p>
    <w:p w14:paraId="4E96B973" w14:textId="77777777" w:rsidR="006970EA" w:rsidRPr="003857FF" w:rsidRDefault="006970EA" w:rsidP="00392844">
      <w:pPr>
        <w:widowControl w:val="0"/>
        <w:spacing w:line="276" w:lineRule="auto"/>
        <w:ind w:right="49"/>
        <w:jc w:val="both"/>
        <w:rPr>
          <w:rFonts w:eastAsia="Times New Roman"/>
          <w:color w:val="000000"/>
          <w:lang w:eastAsia="en-US"/>
        </w:rPr>
      </w:pPr>
    </w:p>
    <w:p w14:paraId="075547FF" w14:textId="77777777" w:rsidR="006970EA" w:rsidRPr="003857FF" w:rsidRDefault="006970EA" w:rsidP="00392844">
      <w:pPr>
        <w:widowControl w:val="0"/>
        <w:spacing w:line="276" w:lineRule="auto"/>
        <w:jc w:val="both"/>
        <w:rPr>
          <w:rFonts w:eastAsia="Times New Roman"/>
          <w:bCs/>
          <w:noProof/>
          <w:lang w:eastAsia="en-US"/>
        </w:rPr>
      </w:pPr>
      <w:r w:rsidRPr="003857FF">
        <w:rPr>
          <w:rFonts w:eastAsia="Times New Roman"/>
          <w:bCs/>
          <w:noProof/>
          <w:lang w:eastAsia="en-US"/>
        </w:rPr>
        <w:t>Director de proiect</w:t>
      </w:r>
    </w:p>
    <w:p w14:paraId="6DB7C598" w14:textId="1F453E01" w:rsidR="006970EA" w:rsidRPr="003857FF" w:rsidRDefault="006970EA" w:rsidP="00392844">
      <w:pPr>
        <w:widowControl w:val="0"/>
        <w:spacing w:line="276" w:lineRule="auto"/>
        <w:jc w:val="both"/>
        <w:rPr>
          <w:rFonts w:eastAsia="Times New Roman"/>
          <w:noProof/>
          <w:color w:val="000000"/>
          <w:lang w:eastAsia="en-US"/>
        </w:rPr>
      </w:pPr>
      <w:r w:rsidRPr="003857FF">
        <w:rPr>
          <w:rFonts w:eastAsia="Times New Roman"/>
          <w:noProof/>
          <w:color w:val="000000"/>
          <w:lang w:eastAsia="en-US"/>
        </w:rPr>
        <w:t xml:space="preserve">Nume și prenume: </w:t>
      </w:r>
    </w:p>
    <w:p w14:paraId="11EE29BE" w14:textId="77777777" w:rsidR="006970EA" w:rsidRPr="003857FF" w:rsidRDefault="006970EA" w:rsidP="00392844">
      <w:pPr>
        <w:widowControl w:val="0"/>
        <w:spacing w:line="276" w:lineRule="auto"/>
        <w:jc w:val="both"/>
        <w:rPr>
          <w:rFonts w:eastAsia="Times New Roman"/>
          <w:i/>
          <w:iCs/>
          <w:noProof/>
          <w:color w:val="000000"/>
          <w:lang w:eastAsia="en-US"/>
        </w:rPr>
      </w:pPr>
      <w:r w:rsidRPr="003857FF">
        <w:rPr>
          <w:rFonts w:eastAsia="Times New Roman"/>
          <w:i/>
          <w:iCs/>
          <w:noProof/>
          <w:color w:val="000000"/>
          <w:lang w:eastAsia="en-US"/>
        </w:rPr>
        <w:t>Semnătura</w:t>
      </w:r>
    </w:p>
    <w:p w14:paraId="1613BF56" w14:textId="77777777" w:rsidR="006970EA" w:rsidRPr="003857FF" w:rsidRDefault="006970EA" w:rsidP="00392844">
      <w:pPr>
        <w:widowControl w:val="0"/>
        <w:spacing w:line="276" w:lineRule="auto"/>
        <w:jc w:val="both"/>
        <w:rPr>
          <w:rFonts w:eastAsia="Times New Roman"/>
          <w:b/>
          <w:highlight w:val="yellow"/>
          <w:lang w:eastAsia="en-US"/>
        </w:rPr>
      </w:pPr>
      <w:r w:rsidRPr="003857FF">
        <w:rPr>
          <w:rFonts w:eastAsia="Times New Roman"/>
          <w:b/>
          <w:highlight w:val="yellow"/>
          <w:lang w:eastAsia="en-US"/>
        </w:rPr>
        <w:br w:type="page"/>
      </w:r>
    </w:p>
    <w:p w14:paraId="0EA00CC1" w14:textId="77777777" w:rsidR="006970EA" w:rsidRPr="003857FF" w:rsidRDefault="006970EA" w:rsidP="00392844">
      <w:pPr>
        <w:widowControl w:val="0"/>
        <w:spacing w:line="276" w:lineRule="auto"/>
        <w:jc w:val="both"/>
        <w:rPr>
          <w:rFonts w:eastAsia="Times New Roman"/>
          <w:b/>
          <w:lang w:eastAsia="en-US"/>
        </w:rPr>
      </w:pPr>
    </w:p>
    <w:p w14:paraId="2D15F8AB" w14:textId="1178BD1C" w:rsidR="006970EA" w:rsidRPr="003857FF" w:rsidRDefault="006970EA" w:rsidP="00BD5494">
      <w:pPr>
        <w:pStyle w:val="Heading1"/>
      </w:pPr>
      <w:bookmarkStart w:id="38" w:name="_Toc113629442"/>
      <w:bookmarkStart w:id="39" w:name="_Toc115358520"/>
      <w:bookmarkStart w:id="40" w:name="_Toc115441519"/>
      <w:r w:rsidRPr="003857FF">
        <w:t>A</w:t>
      </w:r>
      <w:r w:rsidR="00B052FC" w:rsidRPr="003857FF">
        <w:t>nexa</w:t>
      </w:r>
      <w:r w:rsidRPr="003857FF">
        <w:t xml:space="preserve"> 1</w:t>
      </w:r>
      <w:r w:rsidR="00F5443C">
        <w:t>6</w:t>
      </w:r>
      <w:r w:rsidR="009A56FE" w:rsidRPr="003857FF">
        <w:t>a</w:t>
      </w:r>
      <w:r w:rsidR="00A513E8" w:rsidRPr="003857FF">
        <w:t xml:space="preserve">. </w:t>
      </w:r>
      <w:r w:rsidRPr="003857FF">
        <w:t xml:space="preserve">Declarație consimțământ </w:t>
      </w:r>
      <w:r w:rsidR="00EB02DB" w:rsidRPr="003857FF">
        <w:t xml:space="preserve">reprezentant legal </w:t>
      </w:r>
      <w:r w:rsidRPr="003857FF">
        <w:t>privind prelucrarea datelor cu caracter personal</w:t>
      </w:r>
      <w:bookmarkEnd w:id="38"/>
      <w:bookmarkEnd w:id="39"/>
      <w:bookmarkEnd w:id="40"/>
    </w:p>
    <w:p w14:paraId="52C46FB2" w14:textId="77777777" w:rsidR="006970EA" w:rsidRPr="003857FF" w:rsidRDefault="006970EA" w:rsidP="00392844">
      <w:pPr>
        <w:widowControl w:val="0"/>
        <w:spacing w:line="276" w:lineRule="auto"/>
        <w:ind w:right="49"/>
        <w:jc w:val="both"/>
        <w:rPr>
          <w:rFonts w:eastAsia="Times New Roman"/>
          <w:color w:val="000000"/>
          <w:lang w:eastAsia="en-US"/>
        </w:rPr>
      </w:pPr>
    </w:p>
    <w:p w14:paraId="54FDE5A4" w14:textId="77777777" w:rsidR="006970EA" w:rsidRPr="003857FF" w:rsidRDefault="006970EA" w:rsidP="00392844">
      <w:pPr>
        <w:widowControl w:val="0"/>
        <w:spacing w:line="276" w:lineRule="auto"/>
        <w:ind w:right="43"/>
        <w:jc w:val="both"/>
        <w:rPr>
          <w:rFonts w:eastAsia="Times New Roman"/>
          <w:color w:val="000000"/>
          <w:lang w:eastAsia="en-US"/>
        </w:rPr>
      </w:pPr>
      <w:r w:rsidRPr="003857FF">
        <w:rPr>
          <w:rFonts w:eastAsia="Times New Roman"/>
          <w:color w:val="000000"/>
          <w:lang w:eastAsia="en-US"/>
        </w:rPr>
        <w:t>Subsemnatul/subsemnata, .............................................., având funcţia de.............................. în cadrul ....................................., declar că:</w:t>
      </w:r>
    </w:p>
    <w:p w14:paraId="2B5FA696" w14:textId="77777777" w:rsidR="006970EA" w:rsidRPr="003857FF" w:rsidRDefault="006970EA" w:rsidP="00392844">
      <w:pPr>
        <w:widowControl w:val="0"/>
        <w:spacing w:line="276" w:lineRule="auto"/>
        <w:ind w:right="49"/>
        <w:jc w:val="both"/>
        <w:rPr>
          <w:rFonts w:eastAsia="Times New Roman"/>
          <w:lang w:eastAsia="en-US"/>
        </w:rPr>
      </w:pPr>
    </w:p>
    <w:p w14:paraId="0F869273" w14:textId="77777777" w:rsidR="006970EA" w:rsidRPr="003857FF" w:rsidRDefault="006970EA">
      <w:pPr>
        <w:widowControl w:val="0"/>
        <w:numPr>
          <w:ilvl w:val="1"/>
          <w:numId w:val="56"/>
        </w:numPr>
        <w:adjustRightInd w:val="0"/>
        <w:spacing w:line="276" w:lineRule="auto"/>
        <w:ind w:left="709" w:right="-70"/>
        <w:jc w:val="both"/>
        <w:textAlignment w:val="baseline"/>
        <w:rPr>
          <w:rFonts w:eastAsia="Times New Roman"/>
          <w:lang w:eastAsia="en-US"/>
        </w:rPr>
      </w:pPr>
      <w:r w:rsidRPr="003857FF">
        <w:rPr>
          <w:rFonts w:eastAsia="Times New Roman"/>
          <w:lang w:eastAsia="en-US"/>
        </w:rPr>
        <w:t>Am fost informat(ă) cu privire la prevederile Regulamentului (UE) 679/26 aprilie 2016 privind protecţia persoanelor fizice în ceea ce priveşte prelucrarea datelor cu caracter personal şi privind libera circulaţie a acestor date.</w:t>
      </w:r>
    </w:p>
    <w:p w14:paraId="38AD03F8" w14:textId="77777777" w:rsidR="006970EA" w:rsidRPr="003857FF" w:rsidRDefault="006970EA">
      <w:pPr>
        <w:widowControl w:val="0"/>
        <w:numPr>
          <w:ilvl w:val="1"/>
          <w:numId w:val="56"/>
        </w:numPr>
        <w:adjustRightInd w:val="0"/>
        <w:spacing w:line="276" w:lineRule="auto"/>
        <w:ind w:left="709" w:right="-70"/>
        <w:jc w:val="both"/>
        <w:textAlignment w:val="baseline"/>
        <w:rPr>
          <w:rFonts w:eastAsia="Times New Roman"/>
          <w:lang w:eastAsia="en-US"/>
        </w:rPr>
      </w:pPr>
      <w:r w:rsidRPr="003857FF">
        <w:rPr>
          <w:rFonts w:eastAsia="Times New Roman"/>
          <w:lang w:eastAsia="en-US"/>
        </w:rPr>
        <w:t>Am fost informat(ă) că beneficiez de dreptul de acces, de intervenţie asupra datelor mele şi dreptul de a nu fi supus unei decizii individuale.</w:t>
      </w:r>
    </w:p>
    <w:p w14:paraId="607E11CA" w14:textId="494D3C9D" w:rsidR="006970EA" w:rsidRPr="003857FF" w:rsidRDefault="006970EA">
      <w:pPr>
        <w:widowControl w:val="0"/>
        <w:numPr>
          <w:ilvl w:val="1"/>
          <w:numId w:val="56"/>
        </w:numPr>
        <w:adjustRightInd w:val="0"/>
        <w:spacing w:line="276" w:lineRule="auto"/>
        <w:ind w:left="709" w:right="-70"/>
        <w:jc w:val="both"/>
        <w:textAlignment w:val="baseline"/>
        <w:rPr>
          <w:rFonts w:eastAsia="Times New Roman"/>
          <w:lang w:eastAsia="en-US"/>
        </w:rPr>
      </w:pPr>
      <w:r w:rsidRPr="003857FF">
        <w:rPr>
          <w:rFonts w:eastAsia="Times New Roman"/>
          <w:lang w:eastAsia="en-US"/>
        </w:rPr>
        <w:t>Am fost informat(ă) că datele cu caracter personal urmează să fie prelucrate şi stocate în cadrul Ministerului Cercetării, Inovării și Digitalizării în cadrul apelului de proiecte PNRR-III-C9-2022-I</w:t>
      </w:r>
      <w:r w:rsidR="00D82F3E" w:rsidRPr="003857FF">
        <w:rPr>
          <w:rFonts w:eastAsia="Times New Roman"/>
          <w:lang w:eastAsia="en-US"/>
        </w:rPr>
        <w:t>10</w:t>
      </w:r>
      <w:r w:rsidRPr="003857FF">
        <w:rPr>
          <w:rFonts w:eastAsia="Times New Roman"/>
          <w:lang w:eastAsia="en-US"/>
        </w:rPr>
        <w:t>.</w:t>
      </w:r>
    </w:p>
    <w:p w14:paraId="5F7D6446" w14:textId="59D0987E" w:rsidR="006970EA" w:rsidRPr="003857FF" w:rsidRDefault="006970EA">
      <w:pPr>
        <w:widowControl w:val="0"/>
        <w:numPr>
          <w:ilvl w:val="1"/>
          <w:numId w:val="56"/>
        </w:numPr>
        <w:adjustRightInd w:val="0"/>
        <w:spacing w:line="276" w:lineRule="auto"/>
        <w:ind w:left="709" w:right="-70"/>
        <w:jc w:val="both"/>
        <w:textAlignment w:val="baseline"/>
        <w:rPr>
          <w:rFonts w:eastAsia="Times New Roman"/>
          <w:lang w:eastAsia="en-US"/>
        </w:rPr>
      </w:pPr>
      <w:r w:rsidRPr="003857FF">
        <w:rPr>
          <w:rFonts w:eastAsia="Times New Roman"/>
          <w:lang w:eastAsia="en-US"/>
        </w:rPr>
        <w:t>Am fost informat(ă) că prelucrarea datelor mele cu caracter personal este necesară în vederea obligaţiilor legale ce îi revin operatorului, respectiv Ministerului Cercetării, Inovării și Digitalizării în cadrul apelului de proiecte PNRR-III-C9-2022-I</w:t>
      </w:r>
      <w:r w:rsidR="00D82F3E" w:rsidRPr="003857FF">
        <w:rPr>
          <w:rFonts w:eastAsia="Times New Roman"/>
          <w:lang w:eastAsia="en-US"/>
        </w:rPr>
        <w:t>10</w:t>
      </w:r>
      <w:r w:rsidRPr="003857FF">
        <w:rPr>
          <w:rFonts w:eastAsia="Times New Roman"/>
          <w:lang w:eastAsia="en-US"/>
        </w:rPr>
        <w:t>, precum şi în scopul intereselor şi drepturilor ce îmi revin.</w:t>
      </w:r>
    </w:p>
    <w:p w14:paraId="687CAEDD" w14:textId="5EF9B1BE" w:rsidR="006970EA" w:rsidRPr="003857FF" w:rsidRDefault="006970EA">
      <w:pPr>
        <w:widowControl w:val="0"/>
        <w:numPr>
          <w:ilvl w:val="1"/>
          <w:numId w:val="56"/>
        </w:numPr>
        <w:adjustRightInd w:val="0"/>
        <w:spacing w:line="276" w:lineRule="auto"/>
        <w:ind w:left="709" w:right="-70"/>
        <w:jc w:val="both"/>
        <w:textAlignment w:val="baseline"/>
        <w:rPr>
          <w:rFonts w:eastAsia="Times New Roman"/>
          <w:lang w:eastAsia="en-US"/>
        </w:rPr>
      </w:pPr>
      <w:r w:rsidRPr="003857FF">
        <w:rPr>
          <w:rFonts w:eastAsia="Times New Roman"/>
          <w:lang w:eastAsia="en-US"/>
        </w:rPr>
        <w:t xml:space="preserve">Am fost informat(ă) că datele mele cu caracter personal sunt comunicate autorităţilor publice, precum şi altor instituţii abilitate (Ex.: ANAF, ANFP, ITM, ANI, la solicitarea instanţelor judecătoreşti sau organelor de cercetare penală </w:t>
      </w:r>
      <w:r w:rsidR="000E661D">
        <w:rPr>
          <w:rFonts w:eastAsia="Times New Roman"/>
          <w:lang w:eastAsia="en-US"/>
        </w:rPr>
        <w:t>ș.a</w:t>
      </w:r>
      <w:r w:rsidRPr="003857FF">
        <w:rPr>
          <w:rFonts w:eastAsia="Times New Roman"/>
          <w:lang w:eastAsia="en-US"/>
        </w:rPr>
        <w:t>).</w:t>
      </w:r>
    </w:p>
    <w:p w14:paraId="124D4189" w14:textId="77777777" w:rsidR="006970EA" w:rsidRPr="003857FF" w:rsidRDefault="006970EA">
      <w:pPr>
        <w:widowControl w:val="0"/>
        <w:numPr>
          <w:ilvl w:val="1"/>
          <w:numId w:val="56"/>
        </w:numPr>
        <w:adjustRightInd w:val="0"/>
        <w:spacing w:line="276" w:lineRule="auto"/>
        <w:ind w:left="709" w:right="-70"/>
        <w:jc w:val="both"/>
        <w:textAlignment w:val="baseline"/>
        <w:rPr>
          <w:rFonts w:eastAsia="Times New Roman"/>
          <w:lang w:eastAsia="en-US"/>
        </w:rPr>
      </w:pPr>
      <w:r w:rsidRPr="003857FF">
        <w:rPr>
          <w:rFonts w:eastAsia="Times New Roman"/>
          <w:lang w:eastAsia="en-US"/>
        </w:rPr>
        <w:t>Am fost informat(ă) că în scopul prelucrării exacte a datelor mele cu caracter personal, am obligaţia de a aduce la cunoştinţa operatorului, respectiv Ministerului Cercetării, Inovării și Digitalizării, orice modificare survenită asupra datelor mele personale.</w:t>
      </w:r>
    </w:p>
    <w:p w14:paraId="38D7D1CD" w14:textId="77777777" w:rsidR="006970EA" w:rsidRPr="003857FF" w:rsidRDefault="006970EA">
      <w:pPr>
        <w:widowControl w:val="0"/>
        <w:numPr>
          <w:ilvl w:val="1"/>
          <w:numId w:val="56"/>
        </w:numPr>
        <w:adjustRightInd w:val="0"/>
        <w:spacing w:line="276" w:lineRule="auto"/>
        <w:ind w:left="709" w:right="-70"/>
        <w:jc w:val="both"/>
        <w:textAlignment w:val="baseline"/>
        <w:rPr>
          <w:rFonts w:eastAsia="Times New Roman"/>
          <w:lang w:eastAsia="en-US"/>
        </w:rPr>
      </w:pPr>
      <w:r w:rsidRPr="003857FF">
        <w:rPr>
          <w:rFonts w:eastAsia="Times New Roman"/>
          <w:lang w:eastAsia="en-US"/>
        </w:rPr>
        <w:t xml:space="preserve">Am fost informat(ă) că am dreptul să îmi retrag consimţămâtul în orice moment printr-o cerere scrisă, întemeiată, datată şi semnată, depusă la sediul Ministerului Cercetării, Inovării și Digitalizării, exceptând cazul în care prelucrarea datelor mele cu caracter personal este necesară în legătură cu raportul de muncă/serviciu. </w:t>
      </w:r>
    </w:p>
    <w:p w14:paraId="4A9885AE" w14:textId="77777777" w:rsidR="006970EA" w:rsidRPr="003857FF" w:rsidRDefault="006970EA" w:rsidP="00392844">
      <w:pPr>
        <w:widowControl w:val="0"/>
        <w:spacing w:line="276" w:lineRule="auto"/>
        <w:ind w:left="720" w:right="49"/>
        <w:contextualSpacing/>
        <w:jc w:val="both"/>
        <w:rPr>
          <w:rFonts w:eastAsia="Times New Roman"/>
          <w:lang w:eastAsia="en-US"/>
        </w:rPr>
      </w:pPr>
    </w:p>
    <w:p w14:paraId="584D46BE" w14:textId="49335DDA" w:rsidR="006970EA" w:rsidRPr="003857FF" w:rsidRDefault="006970EA" w:rsidP="00392844">
      <w:pPr>
        <w:widowControl w:val="0"/>
        <w:spacing w:line="276" w:lineRule="auto"/>
        <w:ind w:right="49"/>
        <w:jc w:val="both"/>
        <w:rPr>
          <w:rFonts w:eastAsia="Times New Roman"/>
          <w:color w:val="000000"/>
          <w:lang w:eastAsia="en-US"/>
        </w:rPr>
      </w:pPr>
      <w:r w:rsidRPr="003857FF">
        <w:rPr>
          <w:rFonts w:eastAsia="Times New Roman"/>
          <w:lang w:eastAsia="en-US"/>
        </w:rPr>
        <w:t xml:space="preserve">În consecinţă, îmi dau consimţământul pentru prelucrarea, transmiterea şi stocarea datelor cu caracter personal în cadrul Ministerului </w:t>
      </w:r>
      <w:r w:rsidRPr="003857FF">
        <w:rPr>
          <w:rFonts w:eastAsia="Times New Roman"/>
          <w:color w:val="000000"/>
          <w:lang w:eastAsia="en-US"/>
        </w:rPr>
        <w:t>Cercetării, Inovării și Digitalizării în cadrul apelului de proiecte PNRR-III-C9-2022-I</w:t>
      </w:r>
      <w:r w:rsidR="00D82F3E" w:rsidRPr="003857FF">
        <w:rPr>
          <w:rFonts w:eastAsia="Times New Roman"/>
          <w:color w:val="000000"/>
          <w:lang w:eastAsia="en-US"/>
        </w:rPr>
        <w:t>10</w:t>
      </w:r>
      <w:r w:rsidRPr="003857FF">
        <w:rPr>
          <w:rFonts w:eastAsia="Times New Roman"/>
          <w:color w:val="000000"/>
          <w:lang w:eastAsia="en-US"/>
        </w:rPr>
        <w:t>.</w:t>
      </w:r>
    </w:p>
    <w:p w14:paraId="279FBB65" w14:textId="77777777" w:rsidR="006970EA" w:rsidRPr="003857FF" w:rsidRDefault="006970EA" w:rsidP="00392844">
      <w:pPr>
        <w:widowControl w:val="0"/>
        <w:spacing w:line="276" w:lineRule="auto"/>
        <w:ind w:right="49"/>
        <w:jc w:val="both"/>
        <w:rPr>
          <w:rFonts w:eastAsia="Times New Roman"/>
          <w:i/>
          <w:color w:val="000000"/>
          <w:lang w:eastAsia="en-US"/>
        </w:rPr>
      </w:pPr>
    </w:p>
    <w:p w14:paraId="4EE11EBC" w14:textId="2FF29044" w:rsidR="009A56FE" w:rsidRPr="003857FF" w:rsidRDefault="006970EA" w:rsidP="00392844">
      <w:pPr>
        <w:widowControl w:val="0"/>
        <w:spacing w:line="276" w:lineRule="auto"/>
        <w:ind w:right="-70"/>
        <w:jc w:val="both"/>
        <w:rPr>
          <w:rFonts w:eastAsia="Times New Roman"/>
          <w:lang w:eastAsia="en-US"/>
        </w:rPr>
      </w:pPr>
      <w:r w:rsidRPr="003857FF">
        <w:rPr>
          <w:rFonts w:eastAsia="Times New Roman"/>
          <w:lang w:eastAsia="en-US"/>
        </w:rPr>
        <w:t xml:space="preserve">Data: </w:t>
      </w:r>
    </w:p>
    <w:p w14:paraId="1505C95F" w14:textId="77777777" w:rsidR="009A56FE" w:rsidRPr="003857FF" w:rsidRDefault="009A56FE" w:rsidP="00392844">
      <w:pPr>
        <w:widowControl w:val="0"/>
        <w:spacing w:line="276" w:lineRule="auto"/>
        <w:ind w:right="-70"/>
        <w:jc w:val="both"/>
        <w:rPr>
          <w:rFonts w:eastAsia="Times New Roman"/>
          <w:lang w:eastAsia="en-US"/>
        </w:rPr>
      </w:pPr>
    </w:p>
    <w:p w14:paraId="35E4D966" w14:textId="26B26262" w:rsidR="006970EA" w:rsidRPr="003857FF" w:rsidRDefault="006970EA" w:rsidP="00392844">
      <w:pPr>
        <w:widowControl w:val="0"/>
        <w:spacing w:line="276" w:lineRule="auto"/>
        <w:ind w:right="-70"/>
        <w:jc w:val="both"/>
        <w:rPr>
          <w:rFonts w:eastAsia="Times New Roman"/>
          <w:lang w:eastAsia="en-US"/>
        </w:rPr>
      </w:pPr>
      <w:r w:rsidRPr="003857FF">
        <w:rPr>
          <w:rFonts w:eastAsia="Times New Roman"/>
          <w:lang w:eastAsia="en-US"/>
        </w:rPr>
        <w:t>Reprezentant legal</w:t>
      </w:r>
    </w:p>
    <w:p w14:paraId="2774F160" w14:textId="36A96DAE" w:rsidR="006970EA" w:rsidRPr="003857FF" w:rsidRDefault="006970EA" w:rsidP="00392844">
      <w:pPr>
        <w:widowControl w:val="0"/>
        <w:spacing w:line="276" w:lineRule="auto"/>
        <w:ind w:right="-70"/>
        <w:jc w:val="both"/>
        <w:rPr>
          <w:rFonts w:eastAsia="Times New Roman"/>
          <w:lang w:eastAsia="en-US"/>
        </w:rPr>
      </w:pPr>
      <w:r w:rsidRPr="003857FF">
        <w:rPr>
          <w:rFonts w:eastAsia="Times New Roman"/>
          <w:lang w:eastAsia="en-US"/>
        </w:rPr>
        <w:t xml:space="preserve">Funcția: </w:t>
      </w:r>
    </w:p>
    <w:p w14:paraId="4C5CC91D" w14:textId="2AEDF4F8" w:rsidR="006970EA" w:rsidRPr="003857FF" w:rsidRDefault="006970EA" w:rsidP="00392844">
      <w:pPr>
        <w:widowControl w:val="0"/>
        <w:spacing w:line="276" w:lineRule="auto"/>
        <w:ind w:right="-70"/>
        <w:jc w:val="both"/>
        <w:rPr>
          <w:rFonts w:eastAsia="Times New Roman"/>
          <w:lang w:eastAsia="en-US"/>
        </w:rPr>
      </w:pPr>
      <w:r w:rsidRPr="003857FF">
        <w:rPr>
          <w:rFonts w:eastAsia="Times New Roman"/>
          <w:lang w:eastAsia="en-US"/>
        </w:rPr>
        <w:t>Numele şi prenumele:</w:t>
      </w:r>
    </w:p>
    <w:p w14:paraId="1E9C4430" w14:textId="4CE43666" w:rsidR="006970EA" w:rsidRPr="003857FF" w:rsidRDefault="006970EA" w:rsidP="00392844">
      <w:pPr>
        <w:widowControl w:val="0"/>
        <w:spacing w:line="276" w:lineRule="auto"/>
        <w:ind w:right="-70"/>
        <w:jc w:val="both"/>
        <w:rPr>
          <w:rFonts w:eastAsia="Times New Roman"/>
          <w:lang w:eastAsia="en-US"/>
        </w:rPr>
      </w:pPr>
      <w:r w:rsidRPr="003857FF">
        <w:rPr>
          <w:rFonts w:eastAsia="Times New Roman"/>
          <w:i/>
          <w:lang w:eastAsia="en-US"/>
        </w:rPr>
        <w:t>Semnătura</w:t>
      </w:r>
    </w:p>
    <w:p w14:paraId="1B8F454B" w14:textId="77777777" w:rsidR="006970EA" w:rsidRPr="003857FF" w:rsidRDefault="006970EA" w:rsidP="00392844">
      <w:pPr>
        <w:spacing w:line="276" w:lineRule="auto"/>
        <w:rPr>
          <w:b/>
          <w:szCs w:val="20"/>
          <w:lang w:eastAsia="en-US"/>
        </w:rPr>
      </w:pPr>
      <w:r w:rsidRPr="003857FF">
        <w:br w:type="page"/>
      </w:r>
    </w:p>
    <w:p w14:paraId="691B5C0F" w14:textId="242BCA3D" w:rsidR="009A56FE" w:rsidRPr="003857FF" w:rsidRDefault="009A56FE" w:rsidP="00BD5494">
      <w:pPr>
        <w:pStyle w:val="Heading1"/>
      </w:pPr>
      <w:bookmarkStart w:id="41" w:name="_Toc115358521"/>
      <w:bookmarkStart w:id="42" w:name="_Toc115441520"/>
      <w:r w:rsidRPr="003857FF">
        <w:t>A</w:t>
      </w:r>
      <w:r w:rsidR="00B052FC" w:rsidRPr="003857FF">
        <w:t>nexa</w:t>
      </w:r>
      <w:r w:rsidRPr="003857FF">
        <w:t xml:space="preserve"> 1</w:t>
      </w:r>
      <w:r w:rsidR="00F5443C">
        <w:t>6</w:t>
      </w:r>
      <w:r w:rsidRPr="003857FF">
        <w:t>b. Declarație consimțământ</w:t>
      </w:r>
      <w:r w:rsidR="00EB02DB" w:rsidRPr="003857FF">
        <w:t xml:space="preserve"> director proiect </w:t>
      </w:r>
      <w:r w:rsidRPr="003857FF">
        <w:t>privind prelucrarea datelor cu caracter personal</w:t>
      </w:r>
      <w:bookmarkEnd w:id="41"/>
      <w:bookmarkEnd w:id="42"/>
    </w:p>
    <w:p w14:paraId="0BCAECE2" w14:textId="77777777" w:rsidR="009A56FE" w:rsidRPr="003857FF" w:rsidRDefault="009A56FE" w:rsidP="00392844">
      <w:pPr>
        <w:widowControl w:val="0"/>
        <w:spacing w:line="276" w:lineRule="auto"/>
        <w:ind w:right="49"/>
        <w:jc w:val="both"/>
        <w:rPr>
          <w:rFonts w:eastAsia="Times New Roman"/>
          <w:color w:val="000000"/>
          <w:lang w:eastAsia="en-US"/>
        </w:rPr>
      </w:pPr>
    </w:p>
    <w:p w14:paraId="02EE5F44" w14:textId="77777777" w:rsidR="009A56FE" w:rsidRPr="003857FF" w:rsidRDefault="009A56FE" w:rsidP="00392844">
      <w:pPr>
        <w:widowControl w:val="0"/>
        <w:spacing w:line="276" w:lineRule="auto"/>
        <w:ind w:right="43"/>
        <w:jc w:val="both"/>
        <w:rPr>
          <w:rFonts w:eastAsia="Times New Roman"/>
          <w:color w:val="000000"/>
          <w:lang w:eastAsia="en-US"/>
        </w:rPr>
      </w:pPr>
      <w:r w:rsidRPr="003857FF">
        <w:rPr>
          <w:rFonts w:eastAsia="Times New Roman"/>
          <w:color w:val="000000"/>
          <w:lang w:eastAsia="en-US"/>
        </w:rPr>
        <w:t>Subsemnatul/subsemnata, .............................................., având funcţia de.............................. în cadrul ....................................., declar că:</w:t>
      </w:r>
    </w:p>
    <w:p w14:paraId="0DC959EC" w14:textId="77777777" w:rsidR="009A56FE" w:rsidRPr="003857FF" w:rsidRDefault="009A56FE" w:rsidP="00392844">
      <w:pPr>
        <w:widowControl w:val="0"/>
        <w:spacing w:line="276" w:lineRule="auto"/>
        <w:ind w:right="49"/>
        <w:jc w:val="both"/>
        <w:rPr>
          <w:rFonts w:eastAsia="Times New Roman"/>
          <w:lang w:eastAsia="en-US"/>
        </w:rPr>
      </w:pPr>
    </w:p>
    <w:p w14:paraId="008B5848" w14:textId="77777777" w:rsidR="009A56FE" w:rsidRPr="003857FF" w:rsidRDefault="009A56FE">
      <w:pPr>
        <w:widowControl w:val="0"/>
        <w:numPr>
          <w:ilvl w:val="1"/>
          <w:numId w:val="56"/>
        </w:numPr>
        <w:adjustRightInd w:val="0"/>
        <w:spacing w:line="276" w:lineRule="auto"/>
        <w:ind w:left="709" w:right="-70"/>
        <w:jc w:val="both"/>
        <w:textAlignment w:val="baseline"/>
        <w:rPr>
          <w:rFonts w:eastAsia="Times New Roman"/>
          <w:lang w:eastAsia="en-US"/>
        </w:rPr>
      </w:pPr>
      <w:r w:rsidRPr="003857FF">
        <w:rPr>
          <w:rFonts w:eastAsia="Times New Roman"/>
          <w:lang w:eastAsia="en-US"/>
        </w:rPr>
        <w:t>Am fost informat(ă) cu privire la prevederile Regulamentului (UE) 679/26 aprilie 2016 privind protecţia persoanelor fizice în ceea ce priveşte prelucrarea datelor cu caracter personal şi privind libera circulaţie a acestor date.</w:t>
      </w:r>
    </w:p>
    <w:p w14:paraId="7CC66658" w14:textId="77777777" w:rsidR="009A56FE" w:rsidRPr="003857FF" w:rsidRDefault="009A56FE">
      <w:pPr>
        <w:widowControl w:val="0"/>
        <w:numPr>
          <w:ilvl w:val="1"/>
          <w:numId w:val="56"/>
        </w:numPr>
        <w:adjustRightInd w:val="0"/>
        <w:spacing w:line="276" w:lineRule="auto"/>
        <w:ind w:left="709" w:right="-70"/>
        <w:jc w:val="both"/>
        <w:textAlignment w:val="baseline"/>
        <w:rPr>
          <w:rFonts w:eastAsia="Times New Roman"/>
          <w:lang w:eastAsia="en-US"/>
        </w:rPr>
      </w:pPr>
      <w:r w:rsidRPr="003857FF">
        <w:rPr>
          <w:rFonts w:eastAsia="Times New Roman"/>
          <w:lang w:eastAsia="en-US"/>
        </w:rPr>
        <w:t>Am fost informat(ă) că beneficiez de dreptul de acces, de intervenţie asupra datelor mele şi dreptul de a nu fi supus unei decizii individuale.</w:t>
      </w:r>
    </w:p>
    <w:p w14:paraId="625133E8" w14:textId="05593FB6" w:rsidR="009A56FE" w:rsidRPr="003857FF" w:rsidRDefault="009A56FE">
      <w:pPr>
        <w:widowControl w:val="0"/>
        <w:numPr>
          <w:ilvl w:val="1"/>
          <w:numId w:val="56"/>
        </w:numPr>
        <w:adjustRightInd w:val="0"/>
        <w:spacing w:line="276" w:lineRule="auto"/>
        <w:ind w:left="709" w:right="-70"/>
        <w:jc w:val="both"/>
        <w:textAlignment w:val="baseline"/>
        <w:rPr>
          <w:rFonts w:eastAsia="Times New Roman"/>
          <w:lang w:eastAsia="en-US"/>
        </w:rPr>
      </w:pPr>
      <w:r w:rsidRPr="003857FF">
        <w:rPr>
          <w:rFonts w:eastAsia="Times New Roman"/>
          <w:lang w:eastAsia="en-US"/>
        </w:rPr>
        <w:t>Am fost informat(ă) că datele cu caracter personal urmează să fie prelucrate şi stocate în cadrul Ministerului Cercetării, Inovării și Digitalizării în cadrul apelului de proiecte PNRR-III-C9-2022-I</w:t>
      </w:r>
      <w:r w:rsidR="00D82F3E" w:rsidRPr="003857FF">
        <w:rPr>
          <w:rFonts w:eastAsia="Times New Roman"/>
          <w:lang w:eastAsia="en-US"/>
        </w:rPr>
        <w:t>10</w:t>
      </w:r>
      <w:r w:rsidRPr="003857FF">
        <w:rPr>
          <w:rFonts w:eastAsia="Times New Roman"/>
          <w:lang w:eastAsia="en-US"/>
        </w:rPr>
        <w:t>.</w:t>
      </w:r>
    </w:p>
    <w:p w14:paraId="60412CE9" w14:textId="0B21621D" w:rsidR="009A56FE" w:rsidRPr="003857FF" w:rsidRDefault="009A56FE">
      <w:pPr>
        <w:widowControl w:val="0"/>
        <w:numPr>
          <w:ilvl w:val="1"/>
          <w:numId w:val="56"/>
        </w:numPr>
        <w:adjustRightInd w:val="0"/>
        <w:spacing w:line="276" w:lineRule="auto"/>
        <w:ind w:left="709" w:right="-70"/>
        <w:jc w:val="both"/>
        <w:textAlignment w:val="baseline"/>
        <w:rPr>
          <w:rFonts w:eastAsia="Times New Roman"/>
          <w:lang w:eastAsia="en-US"/>
        </w:rPr>
      </w:pPr>
      <w:r w:rsidRPr="003857FF">
        <w:rPr>
          <w:rFonts w:eastAsia="Times New Roman"/>
          <w:lang w:eastAsia="en-US"/>
        </w:rPr>
        <w:t>Am fost informat(ă) că prelucrarea datelor mele cu caracter personal este necesară în vederea obligaţiilor legale ce îi revin operatorului, respectiv Ministerului Cercetării, Inovării și Digitalizării în cadrul apelului de proiecte PNRR-III-C9-2022-I</w:t>
      </w:r>
      <w:r w:rsidR="00D82F3E" w:rsidRPr="003857FF">
        <w:rPr>
          <w:rFonts w:eastAsia="Times New Roman"/>
          <w:lang w:eastAsia="en-US"/>
        </w:rPr>
        <w:t>10</w:t>
      </w:r>
      <w:r w:rsidRPr="003857FF">
        <w:rPr>
          <w:rFonts w:eastAsia="Times New Roman"/>
          <w:lang w:eastAsia="en-US"/>
        </w:rPr>
        <w:t>, precum şi în scopul intereselor şi drepturilor ce îmi revin.</w:t>
      </w:r>
    </w:p>
    <w:p w14:paraId="3F64DA7C" w14:textId="1ED68F47" w:rsidR="009A56FE" w:rsidRPr="003857FF" w:rsidRDefault="009A56FE">
      <w:pPr>
        <w:widowControl w:val="0"/>
        <w:numPr>
          <w:ilvl w:val="1"/>
          <w:numId w:val="56"/>
        </w:numPr>
        <w:adjustRightInd w:val="0"/>
        <w:spacing w:line="276" w:lineRule="auto"/>
        <w:ind w:left="709" w:right="-70"/>
        <w:jc w:val="both"/>
        <w:textAlignment w:val="baseline"/>
        <w:rPr>
          <w:rFonts w:eastAsia="Times New Roman"/>
          <w:lang w:eastAsia="en-US"/>
        </w:rPr>
      </w:pPr>
      <w:r w:rsidRPr="003857FF">
        <w:rPr>
          <w:rFonts w:eastAsia="Times New Roman"/>
          <w:lang w:eastAsia="en-US"/>
        </w:rPr>
        <w:t>Am fost informat(ă) că datele mele cu caracter personal sunt comunicate autorităţilor publice, precum şi altor instituţii abilitate (Ex.: ANAF, ANFP, ITM, ANI, la solicitarea instanţelor judecătoreşti sau organelor de cercetare penală</w:t>
      </w:r>
      <w:r w:rsidR="000E661D">
        <w:rPr>
          <w:rFonts w:eastAsia="Times New Roman"/>
          <w:lang w:eastAsia="en-US"/>
        </w:rPr>
        <w:t xml:space="preserve"> ș.a</w:t>
      </w:r>
      <w:r w:rsidRPr="003857FF">
        <w:rPr>
          <w:rFonts w:eastAsia="Times New Roman"/>
          <w:lang w:eastAsia="en-US"/>
        </w:rPr>
        <w:t>).</w:t>
      </w:r>
    </w:p>
    <w:p w14:paraId="1B1E99D8" w14:textId="77777777" w:rsidR="009A56FE" w:rsidRPr="003857FF" w:rsidRDefault="009A56FE">
      <w:pPr>
        <w:widowControl w:val="0"/>
        <w:numPr>
          <w:ilvl w:val="1"/>
          <w:numId w:val="56"/>
        </w:numPr>
        <w:adjustRightInd w:val="0"/>
        <w:spacing w:line="276" w:lineRule="auto"/>
        <w:ind w:left="709" w:right="-70"/>
        <w:jc w:val="both"/>
        <w:textAlignment w:val="baseline"/>
        <w:rPr>
          <w:rFonts w:eastAsia="Times New Roman"/>
          <w:lang w:eastAsia="en-US"/>
        </w:rPr>
      </w:pPr>
      <w:r w:rsidRPr="003857FF">
        <w:rPr>
          <w:rFonts w:eastAsia="Times New Roman"/>
          <w:lang w:eastAsia="en-US"/>
        </w:rPr>
        <w:t>Am fost informat(ă) că în scopul prelucrării exacte a datelor mele cu caracter personal, am obligaţia de a aduce la cunoştinţa operatorului, respectiv Ministerului Cercetării, Inovării și Digitalizării, orice modificare survenită asupra datelor mele personale.</w:t>
      </w:r>
    </w:p>
    <w:p w14:paraId="0000C24C" w14:textId="77777777" w:rsidR="009A56FE" w:rsidRPr="003857FF" w:rsidRDefault="009A56FE">
      <w:pPr>
        <w:widowControl w:val="0"/>
        <w:numPr>
          <w:ilvl w:val="1"/>
          <w:numId w:val="56"/>
        </w:numPr>
        <w:adjustRightInd w:val="0"/>
        <w:spacing w:line="276" w:lineRule="auto"/>
        <w:ind w:left="709" w:right="-70"/>
        <w:jc w:val="both"/>
        <w:textAlignment w:val="baseline"/>
        <w:rPr>
          <w:rFonts w:eastAsia="Times New Roman"/>
          <w:lang w:eastAsia="en-US"/>
        </w:rPr>
      </w:pPr>
      <w:r w:rsidRPr="003857FF">
        <w:rPr>
          <w:rFonts w:eastAsia="Times New Roman"/>
          <w:lang w:eastAsia="en-US"/>
        </w:rPr>
        <w:t xml:space="preserve">Am fost informat(ă) că am dreptul să îmi retrag consimţămâtul în orice moment printr-o cerere scrisă, întemeiată, datată şi semnată, depusă la sediul Ministerului Cercetării, Inovării și Digitalizării, exceptând cazul în care prelucrarea datelor mele cu caracter personal este necesară în legătură cu raportul de muncă/serviciu. </w:t>
      </w:r>
    </w:p>
    <w:p w14:paraId="382A9462" w14:textId="77777777" w:rsidR="009A56FE" w:rsidRPr="003857FF" w:rsidRDefault="009A56FE" w:rsidP="00392844">
      <w:pPr>
        <w:widowControl w:val="0"/>
        <w:spacing w:line="276" w:lineRule="auto"/>
        <w:ind w:left="720" w:right="49"/>
        <w:contextualSpacing/>
        <w:jc w:val="both"/>
        <w:rPr>
          <w:rFonts w:eastAsia="Times New Roman"/>
          <w:lang w:eastAsia="en-US"/>
        </w:rPr>
      </w:pPr>
    </w:p>
    <w:p w14:paraId="548B44F9" w14:textId="02D3E46A" w:rsidR="009A56FE" w:rsidRPr="003857FF" w:rsidRDefault="009A56FE" w:rsidP="00392844">
      <w:pPr>
        <w:widowControl w:val="0"/>
        <w:spacing w:line="276" w:lineRule="auto"/>
        <w:ind w:right="49"/>
        <w:jc w:val="both"/>
        <w:rPr>
          <w:rFonts w:eastAsia="Times New Roman"/>
          <w:color w:val="000000"/>
          <w:lang w:eastAsia="en-US"/>
        </w:rPr>
      </w:pPr>
      <w:r w:rsidRPr="003857FF">
        <w:rPr>
          <w:rFonts w:eastAsia="Times New Roman"/>
          <w:lang w:eastAsia="en-US"/>
        </w:rPr>
        <w:t xml:space="preserve">În consecinţă, îmi dau consimţământul pentru prelucrarea, transmiterea şi stocarea datelor cu caracter personal în cadrul Ministerului </w:t>
      </w:r>
      <w:r w:rsidRPr="003857FF">
        <w:rPr>
          <w:rFonts w:eastAsia="Times New Roman"/>
          <w:color w:val="000000"/>
          <w:lang w:eastAsia="en-US"/>
        </w:rPr>
        <w:t>Cercetării, Inovării și Digitalizării în cadrul apelului de proiecte PNRR-III-C9-2022-I</w:t>
      </w:r>
      <w:r w:rsidR="00D82F3E" w:rsidRPr="003857FF">
        <w:rPr>
          <w:rFonts w:eastAsia="Times New Roman"/>
          <w:color w:val="000000"/>
          <w:lang w:eastAsia="en-US"/>
        </w:rPr>
        <w:t>10</w:t>
      </w:r>
      <w:r w:rsidRPr="003857FF">
        <w:rPr>
          <w:rFonts w:eastAsia="Times New Roman"/>
          <w:color w:val="000000"/>
          <w:lang w:eastAsia="en-US"/>
        </w:rPr>
        <w:t>.</w:t>
      </w:r>
    </w:p>
    <w:p w14:paraId="7DE1F61F" w14:textId="77777777" w:rsidR="009A56FE" w:rsidRPr="003857FF" w:rsidRDefault="009A56FE" w:rsidP="00392844">
      <w:pPr>
        <w:widowControl w:val="0"/>
        <w:spacing w:line="276" w:lineRule="auto"/>
        <w:ind w:right="49"/>
        <w:jc w:val="both"/>
        <w:rPr>
          <w:rFonts w:eastAsia="Times New Roman"/>
          <w:i/>
          <w:color w:val="000000"/>
          <w:lang w:eastAsia="en-US"/>
        </w:rPr>
      </w:pPr>
    </w:p>
    <w:p w14:paraId="60ABF227" w14:textId="77777777" w:rsidR="009A56FE" w:rsidRPr="003857FF" w:rsidRDefault="009A56FE" w:rsidP="00392844">
      <w:pPr>
        <w:widowControl w:val="0"/>
        <w:spacing w:line="276" w:lineRule="auto"/>
        <w:ind w:right="-70"/>
        <w:jc w:val="both"/>
        <w:rPr>
          <w:rFonts w:eastAsia="Times New Roman"/>
          <w:lang w:eastAsia="en-US"/>
        </w:rPr>
      </w:pPr>
      <w:r w:rsidRPr="003857FF">
        <w:rPr>
          <w:rFonts w:eastAsia="Times New Roman"/>
          <w:lang w:eastAsia="en-US"/>
        </w:rPr>
        <w:t xml:space="preserve">Data: </w:t>
      </w:r>
    </w:p>
    <w:p w14:paraId="3F75BBC7" w14:textId="77777777" w:rsidR="009A56FE" w:rsidRPr="003857FF" w:rsidRDefault="009A56FE" w:rsidP="00392844">
      <w:pPr>
        <w:widowControl w:val="0"/>
        <w:spacing w:line="276" w:lineRule="auto"/>
        <w:ind w:right="-70"/>
        <w:jc w:val="both"/>
        <w:rPr>
          <w:rFonts w:eastAsia="Times New Roman"/>
          <w:lang w:eastAsia="en-US"/>
        </w:rPr>
      </w:pPr>
    </w:p>
    <w:p w14:paraId="1176E617" w14:textId="7FF68535" w:rsidR="009A56FE" w:rsidRPr="003857FF" w:rsidRDefault="00EB02DB" w:rsidP="00392844">
      <w:pPr>
        <w:widowControl w:val="0"/>
        <w:spacing w:line="276" w:lineRule="auto"/>
        <w:ind w:right="-70"/>
        <w:jc w:val="both"/>
        <w:rPr>
          <w:rFonts w:eastAsia="Times New Roman"/>
          <w:lang w:eastAsia="en-US"/>
        </w:rPr>
      </w:pPr>
      <w:r w:rsidRPr="003857FF">
        <w:rPr>
          <w:rFonts w:eastAsia="Times New Roman"/>
          <w:lang w:eastAsia="en-US"/>
        </w:rPr>
        <w:t>Director proiect,</w:t>
      </w:r>
    </w:p>
    <w:p w14:paraId="1965AD9D" w14:textId="77777777" w:rsidR="009A56FE" w:rsidRPr="003857FF" w:rsidRDefault="009A56FE" w:rsidP="00392844">
      <w:pPr>
        <w:widowControl w:val="0"/>
        <w:spacing w:line="276" w:lineRule="auto"/>
        <w:ind w:right="-70"/>
        <w:jc w:val="both"/>
        <w:rPr>
          <w:rFonts w:eastAsia="Times New Roman"/>
          <w:lang w:eastAsia="en-US"/>
        </w:rPr>
      </w:pPr>
      <w:r w:rsidRPr="003857FF">
        <w:rPr>
          <w:rFonts w:eastAsia="Times New Roman"/>
          <w:lang w:eastAsia="en-US"/>
        </w:rPr>
        <w:t>Numele şi prenumele:</w:t>
      </w:r>
    </w:p>
    <w:p w14:paraId="6CC22EC8" w14:textId="77777777" w:rsidR="009A56FE" w:rsidRPr="003857FF" w:rsidRDefault="009A56FE" w:rsidP="00392844">
      <w:pPr>
        <w:widowControl w:val="0"/>
        <w:spacing w:line="276" w:lineRule="auto"/>
        <w:ind w:right="-70"/>
        <w:jc w:val="both"/>
        <w:rPr>
          <w:rFonts w:eastAsia="Times New Roman"/>
          <w:lang w:eastAsia="en-US"/>
        </w:rPr>
      </w:pPr>
      <w:r w:rsidRPr="003857FF">
        <w:rPr>
          <w:rFonts w:eastAsia="Times New Roman"/>
          <w:i/>
          <w:lang w:eastAsia="en-US"/>
        </w:rPr>
        <w:t>Semnătura</w:t>
      </w:r>
    </w:p>
    <w:p w14:paraId="446EC8D5" w14:textId="77777777" w:rsidR="009A56FE" w:rsidRPr="003857FF" w:rsidRDefault="009A56FE" w:rsidP="00392844">
      <w:pPr>
        <w:spacing w:line="276" w:lineRule="auto"/>
        <w:rPr>
          <w:b/>
          <w:szCs w:val="20"/>
          <w:lang w:eastAsia="en-US"/>
        </w:rPr>
      </w:pPr>
      <w:r w:rsidRPr="003857FF">
        <w:br w:type="page"/>
      </w:r>
    </w:p>
    <w:p w14:paraId="3F9B6D12" w14:textId="269BD968" w:rsidR="00EE7E67" w:rsidRPr="002F56C3" w:rsidRDefault="003C77E3" w:rsidP="002F56C3">
      <w:pPr>
        <w:pStyle w:val="Heading1"/>
      </w:pPr>
      <w:bookmarkStart w:id="43" w:name="_Toc115358522"/>
      <w:bookmarkStart w:id="44" w:name="_Toc115441521"/>
      <w:r w:rsidRPr="002F56C3">
        <w:t>Anexa 1</w:t>
      </w:r>
      <w:r w:rsidR="00F5443C" w:rsidRPr="002F56C3">
        <w:t>7</w:t>
      </w:r>
      <w:r w:rsidR="00EE7E67" w:rsidRPr="002F56C3">
        <w:t>.</w:t>
      </w:r>
      <w:r w:rsidRPr="002F56C3">
        <w:t xml:space="preserve"> Declarație de angajament privind </w:t>
      </w:r>
      <w:r w:rsidR="00953CA5" w:rsidRPr="002F56C3">
        <w:t xml:space="preserve">asigurarea </w:t>
      </w:r>
      <w:r w:rsidRPr="002F56C3">
        <w:t>sustenabilit</w:t>
      </w:r>
      <w:r w:rsidR="00953CA5" w:rsidRPr="002F56C3">
        <w:t>ății</w:t>
      </w:r>
      <w:r w:rsidRPr="002F56C3">
        <w:t xml:space="preserve"> Centrului de orientare în cariera de cercetător</w:t>
      </w:r>
      <w:bookmarkEnd w:id="43"/>
      <w:bookmarkEnd w:id="44"/>
    </w:p>
    <w:p w14:paraId="402AC182" w14:textId="77777777" w:rsidR="00EE7E67" w:rsidRPr="003857FF" w:rsidRDefault="00EE7E67" w:rsidP="00BD5494">
      <w:pPr>
        <w:pStyle w:val="Heading1"/>
      </w:pPr>
    </w:p>
    <w:p w14:paraId="434E6F4B" w14:textId="2B6B2060" w:rsidR="00EE7E67" w:rsidRPr="003857FF" w:rsidRDefault="00EE7E67" w:rsidP="00EE7E67">
      <w:pPr>
        <w:autoSpaceDE w:val="0"/>
        <w:autoSpaceDN w:val="0"/>
        <w:adjustRightInd w:val="0"/>
        <w:spacing w:line="276" w:lineRule="auto"/>
        <w:jc w:val="both"/>
      </w:pPr>
      <w:r w:rsidRPr="003857FF">
        <w:rPr>
          <w:rFonts w:eastAsia="Times New Roman"/>
          <w:lang w:eastAsia="en-US"/>
        </w:rPr>
        <w:t>Subsemnatul/Subsemnata, …………………………………….</w:t>
      </w:r>
      <w:r w:rsidRPr="003857FF">
        <w:rPr>
          <w:rFonts w:eastAsia="Times New Roman"/>
          <w:color w:val="A6A6A6" w:themeColor="background1" w:themeShade="A6"/>
          <w:lang w:eastAsia="en-US"/>
        </w:rPr>
        <w:t xml:space="preserve"> </w:t>
      </w:r>
      <w:r w:rsidRPr="003857FF">
        <w:rPr>
          <w:rFonts w:eastAsia="Times New Roman"/>
          <w:i/>
          <w:iCs/>
          <w:lang w:eastAsia="en-US"/>
        </w:rPr>
        <w:t>(numele şi prenumele reprezentantului legal al organizaţiei de cercetare),</w:t>
      </w:r>
      <w:r w:rsidRPr="003857FF">
        <w:rPr>
          <w:rFonts w:eastAsia="Times New Roman"/>
          <w:lang w:eastAsia="en-US"/>
        </w:rPr>
        <w:t xml:space="preserve"> în calitate de </w:t>
      </w:r>
      <w:r w:rsidRPr="003857FF">
        <w:rPr>
          <w:rFonts w:eastAsia="Times New Roman"/>
          <w:i/>
          <w:iCs/>
          <w:lang w:eastAsia="en-US"/>
        </w:rPr>
        <w:t>……………………...……… (funcţia reprezentantului legal al Solicitantului)</w:t>
      </w:r>
      <w:r w:rsidRPr="003857FF">
        <w:rPr>
          <w:rFonts w:eastAsia="Times New Roman"/>
          <w:lang w:eastAsia="en-US"/>
        </w:rPr>
        <w:t xml:space="preserve"> al ……..……………………………....... </w:t>
      </w:r>
      <w:r w:rsidRPr="003857FF">
        <w:rPr>
          <w:rFonts w:eastAsia="Times New Roman"/>
          <w:i/>
          <w:iCs/>
          <w:lang w:eastAsia="en-US"/>
        </w:rPr>
        <w:t>(denumirea completă a Solicitantului)</w:t>
      </w:r>
      <w:r w:rsidRPr="003857FF">
        <w:rPr>
          <w:rFonts w:eastAsia="HiddenHorzOCR"/>
          <w:lang w:eastAsia="en-US"/>
        </w:rPr>
        <w:t xml:space="preserve">, </w:t>
      </w:r>
      <w:r w:rsidRPr="003857FF">
        <w:rPr>
          <w:lang w:eastAsia="en-US"/>
        </w:rPr>
        <w:t xml:space="preserve">declar pe proprie răspundere că, în cazul în care proiectul cu titlul </w:t>
      </w:r>
      <w:r w:rsidRPr="003857FF">
        <w:rPr>
          <w:i/>
          <w:iCs/>
          <w:lang w:eastAsia="en-US"/>
        </w:rPr>
        <w:t xml:space="preserve">“…." </w:t>
      </w:r>
      <w:r w:rsidRPr="003857FF">
        <w:rPr>
          <w:lang w:eastAsia="en-US"/>
        </w:rPr>
        <w:t xml:space="preserve">este finanțat, instituția </w:t>
      </w:r>
      <w:r w:rsidRPr="003857FF">
        <w:t>se obligă să utilizeze asigure finanțarea activității Centrului de orientare în cariera de cercetător pentru o perioadă de minimum 3 ani de la fin</w:t>
      </w:r>
      <w:r w:rsidR="00953CA5" w:rsidRPr="003857FF">
        <w:t>alizarea proiectului</w:t>
      </w:r>
      <w:r w:rsidRPr="003857FF">
        <w:t>.</w:t>
      </w:r>
    </w:p>
    <w:p w14:paraId="33106CA2" w14:textId="77777777" w:rsidR="00EE7E67" w:rsidRPr="003857FF" w:rsidRDefault="00EE7E67" w:rsidP="00EE7E67">
      <w:pPr>
        <w:autoSpaceDE w:val="0"/>
        <w:autoSpaceDN w:val="0"/>
        <w:adjustRightInd w:val="0"/>
        <w:spacing w:line="276" w:lineRule="auto"/>
        <w:jc w:val="both"/>
      </w:pPr>
    </w:p>
    <w:p w14:paraId="18245B45" w14:textId="77777777" w:rsidR="00EE7E67" w:rsidRPr="003857FF" w:rsidRDefault="00EE7E67" w:rsidP="00EE7E67">
      <w:pPr>
        <w:autoSpaceDE w:val="0"/>
        <w:autoSpaceDN w:val="0"/>
        <w:adjustRightInd w:val="0"/>
        <w:spacing w:line="276" w:lineRule="auto"/>
        <w:jc w:val="both"/>
        <w:rPr>
          <w:i/>
          <w:iCs/>
          <w:lang w:eastAsia="en-US"/>
        </w:rPr>
      </w:pPr>
    </w:p>
    <w:p w14:paraId="45CE266E" w14:textId="77777777" w:rsidR="00EE7E67" w:rsidRPr="003857FF" w:rsidRDefault="00EE7E67" w:rsidP="00EE7E67">
      <w:pPr>
        <w:autoSpaceDE w:val="0"/>
        <w:autoSpaceDN w:val="0"/>
        <w:adjustRightInd w:val="0"/>
        <w:spacing w:line="276" w:lineRule="auto"/>
        <w:rPr>
          <w:color w:val="303A34"/>
          <w:lang w:eastAsia="en-US"/>
        </w:rPr>
      </w:pPr>
      <w:r w:rsidRPr="003857FF">
        <w:rPr>
          <w:color w:val="303A34"/>
          <w:lang w:eastAsia="en-US"/>
        </w:rPr>
        <w:t>Data:</w:t>
      </w:r>
    </w:p>
    <w:p w14:paraId="10A524ED" w14:textId="77777777" w:rsidR="00EE7E67" w:rsidRPr="003857FF" w:rsidRDefault="00EE7E67" w:rsidP="00EE7E67">
      <w:pPr>
        <w:autoSpaceDE w:val="0"/>
        <w:autoSpaceDN w:val="0"/>
        <w:adjustRightInd w:val="0"/>
        <w:spacing w:line="276" w:lineRule="auto"/>
        <w:rPr>
          <w:color w:val="303A34"/>
          <w:lang w:eastAsia="en-US"/>
        </w:rPr>
      </w:pPr>
    </w:p>
    <w:p w14:paraId="2A865F35" w14:textId="77777777" w:rsidR="00EE7E67" w:rsidRPr="003857FF" w:rsidRDefault="00EE7E67" w:rsidP="00EE7E67">
      <w:pPr>
        <w:spacing w:line="276" w:lineRule="auto"/>
        <w:rPr>
          <w:color w:val="303A34"/>
          <w:lang w:eastAsia="en-US"/>
        </w:rPr>
      </w:pPr>
      <w:r w:rsidRPr="003857FF">
        <w:rPr>
          <w:color w:val="303A34"/>
          <w:lang w:eastAsia="en-US"/>
        </w:rPr>
        <w:t>Reprezentant legal,</w:t>
      </w:r>
    </w:p>
    <w:p w14:paraId="7FFF3630" w14:textId="77777777" w:rsidR="00EE7E67" w:rsidRPr="003857FF" w:rsidRDefault="00EE7E67" w:rsidP="00EE7E67">
      <w:pPr>
        <w:spacing w:line="276" w:lineRule="auto"/>
      </w:pPr>
      <w:r w:rsidRPr="003857FF">
        <w:rPr>
          <w:color w:val="303A34"/>
          <w:lang w:eastAsia="en-US"/>
        </w:rPr>
        <w:t>Funcția:</w:t>
      </w:r>
    </w:p>
    <w:p w14:paraId="7CCEC9A4" w14:textId="77777777" w:rsidR="00EE7E67" w:rsidRPr="003857FF" w:rsidRDefault="00EE7E67" w:rsidP="00EE7E67">
      <w:pPr>
        <w:spacing w:line="276" w:lineRule="auto"/>
      </w:pPr>
      <w:r w:rsidRPr="003857FF">
        <w:t>Nume și prenume</w:t>
      </w:r>
    </w:p>
    <w:p w14:paraId="2C9BE3E6" w14:textId="706FD09C" w:rsidR="00EA2712" w:rsidRPr="00A6198C" w:rsidRDefault="00EE7E67" w:rsidP="00A6198C">
      <w:pPr>
        <w:widowControl w:val="0"/>
        <w:tabs>
          <w:tab w:val="left" w:pos="7590"/>
        </w:tabs>
        <w:spacing w:line="276" w:lineRule="auto"/>
        <w:jc w:val="both"/>
      </w:pPr>
      <w:r w:rsidRPr="003857FF">
        <w:rPr>
          <w:rFonts w:eastAsia="Times New Roman"/>
          <w:i/>
          <w:lang w:eastAsia="en-US"/>
        </w:rPr>
        <w:t>Semnătura</w:t>
      </w:r>
      <w:bookmarkStart w:id="45" w:name="_Hlk114149748"/>
      <w:bookmarkEnd w:id="3"/>
      <w:bookmarkEnd w:id="45"/>
    </w:p>
    <w:sectPr w:rsidR="00EA2712" w:rsidRPr="00A6198C" w:rsidSect="00694D4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E16F47" w14:textId="77777777" w:rsidR="00AC2C67" w:rsidRDefault="00AC2C67">
      <w:r>
        <w:separator/>
      </w:r>
    </w:p>
  </w:endnote>
  <w:endnote w:type="continuationSeparator" w:id="0">
    <w:p w14:paraId="0A89CAD7" w14:textId="77777777" w:rsidR="00AC2C67" w:rsidRDefault="00AC2C67">
      <w:r>
        <w:continuationSeparator/>
      </w:r>
    </w:p>
  </w:endnote>
  <w:endnote w:type="continuationNotice" w:id="1">
    <w:p w14:paraId="5A354F7C" w14:textId="77777777" w:rsidR="00AC2C67" w:rsidRDefault="00AC2C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mplified Arabic">
    <w:charset w:val="B2"/>
    <w:family w:val="roman"/>
    <w:pitch w:val="variable"/>
    <w:sig w:usb0="00002003" w:usb1="80000000" w:usb2="00000008" w:usb3="00000000" w:csb0="00000041" w:csb1="00000000"/>
  </w:font>
  <w:font w:name="HiddenHorzOCR">
    <w:altName w:val="Yu Gothic"/>
    <w:panose1 w:val="00000000000000000000"/>
    <w:charset w:val="80"/>
    <w:family w:val="auto"/>
    <w:notTrueType/>
    <w:pitch w:val="default"/>
    <w:sig w:usb0="00000001" w:usb1="08070000" w:usb2="00000010" w:usb3="00000000" w:csb0="00020000" w:csb1="00000000"/>
  </w:font>
  <w:font w:name="Times-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CD5E9" w14:textId="77777777" w:rsidR="00190F6D" w:rsidRDefault="00190F6D" w:rsidP="00C6588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CA6F66E" w14:textId="77777777" w:rsidR="00190F6D" w:rsidRDefault="00190F6D" w:rsidP="007C09A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0717823"/>
      <w:docPartObj>
        <w:docPartGallery w:val="Page Numbers (Bottom of Page)"/>
        <w:docPartUnique/>
      </w:docPartObj>
    </w:sdtPr>
    <w:sdtEndPr>
      <w:rPr>
        <w:noProof/>
      </w:rPr>
    </w:sdtEndPr>
    <w:sdtContent>
      <w:p w14:paraId="0A74D0E0" w14:textId="3C6CB229" w:rsidR="00190F6D" w:rsidRDefault="00190F6D">
        <w:pPr>
          <w:pStyle w:val="Footer"/>
          <w:jc w:val="right"/>
        </w:pPr>
        <w:r>
          <w:fldChar w:fldCharType="begin"/>
        </w:r>
        <w:r>
          <w:instrText xml:space="preserve"> PAGE   \* MERGEFORMAT </w:instrText>
        </w:r>
        <w:r>
          <w:fldChar w:fldCharType="separate"/>
        </w:r>
        <w:r w:rsidR="00941DC5">
          <w:rPr>
            <w:noProof/>
          </w:rPr>
          <w:t>2</w:t>
        </w:r>
        <w:r w:rsidR="00941DC5">
          <w:rPr>
            <w:noProof/>
          </w:rPr>
          <w:t>5</w:t>
        </w:r>
        <w:r>
          <w:rPr>
            <w:noProof/>
          </w:rPr>
          <w:fldChar w:fldCharType="end"/>
        </w:r>
      </w:p>
    </w:sdtContent>
  </w:sdt>
  <w:p w14:paraId="68B917AF" w14:textId="77777777" w:rsidR="00190F6D" w:rsidRDefault="00190F6D" w:rsidP="00C90E7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7D77D" w14:textId="77777777" w:rsidR="00AC2C67" w:rsidRDefault="00AC2C67">
      <w:r>
        <w:separator/>
      </w:r>
    </w:p>
  </w:footnote>
  <w:footnote w:type="continuationSeparator" w:id="0">
    <w:p w14:paraId="408FDC8B" w14:textId="77777777" w:rsidR="00AC2C67" w:rsidRDefault="00AC2C67">
      <w:r>
        <w:continuationSeparator/>
      </w:r>
    </w:p>
  </w:footnote>
  <w:footnote w:type="continuationNotice" w:id="1">
    <w:p w14:paraId="0089A6EB" w14:textId="77777777" w:rsidR="00AC2C67" w:rsidRDefault="00AC2C67"/>
  </w:footnote>
  <w:footnote w:id="2">
    <w:p w14:paraId="7B70DFBA" w14:textId="7CA0B8B5" w:rsidR="00190F6D" w:rsidRDefault="00190F6D" w:rsidP="00701773">
      <w:pPr>
        <w:pStyle w:val="FootnoteText"/>
        <w:jc w:val="both"/>
      </w:pPr>
      <w:r>
        <w:rPr>
          <w:rStyle w:val="FootnoteReference"/>
        </w:rPr>
        <w:footnoteRef/>
      </w:r>
      <w:r>
        <w:t xml:space="preserve"> </w:t>
      </w:r>
      <w:r w:rsidRPr="0037573E">
        <w:t>Documentul foloseşte caractere Times New Roman de 12 puncte, spaţiere între linii de 1 şi margini de 2 cm.</w:t>
      </w:r>
      <w:r>
        <w:t xml:space="preserve"> Nerespectarea formatului Cererii de finanțare (număr maxim de pagini pentru secțiuni, cerințe privind tipul de font și mărimea acestuia, spațiere) conduce la respingerea acesteia. </w:t>
      </w:r>
    </w:p>
  </w:footnote>
  <w:footnote w:id="3">
    <w:p w14:paraId="7C7C7032" w14:textId="48CAF1DC" w:rsidR="00190F6D" w:rsidRPr="000F4773" w:rsidRDefault="00190F6D">
      <w:pPr>
        <w:pStyle w:val="FootnoteText"/>
      </w:pPr>
      <w:r>
        <w:rPr>
          <w:rStyle w:val="FootnoteReference"/>
        </w:rPr>
        <w:footnoteRef/>
      </w:r>
      <w:r>
        <w:t xml:space="preserve"> </w:t>
      </w:r>
      <w:proofErr w:type="spellStart"/>
      <w:r>
        <w:rPr>
          <w:lang w:val="en-US"/>
        </w:rPr>
        <w:t>Solicitantul</w:t>
      </w:r>
      <w:proofErr w:type="spellEnd"/>
      <w:r>
        <w:rPr>
          <w:lang w:val="en-US"/>
        </w:rPr>
        <w:t xml:space="preserve"> </w:t>
      </w:r>
      <w:proofErr w:type="spellStart"/>
      <w:r>
        <w:rPr>
          <w:lang w:val="en-US"/>
        </w:rPr>
        <w:t>poate</w:t>
      </w:r>
      <w:proofErr w:type="spellEnd"/>
      <w:r>
        <w:rPr>
          <w:lang w:val="en-US"/>
        </w:rPr>
        <w:t xml:space="preserve"> </w:t>
      </w:r>
      <w:proofErr w:type="spellStart"/>
      <w:r>
        <w:rPr>
          <w:lang w:val="en-US"/>
        </w:rPr>
        <w:t>prevede</w:t>
      </w:r>
      <w:proofErr w:type="spellEnd"/>
      <w:r>
        <w:rPr>
          <w:lang w:val="en-US"/>
        </w:rPr>
        <w:t xml:space="preserve"> </w:t>
      </w:r>
      <w:r>
        <w:t>și alte activități și sub-activități pe lângă cele obligatorii, cu încadrarea în plafoanele maximale sau minimale prevăzute în Ghidul aplicantului.</w:t>
      </w:r>
    </w:p>
  </w:footnote>
  <w:footnote w:id="4">
    <w:p w14:paraId="7AF7E317" w14:textId="77777777" w:rsidR="00190F6D" w:rsidRPr="000F4773" w:rsidRDefault="00190F6D" w:rsidP="00E94F4D">
      <w:pPr>
        <w:pStyle w:val="FootnoteText"/>
      </w:pPr>
      <w:r>
        <w:rPr>
          <w:rStyle w:val="FootnoteReference"/>
        </w:rPr>
        <w:footnoteRef/>
      </w:r>
      <w:r>
        <w:t xml:space="preserve"> </w:t>
      </w:r>
      <w:proofErr w:type="spellStart"/>
      <w:r>
        <w:rPr>
          <w:lang w:val="en-US"/>
        </w:rPr>
        <w:t>Solicitantul</w:t>
      </w:r>
      <w:proofErr w:type="spellEnd"/>
      <w:r>
        <w:rPr>
          <w:lang w:val="en-US"/>
        </w:rPr>
        <w:t xml:space="preserve"> </w:t>
      </w:r>
      <w:proofErr w:type="spellStart"/>
      <w:r>
        <w:rPr>
          <w:lang w:val="en-US"/>
        </w:rPr>
        <w:t>poate</w:t>
      </w:r>
      <w:proofErr w:type="spellEnd"/>
      <w:r>
        <w:rPr>
          <w:lang w:val="en-US"/>
        </w:rPr>
        <w:t xml:space="preserve"> </w:t>
      </w:r>
      <w:proofErr w:type="spellStart"/>
      <w:r>
        <w:rPr>
          <w:lang w:val="en-US"/>
        </w:rPr>
        <w:t>prevede</w:t>
      </w:r>
      <w:proofErr w:type="spellEnd"/>
      <w:r>
        <w:rPr>
          <w:lang w:val="en-US"/>
        </w:rPr>
        <w:t xml:space="preserve"> </w:t>
      </w:r>
      <w:r>
        <w:t>și alte activități și sub-activități pe lângă cele obligatorii, cu încadrarea în plafoanele maximale sau minimale prevăzute în Ghidul aplicantului.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4E455" w14:textId="113680D1" w:rsidR="00190F6D" w:rsidRPr="00B11DF4" w:rsidRDefault="00190F6D" w:rsidP="002564C1">
    <w:pPr>
      <w:pStyle w:val="Header"/>
      <w:rPr>
        <w:b/>
        <w:sz w:val="20"/>
        <w:szCs w:val="20"/>
      </w:rPr>
    </w:pPr>
    <w:r>
      <w:rPr>
        <w:noProof/>
        <w:color w:val="000000"/>
      </w:rPr>
      <mc:AlternateContent>
        <mc:Choice Requires="wpg">
          <w:drawing>
            <wp:anchor distT="0" distB="0" distL="114300" distR="114300" simplePos="0" relativeHeight="251659264" behindDoc="0" locked="0" layoutInCell="1" allowOverlap="1" wp14:anchorId="6188D8B0" wp14:editId="59EDC39C">
              <wp:simplePos x="0" y="0"/>
              <wp:positionH relativeFrom="column">
                <wp:posOffset>0</wp:posOffset>
              </wp:positionH>
              <wp:positionV relativeFrom="paragraph">
                <wp:posOffset>176530</wp:posOffset>
              </wp:positionV>
              <wp:extent cx="6157368" cy="948690"/>
              <wp:effectExtent l="0" t="0" r="0" b="3810"/>
              <wp:wrapSquare wrapText="bothSides"/>
              <wp:docPr id="4" name="Group 4"/>
              <wp:cNvGraphicFramePr/>
              <a:graphic xmlns:a="http://schemas.openxmlformats.org/drawingml/2006/main">
                <a:graphicData uri="http://schemas.microsoft.com/office/word/2010/wordprocessingGroup">
                  <wpg:wgp>
                    <wpg:cNvGrpSpPr/>
                    <wpg:grpSpPr>
                      <a:xfrm>
                        <a:off x="0" y="0"/>
                        <a:ext cx="6157368" cy="948690"/>
                        <a:chOff x="0" y="0"/>
                        <a:chExt cx="6157368" cy="948690"/>
                      </a:xfrm>
                    </wpg:grpSpPr>
                    <pic:pic xmlns:pic="http://schemas.openxmlformats.org/drawingml/2006/picture">
                      <pic:nvPicPr>
                        <pic:cNvPr id="1" name="image1.png"/>
                        <pic:cNvPicPr/>
                      </pic:nvPicPr>
                      <pic:blipFill>
                        <a:blip r:embed="rId1"/>
                        <a:srcRect/>
                        <a:stretch>
                          <a:fillRect/>
                        </a:stretch>
                      </pic:blipFill>
                      <pic:spPr>
                        <a:xfrm>
                          <a:off x="0" y="136478"/>
                          <a:ext cx="2470150" cy="617220"/>
                        </a:xfrm>
                        <a:prstGeom prst="rect">
                          <a:avLst/>
                        </a:prstGeom>
                        <a:ln/>
                      </pic:spPr>
                    </pic:pic>
                    <pic:pic xmlns:pic="http://schemas.openxmlformats.org/drawingml/2006/picture">
                      <pic:nvPicPr>
                        <pic:cNvPr id="3" name="image3.png"/>
                        <pic:cNvPicPr/>
                      </pic:nvPicPr>
                      <pic:blipFill>
                        <a:blip r:embed="rId2"/>
                        <a:srcRect/>
                        <a:stretch>
                          <a:fillRect/>
                        </a:stretch>
                      </pic:blipFill>
                      <pic:spPr>
                        <a:xfrm>
                          <a:off x="3855493" y="0"/>
                          <a:ext cx="2301875" cy="948690"/>
                        </a:xfrm>
                        <a:prstGeom prst="rect">
                          <a:avLst/>
                        </a:prstGeom>
                        <a:ln/>
                      </pic:spPr>
                    </pic:pic>
                    <pic:pic xmlns:pic="http://schemas.openxmlformats.org/drawingml/2006/picture">
                      <pic:nvPicPr>
                        <pic:cNvPr id="2" name="image2.png"/>
                        <pic:cNvPicPr/>
                      </pic:nvPicPr>
                      <pic:blipFill>
                        <a:blip r:embed="rId3"/>
                        <a:srcRect/>
                        <a:stretch>
                          <a:fillRect/>
                        </a:stretch>
                      </pic:blipFill>
                      <pic:spPr>
                        <a:xfrm>
                          <a:off x="2729553" y="109182"/>
                          <a:ext cx="662940" cy="626110"/>
                        </a:xfrm>
                        <a:prstGeom prst="rect">
                          <a:avLst/>
                        </a:prstGeom>
                        <a:ln/>
                      </pic:spPr>
                    </pic:pic>
                  </wpg:wgp>
                </a:graphicData>
              </a:graphic>
            </wp:anchor>
          </w:drawing>
        </mc:Choice>
        <mc:Fallback>
          <w:pict>
            <v:group w14:anchorId="44A23351" id="Group 4" o:spid="_x0000_s1026" style="position:absolute;margin-left:0;margin-top:13.9pt;width:484.85pt;height:74.7pt;z-index:251659264" coordsize="61573,948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27" type="#_x0000_t75" style="position:absolute;top:1364;width:24701;height:61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">
                <v:imagedata r:id="rId4" o:title=""/>
              </v:shape>
              <v:shape id="image3.png" o:spid="_x0000_s1028" type="#_x0000_t75" style="position:absolute;left:38554;width:23019;height:94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">
                <v:imagedata r:id="rId5" o:title=""/>
              </v:shape>
              <v:shape id="image2.png" o:spid="_x0000_s1029" type="#_x0000_t75" style="position:absolute;left:27295;top:1091;width:6629;height:62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">
                <v:imagedata r:id="rId6" o:title=""/>
              </v:shape>
              <w10:wrap type="squar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numFmt w:val="bullet"/>
      <w:lvlText w:val="-"/>
      <w:lvlJc w:val="left"/>
      <w:pPr>
        <w:tabs>
          <w:tab w:val="num" w:pos="360"/>
        </w:tabs>
        <w:ind w:left="360" w:hanging="360"/>
      </w:pPr>
      <w:rPr>
        <w:rFonts w:ascii="Times New Roman" w:hAnsi="Times New Roman" w:cs="Times New Roman"/>
      </w:rPr>
    </w:lvl>
  </w:abstractNum>
  <w:abstractNum w:abstractNumId="1" w15:restartNumberingAfterBreak="0">
    <w:nsid w:val="00000003"/>
    <w:multiLevelType w:val="singleLevel"/>
    <w:tmpl w:val="24482022"/>
    <w:name w:val="WW8Num2022"/>
    <w:lvl w:ilvl="0">
      <w:start w:val="1"/>
      <w:numFmt w:val="decimal"/>
      <w:lvlText w:val="(%1)"/>
      <w:lvlJc w:val="left"/>
      <w:pPr>
        <w:ind w:left="720" w:hanging="360"/>
      </w:pPr>
      <w:rPr>
        <w:rFonts w:cs="Trebuchet MS" w:hint="default"/>
        <w:b/>
        <w:bCs/>
        <w:i w:val="0"/>
        <w:sz w:val="22"/>
        <w:szCs w:val="22"/>
        <w:lang w:val="ro-RO"/>
      </w:rPr>
    </w:lvl>
  </w:abstractNum>
  <w:abstractNum w:abstractNumId="2" w15:restartNumberingAfterBreak="0">
    <w:nsid w:val="00000004"/>
    <w:multiLevelType w:val="singleLevel"/>
    <w:tmpl w:val="00000004"/>
    <w:name w:val="WW8Num15"/>
    <w:lvl w:ilvl="0">
      <w:start w:val="1"/>
      <w:numFmt w:val="bullet"/>
      <w:lvlText w:val=""/>
      <w:lvlJc w:val="left"/>
      <w:pPr>
        <w:tabs>
          <w:tab w:val="num" w:pos="780"/>
        </w:tabs>
        <w:ind w:left="780" w:hanging="360"/>
      </w:pPr>
      <w:rPr>
        <w:rFonts w:ascii="Wingdings" w:hAnsi="Wingdings" w:cs="Wingdings"/>
      </w:rPr>
    </w:lvl>
  </w:abstractNum>
  <w:abstractNum w:abstractNumId="3" w15:restartNumberingAfterBreak="0">
    <w:nsid w:val="00000006"/>
    <w:multiLevelType w:val="multilevel"/>
    <w:tmpl w:val="0F1870E6"/>
    <w:name w:val="WW8Num6"/>
    <w:lvl w:ilvl="0">
      <w:start w:val="1"/>
      <w:numFmt w:val="decimal"/>
      <w:lvlText w:val="(%1)"/>
      <w:lvlJc w:val="left"/>
      <w:pPr>
        <w:tabs>
          <w:tab w:val="num" w:pos="0"/>
        </w:tabs>
        <w:ind w:left="720" w:hanging="360"/>
      </w:pPr>
      <w:rPr>
        <w:rFonts w:ascii="Trebuchet MS" w:eastAsia="Times New Roman" w:hAnsi="Trebuchet MS" w:cs="Times New Roman" w:hint="default"/>
        <w:b/>
        <w:bCs/>
        <w:sz w:val="24"/>
        <w:szCs w:val="24"/>
        <w:lang w:val="ro-RO"/>
      </w:rPr>
    </w:lvl>
    <w:lvl w:ilvl="1">
      <w:start w:val="1"/>
      <w:numFmt w:val="lowerLetter"/>
      <w:lvlText w:val="%2)"/>
      <w:lvlJc w:val="left"/>
      <w:pPr>
        <w:tabs>
          <w:tab w:val="num" w:pos="0"/>
        </w:tabs>
        <w:ind w:left="1440" w:hanging="360"/>
      </w:pPr>
      <w:rPr>
        <w:rFonts w:ascii="Trebuchet MS" w:hAnsi="Trebuchet MS" w:hint="default"/>
        <w:sz w:val="22"/>
        <w:szCs w:val="22"/>
      </w:rPr>
    </w:lvl>
    <w:lvl w:ilvl="2">
      <w:start w:val="1"/>
      <w:numFmt w:val="lowerRoman"/>
      <w:lvlText w:val="%3."/>
      <w:lvlJc w:val="right"/>
      <w:pPr>
        <w:tabs>
          <w:tab w:val="num" w:pos="0"/>
        </w:tabs>
        <w:ind w:left="2160" w:hanging="180"/>
      </w:pPr>
      <w:rPr>
        <w:b/>
        <w:bCs/>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8"/>
    <w:multiLevelType w:val="multilevel"/>
    <w:tmpl w:val="00000008"/>
    <w:name w:val="WW8Num8"/>
    <w:lvl w:ilvl="0">
      <w:start w:val="3"/>
      <w:numFmt w:val="decimal"/>
      <w:lvlText w:val="%1"/>
      <w:lvlJc w:val="left"/>
      <w:pPr>
        <w:tabs>
          <w:tab w:val="num" w:pos="390"/>
        </w:tabs>
        <w:ind w:left="390" w:hanging="390"/>
      </w:p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15:restartNumberingAfterBreak="0">
    <w:nsid w:val="0000000A"/>
    <w:multiLevelType w:val="singleLevel"/>
    <w:tmpl w:val="0000000A"/>
    <w:name w:val="WW8Num10"/>
    <w:lvl w:ilvl="0">
      <w:start w:val="1"/>
      <w:numFmt w:val="bullet"/>
      <w:lvlText w:val=""/>
      <w:lvlJc w:val="left"/>
      <w:pPr>
        <w:tabs>
          <w:tab w:val="num" w:pos="360"/>
        </w:tabs>
        <w:ind w:left="360" w:hanging="360"/>
      </w:pPr>
      <w:rPr>
        <w:rFonts w:ascii="Symbol" w:hAnsi="Symbol" w:cs="Symbol" w:hint="default"/>
        <w:color w:val="000000"/>
      </w:rPr>
    </w:lvl>
  </w:abstractNum>
  <w:abstractNum w:abstractNumId="6" w15:restartNumberingAfterBreak="0">
    <w:nsid w:val="0000000C"/>
    <w:multiLevelType w:val="singleLevel"/>
    <w:tmpl w:val="0692880E"/>
    <w:name w:val="WW8Num12"/>
    <w:lvl w:ilvl="0">
      <w:start w:val="1"/>
      <w:numFmt w:val="decimal"/>
      <w:lvlText w:val="(%1)"/>
      <w:lvlJc w:val="left"/>
      <w:pPr>
        <w:tabs>
          <w:tab w:val="num" w:pos="1530"/>
        </w:tabs>
        <w:ind w:left="2250" w:hanging="360"/>
      </w:pPr>
      <w:rPr>
        <w:rFonts w:ascii="Trebuchet MS" w:hAnsi="Trebuchet MS" w:cs="Times New Roman" w:hint="default"/>
        <w:b/>
        <w:bCs w:val="0"/>
        <w:color w:val="auto"/>
        <w:sz w:val="22"/>
        <w:szCs w:val="22"/>
      </w:rPr>
    </w:lvl>
  </w:abstractNum>
  <w:abstractNum w:abstractNumId="7" w15:restartNumberingAfterBreak="0">
    <w:nsid w:val="0000000D"/>
    <w:multiLevelType w:val="singleLevel"/>
    <w:tmpl w:val="0000000D"/>
    <w:name w:val="WW8Num13"/>
    <w:lvl w:ilvl="0">
      <w:start w:val="1"/>
      <w:numFmt w:val="bullet"/>
      <w:lvlText w:val="-"/>
      <w:lvlJc w:val="left"/>
      <w:pPr>
        <w:tabs>
          <w:tab w:val="num" w:pos="0"/>
        </w:tabs>
        <w:ind w:left="1440" w:hanging="360"/>
      </w:pPr>
      <w:rPr>
        <w:rFonts w:ascii="Times New Roman" w:hAnsi="Times New Roman" w:cs="Times New Roman" w:hint="default"/>
        <w:sz w:val="22"/>
        <w:szCs w:val="22"/>
        <w:lang w:val="ro-RO"/>
      </w:rPr>
    </w:lvl>
  </w:abstractNum>
  <w:abstractNum w:abstractNumId="8" w15:restartNumberingAfterBreak="0">
    <w:nsid w:val="00000010"/>
    <w:multiLevelType w:val="multilevel"/>
    <w:tmpl w:val="B322AE7A"/>
    <w:name w:val="WWNum19"/>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9" w15:restartNumberingAfterBreak="0">
    <w:nsid w:val="00000013"/>
    <w:multiLevelType w:val="multilevel"/>
    <w:tmpl w:val="00000013"/>
    <w:name w:val="WW8Num19"/>
    <w:lvl w:ilvl="0">
      <w:start w:val="1"/>
      <w:numFmt w:val="decimal"/>
      <w:lvlText w:val="%1."/>
      <w:lvlJc w:val="left"/>
      <w:pPr>
        <w:tabs>
          <w:tab w:val="num" w:pos="720"/>
        </w:tabs>
        <w:ind w:left="720" w:hanging="720"/>
      </w:pPr>
      <w:rPr>
        <w:rFonts w:ascii="Times New Roman" w:hAnsi="Times New Roman" w:cs="Times New Roman" w:hint="default"/>
        <w:b w:val="0"/>
        <w:i w:val="0"/>
        <w:caps w:val="0"/>
        <w:smallCaps w:val="0"/>
        <w:strike w:val="0"/>
        <w:dstrike w:val="0"/>
        <w:vanish w:val="0"/>
        <w:color w:val="000000"/>
        <w:position w:val="0"/>
        <w:sz w:val="24"/>
        <w:u w:val="none"/>
        <w:vertAlign w:val="baseline"/>
      </w:rPr>
    </w:lvl>
    <w:lvl w:ilvl="1">
      <w:start w:val="1"/>
      <w:numFmt w:val="decimal"/>
      <w:lvlText w:val="%1.%2"/>
      <w:lvlJc w:val="left"/>
      <w:pPr>
        <w:tabs>
          <w:tab w:val="num" w:pos="720"/>
        </w:tabs>
        <w:ind w:left="720" w:hanging="720"/>
      </w:pPr>
      <w:rPr>
        <w:rFonts w:ascii="Times New Roman" w:hAnsi="Times New Roman" w:cs="Times New Roman" w:hint="default"/>
        <w:b w:val="0"/>
        <w:i w:val="0"/>
        <w:caps w:val="0"/>
        <w:smallCaps w:val="0"/>
        <w:strike w:val="0"/>
        <w:dstrike w:val="0"/>
        <w:vanish w:val="0"/>
        <w:color w:val="000000"/>
        <w:position w:val="0"/>
        <w:sz w:val="24"/>
        <w:u w:val="none"/>
        <w:vertAlign w:val="baseline"/>
      </w:rPr>
    </w:lvl>
    <w:lvl w:ilvl="2">
      <w:start w:val="1"/>
      <w:numFmt w:val="decimal"/>
      <w:lvlText w:val="%1.%2.%3"/>
      <w:lvlJc w:val="left"/>
      <w:pPr>
        <w:tabs>
          <w:tab w:val="num" w:pos="1440"/>
        </w:tabs>
        <w:ind w:left="1440" w:hanging="720"/>
      </w:pPr>
      <w:rPr>
        <w:rFonts w:ascii="Times New Roman" w:hAnsi="Times New Roman" w:cs="Times New Roman" w:hint="default"/>
        <w:b w:val="0"/>
        <w:i w:val="0"/>
        <w:caps w:val="0"/>
        <w:smallCaps w:val="0"/>
        <w:strike w:val="0"/>
        <w:dstrike w:val="0"/>
        <w:vanish w:val="0"/>
        <w:color w:val="000000"/>
        <w:position w:val="0"/>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hint="default"/>
        <w:b w:val="0"/>
        <w:i w:val="0"/>
        <w:caps w:val="0"/>
        <w:smallCaps w:val="0"/>
        <w:strike w:val="0"/>
        <w:dstrike w:val="0"/>
        <w:vanish w:val="0"/>
        <w:color w:val="000000"/>
        <w:position w:val="0"/>
        <w:sz w:val="24"/>
        <w:u w:val="none"/>
        <w:vertAlign w:val="baseline"/>
      </w:rPr>
    </w:lvl>
    <w:lvl w:ilvl="4">
      <w:start w:val="1"/>
      <w:numFmt w:val="lowerRoman"/>
      <w:lvlText w:val="(%5)"/>
      <w:lvlJc w:val="left"/>
      <w:pPr>
        <w:tabs>
          <w:tab w:val="num" w:pos="2880"/>
        </w:tabs>
        <w:ind w:left="2880" w:hanging="720"/>
      </w:pPr>
      <w:rPr>
        <w:rFonts w:ascii="Times New Roman" w:hAnsi="Times New Roman" w:cs="Times New Roman" w:hint="default"/>
        <w:b w:val="0"/>
        <w:i w:val="0"/>
        <w:caps w:val="0"/>
        <w:smallCaps w:val="0"/>
        <w:strike w:val="0"/>
        <w:dstrike w:val="0"/>
        <w:vanish w:val="0"/>
        <w:color w:val="000000"/>
        <w:position w:val="0"/>
        <w:sz w:val="24"/>
        <w:u w:val="none"/>
        <w:vertAlign w:val="baseline"/>
      </w:rPr>
    </w:lvl>
    <w:lvl w:ilvl="5">
      <w:start w:val="1"/>
      <w:numFmt w:val="upperLetter"/>
      <w:lvlText w:val="(%6)"/>
      <w:lvlJc w:val="left"/>
      <w:pPr>
        <w:tabs>
          <w:tab w:val="num" w:pos="3600"/>
        </w:tabs>
        <w:ind w:left="3600" w:hanging="720"/>
      </w:pPr>
      <w:rPr>
        <w:rFonts w:ascii="Times New Roman" w:hAnsi="Times New Roman" w:cs="Times New Roman" w:hint="default"/>
        <w:b w:val="0"/>
        <w:i w:val="0"/>
        <w:caps w:val="0"/>
        <w:smallCaps w:val="0"/>
        <w:strike w:val="0"/>
        <w:dstrike w:val="0"/>
        <w:vanish w:val="0"/>
        <w:color w:val="000000"/>
        <w:position w:val="0"/>
        <w:sz w:val="24"/>
        <w:u w:val="none"/>
        <w:vertAlign w:val="baseline"/>
      </w:rPr>
    </w:lvl>
    <w:lvl w:ilvl="6">
      <w:start w:val="1"/>
      <w:numFmt w:val="decimal"/>
      <w:lvlText w:val="(%7)"/>
      <w:lvlJc w:val="left"/>
      <w:pPr>
        <w:tabs>
          <w:tab w:val="num" w:pos="4320"/>
        </w:tabs>
        <w:ind w:left="4321" w:hanging="721"/>
      </w:pPr>
      <w:rPr>
        <w:rFonts w:ascii="Times New Roman" w:hAnsi="Times New Roman" w:cs="Times New Roman" w:hint="default"/>
        <w:b w:val="0"/>
        <w:i w:val="0"/>
        <w:caps w:val="0"/>
        <w:smallCaps w:val="0"/>
        <w:strike w:val="0"/>
        <w:dstrike w:val="0"/>
        <w:vanish w:val="0"/>
        <w:color w:val="000000"/>
        <w:position w:val="0"/>
        <w:sz w:val="24"/>
        <w:u w:val="none"/>
        <w:vertAlign w:val="baseline"/>
      </w:rPr>
    </w:lvl>
    <w:lvl w:ilvl="7">
      <w:start w:val="1"/>
      <w:numFmt w:val="lowerLetter"/>
      <w:lvlText w:val="(%8)"/>
      <w:lvlJc w:val="left"/>
      <w:pPr>
        <w:tabs>
          <w:tab w:val="num" w:pos="1440"/>
        </w:tabs>
        <w:ind w:left="1440" w:hanging="720"/>
      </w:pPr>
      <w:rPr>
        <w:rFonts w:ascii="Times New Roman" w:hAnsi="Times New Roman" w:cs="Times New Roman" w:hint="default"/>
        <w:b w:val="0"/>
        <w:i w:val="0"/>
        <w:caps w:val="0"/>
        <w:smallCaps w:val="0"/>
        <w:strike w:val="0"/>
        <w:dstrike w:val="0"/>
        <w:vanish w:val="0"/>
        <w:color w:val="000000"/>
        <w:position w:val="0"/>
        <w:sz w:val="24"/>
        <w:u w:val="none"/>
        <w:vertAlign w:val="baseline"/>
      </w:rPr>
    </w:lvl>
    <w:lvl w:ilvl="8">
      <w:start w:val="1"/>
      <w:numFmt w:val="lowerRoman"/>
      <w:lvlText w:val="(%9)"/>
      <w:lvlJc w:val="left"/>
      <w:pPr>
        <w:tabs>
          <w:tab w:val="num" w:pos="2160"/>
        </w:tabs>
        <w:ind w:left="2160" w:hanging="720"/>
      </w:pPr>
      <w:rPr>
        <w:rFonts w:ascii="Times New Roman" w:hAnsi="Times New Roman" w:cs="Times New Roman" w:hint="default"/>
        <w:b w:val="0"/>
        <w:i w:val="0"/>
        <w:caps w:val="0"/>
        <w:smallCaps w:val="0"/>
        <w:strike w:val="0"/>
        <w:dstrike w:val="0"/>
        <w:vanish w:val="0"/>
        <w:color w:val="000000"/>
        <w:position w:val="0"/>
        <w:sz w:val="24"/>
        <w:u w:val="none"/>
        <w:vertAlign w:val="baseline"/>
      </w:rPr>
    </w:lvl>
  </w:abstractNum>
  <w:abstractNum w:abstractNumId="10" w15:restartNumberingAfterBreak="0">
    <w:nsid w:val="0000001B"/>
    <w:multiLevelType w:val="multilevel"/>
    <w:tmpl w:val="5D4CC0A8"/>
    <w:name w:val="WWNum31"/>
    <w:lvl w:ilvl="0">
      <w:start w:val="1"/>
      <w:numFmt w:val="bullet"/>
      <w:lvlText w:val=""/>
      <w:lvlJc w:val="left"/>
      <w:pPr>
        <w:tabs>
          <w:tab w:val="num" w:pos="0"/>
        </w:tabs>
        <w:ind w:left="720" w:hanging="360"/>
      </w:pPr>
      <w:rPr>
        <w:rFonts w:ascii="Wingdings 3" w:hAnsi="Wingdings 3" w:hint="default"/>
        <w:color w:val="FFC000"/>
        <w:sz w:val="16"/>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C53B4A"/>
    <w:multiLevelType w:val="hybridMultilevel"/>
    <w:tmpl w:val="20D026B2"/>
    <w:lvl w:ilvl="0" w:tplc="DC2ADA32">
      <w:start w:val="1"/>
      <w:numFmt w:val="lowerRoman"/>
      <w:lvlText w:val="%1."/>
      <w:lvlJc w:val="right"/>
      <w:pPr>
        <w:ind w:left="1428" w:hanging="360"/>
      </w:pPr>
      <w:rPr>
        <w:b/>
        <w:bCs/>
        <w:i w:val="0"/>
        <w:iCs/>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2" w15:restartNumberingAfterBreak="0">
    <w:nsid w:val="021E5CB9"/>
    <w:multiLevelType w:val="hybridMultilevel"/>
    <w:tmpl w:val="45229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3312BB7"/>
    <w:multiLevelType w:val="hybridMultilevel"/>
    <w:tmpl w:val="9AC88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372552C"/>
    <w:multiLevelType w:val="hybridMultilevel"/>
    <w:tmpl w:val="AA46B1E6"/>
    <w:lvl w:ilvl="0" w:tplc="0CC66C1C">
      <w:start w:val="1"/>
      <w:numFmt w:val="decimal"/>
      <w:lvlText w:val="%1."/>
      <w:lvlJc w:val="left"/>
      <w:pPr>
        <w:ind w:left="720" w:hanging="360"/>
      </w:pPr>
      <w:rPr>
        <w:b/>
        <w:bCs/>
      </w:rPr>
    </w:lvl>
    <w:lvl w:ilvl="1" w:tplc="476C8FDA">
      <w:start w:val="1"/>
      <w:numFmt w:val="decimal"/>
      <w:lvlText w:val="(%2)"/>
      <w:lvlJc w:val="left"/>
      <w:pPr>
        <w:ind w:left="1440" w:hanging="360"/>
      </w:pPr>
      <w:rPr>
        <w:rFonts w:cs="Trebuchet MS" w:hint="default"/>
        <w:b/>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4E16011"/>
    <w:multiLevelType w:val="hybridMultilevel"/>
    <w:tmpl w:val="5DBA28D4"/>
    <w:lvl w:ilvl="0" w:tplc="9218129E">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5506D51"/>
    <w:multiLevelType w:val="hybridMultilevel"/>
    <w:tmpl w:val="58FA07F2"/>
    <w:lvl w:ilvl="0" w:tplc="2B0E45C0">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6C97B98"/>
    <w:multiLevelType w:val="hybridMultilevel"/>
    <w:tmpl w:val="F25E9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787054D"/>
    <w:multiLevelType w:val="hybridMultilevel"/>
    <w:tmpl w:val="33245C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7C07225"/>
    <w:multiLevelType w:val="hybridMultilevel"/>
    <w:tmpl w:val="9DB8115C"/>
    <w:lvl w:ilvl="0" w:tplc="7BF02CA4">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7FA2069"/>
    <w:multiLevelType w:val="hybridMultilevel"/>
    <w:tmpl w:val="393C1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8CF2F9E"/>
    <w:multiLevelType w:val="hybridMultilevel"/>
    <w:tmpl w:val="EBE44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AC852BA"/>
    <w:multiLevelType w:val="hybridMultilevel"/>
    <w:tmpl w:val="C3CAD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AEC3BCF"/>
    <w:multiLevelType w:val="hybridMultilevel"/>
    <w:tmpl w:val="53925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B22514C"/>
    <w:multiLevelType w:val="hybridMultilevel"/>
    <w:tmpl w:val="08C81E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C3E52A2"/>
    <w:multiLevelType w:val="hybridMultilevel"/>
    <w:tmpl w:val="9DFEC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DFA7323"/>
    <w:multiLevelType w:val="hybridMultilevel"/>
    <w:tmpl w:val="D1BE2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08201F2"/>
    <w:multiLevelType w:val="hybridMultilevel"/>
    <w:tmpl w:val="7F86A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0B40555"/>
    <w:multiLevelType w:val="hybridMultilevel"/>
    <w:tmpl w:val="5DA4B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11871A6"/>
    <w:multiLevelType w:val="hybridMultilevel"/>
    <w:tmpl w:val="5B1E0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4123336"/>
    <w:multiLevelType w:val="hybridMultilevel"/>
    <w:tmpl w:val="07B2AF8E"/>
    <w:lvl w:ilvl="0" w:tplc="7EB41E42">
      <w:start w:val="1"/>
      <w:numFmt w:val="decimal"/>
      <w:lvlText w:val="(%1)"/>
      <w:lvlJc w:val="left"/>
      <w:pPr>
        <w:ind w:left="720" w:hanging="360"/>
      </w:pPr>
      <w:rPr>
        <w:rFonts w:ascii="Times New Roman" w:hAnsi="Times New Roman" w:cs="Times New Roman" w:hint="default"/>
        <w:b/>
        <w:bCs w:val="0"/>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1466332A"/>
    <w:multiLevelType w:val="hybridMultilevel"/>
    <w:tmpl w:val="186A0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54068F2"/>
    <w:multiLevelType w:val="hybridMultilevel"/>
    <w:tmpl w:val="DFD803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5731DF7"/>
    <w:multiLevelType w:val="hybridMultilevel"/>
    <w:tmpl w:val="02D63844"/>
    <w:lvl w:ilvl="0" w:tplc="D13A1A5E">
      <w:start w:val="3"/>
      <w:numFmt w:val="decimal"/>
      <w:lvlText w:val="(%1)"/>
      <w:lvlJc w:val="left"/>
      <w:pPr>
        <w:ind w:left="720" w:hanging="360"/>
      </w:pPr>
      <w:rPr>
        <w:rFonts w:cs="Trebuchet MS" w:hint="default"/>
        <w:b/>
        <w:bCs/>
        <w:i w:val="0"/>
        <w:sz w:val="22"/>
        <w:szCs w:val="22"/>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65609F6"/>
    <w:multiLevelType w:val="hybridMultilevel"/>
    <w:tmpl w:val="E9CCF40A"/>
    <w:lvl w:ilvl="0" w:tplc="C10C7A88">
      <w:start w:val="1"/>
      <w:numFmt w:val="lowerLetter"/>
      <w:lvlText w:val="%1)"/>
      <w:lvlJc w:val="left"/>
      <w:pPr>
        <w:ind w:left="1440" w:hanging="360"/>
      </w:pPr>
      <w:rPr>
        <w:rFonts w:hint="default"/>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1A8E73E0"/>
    <w:multiLevelType w:val="hybridMultilevel"/>
    <w:tmpl w:val="15A26C30"/>
    <w:lvl w:ilvl="0" w:tplc="DF60E0FE">
      <w:start w:val="1"/>
      <w:numFmt w:val="lowerLetter"/>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D7F3F3C"/>
    <w:multiLevelType w:val="hybridMultilevel"/>
    <w:tmpl w:val="621AD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E0E4871"/>
    <w:multiLevelType w:val="hybridMultilevel"/>
    <w:tmpl w:val="7DF803FC"/>
    <w:lvl w:ilvl="0" w:tplc="52CEFC74">
      <w:start w:val="1"/>
      <w:numFmt w:val="decimal"/>
      <w:lvlText w:val="(%1)"/>
      <w:lvlJc w:val="left"/>
      <w:pPr>
        <w:ind w:left="720" w:hanging="360"/>
      </w:pPr>
      <w:rPr>
        <w:rFonts w:cs="Trebuchet MS" w:hint="default"/>
        <w:b/>
        <w:bCs/>
        <w:i w:val="0"/>
        <w:sz w:val="22"/>
        <w:szCs w:val="22"/>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1E8E52DA"/>
    <w:multiLevelType w:val="hybridMultilevel"/>
    <w:tmpl w:val="79C4E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F6C39B8"/>
    <w:multiLevelType w:val="hybridMultilevel"/>
    <w:tmpl w:val="0624E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000617C"/>
    <w:multiLevelType w:val="hybridMultilevel"/>
    <w:tmpl w:val="20BACF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2BF4091"/>
    <w:multiLevelType w:val="hybridMultilevel"/>
    <w:tmpl w:val="0F766370"/>
    <w:lvl w:ilvl="0" w:tplc="3D7AC358">
      <w:start w:val="1"/>
      <w:numFmt w:val="decimal"/>
      <w:lvlText w:val="(%1)"/>
      <w:lvlJc w:val="left"/>
      <w:pPr>
        <w:ind w:left="720" w:hanging="360"/>
      </w:pPr>
      <w:rPr>
        <w:rFonts w:cs="Trebuchet MS" w:hint="default"/>
        <w:b/>
        <w:bCs/>
        <w:i w:val="0"/>
        <w:sz w:val="22"/>
        <w:szCs w:val="22"/>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2CE72B2"/>
    <w:multiLevelType w:val="hybridMultilevel"/>
    <w:tmpl w:val="D12E8BAC"/>
    <w:lvl w:ilvl="0" w:tplc="C7860D1E">
      <w:start w:val="1"/>
      <w:numFmt w:val="bullet"/>
      <w:pStyle w:val="Achievement"/>
      <w:lvlText w:val=""/>
      <w:lvlJc w:val="left"/>
      <w:pPr>
        <w:tabs>
          <w:tab w:val="num" w:pos="720"/>
        </w:tabs>
        <w:ind w:left="720" w:hanging="360"/>
      </w:pPr>
      <w:rPr>
        <w:rFonts w:ascii="Wingdings" w:hAnsi="Wingdings" w:hint="default"/>
      </w:rPr>
    </w:lvl>
    <w:lvl w:ilvl="1" w:tplc="B16AC6DE" w:tentative="1">
      <w:start w:val="1"/>
      <w:numFmt w:val="bullet"/>
      <w:lvlText w:val=""/>
      <w:lvlJc w:val="left"/>
      <w:pPr>
        <w:tabs>
          <w:tab w:val="num" w:pos="1440"/>
        </w:tabs>
        <w:ind w:left="1440" w:hanging="360"/>
      </w:pPr>
      <w:rPr>
        <w:rFonts w:ascii="Wingdings" w:hAnsi="Wingdings" w:hint="default"/>
      </w:rPr>
    </w:lvl>
    <w:lvl w:ilvl="2" w:tplc="C3C277CA" w:tentative="1">
      <w:start w:val="1"/>
      <w:numFmt w:val="bullet"/>
      <w:lvlText w:val=""/>
      <w:lvlJc w:val="left"/>
      <w:pPr>
        <w:tabs>
          <w:tab w:val="num" w:pos="2160"/>
        </w:tabs>
        <w:ind w:left="2160" w:hanging="360"/>
      </w:pPr>
      <w:rPr>
        <w:rFonts w:ascii="Wingdings" w:hAnsi="Wingdings" w:hint="default"/>
      </w:rPr>
    </w:lvl>
    <w:lvl w:ilvl="3" w:tplc="E71E1758" w:tentative="1">
      <w:start w:val="1"/>
      <w:numFmt w:val="bullet"/>
      <w:lvlText w:val=""/>
      <w:lvlJc w:val="left"/>
      <w:pPr>
        <w:tabs>
          <w:tab w:val="num" w:pos="2880"/>
        </w:tabs>
        <w:ind w:left="2880" w:hanging="360"/>
      </w:pPr>
      <w:rPr>
        <w:rFonts w:ascii="Wingdings" w:hAnsi="Wingdings" w:hint="default"/>
      </w:rPr>
    </w:lvl>
    <w:lvl w:ilvl="4" w:tplc="E6109B2E" w:tentative="1">
      <w:start w:val="1"/>
      <w:numFmt w:val="bullet"/>
      <w:lvlText w:val=""/>
      <w:lvlJc w:val="left"/>
      <w:pPr>
        <w:tabs>
          <w:tab w:val="num" w:pos="3600"/>
        </w:tabs>
        <w:ind w:left="3600" w:hanging="360"/>
      </w:pPr>
      <w:rPr>
        <w:rFonts w:ascii="Wingdings" w:hAnsi="Wingdings" w:hint="default"/>
      </w:rPr>
    </w:lvl>
    <w:lvl w:ilvl="5" w:tplc="B4C22534" w:tentative="1">
      <w:start w:val="1"/>
      <w:numFmt w:val="bullet"/>
      <w:lvlText w:val=""/>
      <w:lvlJc w:val="left"/>
      <w:pPr>
        <w:tabs>
          <w:tab w:val="num" w:pos="4320"/>
        </w:tabs>
        <w:ind w:left="4320" w:hanging="360"/>
      </w:pPr>
      <w:rPr>
        <w:rFonts w:ascii="Wingdings" w:hAnsi="Wingdings" w:hint="default"/>
      </w:rPr>
    </w:lvl>
    <w:lvl w:ilvl="6" w:tplc="92B0F714" w:tentative="1">
      <w:start w:val="1"/>
      <w:numFmt w:val="bullet"/>
      <w:lvlText w:val=""/>
      <w:lvlJc w:val="left"/>
      <w:pPr>
        <w:tabs>
          <w:tab w:val="num" w:pos="5040"/>
        </w:tabs>
        <w:ind w:left="5040" w:hanging="360"/>
      </w:pPr>
      <w:rPr>
        <w:rFonts w:ascii="Wingdings" w:hAnsi="Wingdings" w:hint="default"/>
      </w:rPr>
    </w:lvl>
    <w:lvl w:ilvl="7" w:tplc="45DC789E" w:tentative="1">
      <w:start w:val="1"/>
      <w:numFmt w:val="bullet"/>
      <w:lvlText w:val=""/>
      <w:lvlJc w:val="left"/>
      <w:pPr>
        <w:tabs>
          <w:tab w:val="num" w:pos="5760"/>
        </w:tabs>
        <w:ind w:left="5760" w:hanging="360"/>
      </w:pPr>
      <w:rPr>
        <w:rFonts w:ascii="Wingdings" w:hAnsi="Wingdings" w:hint="default"/>
      </w:rPr>
    </w:lvl>
    <w:lvl w:ilvl="8" w:tplc="DB724738"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23E13740"/>
    <w:multiLevelType w:val="hybridMultilevel"/>
    <w:tmpl w:val="9D86ACD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6263757"/>
    <w:multiLevelType w:val="hybridMultilevel"/>
    <w:tmpl w:val="FFD88A70"/>
    <w:lvl w:ilvl="0" w:tplc="5868E8AC">
      <w:start w:val="2"/>
      <w:numFmt w:val="decimal"/>
      <w:lvlText w:val="(%1)"/>
      <w:lvlJc w:val="left"/>
      <w:pPr>
        <w:ind w:left="720" w:hanging="360"/>
      </w:pPr>
      <w:rPr>
        <w:rFonts w:cs="Trebuchet MS" w:hint="default"/>
        <w:b/>
        <w:bCs/>
        <w:i w:val="0"/>
        <w:sz w:val="22"/>
        <w:szCs w:val="22"/>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75525FE"/>
    <w:multiLevelType w:val="hybridMultilevel"/>
    <w:tmpl w:val="3668B66E"/>
    <w:lvl w:ilvl="0" w:tplc="22C68E80">
      <w:start w:val="1"/>
      <w:numFmt w:val="decimal"/>
      <w:lvlText w:val="(%1)"/>
      <w:lvlJc w:val="left"/>
      <w:pPr>
        <w:ind w:left="720" w:hanging="360"/>
      </w:pPr>
      <w:rPr>
        <w:rFonts w:eastAsia="Times New Roman" w:hint="default"/>
        <w:b/>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91F4F85"/>
    <w:multiLevelType w:val="hybridMultilevel"/>
    <w:tmpl w:val="C3CCFC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A7C05AE"/>
    <w:multiLevelType w:val="multilevel"/>
    <w:tmpl w:val="849CD7AC"/>
    <w:lvl w:ilvl="0">
      <w:start w:val="1"/>
      <w:numFmt w:val="decimal"/>
      <w:lvlText w:val="(%1)"/>
      <w:lvlJc w:val="left"/>
      <w:pPr>
        <w:tabs>
          <w:tab w:val="num" w:pos="0"/>
        </w:tabs>
        <w:ind w:left="720" w:hanging="360"/>
      </w:pPr>
      <w:rPr>
        <w:rFonts w:ascii="Trebuchet MS" w:eastAsia="Times New Roman" w:hAnsi="Trebuchet MS" w:cs="Times New Roman" w:hint="default"/>
        <w:b/>
        <w:bCs/>
        <w:sz w:val="24"/>
        <w:szCs w:val="24"/>
        <w:lang w:val="ro-RO"/>
      </w:rPr>
    </w:lvl>
    <w:lvl w:ilvl="1">
      <w:start w:val="1"/>
      <w:numFmt w:val="lowerLetter"/>
      <w:lvlText w:val="%2)"/>
      <w:lvlJc w:val="left"/>
      <w:pPr>
        <w:tabs>
          <w:tab w:val="num" w:pos="0"/>
        </w:tabs>
        <w:ind w:left="1440" w:hanging="360"/>
      </w:pPr>
      <w:rPr>
        <w:rFonts w:ascii="Trebuchet MS" w:hAnsi="Trebuchet MS" w:hint="default"/>
        <w:sz w:val="22"/>
        <w:szCs w:val="22"/>
      </w:rPr>
    </w:lvl>
    <w:lvl w:ilvl="2">
      <w:start w:val="1"/>
      <w:numFmt w:val="lowerLetter"/>
      <w:lvlText w:val="%3)"/>
      <w:lvlJc w:val="left"/>
      <w:pPr>
        <w:ind w:left="720" w:hanging="360"/>
      </w:pPr>
      <w:rPr>
        <w:b/>
        <w:bCs/>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2C100D6E"/>
    <w:multiLevelType w:val="hybridMultilevel"/>
    <w:tmpl w:val="B518D196"/>
    <w:lvl w:ilvl="0" w:tplc="0262C972">
      <w:start w:val="3"/>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DF673D2"/>
    <w:multiLevelType w:val="hybridMultilevel"/>
    <w:tmpl w:val="1E10CD2E"/>
    <w:lvl w:ilvl="0" w:tplc="999EC4E6">
      <w:start w:val="1"/>
      <w:numFmt w:val="decimal"/>
      <w:lvlText w:val="(%1)"/>
      <w:lvlJc w:val="left"/>
      <w:pPr>
        <w:ind w:left="720" w:hanging="360"/>
      </w:pPr>
      <w:rPr>
        <w:rFonts w:cs="Trebuchet MS" w:hint="default"/>
        <w:b/>
        <w:bCs/>
        <w:i w:val="0"/>
        <w:sz w:val="22"/>
        <w:szCs w:val="22"/>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E216E4D"/>
    <w:multiLevelType w:val="hybridMultilevel"/>
    <w:tmpl w:val="6066A91C"/>
    <w:lvl w:ilvl="0" w:tplc="1DD24338">
      <w:start w:val="1"/>
      <w:numFmt w:val="decimal"/>
      <w:lvlText w:val="(%1)"/>
      <w:lvlJc w:val="left"/>
      <w:pPr>
        <w:ind w:left="720" w:hanging="360"/>
      </w:pPr>
      <w:rPr>
        <w:rFonts w:cs="Trebuchet MS" w:hint="default"/>
        <w:b/>
        <w:bCs/>
        <w:i w:val="0"/>
        <w:sz w:val="22"/>
        <w:szCs w:val="22"/>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EBC1365"/>
    <w:multiLevelType w:val="hybridMultilevel"/>
    <w:tmpl w:val="56044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F156B88"/>
    <w:multiLevelType w:val="hybridMultilevel"/>
    <w:tmpl w:val="FA180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0BA13D8"/>
    <w:multiLevelType w:val="hybridMultilevel"/>
    <w:tmpl w:val="632614E0"/>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36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32872AD9"/>
    <w:multiLevelType w:val="hybridMultilevel"/>
    <w:tmpl w:val="F418E106"/>
    <w:lvl w:ilvl="0" w:tplc="4604792C">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35A3883"/>
    <w:multiLevelType w:val="hybridMultilevel"/>
    <w:tmpl w:val="69460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6BF6950"/>
    <w:multiLevelType w:val="hybridMultilevel"/>
    <w:tmpl w:val="519C2B3E"/>
    <w:lvl w:ilvl="0" w:tplc="60DAEAE2">
      <w:start w:val="9"/>
      <w:numFmt w:val="decimal"/>
      <w:lvlText w:val="(%1)"/>
      <w:lvlJc w:val="left"/>
      <w:pPr>
        <w:ind w:left="720" w:hanging="360"/>
      </w:pPr>
      <w:rPr>
        <w:rFonts w:ascii="Times New Roman" w:hAnsi="Times New Roman" w:cs="Times New Roman" w:hint="default"/>
        <w:b/>
        <w:b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8D449EC"/>
    <w:multiLevelType w:val="hybridMultilevel"/>
    <w:tmpl w:val="83446920"/>
    <w:lvl w:ilvl="0" w:tplc="6D34F292">
      <w:start w:val="1"/>
      <w:numFmt w:val="decimal"/>
      <w:pStyle w:val="StandardL9"/>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3958283F"/>
    <w:multiLevelType w:val="hybridMultilevel"/>
    <w:tmpl w:val="91A867E0"/>
    <w:lvl w:ilvl="0" w:tplc="6B727B48">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A1D179B"/>
    <w:multiLevelType w:val="hybridMultilevel"/>
    <w:tmpl w:val="88AA86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B167D39"/>
    <w:multiLevelType w:val="hybridMultilevel"/>
    <w:tmpl w:val="A04C3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DA472E6"/>
    <w:multiLevelType w:val="hybridMultilevel"/>
    <w:tmpl w:val="5F3E35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3E6A33B9"/>
    <w:multiLevelType w:val="hybridMultilevel"/>
    <w:tmpl w:val="91529A74"/>
    <w:lvl w:ilvl="0" w:tplc="04090001">
      <w:start w:val="1"/>
      <w:numFmt w:val="bullet"/>
      <w:lvlText w:val=""/>
      <w:lvlJc w:val="left"/>
      <w:pPr>
        <w:ind w:left="720" w:hanging="360"/>
      </w:pPr>
      <w:rPr>
        <w:rFonts w:ascii="Symbol" w:hAnsi="Symbol" w:hint="default"/>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3E98118D"/>
    <w:multiLevelType w:val="hybridMultilevel"/>
    <w:tmpl w:val="B1382A04"/>
    <w:lvl w:ilvl="0" w:tplc="2FDECEF0">
      <w:start w:val="1"/>
      <w:numFmt w:val="low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3E9D402A"/>
    <w:multiLevelType w:val="hybridMultilevel"/>
    <w:tmpl w:val="83C47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FC93828"/>
    <w:multiLevelType w:val="hybridMultilevel"/>
    <w:tmpl w:val="FBF21748"/>
    <w:lvl w:ilvl="0" w:tplc="7982F1DE">
      <w:start w:val="1"/>
      <w:numFmt w:val="lowerLetter"/>
      <w:lvlText w:val="%1)"/>
      <w:lvlJc w:val="left"/>
      <w:pPr>
        <w:ind w:left="720" w:hanging="360"/>
      </w:pPr>
      <w:rPr>
        <w:rFonts w:ascii="Times New Roman" w:eastAsia="MS Mincho" w:hAnsi="Times New Roman" w:cs="Times New Roman"/>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0955ADB"/>
    <w:multiLevelType w:val="hybridMultilevel"/>
    <w:tmpl w:val="BBB6E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0C32D1A"/>
    <w:multiLevelType w:val="hybridMultilevel"/>
    <w:tmpl w:val="D76E5072"/>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4400716A"/>
    <w:multiLevelType w:val="hybridMultilevel"/>
    <w:tmpl w:val="90FED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6E74807"/>
    <w:multiLevelType w:val="hybridMultilevel"/>
    <w:tmpl w:val="96F80CCE"/>
    <w:lvl w:ilvl="0" w:tplc="AB28C7DC">
      <w:start w:val="1"/>
      <w:numFmt w:val="decimal"/>
      <w:lvlText w:val="(%1)"/>
      <w:lvlJc w:val="left"/>
      <w:pPr>
        <w:ind w:left="720" w:hanging="360"/>
      </w:pPr>
      <w:rPr>
        <w:rFonts w:cs="Trebuchet MS" w:hint="default"/>
        <w:b/>
        <w:bCs/>
        <w:i w:val="0"/>
        <w:sz w:val="22"/>
        <w:szCs w:val="22"/>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47194981"/>
    <w:multiLevelType w:val="hybridMultilevel"/>
    <w:tmpl w:val="6A523FF8"/>
    <w:lvl w:ilvl="0" w:tplc="881E510E">
      <w:start w:val="1"/>
      <w:numFmt w:val="bullet"/>
      <w:lvlText w:val=""/>
      <w:lvlJc w:val="left"/>
      <w:pPr>
        <w:tabs>
          <w:tab w:val="num" w:pos="567"/>
        </w:tabs>
        <w:ind w:left="567" w:hanging="207"/>
      </w:pPr>
      <w:rPr>
        <w:rFonts w:ascii="Symbol" w:hAnsi="Symbol" w:hint="default"/>
        <w:color w:val="auto"/>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4791364B"/>
    <w:multiLevelType w:val="hybridMultilevel"/>
    <w:tmpl w:val="85AE0898"/>
    <w:lvl w:ilvl="0" w:tplc="04090017">
      <w:start w:val="1"/>
      <w:numFmt w:val="lowerLetter"/>
      <w:lvlText w:val="%1)"/>
      <w:lvlJc w:val="left"/>
      <w:pPr>
        <w:ind w:left="720" w:hanging="360"/>
      </w:pPr>
      <w:rPr>
        <w:rFonts w:hint="default"/>
        <w:b/>
        <w:bCs w:val="0"/>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49620999"/>
    <w:multiLevelType w:val="hybridMultilevel"/>
    <w:tmpl w:val="07603FD0"/>
    <w:lvl w:ilvl="0" w:tplc="588681AA">
      <w:start w:val="1"/>
      <w:numFmt w:val="decimal"/>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15:restartNumberingAfterBreak="0">
    <w:nsid w:val="4E7F2B51"/>
    <w:multiLevelType w:val="hybridMultilevel"/>
    <w:tmpl w:val="13CA78C2"/>
    <w:lvl w:ilvl="0" w:tplc="6C2E7F8C">
      <w:start w:val="1"/>
      <w:numFmt w:val="decimal"/>
      <w:lvlText w:val="(%1)"/>
      <w:lvlJc w:val="left"/>
      <w:pPr>
        <w:ind w:left="45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tplc="1C6CC756">
      <w:start w:val="1"/>
      <w:numFmt w:val="lowerLetter"/>
      <w:lvlText w:val="(%2)"/>
      <w:lvlJc w:val="left"/>
      <w:pPr>
        <w:ind w:left="749"/>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2" w:tplc="0E1816E6">
      <w:start w:val="1"/>
      <w:numFmt w:val="lowerRoman"/>
      <w:lvlText w:val="%3"/>
      <w:lvlJc w:val="left"/>
      <w:pPr>
        <w:ind w:left="14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9CC0AF4">
      <w:start w:val="1"/>
      <w:numFmt w:val="decimal"/>
      <w:lvlText w:val="%4"/>
      <w:lvlJc w:val="left"/>
      <w:pPr>
        <w:ind w:left="21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BF26E62">
      <w:start w:val="1"/>
      <w:numFmt w:val="lowerLetter"/>
      <w:lvlText w:val="%5"/>
      <w:lvlJc w:val="left"/>
      <w:pPr>
        <w:ind w:left="29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30AD46C">
      <w:start w:val="1"/>
      <w:numFmt w:val="lowerRoman"/>
      <w:lvlText w:val="%6"/>
      <w:lvlJc w:val="left"/>
      <w:pPr>
        <w:ind w:left="36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A182434">
      <w:start w:val="1"/>
      <w:numFmt w:val="decimal"/>
      <w:lvlText w:val="%7"/>
      <w:lvlJc w:val="left"/>
      <w:pPr>
        <w:ind w:left="43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3DC5816">
      <w:start w:val="1"/>
      <w:numFmt w:val="lowerLetter"/>
      <w:lvlText w:val="%8"/>
      <w:lvlJc w:val="left"/>
      <w:pPr>
        <w:ind w:left="50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9FC3EBA">
      <w:start w:val="1"/>
      <w:numFmt w:val="lowerRoman"/>
      <w:lvlText w:val="%9"/>
      <w:lvlJc w:val="left"/>
      <w:pPr>
        <w:ind w:left="5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4" w15:restartNumberingAfterBreak="0">
    <w:nsid w:val="51FB48CB"/>
    <w:multiLevelType w:val="hybridMultilevel"/>
    <w:tmpl w:val="A588D5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4FD344E"/>
    <w:multiLevelType w:val="hybridMultilevel"/>
    <w:tmpl w:val="A3A68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5EF76EA"/>
    <w:multiLevelType w:val="hybridMultilevel"/>
    <w:tmpl w:val="CEE27398"/>
    <w:lvl w:ilvl="0" w:tplc="2CB0C374">
      <w:start w:val="1"/>
      <w:numFmt w:val="bullet"/>
      <w:lvlText w:val="-"/>
      <w:lvlJc w:val="left"/>
      <w:pPr>
        <w:ind w:left="720" w:hanging="360"/>
      </w:pPr>
      <w:rPr>
        <w:rFonts w:ascii="Trebuchet MS" w:eastAsia="Times New Roman" w:hAnsi="Trebuchet MS" w:cs="Trebuchet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71E5FF3"/>
    <w:multiLevelType w:val="hybridMultilevel"/>
    <w:tmpl w:val="501EE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8B27101"/>
    <w:multiLevelType w:val="hybridMultilevel"/>
    <w:tmpl w:val="0DFE48E2"/>
    <w:name w:val="WW8Num622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58D23BD7"/>
    <w:multiLevelType w:val="hybridMultilevel"/>
    <w:tmpl w:val="E31AF0AC"/>
    <w:lvl w:ilvl="0" w:tplc="9F4EEBE2">
      <w:start w:val="1"/>
      <w:numFmt w:val="decimal"/>
      <w:lvlText w:val="(%1)"/>
      <w:lvlJc w:val="left"/>
      <w:pPr>
        <w:ind w:left="720" w:hanging="360"/>
      </w:pPr>
      <w:rPr>
        <w:rFonts w:eastAsia="Times New Roman" w:hint="default"/>
        <w:b/>
        <w:bCs/>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59B833CE"/>
    <w:multiLevelType w:val="hybridMultilevel"/>
    <w:tmpl w:val="5EC291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9C80718"/>
    <w:multiLevelType w:val="hybridMultilevel"/>
    <w:tmpl w:val="9D429DE2"/>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2" w15:restartNumberingAfterBreak="0">
    <w:nsid w:val="5BE64A38"/>
    <w:multiLevelType w:val="hybridMultilevel"/>
    <w:tmpl w:val="263A01F2"/>
    <w:lvl w:ilvl="0" w:tplc="663EF740">
      <w:start w:val="1"/>
      <w:numFmt w:val="decimal"/>
      <w:lvlText w:val="(%1)"/>
      <w:lvlJc w:val="left"/>
      <w:pPr>
        <w:ind w:left="720" w:hanging="360"/>
      </w:pPr>
      <w:rPr>
        <w:rFonts w:cs="Trebuchet MS" w:hint="default"/>
        <w:b w:val="0"/>
        <w:i w:val="0"/>
        <w:sz w:val="24"/>
        <w:szCs w:val="22"/>
        <w:lang w:val="ro-RO"/>
      </w:rPr>
    </w:lvl>
    <w:lvl w:ilvl="1" w:tplc="F10E52CA">
      <w:start w:val="1"/>
      <w:numFmt w:val="decimal"/>
      <w:lvlText w:val="(%2)"/>
      <w:lvlJc w:val="left"/>
      <w:pPr>
        <w:ind w:left="1440" w:hanging="360"/>
      </w:pPr>
      <w:rPr>
        <w:rFonts w:cs="Trebuchet MS" w:hint="default"/>
        <w:b/>
        <w:bCs/>
        <w:i w:val="0"/>
        <w:sz w:val="22"/>
        <w:szCs w:val="22"/>
        <w:lang w:val="ro-R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5C207378"/>
    <w:multiLevelType w:val="hybridMultilevel"/>
    <w:tmpl w:val="790AD12A"/>
    <w:lvl w:ilvl="0" w:tplc="D11A8C8A">
      <w:start w:val="1"/>
      <w:numFmt w:val="decimal"/>
      <w:lvlText w:val="(%1)"/>
      <w:lvlJc w:val="left"/>
      <w:pPr>
        <w:ind w:left="720" w:hanging="360"/>
      </w:pPr>
      <w:rPr>
        <w:rFonts w:cs="Trebuchet MS" w:hint="default"/>
        <w:b/>
        <w:bCs/>
        <w:i w:val="0"/>
        <w:sz w:val="22"/>
        <w:szCs w:val="22"/>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5C3944D1"/>
    <w:multiLevelType w:val="hybridMultilevel"/>
    <w:tmpl w:val="93466A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D525C1D"/>
    <w:multiLevelType w:val="hybridMultilevel"/>
    <w:tmpl w:val="17F69C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DB0762B"/>
    <w:multiLevelType w:val="hybridMultilevel"/>
    <w:tmpl w:val="3E164260"/>
    <w:lvl w:ilvl="0" w:tplc="DCAC4AC6">
      <w:start w:val="1"/>
      <w:numFmt w:val="decimal"/>
      <w:lvlText w:val="(%1)"/>
      <w:lvlJc w:val="left"/>
      <w:pPr>
        <w:ind w:left="720" w:hanging="360"/>
      </w:pPr>
      <w:rPr>
        <w:rFonts w:cs="Trebuchet MS" w:hint="default"/>
        <w:b w:val="0"/>
        <w:i w:val="0"/>
        <w:sz w:val="22"/>
        <w:szCs w:val="22"/>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5E232915"/>
    <w:multiLevelType w:val="hybridMultilevel"/>
    <w:tmpl w:val="A6B4B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E23377F"/>
    <w:multiLevelType w:val="hybridMultilevel"/>
    <w:tmpl w:val="8D0C6D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9" w15:restartNumberingAfterBreak="0">
    <w:nsid w:val="5F994005"/>
    <w:multiLevelType w:val="hybridMultilevel"/>
    <w:tmpl w:val="A0625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11C323F"/>
    <w:multiLevelType w:val="hybridMultilevel"/>
    <w:tmpl w:val="BC8AA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22902CA"/>
    <w:multiLevelType w:val="hybridMultilevel"/>
    <w:tmpl w:val="D5DAA25C"/>
    <w:lvl w:ilvl="0" w:tplc="24FE86A2">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643E5937"/>
    <w:multiLevelType w:val="hybridMultilevel"/>
    <w:tmpl w:val="C6567D1A"/>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3" w15:restartNumberingAfterBreak="0">
    <w:nsid w:val="646244C7"/>
    <w:multiLevelType w:val="hybridMultilevel"/>
    <w:tmpl w:val="63E00C2A"/>
    <w:lvl w:ilvl="0" w:tplc="04090001">
      <w:start w:val="1"/>
      <w:numFmt w:val="bullet"/>
      <w:lvlText w:val=""/>
      <w:lvlJc w:val="left"/>
      <w:pPr>
        <w:ind w:left="360" w:hanging="360"/>
      </w:pPr>
      <w:rPr>
        <w:rFonts w:ascii="Symbol" w:hAnsi="Symbol" w:hint="default"/>
      </w:rPr>
    </w:lvl>
    <w:lvl w:ilvl="1" w:tplc="1F66DB74">
      <w:numFmt w:val="bullet"/>
      <w:lvlText w:val="•"/>
      <w:lvlJc w:val="left"/>
      <w:pPr>
        <w:ind w:left="1080" w:hanging="360"/>
      </w:pPr>
      <w:rPr>
        <w:rFonts w:ascii="Times New Roman" w:eastAsia="Times New Roman"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 w15:restartNumberingAfterBreak="0">
    <w:nsid w:val="64CC419E"/>
    <w:multiLevelType w:val="hybridMultilevel"/>
    <w:tmpl w:val="B2BEC806"/>
    <w:lvl w:ilvl="0" w:tplc="270AF4E2">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66017981"/>
    <w:multiLevelType w:val="hybridMultilevel"/>
    <w:tmpl w:val="54C22D7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61F7061"/>
    <w:multiLevelType w:val="hybridMultilevel"/>
    <w:tmpl w:val="1DC2E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665A4D27"/>
    <w:multiLevelType w:val="hybridMultilevel"/>
    <w:tmpl w:val="290AC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66E351D6"/>
    <w:multiLevelType w:val="hybridMultilevel"/>
    <w:tmpl w:val="A2F4153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66F9378D"/>
    <w:multiLevelType w:val="hybridMultilevel"/>
    <w:tmpl w:val="FA843FFE"/>
    <w:lvl w:ilvl="0" w:tplc="2EEC7E18">
      <w:start w:val="1"/>
      <w:numFmt w:val="bullet"/>
      <w:lvlText w:val=""/>
      <w:lvlJc w:val="left"/>
      <w:pPr>
        <w:tabs>
          <w:tab w:val="num" w:pos="567"/>
        </w:tabs>
        <w:ind w:left="567" w:hanging="207"/>
      </w:pPr>
      <w:rPr>
        <w:rFonts w:ascii="Symbol" w:hAnsi="Symbol" w:hint="default"/>
      </w:rPr>
    </w:lvl>
    <w:lvl w:ilvl="1" w:tplc="6E38D3D0">
      <w:start w:val="1"/>
      <w:numFmt w:val="lowerLetter"/>
      <w:lvlText w:val="%2)"/>
      <w:lvlJc w:val="left"/>
      <w:pPr>
        <w:tabs>
          <w:tab w:val="num" w:pos="1440"/>
        </w:tabs>
        <w:ind w:left="1440" w:hanging="360"/>
      </w:pPr>
      <w:rPr>
        <w:rFonts w:hint="default"/>
        <w:i w:val="0"/>
        <w:iCs w:val="0"/>
        <w:color w:val="auto"/>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671974B9"/>
    <w:multiLevelType w:val="hybridMultilevel"/>
    <w:tmpl w:val="77D46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68275D3C"/>
    <w:multiLevelType w:val="hybridMultilevel"/>
    <w:tmpl w:val="3762055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2" w15:restartNumberingAfterBreak="0">
    <w:nsid w:val="6A4A6FE1"/>
    <w:multiLevelType w:val="hybridMultilevel"/>
    <w:tmpl w:val="647A3838"/>
    <w:lvl w:ilvl="0" w:tplc="04C4549E">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6ACC61B3"/>
    <w:multiLevelType w:val="hybridMultilevel"/>
    <w:tmpl w:val="2D521A6E"/>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4" w15:restartNumberingAfterBreak="0">
    <w:nsid w:val="6C2A4C94"/>
    <w:multiLevelType w:val="hybridMultilevel"/>
    <w:tmpl w:val="0F7A2644"/>
    <w:lvl w:ilvl="0" w:tplc="04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5" w15:restartNumberingAfterBreak="0">
    <w:nsid w:val="6C57271F"/>
    <w:multiLevelType w:val="hybridMultilevel"/>
    <w:tmpl w:val="6EE4B536"/>
    <w:lvl w:ilvl="0" w:tplc="6DA61C06">
      <w:start w:val="1"/>
      <w:numFmt w:val="lowerLetter"/>
      <w:lvlText w:val="%1)"/>
      <w:lvlJc w:val="left"/>
      <w:pPr>
        <w:ind w:left="1287" w:hanging="360"/>
      </w:pPr>
      <w:rPr>
        <w:b/>
        <w:bCs/>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6" w15:restartNumberingAfterBreak="0">
    <w:nsid w:val="6D3560E9"/>
    <w:multiLevelType w:val="hybridMultilevel"/>
    <w:tmpl w:val="50F64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F3801E6"/>
    <w:multiLevelType w:val="hybridMultilevel"/>
    <w:tmpl w:val="1D967D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700C4AB4"/>
    <w:multiLevelType w:val="hybridMultilevel"/>
    <w:tmpl w:val="63147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703B6606"/>
    <w:multiLevelType w:val="hybridMultilevel"/>
    <w:tmpl w:val="ABC88F98"/>
    <w:lvl w:ilvl="0" w:tplc="0409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703D2100"/>
    <w:multiLevelType w:val="hybridMultilevel"/>
    <w:tmpl w:val="069CE31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7520B942">
      <w:start w:val="1"/>
      <w:numFmt w:val="lowerLetter"/>
      <w:lvlText w:val="%5)"/>
      <w:lvlJc w:val="left"/>
      <w:pPr>
        <w:ind w:left="720" w:hanging="360"/>
      </w:pPr>
      <w:rPr>
        <w:b/>
        <w:bCs/>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1" w15:restartNumberingAfterBreak="0">
    <w:nsid w:val="704C6E61"/>
    <w:multiLevelType w:val="hybridMultilevel"/>
    <w:tmpl w:val="64D6F044"/>
    <w:lvl w:ilvl="0" w:tplc="187E2380">
      <w:start w:val="1"/>
      <w:numFmt w:val="decimal"/>
      <w:lvlText w:val="(%1)"/>
      <w:lvlJc w:val="left"/>
      <w:pPr>
        <w:ind w:left="720" w:hanging="360"/>
      </w:pPr>
      <w:rPr>
        <w:rFonts w:ascii="Times New Roman" w:hAnsi="Times New Roman" w:cs="Times New Roman" w:hint="default"/>
        <w:b/>
        <w:bCs w:val="0"/>
        <w:color w:val="auto"/>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72556A55"/>
    <w:multiLevelType w:val="hybridMultilevel"/>
    <w:tmpl w:val="50645EB6"/>
    <w:lvl w:ilvl="0" w:tplc="052CAB44">
      <w:start w:val="1"/>
      <w:numFmt w:val="decimal"/>
      <w:lvlText w:val="(%1)"/>
      <w:lvlJc w:val="left"/>
      <w:pPr>
        <w:ind w:left="720" w:hanging="36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73D743D7"/>
    <w:multiLevelType w:val="hybridMultilevel"/>
    <w:tmpl w:val="DF8CB7F8"/>
    <w:lvl w:ilvl="0" w:tplc="04090001">
      <w:start w:val="1"/>
      <w:numFmt w:val="bullet"/>
      <w:lvlText w:val=""/>
      <w:lvlJc w:val="left"/>
      <w:pPr>
        <w:ind w:left="720" w:hanging="360"/>
      </w:pPr>
      <w:rPr>
        <w:rFonts w:ascii="Symbol" w:hAnsi="Symbol" w:hint="default"/>
      </w:rPr>
    </w:lvl>
    <w:lvl w:ilvl="1" w:tplc="218A122A">
      <w:numFmt w:val="bullet"/>
      <w:lvlText w:val="•"/>
      <w:lvlJc w:val="left"/>
      <w:pPr>
        <w:ind w:left="1790" w:hanging="71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506275D"/>
    <w:multiLevelType w:val="hybridMultilevel"/>
    <w:tmpl w:val="C8A607F6"/>
    <w:lvl w:ilvl="0" w:tplc="04090001">
      <w:start w:val="1"/>
      <w:numFmt w:val="bullet"/>
      <w:lvlText w:val=""/>
      <w:lvlJc w:val="left"/>
      <w:pPr>
        <w:ind w:left="360" w:hanging="360"/>
      </w:pPr>
      <w:rPr>
        <w:rFonts w:ascii="Symbol" w:hAnsi="Symbol" w:hint="default"/>
      </w:rPr>
    </w:lvl>
    <w:lvl w:ilvl="1" w:tplc="C1CA1AB2">
      <w:numFmt w:val="bullet"/>
      <w:lvlText w:val="-"/>
      <w:lvlJc w:val="left"/>
      <w:pPr>
        <w:ind w:left="1440" w:hanging="360"/>
      </w:pPr>
      <w:rPr>
        <w:rFonts w:ascii="Times New Roman" w:eastAsia="MS Mincho"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5" w15:restartNumberingAfterBreak="0">
    <w:nsid w:val="78006491"/>
    <w:multiLevelType w:val="hybridMultilevel"/>
    <w:tmpl w:val="0C823EE0"/>
    <w:lvl w:ilvl="0" w:tplc="8D241E14">
      <w:start w:val="1"/>
      <w:numFmt w:val="decimal"/>
      <w:lvlText w:val="(%1)"/>
      <w:lvlJc w:val="left"/>
      <w:pPr>
        <w:ind w:left="720" w:hanging="360"/>
      </w:pPr>
      <w:rPr>
        <w:rFonts w:cs="Trebuchet MS" w:hint="default"/>
        <w:b/>
        <w:bCs/>
        <w:i w:val="0"/>
        <w:sz w:val="22"/>
        <w:szCs w:val="22"/>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78F76E87"/>
    <w:multiLevelType w:val="hybridMultilevel"/>
    <w:tmpl w:val="0868C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9626E34"/>
    <w:multiLevelType w:val="hybridMultilevel"/>
    <w:tmpl w:val="117863FE"/>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8" w15:restartNumberingAfterBreak="0">
    <w:nsid w:val="7A7A67E4"/>
    <w:multiLevelType w:val="hybridMultilevel"/>
    <w:tmpl w:val="39ACF17A"/>
    <w:lvl w:ilvl="0" w:tplc="FFFFFFFF">
      <w:start w:val="1"/>
      <w:numFmt w:val="decimal"/>
      <w:lvlText w:val="(%1)"/>
      <w:lvlJc w:val="left"/>
      <w:pPr>
        <w:ind w:left="720" w:hanging="360"/>
      </w:pPr>
      <w:rPr>
        <w:rFonts w:ascii="Trebuchet MS" w:hAnsi="Trebuchet MS" w:cs="Times New Roman" w:hint="default"/>
        <w:b/>
        <w:bCs w:val="0"/>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9" w15:restartNumberingAfterBreak="0">
    <w:nsid w:val="7C0523B4"/>
    <w:multiLevelType w:val="multilevel"/>
    <w:tmpl w:val="1FCA0F70"/>
    <w:styleLink w:val="ListaArtAlinSubpct"/>
    <w:lvl w:ilvl="0">
      <w:start w:val="1"/>
      <w:numFmt w:val="decimal"/>
      <w:pStyle w:val="TextArticol"/>
      <w:suff w:val="space"/>
      <w:lvlText w:val="Art. %1"/>
      <w:lvlJc w:val="left"/>
      <w:pPr>
        <w:ind w:left="0" w:firstLine="0"/>
      </w:pPr>
      <w:rPr>
        <w:rFonts w:hint="default"/>
        <w:b/>
        <w:i w:val="0"/>
      </w:rPr>
    </w:lvl>
    <w:lvl w:ilvl="1">
      <w:start w:val="1"/>
      <w:numFmt w:val="decimal"/>
      <w:pStyle w:val="TextAlineat"/>
      <w:suff w:val="space"/>
      <w:lvlText w:val="(%2)"/>
      <w:lvlJc w:val="left"/>
      <w:pPr>
        <w:ind w:left="0" w:firstLine="0"/>
      </w:pPr>
      <w:rPr>
        <w:rFonts w:hint="default"/>
      </w:rPr>
    </w:lvl>
    <w:lvl w:ilvl="2">
      <w:start w:val="1"/>
      <w:numFmt w:val="lowerLetter"/>
      <w:pStyle w:val="TextSubpunct"/>
      <w:suff w:val="space"/>
      <w:lvlText w:val="%3)"/>
      <w:lvlJc w:val="left"/>
      <w:pPr>
        <w:ind w:left="0" w:firstLine="0"/>
      </w:pPr>
      <w:rPr>
        <w:rFonts w:hint="default"/>
      </w:rPr>
    </w:lvl>
    <w:lvl w:ilvl="3">
      <w:start w:val="1"/>
      <w:numFmt w:val="lowerRoman"/>
      <w:lvlText w:val="(%4)"/>
      <w:lvlJc w:val="left"/>
      <w:pPr>
        <w:tabs>
          <w:tab w:val="num" w:pos="2520"/>
        </w:tabs>
        <w:ind w:left="360" w:hanging="360"/>
      </w:pPr>
      <w:rPr>
        <w:rFonts w:hint="default"/>
      </w:rPr>
    </w:lvl>
    <w:lvl w:ilvl="4">
      <w:start w:val="1"/>
      <w:numFmt w:val="lowerLetter"/>
      <w:lvlText w:val="(%5)"/>
      <w:lvlJc w:val="left"/>
      <w:pPr>
        <w:tabs>
          <w:tab w:val="num" w:pos="2880"/>
        </w:tabs>
        <w:ind w:left="2880" w:hanging="360"/>
      </w:pPr>
      <w:rPr>
        <w:rFonts w:hint="default"/>
      </w:rPr>
    </w:lvl>
    <w:lvl w:ilvl="5">
      <w:start w:val="1"/>
      <w:numFmt w:val="lowerRoman"/>
      <w:lvlText w:val="(%6)"/>
      <w:lvlJc w:val="left"/>
      <w:pPr>
        <w:tabs>
          <w:tab w:val="num" w:pos="3240"/>
        </w:tabs>
        <w:ind w:left="3240" w:hanging="360"/>
      </w:pPr>
      <w:rPr>
        <w:rFonts w:hint="default"/>
      </w:rPr>
    </w:lvl>
    <w:lvl w:ilvl="6">
      <w:start w:val="1"/>
      <w:numFmt w:val="decimal"/>
      <w:lvlText w:val="%7."/>
      <w:lvlJc w:val="left"/>
      <w:pPr>
        <w:tabs>
          <w:tab w:val="num" w:pos="3600"/>
        </w:tabs>
        <w:ind w:left="3600" w:hanging="360"/>
      </w:pPr>
      <w:rPr>
        <w:rFonts w:hint="default"/>
      </w:rPr>
    </w:lvl>
    <w:lvl w:ilvl="7">
      <w:start w:val="1"/>
      <w:numFmt w:val="lowerLetter"/>
      <w:lvlText w:val="%8."/>
      <w:lvlJc w:val="left"/>
      <w:pPr>
        <w:tabs>
          <w:tab w:val="num" w:pos="3960"/>
        </w:tabs>
        <w:ind w:left="3960" w:hanging="360"/>
      </w:pPr>
      <w:rPr>
        <w:rFonts w:hint="default"/>
      </w:rPr>
    </w:lvl>
    <w:lvl w:ilvl="8">
      <w:start w:val="1"/>
      <w:numFmt w:val="lowerRoman"/>
      <w:lvlText w:val="%9."/>
      <w:lvlJc w:val="left"/>
      <w:pPr>
        <w:tabs>
          <w:tab w:val="num" w:pos="4320"/>
        </w:tabs>
        <w:ind w:left="4320" w:hanging="360"/>
      </w:pPr>
      <w:rPr>
        <w:rFonts w:hint="default"/>
      </w:rPr>
    </w:lvl>
  </w:abstractNum>
  <w:abstractNum w:abstractNumId="120" w15:restartNumberingAfterBreak="0">
    <w:nsid w:val="7D7F32BF"/>
    <w:multiLevelType w:val="hybridMultilevel"/>
    <w:tmpl w:val="0C30F7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7D810D36"/>
    <w:multiLevelType w:val="hybridMultilevel"/>
    <w:tmpl w:val="5A26F574"/>
    <w:lvl w:ilvl="0" w:tplc="FCE458F2">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44376743">
    <w:abstractNumId w:val="99"/>
  </w:num>
  <w:num w:numId="2" w16cid:durableId="1736312572">
    <w:abstractNumId w:val="70"/>
  </w:num>
  <w:num w:numId="3" w16cid:durableId="1216239768">
    <w:abstractNumId w:val="119"/>
    <w:lvlOverride w:ilvl="0">
      <w:lvl w:ilvl="0">
        <w:start w:val="1"/>
        <w:numFmt w:val="decimal"/>
        <w:pStyle w:val="TextArticol"/>
        <w:suff w:val="space"/>
        <w:lvlText w:val="Art. %1"/>
        <w:lvlJc w:val="left"/>
        <w:pPr>
          <w:ind w:left="0" w:firstLine="0"/>
        </w:pPr>
        <w:rPr>
          <w:rFonts w:hint="default"/>
          <w:b/>
          <w:i w:val="0"/>
        </w:rPr>
      </w:lvl>
    </w:lvlOverride>
    <w:lvlOverride w:ilvl="1">
      <w:lvl w:ilvl="1">
        <w:start w:val="1"/>
        <w:numFmt w:val="decimal"/>
        <w:pStyle w:val="TextAlineat"/>
        <w:suff w:val="space"/>
        <w:lvlText w:val="(%2)"/>
        <w:lvlJc w:val="left"/>
        <w:pPr>
          <w:ind w:left="0" w:firstLine="0"/>
        </w:pPr>
        <w:rPr>
          <w:rFonts w:hint="default"/>
        </w:rPr>
      </w:lvl>
    </w:lvlOverride>
    <w:lvlOverride w:ilvl="2">
      <w:lvl w:ilvl="2">
        <w:start w:val="1"/>
        <w:numFmt w:val="lowerLetter"/>
        <w:pStyle w:val="TextSubpunct"/>
        <w:suff w:val="space"/>
        <w:lvlText w:val="%3)"/>
        <w:lvlJc w:val="left"/>
        <w:pPr>
          <w:ind w:left="0" w:firstLine="0"/>
        </w:pPr>
        <w:rPr>
          <w:rFonts w:hint="default"/>
        </w:rPr>
      </w:lvl>
    </w:lvlOverride>
    <w:lvlOverride w:ilvl="3">
      <w:lvl w:ilvl="3">
        <w:start w:val="1"/>
        <w:numFmt w:val="lowerRoman"/>
        <w:suff w:val="space"/>
        <w:lvlText w:val="(%4)"/>
        <w:lvlJc w:val="left"/>
        <w:pPr>
          <w:ind w:left="0" w:firstLine="0"/>
        </w:pPr>
        <w:rPr>
          <w:rFonts w:hint="default"/>
        </w:rPr>
      </w:lvl>
    </w:lvlOverride>
    <w:lvlOverride w:ilvl="4">
      <w:lvl w:ilvl="4">
        <w:start w:val="1"/>
        <w:numFmt w:val="lowerLetter"/>
        <w:lvlText w:val="(%5)"/>
        <w:lvlJc w:val="left"/>
        <w:pPr>
          <w:tabs>
            <w:tab w:val="num" w:pos="2880"/>
          </w:tabs>
          <w:ind w:left="2880" w:hanging="360"/>
        </w:pPr>
        <w:rPr>
          <w:rFonts w:hint="default"/>
        </w:rPr>
      </w:lvl>
    </w:lvlOverride>
    <w:lvlOverride w:ilvl="5">
      <w:lvl w:ilvl="5">
        <w:start w:val="1"/>
        <w:numFmt w:val="lowerRoman"/>
        <w:lvlText w:val="(%6)"/>
        <w:lvlJc w:val="left"/>
        <w:pPr>
          <w:tabs>
            <w:tab w:val="num" w:pos="3240"/>
          </w:tabs>
          <w:ind w:left="3240" w:hanging="360"/>
        </w:pPr>
        <w:rPr>
          <w:rFonts w:hint="default"/>
        </w:rPr>
      </w:lvl>
    </w:lvlOverride>
    <w:lvlOverride w:ilvl="6">
      <w:lvl w:ilvl="6">
        <w:start w:val="1"/>
        <w:numFmt w:val="decimal"/>
        <w:lvlText w:val="%7."/>
        <w:lvlJc w:val="left"/>
        <w:pPr>
          <w:tabs>
            <w:tab w:val="num" w:pos="3600"/>
          </w:tabs>
          <w:ind w:left="3600" w:hanging="360"/>
        </w:pPr>
        <w:rPr>
          <w:rFonts w:hint="default"/>
        </w:rPr>
      </w:lvl>
    </w:lvlOverride>
    <w:lvlOverride w:ilvl="7">
      <w:lvl w:ilvl="7">
        <w:start w:val="1"/>
        <w:numFmt w:val="lowerLetter"/>
        <w:lvlText w:val="%8."/>
        <w:lvlJc w:val="left"/>
        <w:pPr>
          <w:tabs>
            <w:tab w:val="num" w:pos="3960"/>
          </w:tabs>
          <w:ind w:left="3960" w:hanging="360"/>
        </w:pPr>
        <w:rPr>
          <w:rFonts w:hint="default"/>
        </w:rPr>
      </w:lvl>
    </w:lvlOverride>
    <w:lvlOverride w:ilvl="8">
      <w:lvl w:ilvl="8">
        <w:start w:val="1"/>
        <w:numFmt w:val="lowerRoman"/>
        <w:lvlText w:val="%9."/>
        <w:lvlJc w:val="left"/>
        <w:pPr>
          <w:tabs>
            <w:tab w:val="num" w:pos="4320"/>
          </w:tabs>
          <w:ind w:left="4320" w:hanging="360"/>
        </w:pPr>
        <w:rPr>
          <w:rFonts w:hint="default"/>
        </w:rPr>
      </w:lvl>
    </w:lvlOverride>
  </w:num>
  <w:num w:numId="4" w16cid:durableId="1428580834">
    <w:abstractNumId w:val="12"/>
  </w:num>
  <w:num w:numId="5" w16cid:durableId="795559503">
    <w:abstractNumId w:val="42"/>
  </w:num>
  <w:num w:numId="6" w16cid:durableId="1275480735">
    <w:abstractNumId w:val="65"/>
  </w:num>
  <w:num w:numId="7" w16cid:durableId="2105683254">
    <w:abstractNumId w:val="43"/>
  </w:num>
  <w:num w:numId="8" w16cid:durableId="1448348807">
    <w:abstractNumId w:val="57"/>
  </w:num>
  <w:num w:numId="9" w16cid:durableId="187643071">
    <w:abstractNumId w:val="40"/>
  </w:num>
  <w:num w:numId="10" w16cid:durableId="1443569546">
    <w:abstractNumId w:val="116"/>
  </w:num>
  <w:num w:numId="11" w16cid:durableId="1653440398">
    <w:abstractNumId w:val="114"/>
  </w:num>
  <w:num w:numId="12" w16cid:durableId="1914663297">
    <w:abstractNumId w:val="90"/>
  </w:num>
  <w:num w:numId="13" w16cid:durableId="331489501">
    <w:abstractNumId w:val="88"/>
  </w:num>
  <w:num w:numId="14" w16cid:durableId="1946645301">
    <w:abstractNumId w:val="59"/>
  </w:num>
  <w:num w:numId="15" w16cid:durableId="572282088">
    <w:abstractNumId w:val="29"/>
  </w:num>
  <w:num w:numId="16" w16cid:durableId="673997776">
    <w:abstractNumId w:val="25"/>
  </w:num>
  <w:num w:numId="17" w16cid:durableId="953248470">
    <w:abstractNumId w:val="62"/>
  </w:num>
  <w:num w:numId="18" w16cid:durableId="709914850">
    <w:abstractNumId w:val="113"/>
  </w:num>
  <w:num w:numId="19" w16cid:durableId="1895771989">
    <w:abstractNumId w:val="53"/>
  </w:num>
  <w:num w:numId="20" w16cid:durableId="381909925">
    <w:abstractNumId w:val="81"/>
  </w:num>
  <w:num w:numId="21" w16cid:durableId="663047155">
    <w:abstractNumId w:val="52"/>
  </w:num>
  <w:num w:numId="22" w16cid:durableId="85345036">
    <w:abstractNumId w:val="117"/>
  </w:num>
  <w:num w:numId="23" w16cid:durableId="2122187466">
    <w:abstractNumId w:val="98"/>
  </w:num>
  <w:num w:numId="24" w16cid:durableId="975598579">
    <w:abstractNumId w:val="20"/>
  </w:num>
  <w:num w:numId="25" w16cid:durableId="1199970556">
    <w:abstractNumId w:val="26"/>
  </w:num>
  <w:num w:numId="26" w16cid:durableId="1190096936">
    <w:abstractNumId w:val="87"/>
  </w:num>
  <w:num w:numId="27" w16cid:durableId="1220243719">
    <w:abstractNumId w:val="119"/>
  </w:num>
  <w:num w:numId="28" w16cid:durableId="1547831107">
    <w:abstractNumId w:val="22"/>
  </w:num>
  <w:num w:numId="29" w16cid:durableId="886525098">
    <w:abstractNumId w:val="66"/>
  </w:num>
  <w:num w:numId="30" w16cid:durableId="545218172">
    <w:abstractNumId w:val="24"/>
  </w:num>
  <w:num w:numId="31" w16cid:durableId="1300960833">
    <w:abstractNumId w:val="60"/>
  </w:num>
  <w:num w:numId="32" w16cid:durableId="1118141558">
    <w:abstractNumId w:val="106"/>
  </w:num>
  <w:num w:numId="33" w16cid:durableId="1272589535">
    <w:abstractNumId w:val="31"/>
  </w:num>
  <w:num w:numId="34" w16cid:durableId="131604265">
    <w:abstractNumId w:val="75"/>
  </w:num>
  <w:num w:numId="35" w16cid:durableId="1538200604">
    <w:abstractNumId w:val="39"/>
  </w:num>
  <w:num w:numId="36" w16cid:durableId="152524364">
    <w:abstractNumId w:val="84"/>
  </w:num>
  <w:num w:numId="37" w16cid:durableId="108814657">
    <w:abstractNumId w:val="85"/>
  </w:num>
  <w:num w:numId="38" w16cid:durableId="1146625028">
    <w:abstractNumId w:val="21"/>
  </w:num>
  <w:num w:numId="39" w16cid:durableId="111631151">
    <w:abstractNumId w:val="68"/>
  </w:num>
  <w:num w:numId="40" w16cid:durableId="1174149753">
    <w:abstractNumId w:val="28"/>
  </w:num>
  <w:num w:numId="41" w16cid:durableId="371072977">
    <w:abstractNumId w:val="46"/>
  </w:num>
  <w:num w:numId="42" w16cid:durableId="2114666309">
    <w:abstractNumId w:val="13"/>
  </w:num>
  <w:num w:numId="43" w16cid:durableId="634914444">
    <w:abstractNumId w:val="74"/>
  </w:num>
  <w:num w:numId="44" w16cid:durableId="1568758557">
    <w:abstractNumId w:val="18"/>
  </w:num>
  <w:num w:numId="45" w16cid:durableId="1647588794">
    <w:abstractNumId w:val="27"/>
  </w:num>
  <w:num w:numId="46" w16cid:durableId="1871721680">
    <w:abstractNumId w:val="23"/>
  </w:num>
  <w:num w:numId="47" w16cid:durableId="551773019">
    <w:abstractNumId w:val="92"/>
  </w:num>
  <w:num w:numId="48" w16cid:durableId="744911269">
    <w:abstractNumId w:val="80"/>
  </w:num>
  <w:num w:numId="49" w16cid:durableId="136343670">
    <w:abstractNumId w:val="120"/>
  </w:num>
  <w:num w:numId="50" w16cid:durableId="960960048">
    <w:abstractNumId w:val="104"/>
  </w:num>
  <w:num w:numId="51" w16cid:durableId="526603460">
    <w:abstractNumId w:val="38"/>
  </w:num>
  <w:num w:numId="52" w16cid:durableId="1449273850">
    <w:abstractNumId w:val="95"/>
  </w:num>
  <w:num w:numId="53" w16cid:durableId="2119329660">
    <w:abstractNumId w:val="89"/>
  </w:num>
  <w:num w:numId="54" w16cid:durableId="1353848032">
    <w:abstractNumId w:val="64"/>
  </w:num>
  <w:num w:numId="55" w16cid:durableId="967469098">
    <w:abstractNumId w:val="108"/>
  </w:num>
  <w:num w:numId="56" w16cid:durableId="569390510">
    <w:abstractNumId w:val="93"/>
  </w:num>
  <w:num w:numId="57" w16cid:durableId="1772623487">
    <w:abstractNumId w:val="19"/>
  </w:num>
  <w:num w:numId="58" w16cid:durableId="1672758790">
    <w:abstractNumId w:val="15"/>
  </w:num>
  <w:num w:numId="59" w16cid:durableId="1124346466">
    <w:abstractNumId w:val="97"/>
  </w:num>
  <w:num w:numId="60" w16cid:durableId="1626042262">
    <w:abstractNumId w:val="36"/>
  </w:num>
  <w:num w:numId="61" w16cid:durableId="1557468700">
    <w:abstractNumId w:val="72"/>
  </w:num>
  <w:num w:numId="62" w16cid:durableId="892351304">
    <w:abstractNumId w:val="77"/>
  </w:num>
  <w:num w:numId="63" w16cid:durableId="509299500">
    <w:abstractNumId w:val="101"/>
  </w:num>
  <w:num w:numId="64" w16cid:durableId="23483510">
    <w:abstractNumId w:val="100"/>
  </w:num>
  <w:num w:numId="65" w16cid:durableId="792331677">
    <w:abstractNumId w:val="67"/>
  </w:num>
  <w:num w:numId="66" w16cid:durableId="1055667188">
    <w:abstractNumId w:val="1"/>
  </w:num>
  <w:num w:numId="67" w16cid:durableId="291786826">
    <w:abstractNumId w:val="2"/>
  </w:num>
  <w:num w:numId="68" w16cid:durableId="128328957">
    <w:abstractNumId w:val="6"/>
  </w:num>
  <w:num w:numId="69" w16cid:durableId="1233197927">
    <w:abstractNumId w:val="7"/>
  </w:num>
  <w:num w:numId="70" w16cid:durableId="1326409">
    <w:abstractNumId w:val="32"/>
  </w:num>
  <w:num w:numId="71" w16cid:durableId="1366905751">
    <w:abstractNumId w:val="76"/>
  </w:num>
  <w:num w:numId="72" w16cid:durableId="702830776">
    <w:abstractNumId w:val="45"/>
  </w:num>
  <w:num w:numId="73" w16cid:durableId="1579288858">
    <w:abstractNumId w:val="73"/>
  </w:num>
  <w:num w:numId="74" w16cid:durableId="2024159885">
    <w:abstractNumId w:val="112"/>
  </w:num>
  <w:num w:numId="75" w16cid:durableId="643124274">
    <w:abstractNumId w:val="79"/>
  </w:num>
  <w:num w:numId="76" w16cid:durableId="1849827937">
    <w:abstractNumId w:val="14"/>
  </w:num>
  <w:num w:numId="77" w16cid:durableId="838084391">
    <w:abstractNumId w:val="82"/>
  </w:num>
  <w:num w:numId="78" w16cid:durableId="468087964">
    <w:abstractNumId w:val="35"/>
  </w:num>
  <w:num w:numId="79" w16cid:durableId="943464489">
    <w:abstractNumId w:val="37"/>
  </w:num>
  <w:num w:numId="80" w16cid:durableId="1348867583">
    <w:abstractNumId w:val="83"/>
  </w:num>
  <w:num w:numId="81" w16cid:durableId="828907747">
    <w:abstractNumId w:val="41"/>
  </w:num>
  <w:num w:numId="82" w16cid:durableId="42995629">
    <w:abstractNumId w:val="115"/>
  </w:num>
  <w:num w:numId="83" w16cid:durableId="1305503287">
    <w:abstractNumId w:val="86"/>
  </w:num>
  <w:num w:numId="84" w16cid:durableId="340742696">
    <w:abstractNumId w:val="58"/>
  </w:num>
  <w:num w:numId="85" w16cid:durableId="1138690041">
    <w:abstractNumId w:val="44"/>
  </w:num>
  <w:num w:numId="86" w16cid:durableId="662852669">
    <w:abstractNumId w:val="49"/>
  </w:num>
  <w:num w:numId="87" w16cid:durableId="1870558611">
    <w:abstractNumId w:val="50"/>
  </w:num>
  <w:num w:numId="88" w16cid:durableId="2089693341">
    <w:abstractNumId w:val="69"/>
  </w:num>
  <w:num w:numId="89" w16cid:durableId="1142118383">
    <w:abstractNumId w:val="33"/>
  </w:num>
  <w:num w:numId="90" w16cid:durableId="1617909492">
    <w:abstractNumId w:val="30"/>
  </w:num>
  <w:num w:numId="91" w16cid:durableId="405689158">
    <w:abstractNumId w:val="110"/>
  </w:num>
  <w:num w:numId="92" w16cid:durableId="1065302267">
    <w:abstractNumId w:val="118"/>
  </w:num>
  <w:num w:numId="93" w16cid:durableId="1055197989">
    <w:abstractNumId w:val="54"/>
  </w:num>
  <w:num w:numId="94" w16cid:durableId="1113129582">
    <w:abstractNumId w:val="121"/>
  </w:num>
  <w:num w:numId="95" w16cid:durableId="373119093">
    <w:abstractNumId w:val="102"/>
  </w:num>
  <w:num w:numId="96" w16cid:durableId="1179585554">
    <w:abstractNumId w:val="91"/>
  </w:num>
  <w:num w:numId="97" w16cid:durableId="229852455">
    <w:abstractNumId w:val="94"/>
  </w:num>
  <w:num w:numId="98" w16cid:durableId="1245650849">
    <w:abstractNumId w:val="71"/>
  </w:num>
  <w:num w:numId="99" w16cid:durableId="608856224">
    <w:abstractNumId w:val="107"/>
  </w:num>
  <w:num w:numId="100" w16cid:durableId="684359231">
    <w:abstractNumId w:val="111"/>
  </w:num>
  <w:num w:numId="101" w16cid:durableId="1950578685">
    <w:abstractNumId w:val="61"/>
  </w:num>
  <w:num w:numId="102" w16cid:durableId="354693154">
    <w:abstractNumId w:val="56"/>
  </w:num>
  <w:num w:numId="103" w16cid:durableId="319769911">
    <w:abstractNumId w:val="63"/>
  </w:num>
  <w:num w:numId="104" w16cid:durableId="1560824273">
    <w:abstractNumId w:val="47"/>
  </w:num>
  <w:num w:numId="105" w16cid:durableId="1145663557">
    <w:abstractNumId w:val="34"/>
  </w:num>
  <w:num w:numId="106" w16cid:durableId="2077437289">
    <w:abstractNumId w:val="16"/>
  </w:num>
  <w:num w:numId="107" w16cid:durableId="2118140777">
    <w:abstractNumId w:val="17"/>
  </w:num>
  <w:num w:numId="108" w16cid:durableId="2143693965">
    <w:abstractNumId w:val="51"/>
  </w:num>
  <w:num w:numId="109" w16cid:durableId="1906793354">
    <w:abstractNumId w:val="55"/>
  </w:num>
  <w:num w:numId="110" w16cid:durableId="1352222081">
    <w:abstractNumId w:val="11"/>
  </w:num>
  <w:num w:numId="111" w16cid:durableId="714545738">
    <w:abstractNumId w:val="105"/>
  </w:num>
  <w:num w:numId="112" w16cid:durableId="1018505255">
    <w:abstractNumId w:val="109"/>
  </w:num>
  <w:num w:numId="113" w16cid:durableId="861087894">
    <w:abstractNumId w:val="103"/>
  </w:num>
  <w:num w:numId="114" w16cid:durableId="334302999">
    <w:abstractNumId w:val="48"/>
  </w:num>
  <w:num w:numId="115" w16cid:durableId="1756200634">
    <w:abstractNumId w:val="96"/>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5223"/>
    <w:rsid w:val="0000071C"/>
    <w:rsid w:val="000009B5"/>
    <w:rsid w:val="00000ADD"/>
    <w:rsid w:val="00000B96"/>
    <w:rsid w:val="000017C3"/>
    <w:rsid w:val="00001A9A"/>
    <w:rsid w:val="00001BE3"/>
    <w:rsid w:val="0000459C"/>
    <w:rsid w:val="00004CDA"/>
    <w:rsid w:val="00004D3F"/>
    <w:rsid w:val="00004EED"/>
    <w:rsid w:val="000057D6"/>
    <w:rsid w:val="0000589B"/>
    <w:rsid w:val="00005BFB"/>
    <w:rsid w:val="00005D89"/>
    <w:rsid w:val="00006102"/>
    <w:rsid w:val="00006572"/>
    <w:rsid w:val="00006753"/>
    <w:rsid w:val="000069B8"/>
    <w:rsid w:val="0000777A"/>
    <w:rsid w:val="000100B1"/>
    <w:rsid w:val="00011173"/>
    <w:rsid w:val="00011F1E"/>
    <w:rsid w:val="000122C3"/>
    <w:rsid w:val="0001314F"/>
    <w:rsid w:val="000143ED"/>
    <w:rsid w:val="00015858"/>
    <w:rsid w:val="000158B5"/>
    <w:rsid w:val="000166D4"/>
    <w:rsid w:val="0001687C"/>
    <w:rsid w:val="000168AE"/>
    <w:rsid w:val="00016984"/>
    <w:rsid w:val="000173DC"/>
    <w:rsid w:val="00017F7B"/>
    <w:rsid w:val="00020A21"/>
    <w:rsid w:val="00020E28"/>
    <w:rsid w:val="00021859"/>
    <w:rsid w:val="00021A47"/>
    <w:rsid w:val="00021CFA"/>
    <w:rsid w:val="00022031"/>
    <w:rsid w:val="0002204C"/>
    <w:rsid w:val="00024522"/>
    <w:rsid w:val="00024BC9"/>
    <w:rsid w:val="00025ABB"/>
    <w:rsid w:val="0002635F"/>
    <w:rsid w:val="0002640A"/>
    <w:rsid w:val="0002641E"/>
    <w:rsid w:val="00030D0D"/>
    <w:rsid w:val="0003153B"/>
    <w:rsid w:val="000338E8"/>
    <w:rsid w:val="00033A96"/>
    <w:rsid w:val="000358AC"/>
    <w:rsid w:val="0003625E"/>
    <w:rsid w:val="00037074"/>
    <w:rsid w:val="00041B3E"/>
    <w:rsid w:val="000428C7"/>
    <w:rsid w:val="00043182"/>
    <w:rsid w:val="0004380B"/>
    <w:rsid w:val="0004505C"/>
    <w:rsid w:val="000451A1"/>
    <w:rsid w:val="000454A3"/>
    <w:rsid w:val="000466FB"/>
    <w:rsid w:val="0004720D"/>
    <w:rsid w:val="00047C2F"/>
    <w:rsid w:val="000501F0"/>
    <w:rsid w:val="000516D4"/>
    <w:rsid w:val="00052129"/>
    <w:rsid w:val="0005330B"/>
    <w:rsid w:val="00053D4D"/>
    <w:rsid w:val="00054310"/>
    <w:rsid w:val="000546E0"/>
    <w:rsid w:val="000562D9"/>
    <w:rsid w:val="00056BC8"/>
    <w:rsid w:val="000600CB"/>
    <w:rsid w:val="000601A9"/>
    <w:rsid w:val="00060547"/>
    <w:rsid w:val="000615A9"/>
    <w:rsid w:val="00061678"/>
    <w:rsid w:val="000624F1"/>
    <w:rsid w:val="000626BC"/>
    <w:rsid w:val="00062AC7"/>
    <w:rsid w:val="000630BC"/>
    <w:rsid w:val="00063133"/>
    <w:rsid w:val="00063486"/>
    <w:rsid w:val="00063C80"/>
    <w:rsid w:val="00064467"/>
    <w:rsid w:val="00064D90"/>
    <w:rsid w:val="00065683"/>
    <w:rsid w:val="000656F3"/>
    <w:rsid w:val="00065C8A"/>
    <w:rsid w:val="00066BAE"/>
    <w:rsid w:val="00066EBB"/>
    <w:rsid w:val="0006753A"/>
    <w:rsid w:val="00067701"/>
    <w:rsid w:val="0006792F"/>
    <w:rsid w:val="00067BC7"/>
    <w:rsid w:val="00067EC5"/>
    <w:rsid w:val="00067FF3"/>
    <w:rsid w:val="00070EF0"/>
    <w:rsid w:val="00071D6A"/>
    <w:rsid w:val="0007234E"/>
    <w:rsid w:val="00073122"/>
    <w:rsid w:val="0007329D"/>
    <w:rsid w:val="000757A3"/>
    <w:rsid w:val="0007682C"/>
    <w:rsid w:val="00081000"/>
    <w:rsid w:val="00081FD3"/>
    <w:rsid w:val="00082F1A"/>
    <w:rsid w:val="0008419D"/>
    <w:rsid w:val="000841EC"/>
    <w:rsid w:val="000859E9"/>
    <w:rsid w:val="00085DAA"/>
    <w:rsid w:val="00086DFF"/>
    <w:rsid w:val="00086F0F"/>
    <w:rsid w:val="00087E4B"/>
    <w:rsid w:val="000901B5"/>
    <w:rsid w:val="000901DB"/>
    <w:rsid w:val="00090F22"/>
    <w:rsid w:val="000910E7"/>
    <w:rsid w:val="000914C7"/>
    <w:rsid w:val="000918EC"/>
    <w:rsid w:val="00091DF7"/>
    <w:rsid w:val="00092DD3"/>
    <w:rsid w:val="00093224"/>
    <w:rsid w:val="000947B5"/>
    <w:rsid w:val="0009574A"/>
    <w:rsid w:val="00095EC9"/>
    <w:rsid w:val="0009639B"/>
    <w:rsid w:val="0009689D"/>
    <w:rsid w:val="00097242"/>
    <w:rsid w:val="0009785E"/>
    <w:rsid w:val="00097F89"/>
    <w:rsid w:val="000A22D1"/>
    <w:rsid w:val="000A2556"/>
    <w:rsid w:val="000A2A17"/>
    <w:rsid w:val="000A36D0"/>
    <w:rsid w:val="000A3B58"/>
    <w:rsid w:val="000A4760"/>
    <w:rsid w:val="000A583F"/>
    <w:rsid w:val="000A5C8B"/>
    <w:rsid w:val="000A7DD8"/>
    <w:rsid w:val="000B0E65"/>
    <w:rsid w:val="000B15F0"/>
    <w:rsid w:val="000B28EC"/>
    <w:rsid w:val="000B3EC6"/>
    <w:rsid w:val="000B476C"/>
    <w:rsid w:val="000B546D"/>
    <w:rsid w:val="000B5B2A"/>
    <w:rsid w:val="000B7201"/>
    <w:rsid w:val="000B7EFE"/>
    <w:rsid w:val="000C10FB"/>
    <w:rsid w:val="000C1468"/>
    <w:rsid w:val="000C1C51"/>
    <w:rsid w:val="000C2031"/>
    <w:rsid w:val="000C20E2"/>
    <w:rsid w:val="000C22A0"/>
    <w:rsid w:val="000C2ABC"/>
    <w:rsid w:val="000C2DE2"/>
    <w:rsid w:val="000C2DFA"/>
    <w:rsid w:val="000C3316"/>
    <w:rsid w:val="000C4BED"/>
    <w:rsid w:val="000C54E6"/>
    <w:rsid w:val="000C636C"/>
    <w:rsid w:val="000C67E1"/>
    <w:rsid w:val="000C7061"/>
    <w:rsid w:val="000D044B"/>
    <w:rsid w:val="000D04C6"/>
    <w:rsid w:val="000D061F"/>
    <w:rsid w:val="000D0FBB"/>
    <w:rsid w:val="000D134B"/>
    <w:rsid w:val="000D1505"/>
    <w:rsid w:val="000D195C"/>
    <w:rsid w:val="000D2933"/>
    <w:rsid w:val="000D29B4"/>
    <w:rsid w:val="000D502D"/>
    <w:rsid w:val="000D58A5"/>
    <w:rsid w:val="000D63B1"/>
    <w:rsid w:val="000D6EB8"/>
    <w:rsid w:val="000D7FF8"/>
    <w:rsid w:val="000E0006"/>
    <w:rsid w:val="000E0453"/>
    <w:rsid w:val="000E0A09"/>
    <w:rsid w:val="000E167A"/>
    <w:rsid w:val="000E3285"/>
    <w:rsid w:val="000E4DBA"/>
    <w:rsid w:val="000E581D"/>
    <w:rsid w:val="000E661D"/>
    <w:rsid w:val="000E72C4"/>
    <w:rsid w:val="000F0186"/>
    <w:rsid w:val="000F0DCF"/>
    <w:rsid w:val="000F1B30"/>
    <w:rsid w:val="000F1BBF"/>
    <w:rsid w:val="000F4773"/>
    <w:rsid w:val="000F4C94"/>
    <w:rsid w:val="000F557F"/>
    <w:rsid w:val="000F56B9"/>
    <w:rsid w:val="000F5D3E"/>
    <w:rsid w:val="000F633B"/>
    <w:rsid w:val="000F67FC"/>
    <w:rsid w:val="000F6DAD"/>
    <w:rsid w:val="000F706C"/>
    <w:rsid w:val="000F7712"/>
    <w:rsid w:val="000F7957"/>
    <w:rsid w:val="001005C4"/>
    <w:rsid w:val="00101AE7"/>
    <w:rsid w:val="00101B1A"/>
    <w:rsid w:val="00103397"/>
    <w:rsid w:val="001034EF"/>
    <w:rsid w:val="00103725"/>
    <w:rsid w:val="001039F7"/>
    <w:rsid w:val="00103AB2"/>
    <w:rsid w:val="00103AFB"/>
    <w:rsid w:val="00104681"/>
    <w:rsid w:val="0010488D"/>
    <w:rsid w:val="001063E2"/>
    <w:rsid w:val="001073CE"/>
    <w:rsid w:val="001107EA"/>
    <w:rsid w:val="00111059"/>
    <w:rsid w:val="00111303"/>
    <w:rsid w:val="00111667"/>
    <w:rsid w:val="00112B86"/>
    <w:rsid w:val="00112BF5"/>
    <w:rsid w:val="0011405E"/>
    <w:rsid w:val="001140F1"/>
    <w:rsid w:val="00115084"/>
    <w:rsid w:val="0011521F"/>
    <w:rsid w:val="00116833"/>
    <w:rsid w:val="00116A16"/>
    <w:rsid w:val="00116E78"/>
    <w:rsid w:val="001171BF"/>
    <w:rsid w:val="00117767"/>
    <w:rsid w:val="00117DC6"/>
    <w:rsid w:val="0012246A"/>
    <w:rsid w:val="001228D6"/>
    <w:rsid w:val="0012331C"/>
    <w:rsid w:val="001243DA"/>
    <w:rsid w:val="00124AD3"/>
    <w:rsid w:val="00125104"/>
    <w:rsid w:val="001261F2"/>
    <w:rsid w:val="001265DC"/>
    <w:rsid w:val="00126785"/>
    <w:rsid w:val="001275E5"/>
    <w:rsid w:val="001306D1"/>
    <w:rsid w:val="00131EC8"/>
    <w:rsid w:val="001320FF"/>
    <w:rsid w:val="001332E2"/>
    <w:rsid w:val="00133D65"/>
    <w:rsid w:val="00135823"/>
    <w:rsid w:val="00135FBE"/>
    <w:rsid w:val="001375FF"/>
    <w:rsid w:val="00137997"/>
    <w:rsid w:val="00137B13"/>
    <w:rsid w:val="00140243"/>
    <w:rsid w:val="001412A1"/>
    <w:rsid w:val="00142702"/>
    <w:rsid w:val="00143950"/>
    <w:rsid w:val="00144DD5"/>
    <w:rsid w:val="001451DA"/>
    <w:rsid w:val="00147812"/>
    <w:rsid w:val="00147E19"/>
    <w:rsid w:val="0015098A"/>
    <w:rsid w:val="001512FC"/>
    <w:rsid w:val="001513E4"/>
    <w:rsid w:val="00151617"/>
    <w:rsid w:val="001517A8"/>
    <w:rsid w:val="00152297"/>
    <w:rsid w:val="00152A74"/>
    <w:rsid w:val="00152A9A"/>
    <w:rsid w:val="0015505B"/>
    <w:rsid w:val="001556F1"/>
    <w:rsid w:val="00155C4E"/>
    <w:rsid w:val="00155D72"/>
    <w:rsid w:val="00156176"/>
    <w:rsid w:val="00156721"/>
    <w:rsid w:val="0015792D"/>
    <w:rsid w:val="00160975"/>
    <w:rsid w:val="00161E45"/>
    <w:rsid w:val="001625C9"/>
    <w:rsid w:val="00162ABC"/>
    <w:rsid w:val="00162BE3"/>
    <w:rsid w:val="00162D25"/>
    <w:rsid w:val="00163992"/>
    <w:rsid w:val="00163BF4"/>
    <w:rsid w:val="00164059"/>
    <w:rsid w:val="0016436C"/>
    <w:rsid w:val="001649FC"/>
    <w:rsid w:val="00165424"/>
    <w:rsid w:val="001671AE"/>
    <w:rsid w:val="001678D6"/>
    <w:rsid w:val="00167E64"/>
    <w:rsid w:val="00170C0F"/>
    <w:rsid w:val="00171442"/>
    <w:rsid w:val="0017184C"/>
    <w:rsid w:val="00172040"/>
    <w:rsid w:val="00172A2C"/>
    <w:rsid w:val="00172A9A"/>
    <w:rsid w:val="00172D30"/>
    <w:rsid w:val="00172E35"/>
    <w:rsid w:val="00172EB0"/>
    <w:rsid w:val="001730DD"/>
    <w:rsid w:val="00173B90"/>
    <w:rsid w:val="001740DC"/>
    <w:rsid w:val="001748F5"/>
    <w:rsid w:val="00174CC4"/>
    <w:rsid w:val="00174E95"/>
    <w:rsid w:val="00175892"/>
    <w:rsid w:val="00175A43"/>
    <w:rsid w:val="001773F0"/>
    <w:rsid w:val="0018051B"/>
    <w:rsid w:val="00180E94"/>
    <w:rsid w:val="00180F88"/>
    <w:rsid w:val="001818D9"/>
    <w:rsid w:val="00182479"/>
    <w:rsid w:val="00182A0C"/>
    <w:rsid w:val="00182AF0"/>
    <w:rsid w:val="001838C6"/>
    <w:rsid w:val="001839F0"/>
    <w:rsid w:val="00183B9A"/>
    <w:rsid w:val="001848CB"/>
    <w:rsid w:val="001848FE"/>
    <w:rsid w:val="00184DD3"/>
    <w:rsid w:val="0018514A"/>
    <w:rsid w:val="001855E1"/>
    <w:rsid w:val="00186159"/>
    <w:rsid w:val="001870A2"/>
    <w:rsid w:val="00187F19"/>
    <w:rsid w:val="0019007C"/>
    <w:rsid w:val="00190BC2"/>
    <w:rsid w:val="00190F6D"/>
    <w:rsid w:val="001912F6"/>
    <w:rsid w:val="00193F77"/>
    <w:rsid w:val="001967CE"/>
    <w:rsid w:val="001979B3"/>
    <w:rsid w:val="001A18D6"/>
    <w:rsid w:val="001A1C49"/>
    <w:rsid w:val="001A40B4"/>
    <w:rsid w:val="001A4374"/>
    <w:rsid w:val="001A45DB"/>
    <w:rsid w:val="001A4CAE"/>
    <w:rsid w:val="001A72C9"/>
    <w:rsid w:val="001A7ED8"/>
    <w:rsid w:val="001B197E"/>
    <w:rsid w:val="001B2780"/>
    <w:rsid w:val="001B4BDA"/>
    <w:rsid w:val="001B5EDA"/>
    <w:rsid w:val="001B76AD"/>
    <w:rsid w:val="001B76CB"/>
    <w:rsid w:val="001C03A7"/>
    <w:rsid w:val="001C0FEF"/>
    <w:rsid w:val="001C193B"/>
    <w:rsid w:val="001C1AF7"/>
    <w:rsid w:val="001C1DAE"/>
    <w:rsid w:val="001C22ED"/>
    <w:rsid w:val="001C2331"/>
    <w:rsid w:val="001C263C"/>
    <w:rsid w:val="001C38DB"/>
    <w:rsid w:val="001C3B0A"/>
    <w:rsid w:val="001C3BC7"/>
    <w:rsid w:val="001C3CA8"/>
    <w:rsid w:val="001C4FA4"/>
    <w:rsid w:val="001C58C4"/>
    <w:rsid w:val="001C5AC5"/>
    <w:rsid w:val="001C721B"/>
    <w:rsid w:val="001C744D"/>
    <w:rsid w:val="001D0F14"/>
    <w:rsid w:val="001D112E"/>
    <w:rsid w:val="001D1471"/>
    <w:rsid w:val="001D14D7"/>
    <w:rsid w:val="001D1B27"/>
    <w:rsid w:val="001D1E2D"/>
    <w:rsid w:val="001D2633"/>
    <w:rsid w:val="001D3A27"/>
    <w:rsid w:val="001D3C41"/>
    <w:rsid w:val="001D4279"/>
    <w:rsid w:val="001D43C5"/>
    <w:rsid w:val="001D4D40"/>
    <w:rsid w:val="001D5E1B"/>
    <w:rsid w:val="001D69E0"/>
    <w:rsid w:val="001D7278"/>
    <w:rsid w:val="001D788C"/>
    <w:rsid w:val="001D7AB0"/>
    <w:rsid w:val="001E1338"/>
    <w:rsid w:val="001E1E2D"/>
    <w:rsid w:val="001E2D52"/>
    <w:rsid w:val="001E36E3"/>
    <w:rsid w:val="001E40A9"/>
    <w:rsid w:val="001E441A"/>
    <w:rsid w:val="001E6023"/>
    <w:rsid w:val="001E6431"/>
    <w:rsid w:val="001E649A"/>
    <w:rsid w:val="001E72AA"/>
    <w:rsid w:val="001E74D1"/>
    <w:rsid w:val="001F0609"/>
    <w:rsid w:val="001F2102"/>
    <w:rsid w:val="001F231A"/>
    <w:rsid w:val="001F2A7A"/>
    <w:rsid w:val="001F32FB"/>
    <w:rsid w:val="001F4478"/>
    <w:rsid w:val="001F4510"/>
    <w:rsid w:val="001F4FA6"/>
    <w:rsid w:val="001F4FE0"/>
    <w:rsid w:val="00200332"/>
    <w:rsid w:val="00200A79"/>
    <w:rsid w:val="00200E19"/>
    <w:rsid w:val="0020142A"/>
    <w:rsid w:val="002018FE"/>
    <w:rsid w:val="0020199D"/>
    <w:rsid w:val="002020DE"/>
    <w:rsid w:val="00202624"/>
    <w:rsid w:val="00203D34"/>
    <w:rsid w:val="00203FCB"/>
    <w:rsid w:val="00205285"/>
    <w:rsid w:val="002055A2"/>
    <w:rsid w:val="00205D02"/>
    <w:rsid w:val="00207AC5"/>
    <w:rsid w:val="002101C7"/>
    <w:rsid w:val="00210750"/>
    <w:rsid w:val="0021085E"/>
    <w:rsid w:val="00210BF5"/>
    <w:rsid w:val="002111FB"/>
    <w:rsid w:val="0021196B"/>
    <w:rsid w:val="00212D06"/>
    <w:rsid w:val="00212E6E"/>
    <w:rsid w:val="002130A0"/>
    <w:rsid w:val="00213D1A"/>
    <w:rsid w:val="002140B8"/>
    <w:rsid w:val="00215A85"/>
    <w:rsid w:val="00215B3A"/>
    <w:rsid w:val="00216529"/>
    <w:rsid w:val="00223588"/>
    <w:rsid w:val="00223596"/>
    <w:rsid w:val="00223BF7"/>
    <w:rsid w:val="0022452B"/>
    <w:rsid w:val="00224733"/>
    <w:rsid w:val="002250F0"/>
    <w:rsid w:val="002256FD"/>
    <w:rsid w:val="00226722"/>
    <w:rsid w:val="00227E26"/>
    <w:rsid w:val="00230575"/>
    <w:rsid w:val="00230903"/>
    <w:rsid w:val="00231005"/>
    <w:rsid w:val="00231106"/>
    <w:rsid w:val="00232622"/>
    <w:rsid w:val="00232715"/>
    <w:rsid w:val="00232ABF"/>
    <w:rsid w:val="00232F69"/>
    <w:rsid w:val="00233351"/>
    <w:rsid w:val="002335D0"/>
    <w:rsid w:val="002337BF"/>
    <w:rsid w:val="00233C93"/>
    <w:rsid w:val="00235604"/>
    <w:rsid w:val="00235CAF"/>
    <w:rsid w:val="00236B6B"/>
    <w:rsid w:val="00237158"/>
    <w:rsid w:val="002377CA"/>
    <w:rsid w:val="00237A52"/>
    <w:rsid w:val="00240E23"/>
    <w:rsid w:val="002413D8"/>
    <w:rsid w:val="002430E8"/>
    <w:rsid w:val="0024481B"/>
    <w:rsid w:val="00245155"/>
    <w:rsid w:val="0024544E"/>
    <w:rsid w:val="0024588A"/>
    <w:rsid w:val="002458F5"/>
    <w:rsid w:val="00246D48"/>
    <w:rsid w:val="00247174"/>
    <w:rsid w:val="00247473"/>
    <w:rsid w:val="00247752"/>
    <w:rsid w:val="00250988"/>
    <w:rsid w:val="002543F0"/>
    <w:rsid w:val="00254629"/>
    <w:rsid w:val="00254819"/>
    <w:rsid w:val="00254CB4"/>
    <w:rsid w:val="00255F98"/>
    <w:rsid w:val="0025615B"/>
    <w:rsid w:val="002564C1"/>
    <w:rsid w:val="00256A5C"/>
    <w:rsid w:val="00256F28"/>
    <w:rsid w:val="002570AE"/>
    <w:rsid w:val="0025758D"/>
    <w:rsid w:val="00260B00"/>
    <w:rsid w:val="002612D5"/>
    <w:rsid w:val="002618D1"/>
    <w:rsid w:val="00262988"/>
    <w:rsid w:val="00262FBC"/>
    <w:rsid w:val="002651D9"/>
    <w:rsid w:val="0026539D"/>
    <w:rsid w:val="00265A8D"/>
    <w:rsid w:val="00266181"/>
    <w:rsid w:val="00266463"/>
    <w:rsid w:val="0026656B"/>
    <w:rsid w:val="002674EB"/>
    <w:rsid w:val="002679A3"/>
    <w:rsid w:val="002679A6"/>
    <w:rsid w:val="002710D5"/>
    <w:rsid w:val="00271CCC"/>
    <w:rsid w:val="002725EF"/>
    <w:rsid w:val="00273322"/>
    <w:rsid w:val="002733FE"/>
    <w:rsid w:val="00273483"/>
    <w:rsid w:val="00273C43"/>
    <w:rsid w:val="00276753"/>
    <w:rsid w:val="00277B29"/>
    <w:rsid w:val="00277EE6"/>
    <w:rsid w:val="002802FD"/>
    <w:rsid w:val="00281E96"/>
    <w:rsid w:val="00282388"/>
    <w:rsid w:val="00282773"/>
    <w:rsid w:val="00282E1D"/>
    <w:rsid w:val="00283CCE"/>
    <w:rsid w:val="00283F8B"/>
    <w:rsid w:val="0028402A"/>
    <w:rsid w:val="00284039"/>
    <w:rsid w:val="00284240"/>
    <w:rsid w:val="002846BD"/>
    <w:rsid w:val="00284F73"/>
    <w:rsid w:val="00286A8B"/>
    <w:rsid w:val="00290D5E"/>
    <w:rsid w:val="0029144C"/>
    <w:rsid w:val="00291E92"/>
    <w:rsid w:val="00292F51"/>
    <w:rsid w:val="002930F4"/>
    <w:rsid w:val="002934CE"/>
    <w:rsid w:val="00294AA0"/>
    <w:rsid w:val="00294C12"/>
    <w:rsid w:val="002950A9"/>
    <w:rsid w:val="00295E50"/>
    <w:rsid w:val="002972E7"/>
    <w:rsid w:val="0029773A"/>
    <w:rsid w:val="00297969"/>
    <w:rsid w:val="002A14E7"/>
    <w:rsid w:val="002A1653"/>
    <w:rsid w:val="002A16E4"/>
    <w:rsid w:val="002A1E50"/>
    <w:rsid w:val="002A316C"/>
    <w:rsid w:val="002A3524"/>
    <w:rsid w:val="002A373C"/>
    <w:rsid w:val="002A3D37"/>
    <w:rsid w:val="002A427D"/>
    <w:rsid w:val="002A6ACE"/>
    <w:rsid w:val="002A6CC6"/>
    <w:rsid w:val="002A7639"/>
    <w:rsid w:val="002A7796"/>
    <w:rsid w:val="002B0E4D"/>
    <w:rsid w:val="002B1A4B"/>
    <w:rsid w:val="002B1A58"/>
    <w:rsid w:val="002B1C78"/>
    <w:rsid w:val="002B30A7"/>
    <w:rsid w:val="002B4EC2"/>
    <w:rsid w:val="002B63F8"/>
    <w:rsid w:val="002B64FD"/>
    <w:rsid w:val="002B653F"/>
    <w:rsid w:val="002B66FE"/>
    <w:rsid w:val="002B6785"/>
    <w:rsid w:val="002B68CF"/>
    <w:rsid w:val="002B7763"/>
    <w:rsid w:val="002C155E"/>
    <w:rsid w:val="002C1664"/>
    <w:rsid w:val="002C2E08"/>
    <w:rsid w:val="002C409E"/>
    <w:rsid w:val="002C7066"/>
    <w:rsid w:val="002D0285"/>
    <w:rsid w:val="002D20D0"/>
    <w:rsid w:val="002D3AC1"/>
    <w:rsid w:val="002D40E1"/>
    <w:rsid w:val="002D4526"/>
    <w:rsid w:val="002D4AFB"/>
    <w:rsid w:val="002D5921"/>
    <w:rsid w:val="002D6642"/>
    <w:rsid w:val="002D674E"/>
    <w:rsid w:val="002D68CA"/>
    <w:rsid w:val="002D7158"/>
    <w:rsid w:val="002D7314"/>
    <w:rsid w:val="002D7D5D"/>
    <w:rsid w:val="002D7D9D"/>
    <w:rsid w:val="002E074E"/>
    <w:rsid w:val="002E0E5E"/>
    <w:rsid w:val="002E1FD9"/>
    <w:rsid w:val="002E3937"/>
    <w:rsid w:val="002E3E04"/>
    <w:rsid w:val="002E3EC8"/>
    <w:rsid w:val="002E7C5D"/>
    <w:rsid w:val="002E7CCE"/>
    <w:rsid w:val="002F0266"/>
    <w:rsid w:val="002F0EB1"/>
    <w:rsid w:val="002F17C9"/>
    <w:rsid w:val="002F20AB"/>
    <w:rsid w:val="002F259A"/>
    <w:rsid w:val="002F3CF7"/>
    <w:rsid w:val="002F43F0"/>
    <w:rsid w:val="002F5073"/>
    <w:rsid w:val="002F534A"/>
    <w:rsid w:val="002F539C"/>
    <w:rsid w:val="002F56C3"/>
    <w:rsid w:val="002F573B"/>
    <w:rsid w:val="002F635A"/>
    <w:rsid w:val="002F6395"/>
    <w:rsid w:val="002F63FB"/>
    <w:rsid w:val="002F64C3"/>
    <w:rsid w:val="003013E9"/>
    <w:rsid w:val="00301906"/>
    <w:rsid w:val="00301926"/>
    <w:rsid w:val="00302150"/>
    <w:rsid w:val="00302560"/>
    <w:rsid w:val="003029CA"/>
    <w:rsid w:val="00303409"/>
    <w:rsid w:val="003038AB"/>
    <w:rsid w:val="003051C7"/>
    <w:rsid w:val="003060E4"/>
    <w:rsid w:val="00306351"/>
    <w:rsid w:val="00306725"/>
    <w:rsid w:val="00306AAD"/>
    <w:rsid w:val="00306D23"/>
    <w:rsid w:val="00307DD5"/>
    <w:rsid w:val="00311944"/>
    <w:rsid w:val="00312502"/>
    <w:rsid w:val="0031267E"/>
    <w:rsid w:val="00312784"/>
    <w:rsid w:val="0031329E"/>
    <w:rsid w:val="00313CCA"/>
    <w:rsid w:val="003158AA"/>
    <w:rsid w:val="00315A52"/>
    <w:rsid w:val="0031666E"/>
    <w:rsid w:val="003168CC"/>
    <w:rsid w:val="003205EE"/>
    <w:rsid w:val="00322913"/>
    <w:rsid w:val="00323D33"/>
    <w:rsid w:val="003243BF"/>
    <w:rsid w:val="0032458C"/>
    <w:rsid w:val="00324868"/>
    <w:rsid w:val="00324E49"/>
    <w:rsid w:val="0032504B"/>
    <w:rsid w:val="003252D0"/>
    <w:rsid w:val="0032564B"/>
    <w:rsid w:val="00325B34"/>
    <w:rsid w:val="00325E6B"/>
    <w:rsid w:val="0032652A"/>
    <w:rsid w:val="00326BA2"/>
    <w:rsid w:val="00327497"/>
    <w:rsid w:val="0032785B"/>
    <w:rsid w:val="003300CD"/>
    <w:rsid w:val="003302F9"/>
    <w:rsid w:val="00331877"/>
    <w:rsid w:val="00331D58"/>
    <w:rsid w:val="00331DC9"/>
    <w:rsid w:val="00332A4F"/>
    <w:rsid w:val="0033437C"/>
    <w:rsid w:val="003345BE"/>
    <w:rsid w:val="003350EA"/>
    <w:rsid w:val="003350F6"/>
    <w:rsid w:val="0033565E"/>
    <w:rsid w:val="003365B8"/>
    <w:rsid w:val="003366E7"/>
    <w:rsid w:val="00336912"/>
    <w:rsid w:val="003370EC"/>
    <w:rsid w:val="00337B19"/>
    <w:rsid w:val="00337D6A"/>
    <w:rsid w:val="00337D88"/>
    <w:rsid w:val="00340FB4"/>
    <w:rsid w:val="0034138C"/>
    <w:rsid w:val="00341B1B"/>
    <w:rsid w:val="0034410B"/>
    <w:rsid w:val="0034411F"/>
    <w:rsid w:val="00344550"/>
    <w:rsid w:val="00344BBB"/>
    <w:rsid w:val="00344F6F"/>
    <w:rsid w:val="00345126"/>
    <w:rsid w:val="0034513F"/>
    <w:rsid w:val="00345AE5"/>
    <w:rsid w:val="00346265"/>
    <w:rsid w:val="003465ED"/>
    <w:rsid w:val="003479CD"/>
    <w:rsid w:val="00350A1E"/>
    <w:rsid w:val="00350AD1"/>
    <w:rsid w:val="00351341"/>
    <w:rsid w:val="003514E6"/>
    <w:rsid w:val="00351644"/>
    <w:rsid w:val="00351660"/>
    <w:rsid w:val="00352209"/>
    <w:rsid w:val="00352283"/>
    <w:rsid w:val="00352A7B"/>
    <w:rsid w:val="00354158"/>
    <w:rsid w:val="003554B8"/>
    <w:rsid w:val="00355564"/>
    <w:rsid w:val="003559B0"/>
    <w:rsid w:val="00357864"/>
    <w:rsid w:val="00357C9F"/>
    <w:rsid w:val="00357E76"/>
    <w:rsid w:val="00360049"/>
    <w:rsid w:val="0036064D"/>
    <w:rsid w:val="00360F11"/>
    <w:rsid w:val="003617AE"/>
    <w:rsid w:val="00364104"/>
    <w:rsid w:val="00364EBF"/>
    <w:rsid w:val="0036554B"/>
    <w:rsid w:val="00365B57"/>
    <w:rsid w:val="00365C29"/>
    <w:rsid w:val="00366663"/>
    <w:rsid w:val="00366B79"/>
    <w:rsid w:val="003679BC"/>
    <w:rsid w:val="00370012"/>
    <w:rsid w:val="003719B8"/>
    <w:rsid w:val="003729EE"/>
    <w:rsid w:val="00372E24"/>
    <w:rsid w:val="00373D24"/>
    <w:rsid w:val="003742F5"/>
    <w:rsid w:val="00374CC9"/>
    <w:rsid w:val="003753CD"/>
    <w:rsid w:val="0037548D"/>
    <w:rsid w:val="0037573E"/>
    <w:rsid w:val="00375DF4"/>
    <w:rsid w:val="00375EF3"/>
    <w:rsid w:val="003763FD"/>
    <w:rsid w:val="00376531"/>
    <w:rsid w:val="0037693B"/>
    <w:rsid w:val="00376EEB"/>
    <w:rsid w:val="003774B9"/>
    <w:rsid w:val="003779C0"/>
    <w:rsid w:val="003808F0"/>
    <w:rsid w:val="00380A6C"/>
    <w:rsid w:val="00380E5F"/>
    <w:rsid w:val="003818EA"/>
    <w:rsid w:val="003823B0"/>
    <w:rsid w:val="003824C3"/>
    <w:rsid w:val="00382AB2"/>
    <w:rsid w:val="0038312B"/>
    <w:rsid w:val="003851D5"/>
    <w:rsid w:val="003857FF"/>
    <w:rsid w:val="00386407"/>
    <w:rsid w:val="00386E1C"/>
    <w:rsid w:val="00387795"/>
    <w:rsid w:val="0039015C"/>
    <w:rsid w:val="003902B5"/>
    <w:rsid w:val="003902D9"/>
    <w:rsid w:val="00390751"/>
    <w:rsid w:val="0039088B"/>
    <w:rsid w:val="00390AB1"/>
    <w:rsid w:val="00390B00"/>
    <w:rsid w:val="0039105D"/>
    <w:rsid w:val="00391B2E"/>
    <w:rsid w:val="00392844"/>
    <w:rsid w:val="003931A6"/>
    <w:rsid w:val="0039356F"/>
    <w:rsid w:val="00393A11"/>
    <w:rsid w:val="00394100"/>
    <w:rsid w:val="0039562C"/>
    <w:rsid w:val="00395A8D"/>
    <w:rsid w:val="00395CA4"/>
    <w:rsid w:val="00395FB2"/>
    <w:rsid w:val="00396DA3"/>
    <w:rsid w:val="00396EB0"/>
    <w:rsid w:val="003977DD"/>
    <w:rsid w:val="00397FF5"/>
    <w:rsid w:val="003A027B"/>
    <w:rsid w:val="003A269E"/>
    <w:rsid w:val="003A2812"/>
    <w:rsid w:val="003A39AF"/>
    <w:rsid w:val="003A3A8E"/>
    <w:rsid w:val="003A5D27"/>
    <w:rsid w:val="003A70CA"/>
    <w:rsid w:val="003A70E2"/>
    <w:rsid w:val="003B0062"/>
    <w:rsid w:val="003B032D"/>
    <w:rsid w:val="003B033D"/>
    <w:rsid w:val="003B18E9"/>
    <w:rsid w:val="003B30ED"/>
    <w:rsid w:val="003B38E9"/>
    <w:rsid w:val="003B4200"/>
    <w:rsid w:val="003B5E86"/>
    <w:rsid w:val="003B6619"/>
    <w:rsid w:val="003B715A"/>
    <w:rsid w:val="003B7577"/>
    <w:rsid w:val="003B7FEA"/>
    <w:rsid w:val="003B7FFA"/>
    <w:rsid w:val="003C05D3"/>
    <w:rsid w:val="003C0E8F"/>
    <w:rsid w:val="003C107D"/>
    <w:rsid w:val="003C1E8C"/>
    <w:rsid w:val="003C26DC"/>
    <w:rsid w:val="003C2F72"/>
    <w:rsid w:val="003C2FD5"/>
    <w:rsid w:val="003C4C3D"/>
    <w:rsid w:val="003C5264"/>
    <w:rsid w:val="003C739A"/>
    <w:rsid w:val="003C74F0"/>
    <w:rsid w:val="003C77E3"/>
    <w:rsid w:val="003C7A27"/>
    <w:rsid w:val="003D03A9"/>
    <w:rsid w:val="003D0C30"/>
    <w:rsid w:val="003D0CF9"/>
    <w:rsid w:val="003D0E80"/>
    <w:rsid w:val="003D1102"/>
    <w:rsid w:val="003D1470"/>
    <w:rsid w:val="003D1D71"/>
    <w:rsid w:val="003D1E72"/>
    <w:rsid w:val="003D24F2"/>
    <w:rsid w:val="003D3217"/>
    <w:rsid w:val="003D3A52"/>
    <w:rsid w:val="003D3ACD"/>
    <w:rsid w:val="003D3D82"/>
    <w:rsid w:val="003D48FC"/>
    <w:rsid w:val="003D4AC6"/>
    <w:rsid w:val="003D4E3C"/>
    <w:rsid w:val="003D4FAB"/>
    <w:rsid w:val="003D6853"/>
    <w:rsid w:val="003D6ABE"/>
    <w:rsid w:val="003D7C45"/>
    <w:rsid w:val="003D7FAA"/>
    <w:rsid w:val="003E0392"/>
    <w:rsid w:val="003E0428"/>
    <w:rsid w:val="003E07D6"/>
    <w:rsid w:val="003E083B"/>
    <w:rsid w:val="003E0976"/>
    <w:rsid w:val="003E1502"/>
    <w:rsid w:val="003E1E42"/>
    <w:rsid w:val="003E2E7C"/>
    <w:rsid w:val="003E40BD"/>
    <w:rsid w:val="003E4FB4"/>
    <w:rsid w:val="003E4FC3"/>
    <w:rsid w:val="003E5229"/>
    <w:rsid w:val="003E5A69"/>
    <w:rsid w:val="003E5B97"/>
    <w:rsid w:val="003E7D6F"/>
    <w:rsid w:val="003F00B8"/>
    <w:rsid w:val="003F0B2E"/>
    <w:rsid w:val="003F0E1A"/>
    <w:rsid w:val="003F1912"/>
    <w:rsid w:val="003F1E8E"/>
    <w:rsid w:val="003F254C"/>
    <w:rsid w:val="003F2D92"/>
    <w:rsid w:val="003F2DFE"/>
    <w:rsid w:val="003F3276"/>
    <w:rsid w:val="003F40E5"/>
    <w:rsid w:val="003F436B"/>
    <w:rsid w:val="003F54AB"/>
    <w:rsid w:val="003F64D7"/>
    <w:rsid w:val="003F6647"/>
    <w:rsid w:val="003F6D2B"/>
    <w:rsid w:val="003F7020"/>
    <w:rsid w:val="0040069D"/>
    <w:rsid w:val="004017B5"/>
    <w:rsid w:val="004030A0"/>
    <w:rsid w:val="004036A1"/>
    <w:rsid w:val="00404B39"/>
    <w:rsid w:val="00405879"/>
    <w:rsid w:val="00405897"/>
    <w:rsid w:val="00405D51"/>
    <w:rsid w:val="0040710E"/>
    <w:rsid w:val="0040740C"/>
    <w:rsid w:val="00407CF0"/>
    <w:rsid w:val="00410141"/>
    <w:rsid w:val="004109BC"/>
    <w:rsid w:val="004113D8"/>
    <w:rsid w:val="00411ECC"/>
    <w:rsid w:val="00412DE5"/>
    <w:rsid w:val="004139D4"/>
    <w:rsid w:val="00414472"/>
    <w:rsid w:val="00414F53"/>
    <w:rsid w:val="00416500"/>
    <w:rsid w:val="00420592"/>
    <w:rsid w:val="00420668"/>
    <w:rsid w:val="0042239D"/>
    <w:rsid w:val="0042510A"/>
    <w:rsid w:val="00425ABA"/>
    <w:rsid w:val="00425C11"/>
    <w:rsid w:val="00425E0A"/>
    <w:rsid w:val="004265FA"/>
    <w:rsid w:val="0042671F"/>
    <w:rsid w:val="004269C2"/>
    <w:rsid w:val="00427740"/>
    <w:rsid w:val="00427E8A"/>
    <w:rsid w:val="00430B01"/>
    <w:rsid w:val="00432756"/>
    <w:rsid w:val="00433234"/>
    <w:rsid w:val="00433C78"/>
    <w:rsid w:val="00433EAC"/>
    <w:rsid w:val="004341DD"/>
    <w:rsid w:val="00435138"/>
    <w:rsid w:val="00435447"/>
    <w:rsid w:val="00435918"/>
    <w:rsid w:val="004363A0"/>
    <w:rsid w:val="00436A04"/>
    <w:rsid w:val="00437014"/>
    <w:rsid w:val="00437274"/>
    <w:rsid w:val="0044132A"/>
    <w:rsid w:val="004413E7"/>
    <w:rsid w:val="00441CB3"/>
    <w:rsid w:val="00441E74"/>
    <w:rsid w:val="00442317"/>
    <w:rsid w:val="004447CD"/>
    <w:rsid w:val="004451C4"/>
    <w:rsid w:val="0044689B"/>
    <w:rsid w:val="004473C9"/>
    <w:rsid w:val="00447733"/>
    <w:rsid w:val="00451023"/>
    <w:rsid w:val="00451599"/>
    <w:rsid w:val="00451728"/>
    <w:rsid w:val="00452E1A"/>
    <w:rsid w:val="00453376"/>
    <w:rsid w:val="00454103"/>
    <w:rsid w:val="004543F7"/>
    <w:rsid w:val="00454A07"/>
    <w:rsid w:val="00455057"/>
    <w:rsid w:val="00455CF9"/>
    <w:rsid w:val="004563CF"/>
    <w:rsid w:val="00456C7F"/>
    <w:rsid w:val="00457751"/>
    <w:rsid w:val="00457854"/>
    <w:rsid w:val="00457C4B"/>
    <w:rsid w:val="00461475"/>
    <w:rsid w:val="00462546"/>
    <w:rsid w:val="00464B30"/>
    <w:rsid w:val="00465FAA"/>
    <w:rsid w:val="0047016A"/>
    <w:rsid w:val="0047019B"/>
    <w:rsid w:val="00471A7B"/>
    <w:rsid w:val="004725DA"/>
    <w:rsid w:val="004741AD"/>
    <w:rsid w:val="00474378"/>
    <w:rsid w:val="0047615B"/>
    <w:rsid w:val="00476ED3"/>
    <w:rsid w:val="00477719"/>
    <w:rsid w:val="004777DA"/>
    <w:rsid w:val="004779F7"/>
    <w:rsid w:val="00480333"/>
    <w:rsid w:val="00482AF3"/>
    <w:rsid w:val="00482C2F"/>
    <w:rsid w:val="0048380E"/>
    <w:rsid w:val="00483B59"/>
    <w:rsid w:val="0048595D"/>
    <w:rsid w:val="0048596A"/>
    <w:rsid w:val="0048626E"/>
    <w:rsid w:val="004865CD"/>
    <w:rsid w:val="00486716"/>
    <w:rsid w:val="004903FF"/>
    <w:rsid w:val="004907B4"/>
    <w:rsid w:val="0049182A"/>
    <w:rsid w:val="004918BA"/>
    <w:rsid w:val="00491D00"/>
    <w:rsid w:val="004924AB"/>
    <w:rsid w:val="0049311A"/>
    <w:rsid w:val="00493B15"/>
    <w:rsid w:val="00493F82"/>
    <w:rsid w:val="00494083"/>
    <w:rsid w:val="004959B0"/>
    <w:rsid w:val="00495E9F"/>
    <w:rsid w:val="004961A8"/>
    <w:rsid w:val="004964D2"/>
    <w:rsid w:val="00496C02"/>
    <w:rsid w:val="004975C9"/>
    <w:rsid w:val="004A0006"/>
    <w:rsid w:val="004A0509"/>
    <w:rsid w:val="004A1082"/>
    <w:rsid w:val="004A126D"/>
    <w:rsid w:val="004A1A13"/>
    <w:rsid w:val="004A1DCB"/>
    <w:rsid w:val="004A1DD0"/>
    <w:rsid w:val="004A28A6"/>
    <w:rsid w:val="004A2C9C"/>
    <w:rsid w:val="004A2F0D"/>
    <w:rsid w:val="004A336B"/>
    <w:rsid w:val="004A33A9"/>
    <w:rsid w:val="004A3A9A"/>
    <w:rsid w:val="004A40BC"/>
    <w:rsid w:val="004A4F30"/>
    <w:rsid w:val="004A5CF9"/>
    <w:rsid w:val="004A6735"/>
    <w:rsid w:val="004A6949"/>
    <w:rsid w:val="004A7804"/>
    <w:rsid w:val="004B18F1"/>
    <w:rsid w:val="004B2EC5"/>
    <w:rsid w:val="004B3A83"/>
    <w:rsid w:val="004B3BEB"/>
    <w:rsid w:val="004B4418"/>
    <w:rsid w:val="004C01EF"/>
    <w:rsid w:val="004C0DCA"/>
    <w:rsid w:val="004C1530"/>
    <w:rsid w:val="004C15D6"/>
    <w:rsid w:val="004C26C9"/>
    <w:rsid w:val="004C29F9"/>
    <w:rsid w:val="004C3017"/>
    <w:rsid w:val="004C312F"/>
    <w:rsid w:val="004C40A7"/>
    <w:rsid w:val="004C41FE"/>
    <w:rsid w:val="004C6566"/>
    <w:rsid w:val="004C73CE"/>
    <w:rsid w:val="004C7AD0"/>
    <w:rsid w:val="004C7E47"/>
    <w:rsid w:val="004D0B57"/>
    <w:rsid w:val="004D0FAD"/>
    <w:rsid w:val="004D164F"/>
    <w:rsid w:val="004D1B08"/>
    <w:rsid w:val="004D2E1A"/>
    <w:rsid w:val="004D4EB9"/>
    <w:rsid w:val="004D502C"/>
    <w:rsid w:val="004D5944"/>
    <w:rsid w:val="004D72BB"/>
    <w:rsid w:val="004E01DE"/>
    <w:rsid w:val="004E1E64"/>
    <w:rsid w:val="004E21E0"/>
    <w:rsid w:val="004E3139"/>
    <w:rsid w:val="004E3CE5"/>
    <w:rsid w:val="004E42F1"/>
    <w:rsid w:val="004E43C1"/>
    <w:rsid w:val="004E6FE3"/>
    <w:rsid w:val="004E7303"/>
    <w:rsid w:val="004E7DAB"/>
    <w:rsid w:val="004F0003"/>
    <w:rsid w:val="004F0111"/>
    <w:rsid w:val="004F0E46"/>
    <w:rsid w:val="004F1E65"/>
    <w:rsid w:val="004F1EEA"/>
    <w:rsid w:val="004F227A"/>
    <w:rsid w:val="004F26E3"/>
    <w:rsid w:val="004F3113"/>
    <w:rsid w:val="004F31C1"/>
    <w:rsid w:val="004F360D"/>
    <w:rsid w:val="004F4508"/>
    <w:rsid w:val="004F47F5"/>
    <w:rsid w:val="004F4C0B"/>
    <w:rsid w:val="004F545D"/>
    <w:rsid w:val="004F569F"/>
    <w:rsid w:val="004F5B9A"/>
    <w:rsid w:val="004F655E"/>
    <w:rsid w:val="004F67A8"/>
    <w:rsid w:val="00501BB9"/>
    <w:rsid w:val="00502486"/>
    <w:rsid w:val="005029FF"/>
    <w:rsid w:val="00502A72"/>
    <w:rsid w:val="00502E09"/>
    <w:rsid w:val="00505484"/>
    <w:rsid w:val="0050593F"/>
    <w:rsid w:val="00505DCB"/>
    <w:rsid w:val="0050677E"/>
    <w:rsid w:val="005070BA"/>
    <w:rsid w:val="00507305"/>
    <w:rsid w:val="0051068A"/>
    <w:rsid w:val="0051090C"/>
    <w:rsid w:val="00510A96"/>
    <w:rsid w:val="00510BBF"/>
    <w:rsid w:val="00511EDD"/>
    <w:rsid w:val="0051225C"/>
    <w:rsid w:val="00512E5F"/>
    <w:rsid w:val="0051309D"/>
    <w:rsid w:val="005138D4"/>
    <w:rsid w:val="00514759"/>
    <w:rsid w:val="0051522F"/>
    <w:rsid w:val="00515D67"/>
    <w:rsid w:val="0051744E"/>
    <w:rsid w:val="005177A3"/>
    <w:rsid w:val="005177E6"/>
    <w:rsid w:val="00520589"/>
    <w:rsid w:val="005217C0"/>
    <w:rsid w:val="0052196F"/>
    <w:rsid w:val="00522128"/>
    <w:rsid w:val="00522EB5"/>
    <w:rsid w:val="00523405"/>
    <w:rsid w:val="0052387E"/>
    <w:rsid w:val="005238E8"/>
    <w:rsid w:val="005239C9"/>
    <w:rsid w:val="00523BAA"/>
    <w:rsid w:val="00524B29"/>
    <w:rsid w:val="00524FFB"/>
    <w:rsid w:val="00525E29"/>
    <w:rsid w:val="00526FFB"/>
    <w:rsid w:val="00527A5B"/>
    <w:rsid w:val="00531602"/>
    <w:rsid w:val="00532DDA"/>
    <w:rsid w:val="005336E7"/>
    <w:rsid w:val="00540382"/>
    <w:rsid w:val="00540728"/>
    <w:rsid w:val="00540739"/>
    <w:rsid w:val="00540D48"/>
    <w:rsid w:val="005414AB"/>
    <w:rsid w:val="00541BCB"/>
    <w:rsid w:val="005438CD"/>
    <w:rsid w:val="00543B0E"/>
    <w:rsid w:val="00545B2A"/>
    <w:rsid w:val="00546BFB"/>
    <w:rsid w:val="00546E44"/>
    <w:rsid w:val="00547892"/>
    <w:rsid w:val="00547F11"/>
    <w:rsid w:val="00550FCC"/>
    <w:rsid w:val="00551125"/>
    <w:rsid w:val="005511D6"/>
    <w:rsid w:val="0055189E"/>
    <w:rsid w:val="00551EB5"/>
    <w:rsid w:val="00552177"/>
    <w:rsid w:val="005523E2"/>
    <w:rsid w:val="00552605"/>
    <w:rsid w:val="00552793"/>
    <w:rsid w:val="00552ECD"/>
    <w:rsid w:val="00552F79"/>
    <w:rsid w:val="005538E5"/>
    <w:rsid w:val="00553D45"/>
    <w:rsid w:val="00553E97"/>
    <w:rsid w:val="005544DA"/>
    <w:rsid w:val="00554DE6"/>
    <w:rsid w:val="0055692D"/>
    <w:rsid w:val="00557089"/>
    <w:rsid w:val="005608C0"/>
    <w:rsid w:val="00560CF6"/>
    <w:rsid w:val="0056108E"/>
    <w:rsid w:val="005614E6"/>
    <w:rsid w:val="00561C72"/>
    <w:rsid w:val="00562F45"/>
    <w:rsid w:val="005641F8"/>
    <w:rsid w:val="005645AC"/>
    <w:rsid w:val="00565176"/>
    <w:rsid w:val="00565249"/>
    <w:rsid w:val="00566B37"/>
    <w:rsid w:val="005671F5"/>
    <w:rsid w:val="00572156"/>
    <w:rsid w:val="00573440"/>
    <w:rsid w:val="00575297"/>
    <w:rsid w:val="005752B3"/>
    <w:rsid w:val="0057701D"/>
    <w:rsid w:val="005773B2"/>
    <w:rsid w:val="00577887"/>
    <w:rsid w:val="00580665"/>
    <w:rsid w:val="005807C0"/>
    <w:rsid w:val="005807E6"/>
    <w:rsid w:val="00580893"/>
    <w:rsid w:val="005814E3"/>
    <w:rsid w:val="00582445"/>
    <w:rsid w:val="00582504"/>
    <w:rsid w:val="0058298C"/>
    <w:rsid w:val="005829D0"/>
    <w:rsid w:val="00583DA6"/>
    <w:rsid w:val="00583F3D"/>
    <w:rsid w:val="005840FA"/>
    <w:rsid w:val="0058520E"/>
    <w:rsid w:val="00585255"/>
    <w:rsid w:val="005852F9"/>
    <w:rsid w:val="005856A4"/>
    <w:rsid w:val="00585A79"/>
    <w:rsid w:val="005866B2"/>
    <w:rsid w:val="0058681B"/>
    <w:rsid w:val="00586821"/>
    <w:rsid w:val="00586F00"/>
    <w:rsid w:val="00587584"/>
    <w:rsid w:val="00587BDF"/>
    <w:rsid w:val="00590540"/>
    <w:rsid w:val="00590DFB"/>
    <w:rsid w:val="00592438"/>
    <w:rsid w:val="00592BA0"/>
    <w:rsid w:val="005934FB"/>
    <w:rsid w:val="00593998"/>
    <w:rsid w:val="005951E1"/>
    <w:rsid w:val="005954BD"/>
    <w:rsid w:val="00596933"/>
    <w:rsid w:val="00597B4D"/>
    <w:rsid w:val="00597E12"/>
    <w:rsid w:val="005A0128"/>
    <w:rsid w:val="005A09FE"/>
    <w:rsid w:val="005A0D0E"/>
    <w:rsid w:val="005A0EC6"/>
    <w:rsid w:val="005A20E2"/>
    <w:rsid w:val="005A301B"/>
    <w:rsid w:val="005A31BD"/>
    <w:rsid w:val="005A4145"/>
    <w:rsid w:val="005A4838"/>
    <w:rsid w:val="005A4880"/>
    <w:rsid w:val="005A48BE"/>
    <w:rsid w:val="005A5325"/>
    <w:rsid w:val="005A5652"/>
    <w:rsid w:val="005A5736"/>
    <w:rsid w:val="005A6BB1"/>
    <w:rsid w:val="005B1390"/>
    <w:rsid w:val="005B1E51"/>
    <w:rsid w:val="005B221B"/>
    <w:rsid w:val="005B41C6"/>
    <w:rsid w:val="005B4A3E"/>
    <w:rsid w:val="005B4E66"/>
    <w:rsid w:val="005B512A"/>
    <w:rsid w:val="005B5C95"/>
    <w:rsid w:val="005B62B1"/>
    <w:rsid w:val="005B6D65"/>
    <w:rsid w:val="005B745B"/>
    <w:rsid w:val="005B79CC"/>
    <w:rsid w:val="005B7B7B"/>
    <w:rsid w:val="005C05D0"/>
    <w:rsid w:val="005C1234"/>
    <w:rsid w:val="005C131F"/>
    <w:rsid w:val="005C1455"/>
    <w:rsid w:val="005C1D3A"/>
    <w:rsid w:val="005C1EDB"/>
    <w:rsid w:val="005C2104"/>
    <w:rsid w:val="005C2AF2"/>
    <w:rsid w:val="005C320F"/>
    <w:rsid w:val="005C3555"/>
    <w:rsid w:val="005C36CF"/>
    <w:rsid w:val="005C3B76"/>
    <w:rsid w:val="005C491D"/>
    <w:rsid w:val="005C582C"/>
    <w:rsid w:val="005C61DD"/>
    <w:rsid w:val="005C74C5"/>
    <w:rsid w:val="005D0321"/>
    <w:rsid w:val="005D0D50"/>
    <w:rsid w:val="005D0F46"/>
    <w:rsid w:val="005D156D"/>
    <w:rsid w:val="005D198E"/>
    <w:rsid w:val="005D4347"/>
    <w:rsid w:val="005D51DF"/>
    <w:rsid w:val="005D629E"/>
    <w:rsid w:val="005D6823"/>
    <w:rsid w:val="005D6D94"/>
    <w:rsid w:val="005D70D5"/>
    <w:rsid w:val="005D741D"/>
    <w:rsid w:val="005D7568"/>
    <w:rsid w:val="005D758A"/>
    <w:rsid w:val="005D7FA1"/>
    <w:rsid w:val="005E078A"/>
    <w:rsid w:val="005E1A08"/>
    <w:rsid w:val="005E208B"/>
    <w:rsid w:val="005E24D8"/>
    <w:rsid w:val="005E2EF4"/>
    <w:rsid w:val="005E4049"/>
    <w:rsid w:val="005E49A8"/>
    <w:rsid w:val="005E506B"/>
    <w:rsid w:val="005E62AB"/>
    <w:rsid w:val="005E6423"/>
    <w:rsid w:val="005E6E12"/>
    <w:rsid w:val="005E708A"/>
    <w:rsid w:val="005E715B"/>
    <w:rsid w:val="005E7342"/>
    <w:rsid w:val="005E7C37"/>
    <w:rsid w:val="005F0877"/>
    <w:rsid w:val="005F261F"/>
    <w:rsid w:val="005F3122"/>
    <w:rsid w:val="005F42A7"/>
    <w:rsid w:val="005F4DDC"/>
    <w:rsid w:val="005F4FAE"/>
    <w:rsid w:val="005F64F3"/>
    <w:rsid w:val="005F7749"/>
    <w:rsid w:val="0060075B"/>
    <w:rsid w:val="006012F9"/>
    <w:rsid w:val="00601356"/>
    <w:rsid w:val="006024ED"/>
    <w:rsid w:val="006029F5"/>
    <w:rsid w:val="00602EDD"/>
    <w:rsid w:val="00602EEC"/>
    <w:rsid w:val="00604069"/>
    <w:rsid w:val="00604194"/>
    <w:rsid w:val="006043CB"/>
    <w:rsid w:val="00604745"/>
    <w:rsid w:val="00604F04"/>
    <w:rsid w:val="00605033"/>
    <w:rsid w:val="00605C90"/>
    <w:rsid w:val="00606AB9"/>
    <w:rsid w:val="00607B58"/>
    <w:rsid w:val="0061082B"/>
    <w:rsid w:val="00610BA7"/>
    <w:rsid w:val="00611093"/>
    <w:rsid w:val="006111F1"/>
    <w:rsid w:val="00613D74"/>
    <w:rsid w:val="00614730"/>
    <w:rsid w:val="00615394"/>
    <w:rsid w:val="006154CF"/>
    <w:rsid w:val="00616F6D"/>
    <w:rsid w:val="00617E36"/>
    <w:rsid w:val="0062092E"/>
    <w:rsid w:val="00620EE9"/>
    <w:rsid w:val="00621C7A"/>
    <w:rsid w:val="00621CA1"/>
    <w:rsid w:val="00621D58"/>
    <w:rsid w:val="0062212B"/>
    <w:rsid w:val="006224CD"/>
    <w:rsid w:val="00623557"/>
    <w:rsid w:val="00623882"/>
    <w:rsid w:val="00623D7C"/>
    <w:rsid w:val="0062414D"/>
    <w:rsid w:val="006241E0"/>
    <w:rsid w:val="00624FB8"/>
    <w:rsid w:val="0062513B"/>
    <w:rsid w:val="0062548C"/>
    <w:rsid w:val="00625B60"/>
    <w:rsid w:val="00625CEB"/>
    <w:rsid w:val="00626588"/>
    <w:rsid w:val="0062770E"/>
    <w:rsid w:val="006279A6"/>
    <w:rsid w:val="00627A0E"/>
    <w:rsid w:val="00627A56"/>
    <w:rsid w:val="0063092B"/>
    <w:rsid w:val="00630CF5"/>
    <w:rsid w:val="00630D4D"/>
    <w:rsid w:val="006315AB"/>
    <w:rsid w:val="0063181E"/>
    <w:rsid w:val="00631C6B"/>
    <w:rsid w:val="006331AE"/>
    <w:rsid w:val="0063327C"/>
    <w:rsid w:val="006332C6"/>
    <w:rsid w:val="00633912"/>
    <w:rsid w:val="006346C0"/>
    <w:rsid w:val="00634BA8"/>
    <w:rsid w:val="00634E2C"/>
    <w:rsid w:val="00635BBC"/>
    <w:rsid w:val="00637802"/>
    <w:rsid w:val="00640C13"/>
    <w:rsid w:val="00641638"/>
    <w:rsid w:val="00641ECE"/>
    <w:rsid w:val="00642032"/>
    <w:rsid w:val="006427C1"/>
    <w:rsid w:val="006428B1"/>
    <w:rsid w:val="00643279"/>
    <w:rsid w:val="0064338C"/>
    <w:rsid w:val="006439BA"/>
    <w:rsid w:val="00643DF1"/>
    <w:rsid w:val="00643FCF"/>
    <w:rsid w:val="00644A95"/>
    <w:rsid w:val="00645AFB"/>
    <w:rsid w:val="006468F4"/>
    <w:rsid w:val="006534B7"/>
    <w:rsid w:val="00653E2D"/>
    <w:rsid w:val="00655CCC"/>
    <w:rsid w:val="00655FB0"/>
    <w:rsid w:val="006574D1"/>
    <w:rsid w:val="00657B80"/>
    <w:rsid w:val="00660342"/>
    <w:rsid w:val="0066088F"/>
    <w:rsid w:val="00660FAB"/>
    <w:rsid w:val="006613C6"/>
    <w:rsid w:val="0066151E"/>
    <w:rsid w:val="00662651"/>
    <w:rsid w:val="00662A5A"/>
    <w:rsid w:val="00662A90"/>
    <w:rsid w:val="00662BF0"/>
    <w:rsid w:val="00662D3F"/>
    <w:rsid w:val="0066451E"/>
    <w:rsid w:val="0066568A"/>
    <w:rsid w:val="0066585D"/>
    <w:rsid w:val="00666E9C"/>
    <w:rsid w:val="00667BF0"/>
    <w:rsid w:val="00667D21"/>
    <w:rsid w:val="00670306"/>
    <w:rsid w:val="006705FB"/>
    <w:rsid w:val="006715E1"/>
    <w:rsid w:val="0067411D"/>
    <w:rsid w:val="00674307"/>
    <w:rsid w:val="00674977"/>
    <w:rsid w:val="0067641C"/>
    <w:rsid w:val="00676956"/>
    <w:rsid w:val="00676EAD"/>
    <w:rsid w:val="00676F3E"/>
    <w:rsid w:val="006773B4"/>
    <w:rsid w:val="006773E3"/>
    <w:rsid w:val="00677FDA"/>
    <w:rsid w:val="00680848"/>
    <w:rsid w:val="0068094F"/>
    <w:rsid w:val="00680CDD"/>
    <w:rsid w:val="00681CE9"/>
    <w:rsid w:val="006824A4"/>
    <w:rsid w:val="006824FB"/>
    <w:rsid w:val="0068274F"/>
    <w:rsid w:val="00682B20"/>
    <w:rsid w:val="00682BBD"/>
    <w:rsid w:val="00682F51"/>
    <w:rsid w:val="00683014"/>
    <w:rsid w:val="006833EF"/>
    <w:rsid w:val="00684000"/>
    <w:rsid w:val="00684D8D"/>
    <w:rsid w:val="00685FBE"/>
    <w:rsid w:val="00686B1B"/>
    <w:rsid w:val="00687115"/>
    <w:rsid w:val="00687E81"/>
    <w:rsid w:val="00691A47"/>
    <w:rsid w:val="00691FBE"/>
    <w:rsid w:val="0069223B"/>
    <w:rsid w:val="006926CF"/>
    <w:rsid w:val="00693517"/>
    <w:rsid w:val="00694C37"/>
    <w:rsid w:val="00694CE6"/>
    <w:rsid w:val="00694D42"/>
    <w:rsid w:val="00694DE3"/>
    <w:rsid w:val="00695011"/>
    <w:rsid w:val="0069536B"/>
    <w:rsid w:val="00695B89"/>
    <w:rsid w:val="00696ACC"/>
    <w:rsid w:val="00696FE9"/>
    <w:rsid w:val="006970EA"/>
    <w:rsid w:val="006971A1"/>
    <w:rsid w:val="006A137E"/>
    <w:rsid w:val="006A198B"/>
    <w:rsid w:val="006A1CEF"/>
    <w:rsid w:val="006A2329"/>
    <w:rsid w:val="006A2463"/>
    <w:rsid w:val="006A2A34"/>
    <w:rsid w:val="006A30A9"/>
    <w:rsid w:val="006A328B"/>
    <w:rsid w:val="006A7934"/>
    <w:rsid w:val="006A79CE"/>
    <w:rsid w:val="006A7B9A"/>
    <w:rsid w:val="006B0981"/>
    <w:rsid w:val="006B1FF2"/>
    <w:rsid w:val="006B25DA"/>
    <w:rsid w:val="006B2DF6"/>
    <w:rsid w:val="006B2E19"/>
    <w:rsid w:val="006B3FC9"/>
    <w:rsid w:val="006B429F"/>
    <w:rsid w:val="006B4DC8"/>
    <w:rsid w:val="006B5154"/>
    <w:rsid w:val="006B5562"/>
    <w:rsid w:val="006B70D0"/>
    <w:rsid w:val="006C1402"/>
    <w:rsid w:val="006C1617"/>
    <w:rsid w:val="006C2209"/>
    <w:rsid w:val="006C2262"/>
    <w:rsid w:val="006C3194"/>
    <w:rsid w:val="006C4C0D"/>
    <w:rsid w:val="006C558C"/>
    <w:rsid w:val="006C5D22"/>
    <w:rsid w:val="006C6113"/>
    <w:rsid w:val="006C629B"/>
    <w:rsid w:val="006C6AB9"/>
    <w:rsid w:val="006C6AD4"/>
    <w:rsid w:val="006D0D46"/>
    <w:rsid w:val="006D1EFF"/>
    <w:rsid w:val="006D1F34"/>
    <w:rsid w:val="006D2949"/>
    <w:rsid w:val="006D41FA"/>
    <w:rsid w:val="006D457B"/>
    <w:rsid w:val="006D4FBE"/>
    <w:rsid w:val="006D55FB"/>
    <w:rsid w:val="006D7A73"/>
    <w:rsid w:val="006E0467"/>
    <w:rsid w:val="006E0A84"/>
    <w:rsid w:val="006E0B7A"/>
    <w:rsid w:val="006E0DFF"/>
    <w:rsid w:val="006E16BF"/>
    <w:rsid w:val="006E1D86"/>
    <w:rsid w:val="006E1DA1"/>
    <w:rsid w:val="006E242D"/>
    <w:rsid w:val="006E2D1A"/>
    <w:rsid w:val="006E4EC0"/>
    <w:rsid w:val="006E4F5B"/>
    <w:rsid w:val="006E669F"/>
    <w:rsid w:val="006E6752"/>
    <w:rsid w:val="006E69B5"/>
    <w:rsid w:val="006E6B4C"/>
    <w:rsid w:val="006F0013"/>
    <w:rsid w:val="006F00B8"/>
    <w:rsid w:val="006F1CCC"/>
    <w:rsid w:val="006F288B"/>
    <w:rsid w:val="006F352C"/>
    <w:rsid w:val="006F4439"/>
    <w:rsid w:val="006F48E6"/>
    <w:rsid w:val="006F4CD9"/>
    <w:rsid w:val="006F5A27"/>
    <w:rsid w:val="006F6BA2"/>
    <w:rsid w:val="006F7255"/>
    <w:rsid w:val="006F7338"/>
    <w:rsid w:val="006F7456"/>
    <w:rsid w:val="006F7ED7"/>
    <w:rsid w:val="006F7FEC"/>
    <w:rsid w:val="007001D3"/>
    <w:rsid w:val="007013AD"/>
    <w:rsid w:val="00701773"/>
    <w:rsid w:val="00701A6D"/>
    <w:rsid w:val="00701B60"/>
    <w:rsid w:val="0070211C"/>
    <w:rsid w:val="0070221E"/>
    <w:rsid w:val="00702B0E"/>
    <w:rsid w:val="00703065"/>
    <w:rsid w:val="00703A7C"/>
    <w:rsid w:val="00705579"/>
    <w:rsid w:val="00705998"/>
    <w:rsid w:val="00706E3A"/>
    <w:rsid w:val="00707621"/>
    <w:rsid w:val="00707F3E"/>
    <w:rsid w:val="007102A7"/>
    <w:rsid w:val="007104F2"/>
    <w:rsid w:val="00711742"/>
    <w:rsid w:val="00711856"/>
    <w:rsid w:val="00712646"/>
    <w:rsid w:val="007129FE"/>
    <w:rsid w:val="00712F7B"/>
    <w:rsid w:val="00713075"/>
    <w:rsid w:val="00713BF2"/>
    <w:rsid w:val="00713C0E"/>
    <w:rsid w:val="00714B5D"/>
    <w:rsid w:val="00714E21"/>
    <w:rsid w:val="0071501A"/>
    <w:rsid w:val="00715C87"/>
    <w:rsid w:val="00717BD2"/>
    <w:rsid w:val="00722121"/>
    <w:rsid w:val="00722981"/>
    <w:rsid w:val="0072334E"/>
    <w:rsid w:val="00725331"/>
    <w:rsid w:val="00730575"/>
    <w:rsid w:val="00730DEE"/>
    <w:rsid w:val="007313B5"/>
    <w:rsid w:val="007313CC"/>
    <w:rsid w:val="00731AC1"/>
    <w:rsid w:val="00732006"/>
    <w:rsid w:val="007325B1"/>
    <w:rsid w:val="00732C1D"/>
    <w:rsid w:val="00733F11"/>
    <w:rsid w:val="0073406C"/>
    <w:rsid w:val="007346F6"/>
    <w:rsid w:val="00734DF6"/>
    <w:rsid w:val="00735617"/>
    <w:rsid w:val="007364E9"/>
    <w:rsid w:val="0073687A"/>
    <w:rsid w:val="00736BCE"/>
    <w:rsid w:val="00736C07"/>
    <w:rsid w:val="007371F7"/>
    <w:rsid w:val="00740279"/>
    <w:rsid w:val="00740967"/>
    <w:rsid w:val="0074300B"/>
    <w:rsid w:val="0074357B"/>
    <w:rsid w:val="00743A96"/>
    <w:rsid w:val="0074469A"/>
    <w:rsid w:val="00745439"/>
    <w:rsid w:val="007454C2"/>
    <w:rsid w:val="00745DEC"/>
    <w:rsid w:val="00747BEC"/>
    <w:rsid w:val="00747F1B"/>
    <w:rsid w:val="0075056C"/>
    <w:rsid w:val="00752FDA"/>
    <w:rsid w:val="007532DF"/>
    <w:rsid w:val="00754135"/>
    <w:rsid w:val="007545D6"/>
    <w:rsid w:val="007548E3"/>
    <w:rsid w:val="00754C30"/>
    <w:rsid w:val="00755F77"/>
    <w:rsid w:val="00756657"/>
    <w:rsid w:val="00760128"/>
    <w:rsid w:val="00760489"/>
    <w:rsid w:val="0076065C"/>
    <w:rsid w:val="007609F8"/>
    <w:rsid w:val="00760D9F"/>
    <w:rsid w:val="00760E53"/>
    <w:rsid w:val="007611B4"/>
    <w:rsid w:val="007617EE"/>
    <w:rsid w:val="00761A87"/>
    <w:rsid w:val="00761C21"/>
    <w:rsid w:val="0076266D"/>
    <w:rsid w:val="007626AD"/>
    <w:rsid w:val="00763111"/>
    <w:rsid w:val="0076318E"/>
    <w:rsid w:val="00763C9F"/>
    <w:rsid w:val="00764619"/>
    <w:rsid w:val="007675DE"/>
    <w:rsid w:val="007676A8"/>
    <w:rsid w:val="00771E85"/>
    <w:rsid w:val="00772855"/>
    <w:rsid w:val="00772EEE"/>
    <w:rsid w:val="007732DC"/>
    <w:rsid w:val="00773788"/>
    <w:rsid w:val="00773A02"/>
    <w:rsid w:val="00773FB5"/>
    <w:rsid w:val="0077556D"/>
    <w:rsid w:val="00775A12"/>
    <w:rsid w:val="00775C5F"/>
    <w:rsid w:val="00775CD8"/>
    <w:rsid w:val="00777204"/>
    <w:rsid w:val="0077777D"/>
    <w:rsid w:val="00777BF3"/>
    <w:rsid w:val="00777FFD"/>
    <w:rsid w:val="007804EB"/>
    <w:rsid w:val="0078146C"/>
    <w:rsid w:val="00783A4C"/>
    <w:rsid w:val="00783A58"/>
    <w:rsid w:val="007844FE"/>
    <w:rsid w:val="0078509C"/>
    <w:rsid w:val="007863F6"/>
    <w:rsid w:val="007871A4"/>
    <w:rsid w:val="0078747D"/>
    <w:rsid w:val="0079001D"/>
    <w:rsid w:val="00790E5A"/>
    <w:rsid w:val="00791295"/>
    <w:rsid w:val="00791EFF"/>
    <w:rsid w:val="007923DE"/>
    <w:rsid w:val="00792A4F"/>
    <w:rsid w:val="00793EC9"/>
    <w:rsid w:val="0079563A"/>
    <w:rsid w:val="00796A79"/>
    <w:rsid w:val="00796D49"/>
    <w:rsid w:val="007977EF"/>
    <w:rsid w:val="00797BF4"/>
    <w:rsid w:val="00797D11"/>
    <w:rsid w:val="007A028E"/>
    <w:rsid w:val="007A0B9F"/>
    <w:rsid w:val="007A0F4D"/>
    <w:rsid w:val="007A203C"/>
    <w:rsid w:val="007A2718"/>
    <w:rsid w:val="007A3018"/>
    <w:rsid w:val="007A3A3E"/>
    <w:rsid w:val="007A49CE"/>
    <w:rsid w:val="007A4A3C"/>
    <w:rsid w:val="007A512B"/>
    <w:rsid w:val="007A520F"/>
    <w:rsid w:val="007A5DB4"/>
    <w:rsid w:val="007A64D9"/>
    <w:rsid w:val="007A6BFB"/>
    <w:rsid w:val="007A7011"/>
    <w:rsid w:val="007A72FE"/>
    <w:rsid w:val="007A7D19"/>
    <w:rsid w:val="007A7EA3"/>
    <w:rsid w:val="007B1170"/>
    <w:rsid w:val="007B1438"/>
    <w:rsid w:val="007B2C49"/>
    <w:rsid w:val="007B36BC"/>
    <w:rsid w:val="007B5178"/>
    <w:rsid w:val="007B5791"/>
    <w:rsid w:val="007B6144"/>
    <w:rsid w:val="007B6611"/>
    <w:rsid w:val="007B66EC"/>
    <w:rsid w:val="007B6721"/>
    <w:rsid w:val="007B6F05"/>
    <w:rsid w:val="007C0952"/>
    <w:rsid w:val="007C09A0"/>
    <w:rsid w:val="007C10FC"/>
    <w:rsid w:val="007C3A0D"/>
    <w:rsid w:val="007C3F54"/>
    <w:rsid w:val="007C45B5"/>
    <w:rsid w:val="007C5948"/>
    <w:rsid w:val="007C631C"/>
    <w:rsid w:val="007C6D7A"/>
    <w:rsid w:val="007C6F7A"/>
    <w:rsid w:val="007C70B8"/>
    <w:rsid w:val="007C7656"/>
    <w:rsid w:val="007D005F"/>
    <w:rsid w:val="007D07AC"/>
    <w:rsid w:val="007D375C"/>
    <w:rsid w:val="007D37F1"/>
    <w:rsid w:val="007D3FCA"/>
    <w:rsid w:val="007D5DBA"/>
    <w:rsid w:val="007D5DC9"/>
    <w:rsid w:val="007D62F8"/>
    <w:rsid w:val="007D630F"/>
    <w:rsid w:val="007D6863"/>
    <w:rsid w:val="007D6978"/>
    <w:rsid w:val="007E0E0D"/>
    <w:rsid w:val="007E1BD0"/>
    <w:rsid w:val="007E274C"/>
    <w:rsid w:val="007E2F41"/>
    <w:rsid w:val="007E3950"/>
    <w:rsid w:val="007E5277"/>
    <w:rsid w:val="007E587D"/>
    <w:rsid w:val="007E74E3"/>
    <w:rsid w:val="007F0004"/>
    <w:rsid w:val="007F0407"/>
    <w:rsid w:val="007F08B0"/>
    <w:rsid w:val="007F1672"/>
    <w:rsid w:val="007F227F"/>
    <w:rsid w:val="007F33C7"/>
    <w:rsid w:val="007F3DB0"/>
    <w:rsid w:val="007F58C3"/>
    <w:rsid w:val="007F63F3"/>
    <w:rsid w:val="007F6A18"/>
    <w:rsid w:val="007F6D1B"/>
    <w:rsid w:val="007F7001"/>
    <w:rsid w:val="007F7B1D"/>
    <w:rsid w:val="007F7DF8"/>
    <w:rsid w:val="00802538"/>
    <w:rsid w:val="0080382E"/>
    <w:rsid w:val="00803E7B"/>
    <w:rsid w:val="008052F3"/>
    <w:rsid w:val="008057E4"/>
    <w:rsid w:val="0080587C"/>
    <w:rsid w:val="00805AF3"/>
    <w:rsid w:val="00805C42"/>
    <w:rsid w:val="00806B95"/>
    <w:rsid w:val="00806FE7"/>
    <w:rsid w:val="008070A4"/>
    <w:rsid w:val="008070C4"/>
    <w:rsid w:val="00807316"/>
    <w:rsid w:val="00810007"/>
    <w:rsid w:val="008107D8"/>
    <w:rsid w:val="008109BC"/>
    <w:rsid w:val="00812217"/>
    <w:rsid w:val="00812BCB"/>
    <w:rsid w:val="00812EB0"/>
    <w:rsid w:val="00813189"/>
    <w:rsid w:val="00813D46"/>
    <w:rsid w:val="0081493B"/>
    <w:rsid w:val="00814A57"/>
    <w:rsid w:val="0081540C"/>
    <w:rsid w:val="008175E6"/>
    <w:rsid w:val="00817622"/>
    <w:rsid w:val="0081793B"/>
    <w:rsid w:val="00817CE6"/>
    <w:rsid w:val="008207C5"/>
    <w:rsid w:val="00820EFB"/>
    <w:rsid w:val="00822D1E"/>
    <w:rsid w:val="00822D37"/>
    <w:rsid w:val="00823CCB"/>
    <w:rsid w:val="00826294"/>
    <w:rsid w:val="00826F07"/>
    <w:rsid w:val="00827428"/>
    <w:rsid w:val="00827537"/>
    <w:rsid w:val="008307EA"/>
    <w:rsid w:val="00831457"/>
    <w:rsid w:val="00831792"/>
    <w:rsid w:val="00832AC6"/>
    <w:rsid w:val="00833A13"/>
    <w:rsid w:val="008344CF"/>
    <w:rsid w:val="00834916"/>
    <w:rsid w:val="00834F49"/>
    <w:rsid w:val="00835CA0"/>
    <w:rsid w:val="008371B6"/>
    <w:rsid w:val="00837C9D"/>
    <w:rsid w:val="00837F51"/>
    <w:rsid w:val="0084056A"/>
    <w:rsid w:val="008408D9"/>
    <w:rsid w:val="00840B25"/>
    <w:rsid w:val="008414DE"/>
    <w:rsid w:val="008417F9"/>
    <w:rsid w:val="00842398"/>
    <w:rsid w:val="00842F67"/>
    <w:rsid w:val="00843655"/>
    <w:rsid w:val="00843ED3"/>
    <w:rsid w:val="008443CC"/>
    <w:rsid w:val="008448C0"/>
    <w:rsid w:val="008451C2"/>
    <w:rsid w:val="00845E28"/>
    <w:rsid w:val="0084731C"/>
    <w:rsid w:val="00850255"/>
    <w:rsid w:val="00850BD7"/>
    <w:rsid w:val="008515C0"/>
    <w:rsid w:val="00851EEF"/>
    <w:rsid w:val="00852457"/>
    <w:rsid w:val="0085290F"/>
    <w:rsid w:val="008533B2"/>
    <w:rsid w:val="008542AF"/>
    <w:rsid w:val="00854AE5"/>
    <w:rsid w:val="0085635B"/>
    <w:rsid w:val="008568D2"/>
    <w:rsid w:val="00857281"/>
    <w:rsid w:val="00857465"/>
    <w:rsid w:val="00857A0A"/>
    <w:rsid w:val="00857B19"/>
    <w:rsid w:val="008610D8"/>
    <w:rsid w:val="00861545"/>
    <w:rsid w:val="0086209A"/>
    <w:rsid w:val="0086422E"/>
    <w:rsid w:val="00866335"/>
    <w:rsid w:val="008664FB"/>
    <w:rsid w:val="0087048D"/>
    <w:rsid w:val="00871C19"/>
    <w:rsid w:val="008724CE"/>
    <w:rsid w:val="00872646"/>
    <w:rsid w:val="00872A11"/>
    <w:rsid w:val="00872C8E"/>
    <w:rsid w:val="00873603"/>
    <w:rsid w:val="00873B2F"/>
    <w:rsid w:val="00874E16"/>
    <w:rsid w:val="00875590"/>
    <w:rsid w:val="00876144"/>
    <w:rsid w:val="00877FF2"/>
    <w:rsid w:val="00880220"/>
    <w:rsid w:val="00880CA1"/>
    <w:rsid w:val="008829B1"/>
    <w:rsid w:val="00883529"/>
    <w:rsid w:val="008839D4"/>
    <w:rsid w:val="00883DA8"/>
    <w:rsid w:val="00884F79"/>
    <w:rsid w:val="00885291"/>
    <w:rsid w:val="00886217"/>
    <w:rsid w:val="008875E5"/>
    <w:rsid w:val="008876DB"/>
    <w:rsid w:val="00890EAF"/>
    <w:rsid w:val="00891795"/>
    <w:rsid w:val="00891C68"/>
    <w:rsid w:val="00894789"/>
    <w:rsid w:val="00894DBC"/>
    <w:rsid w:val="008951A0"/>
    <w:rsid w:val="008956CE"/>
    <w:rsid w:val="008A0015"/>
    <w:rsid w:val="008A02AF"/>
    <w:rsid w:val="008A04AD"/>
    <w:rsid w:val="008A1729"/>
    <w:rsid w:val="008A22EB"/>
    <w:rsid w:val="008A3865"/>
    <w:rsid w:val="008A3EA9"/>
    <w:rsid w:val="008A4807"/>
    <w:rsid w:val="008A4C1C"/>
    <w:rsid w:val="008A53F7"/>
    <w:rsid w:val="008A6096"/>
    <w:rsid w:val="008A638F"/>
    <w:rsid w:val="008A6915"/>
    <w:rsid w:val="008A6F9A"/>
    <w:rsid w:val="008A7822"/>
    <w:rsid w:val="008A7BF5"/>
    <w:rsid w:val="008B001A"/>
    <w:rsid w:val="008B06F3"/>
    <w:rsid w:val="008B0F4B"/>
    <w:rsid w:val="008B1C3C"/>
    <w:rsid w:val="008B200D"/>
    <w:rsid w:val="008B343E"/>
    <w:rsid w:val="008B3674"/>
    <w:rsid w:val="008B5628"/>
    <w:rsid w:val="008B64F9"/>
    <w:rsid w:val="008B7439"/>
    <w:rsid w:val="008B7C88"/>
    <w:rsid w:val="008C3623"/>
    <w:rsid w:val="008C3D7F"/>
    <w:rsid w:val="008C58A9"/>
    <w:rsid w:val="008C5AD3"/>
    <w:rsid w:val="008C6DFF"/>
    <w:rsid w:val="008C70A7"/>
    <w:rsid w:val="008D0F1C"/>
    <w:rsid w:val="008D1015"/>
    <w:rsid w:val="008D1871"/>
    <w:rsid w:val="008D2A9F"/>
    <w:rsid w:val="008D2AC7"/>
    <w:rsid w:val="008D3454"/>
    <w:rsid w:val="008D374A"/>
    <w:rsid w:val="008D427B"/>
    <w:rsid w:val="008D5D67"/>
    <w:rsid w:val="008D6AE7"/>
    <w:rsid w:val="008D74E6"/>
    <w:rsid w:val="008D7FD9"/>
    <w:rsid w:val="008E1678"/>
    <w:rsid w:val="008E19B7"/>
    <w:rsid w:val="008E1F45"/>
    <w:rsid w:val="008E2EAF"/>
    <w:rsid w:val="008E34A4"/>
    <w:rsid w:val="008E4298"/>
    <w:rsid w:val="008E6CEC"/>
    <w:rsid w:val="008E7250"/>
    <w:rsid w:val="008E774E"/>
    <w:rsid w:val="008E7C62"/>
    <w:rsid w:val="008F003B"/>
    <w:rsid w:val="008F0142"/>
    <w:rsid w:val="008F0276"/>
    <w:rsid w:val="008F063B"/>
    <w:rsid w:val="008F0B7C"/>
    <w:rsid w:val="008F0E87"/>
    <w:rsid w:val="008F1234"/>
    <w:rsid w:val="008F145F"/>
    <w:rsid w:val="008F1D15"/>
    <w:rsid w:val="008F260B"/>
    <w:rsid w:val="008F2EBD"/>
    <w:rsid w:val="008F4266"/>
    <w:rsid w:val="008F47BE"/>
    <w:rsid w:val="008F4F10"/>
    <w:rsid w:val="008F601B"/>
    <w:rsid w:val="008F6F40"/>
    <w:rsid w:val="00901B33"/>
    <w:rsid w:val="00901C2E"/>
    <w:rsid w:val="00901F7B"/>
    <w:rsid w:val="00903DE8"/>
    <w:rsid w:val="00903E24"/>
    <w:rsid w:val="00904355"/>
    <w:rsid w:val="00904A2E"/>
    <w:rsid w:val="00904E0C"/>
    <w:rsid w:val="00905F79"/>
    <w:rsid w:val="009075EC"/>
    <w:rsid w:val="00907803"/>
    <w:rsid w:val="009100ED"/>
    <w:rsid w:val="009101D9"/>
    <w:rsid w:val="0091061B"/>
    <w:rsid w:val="009107BC"/>
    <w:rsid w:val="0091142B"/>
    <w:rsid w:val="00911481"/>
    <w:rsid w:val="00911942"/>
    <w:rsid w:val="00911BE1"/>
    <w:rsid w:val="00912293"/>
    <w:rsid w:val="00913B8E"/>
    <w:rsid w:val="00914196"/>
    <w:rsid w:val="00915E9C"/>
    <w:rsid w:val="009167C9"/>
    <w:rsid w:val="0091688C"/>
    <w:rsid w:val="00916BC6"/>
    <w:rsid w:val="00917303"/>
    <w:rsid w:val="00917327"/>
    <w:rsid w:val="00917902"/>
    <w:rsid w:val="00917DE0"/>
    <w:rsid w:val="009208E6"/>
    <w:rsid w:val="00921222"/>
    <w:rsid w:val="009217C1"/>
    <w:rsid w:val="00922755"/>
    <w:rsid w:val="00922E88"/>
    <w:rsid w:val="00923207"/>
    <w:rsid w:val="00923DF2"/>
    <w:rsid w:val="00925223"/>
    <w:rsid w:val="00925444"/>
    <w:rsid w:val="00925685"/>
    <w:rsid w:val="00925F85"/>
    <w:rsid w:val="00926231"/>
    <w:rsid w:val="00927254"/>
    <w:rsid w:val="00927C34"/>
    <w:rsid w:val="00931513"/>
    <w:rsid w:val="00931F5D"/>
    <w:rsid w:val="00932408"/>
    <w:rsid w:val="009327ED"/>
    <w:rsid w:val="00934445"/>
    <w:rsid w:val="00934703"/>
    <w:rsid w:val="00934CF1"/>
    <w:rsid w:val="0093548B"/>
    <w:rsid w:val="009374E2"/>
    <w:rsid w:val="00937C35"/>
    <w:rsid w:val="00937CD1"/>
    <w:rsid w:val="00940626"/>
    <w:rsid w:val="0094092E"/>
    <w:rsid w:val="00940A65"/>
    <w:rsid w:val="00940ADA"/>
    <w:rsid w:val="009414E2"/>
    <w:rsid w:val="00941DC5"/>
    <w:rsid w:val="009429F0"/>
    <w:rsid w:val="00943182"/>
    <w:rsid w:val="00943339"/>
    <w:rsid w:val="00943354"/>
    <w:rsid w:val="00943DFA"/>
    <w:rsid w:val="009445CA"/>
    <w:rsid w:val="00944CE9"/>
    <w:rsid w:val="00945AF3"/>
    <w:rsid w:val="00951769"/>
    <w:rsid w:val="00951B85"/>
    <w:rsid w:val="00952EC4"/>
    <w:rsid w:val="00952ED1"/>
    <w:rsid w:val="00953802"/>
    <w:rsid w:val="00953CA5"/>
    <w:rsid w:val="0095406A"/>
    <w:rsid w:val="0095435D"/>
    <w:rsid w:val="009547BC"/>
    <w:rsid w:val="00954FBA"/>
    <w:rsid w:val="00955C75"/>
    <w:rsid w:val="00956735"/>
    <w:rsid w:val="00956772"/>
    <w:rsid w:val="009575FE"/>
    <w:rsid w:val="009577C3"/>
    <w:rsid w:val="00957C5D"/>
    <w:rsid w:val="00957D80"/>
    <w:rsid w:val="00960F1B"/>
    <w:rsid w:val="00961E6E"/>
    <w:rsid w:val="009628A3"/>
    <w:rsid w:val="0096290F"/>
    <w:rsid w:val="0096294E"/>
    <w:rsid w:val="00962A2A"/>
    <w:rsid w:val="00962D3C"/>
    <w:rsid w:val="00962DFA"/>
    <w:rsid w:val="00963335"/>
    <w:rsid w:val="00963648"/>
    <w:rsid w:val="009639C0"/>
    <w:rsid w:val="00963E65"/>
    <w:rsid w:val="00964419"/>
    <w:rsid w:val="0096447E"/>
    <w:rsid w:val="00964A0E"/>
    <w:rsid w:val="00965775"/>
    <w:rsid w:val="00966719"/>
    <w:rsid w:val="0096699D"/>
    <w:rsid w:val="0097046E"/>
    <w:rsid w:val="00970A0A"/>
    <w:rsid w:val="00970DD7"/>
    <w:rsid w:val="0097100B"/>
    <w:rsid w:val="0097186B"/>
    <w:rsid w:val="00971AE5"/>
    <w:rsid w:val="00971ECA"/>
    <w:rsid w:val="00971FB1"/>
    <w:rsid w:val="009727AF"/>
    <w:rsid w:val="00974C4B"/>
    <w:rsid w:val="00974D39"/>
    <w:rsid w:val="0097559A"/>
    <w:rsid w:val="009766D7"/>
    <w:rsid w:val="00977185"/>
    <w:rsid w:val="009772B6"/>
    <w:rsid w:val="00977A9C"/>
    <w:rsid w:val="00977BF1"/>
    <w:rsid w:val="0098115A"/>
    <w:rsid w:val="009815D8"/>
    <w:rsid w:val="0098169A"/>
    <w:rsid w:val="009835C2"/>
    <w:rsid w:val="0098499D"/>
    <w:rsid w:val="00985FCC"/>
    <w:rsid w:val="009860A5"/>
    <w:rsid w:val="00986157"/>
    <w:rsid w:val="0098657F"/>
    <w:rsid w:val="00986A95"/>
    <w:rsid w:val="00986DDA"/>
    <w:rsid w:val="00987271"/>
    <w:rsid w:val="009913D5"/>
    <w:rsid w:val="00992A60"/>
    <w:rsid w:val="00992E52"/>
    <w:rsid w:val="009930B4"/>
    <w:rsid w:val="00994120"/>
    <w:rsid w:val="009954C4"/>
    <w:rsid w:val="00995965"/>
    <w:rsid w:val="009962A2"/>
    <w:rsid w:val="00996EB6"/>
    <w:rsid w:val="00996F7F"/>
    <w:rsid w:val="009971B6"/>
    <w:rsid w:val="0099726F"/>
    <w:rsid w:val="009A0903"/>
    <w:rsid w:val="009A0A44"/>
    <w:rsid w:val="009A1A44"/>
    <w:rsid w:val="009A2262"/>
    <w:rsid w:val="009A25B3"/>
    <w:rsid w:val="009A32CF"/>
    <w:rsid w:val="009A3745"/>
    <w:rsid w:val="009A3EBF"/>
    <w:rsid w:val="009A4FFE"/>
    <w:rsid w:val="009A56C3"/>
    <w:rsid w:val="009A56FE"/>
    <w:rsid w:val="009A5F45"/>
    <w:rsid w:val="009A74E5"/>
    <w:rsid w:val="009A75A6"/>
    <w:rsid w:val="009A7F14"/>
    <w:rsid w:val="009B02C3"/>
    <w:rsid w:val="009B09F5"/>
    <w:rsid w:val="009B109A"/>
    <w:rsid w:val="009B173E"/>
    <w:rsid w:val="009B2D42"/>
    <w:rsid w:val="009B5D15"/>
    <w:rsid w:val="009B5FE9"/>
    <w:rsid w:val="009B6163"/>
    <w:rsid w:val="009B794C"/>
    <w:rsid w:val="009C02E6"/>
    <w:rsid w:val="009C15D9"/>
    <w:rsid w:val="009C4ADD"/>
    <w:rsid w:val="009C7874"/>
    <w:rsid w:val="009D0BF5"/>
    <w:rsid w:val="009D21E3"/>
    <w:rsid w:val="009D32C9"/>
    <w:rsid w:val="009D45B2"/>
    <w:rsid w:val="009D5013"/>
    <w:rsid w:val="009D5216"/>
    <w:rsid w:val="009D53BB"/>
    <w:rsid w:val="009D5C64"/>
    <w:rsid w:val="009D6305"/>
    <w:rsid w:val="009D7173"/>
    <w:rsid w:val="009E05CA"/>
    <w:rsid w:val="009E37AD"/>
    <w:rsid w:val="009E4367"/>
    <w:rsid w:val="009E45F6"/>
    <w:rsid w:val="009E466A"/>
    <w:rsid w:val="009E5B67"/>
    <w:rsid w:val="009E6A61"/>
    <w:rsid w:val="009E780C"/>
    <w:rsid w:val="009F0EA0"/>
    <w:rsid w:val="009F1A26"/>
    <w:rsid w:val="009F1E58"/>
    <w:rsid w:val="009F267F"/>
    <w:rsid w:val="009F3E4B"/>
    <w:rsid w:val="009F4C4C"/>
    <w:rsid w:val="009F4EC0"/>
    <w:rsid w:val="009F6594"/>
    <w:rsid w:val="009F685F"/>
    <w:rsid w:val="009F7086"/>
    <w:rsid w:val="00A01431"/>
    <w:rsid w:val="00A01656"/>
    <w:rsid w:val="00A019F9"/>
    <w:rsid w:val="00A01FDF"/>
    <w:rsid w:val="00A03412"/>
    <w:rsid w:val="00A036ED"/>
    <w:rsid w:val="00A03B8E"/>
    <w:rsid w:val="00A044C2"/>
    <w:rsid w:val="00A0586B"/>
    <w:rsid w:val="00A05FA0"/>
    <w:rsid w:val="00A0632E"/>
    <w:rsid w:val="00A0671C"/>
    <w:rsid w:val="00A10625"/>
    <w:rsid w:val="00A1243A"/>
    <w:rsid w:val="00A13A0A"/>
    <w:rsid w:val="00A13CA8"/>
    <w:rsid w:val="00A1469A"/>
    <w:rsid w:val="00A1521E"/>
    <w:rsid w:val="00A16654"/>
    <w:rsid w:val="00A17020"/>
    <w:rsid w:val="00A177F4"/>
    <w:rsid w:val="00A202FB"/>
    <w:rsid w:val="00A207A3"/>
    <w:rsid w:val="00A2130A"/>
    <w:rsid w:val="00A213CD"/>
    <w:rsid w:val="00A216DE"/>
    <w:rsid w:val="00A2202A"/>
    <w:rsid w:val="00A2234B"/>
    <w:rsid w:val="00A227DE"/>
    <w:rsid w:val="00A22878"/>
    <w:rsid w:val="00A22D07"/>
    <w:rsid w:val="00A24BC5"/>
    <w:rsid w:val="00A250E1"/>
    <w:rsid w:val="00A25B2E"/>
    <w:rsid w:val="00A2606F"/>
    <w:rsid w:val="00A264BA"/>
    <w:rsid w:val="00A27E31"/>
    <w:rsid w:val="00A27E3F"/>
    <w:rsid w:val="00A30E21"/>
    <w:rsid w:val="00A319DB"/>
    <w:rsid w:val="00A31BF2"/>
    <w:rsid w:val="00A31FF7"/>
    <w:rsid w:val="00A322A9"/>
    <w:rsid w:val="00A32C53"/>
    <w:rsid w:val="00A332F6"/>
    <w:rsid w:val="00A3467F"/>
    <w:rsid w:val="00A34BB4"/>
    <w:rsid w:val="00A35C6E"/>
    <w:rsid w:val="00A35DA1"/>
    <w:rsid w:val="00A36DED"/>
    <w:rsid w:val="00A40247"/>
    <w:rsid w:val="00A43133"/>
    <w:rsid w:val="00A43141"/>
    <w:rsid w:val="00A43550"/>
    <w:rsid w:val="00A438E0"/>
    <w:rsid w:val="00A4394E"/>
    <w:rsid w:val="00A4486C"/>
    <w:rsid w:val="00A44A2D"/>
    <w:rsid w:val="00A4562C"/>
    <w:rsid w:val="00A45715"/>
    <w:rsid w:val="00A45A62"/>
    <w:rsid w:val="00A465F5"/>
    <w:rsid w:val="00A46A0A"/>
    <w:rsid w:val="00A46CA6"/>
    <w:rsid w:val="00A46D5D"/>
    <w:rsid w:val="00A4780B"/>
    <w:rsid w:val="00A50113"/>
    <w:rsid w:val="00A507DD"/>
    <w:rsid w:val="00A50FA3"/>
    <w:rsid w:val="00A513E8"/>
    <w:rsid w:val="00A516ED"/>
    <w:rsid w:val="00A51835"/>
    <w:rsid w:val="00A51D0C"/>
    <w:rsid w:val="00A51F20"/>
    <w:rsid w:val="00A557DE"/>
    <w:rsid w:val="00A55810"/>
    <w:rsid w:val="00A5594F"/>
    <w:rsid w:val="00A55F45"/>
    <w:rsid w:val="00A56A13"/>
    <w:rsid w:val="00A56C58"/>
    <w:rsid w:val="00A56D95"/>
    <w:rsid w:val="00A611B3"/>
    <w:rsid w:val="00A613E8"/>
    <w:rsid w:val="00A6198C"/>
    <w:rsid w:val="00A61CC4"/>
    <w:rsid w:val="00A61DB3"/>
    <w:rsid w:val="00A61E75"/>
    <w:rsid w:val="00A62510"/>
    <w:rsid w:val="00A646E0"/>
    <w:rsid w:val="00A6488D"/>
    <w:rsid w:val="00A64941"/>
    <w:rsid w:val="00A670E8"/>
    <w:rsid w:val="00A6751F"/>
    <w:rsid w:val="00A70A05"/>
    <w:rsid w:val="00A71F2B"/>
    <w:rsid w:val="00A7228B"/>
    <w:rsid w:val="00A72D4E"/>
    <w:rsid w:val="00A74942"/>
    <w:rsid w:val="00A75425"/>
    <w:rsid w:val="00A75483"/>
    <w:rsid w:val="00A7660F"/>
    <w:rsid w:val="00A76996"/>
    <w:rsid w:val="00A77992"/>
    <w:rsid w:val="00A831F2"/>
    <w:rsid w:val="00A834E5"/>
    <w:rsid w:val="00A84986"/>
    <w:rsid w:val="00A85E62"/>
    <w:rsid w:val="00A86C1F"/>
    <w:rsid w:val="00A86E06"/>
    <w:rsid w:val="00A87186"/>
    <w:rsid w:val="00A87938"/>
    <w:rsid w:val="00A87ACE"/>
    <w:rsid w:val="00A87C21"/>
    <w:rsid w:val="00A9031B"/>
    <w:rsid w:val="00A906CC"/>
    <w:rsid w:val="00A90C0B"/>
    <w:rsid w:val="00A90F10"/>
    <w:rsid w:val="00A922FC"/>
    <w:rsid w:val="00A93A26"/>
    <w:rsid w:val="00A94A67"/>
    <w:rsid w:val="00A96937"/>
    <w:rsid w:val="00A96996"/>
    <w:rsid w:val="00A97856"/>
    <w:rsid w:val="00A979E0"/>
    <w:rsid w:val="00AA02FC"/>
    <w:rsid w:val="00AA0A1B"/>
    <w:rsid w:val="00AA0DA3"/>
    <w:rsid w:val="00AA6D6B"/>
    <w:rsid w:val="00AA6ED3"/>
    <w:rsid w:val="00AA71D4"/>
    <w:rsid w:val="00AA784E"/>
    <w:rsid w:val="00AA7B85"/>
    <w:rsid w:val="00AB005B"/>
    <w:rsid w:val="00AB0FAC"/>
    <w:rsid w:val="00AB11EB"/>
    <w:rsid w:val="00AB1ED2"/>
    <w:rsid w:val="00AB2B13"/>
    <w:rsid w:val="00AB4D88"/>
    <w:rsid w:val="00AB5206"/>
    <w:rsid w:val="00AB5D7C"/>
    <w:rsid w:val="00AB63DE"/>
    <w:rsid w:val="00AB7515"/>
    <w:rsid w:val="00AB772B"/>
    <w:rsid w:val="00AB78F8"/>
    <w:rsid w:val="00AB7B40"/>
    <w:rsid w:val="00AC05B0"/>
    <w:rsid w:val="00AC0B35"/>
    <w:rsid w:val="00AC0BB5"/>
    <w:rsid w:val="00AC0E6F"/>
    <w:rsid w:val="00AC0F05"/>
    <w:rsid w:val="00AC129C"/>
    <w:rsid w:val="00AC2153"/>
    <w:rsid w:val="00AC24B8"/>
    <w:rsid w:val="00AC2C67"/>
    <w:rsid w:val="00AC2F21"/>
    <w:rsid w:val="00AC3207"/>
    <w:rsid w:val="00AC3FAE"/>
    <w:rsid w:val="00AC4232"/>
    <w:rsid w:val="00AC4D32"/>
    <w:rsid w:val="00AC57D5"/>
    <w:rsid w:val="00AC5C1D"/>
    <w:rsid w:val="00AC69C2"/>
    <w:rsid w:val="00AC6D15"/>
    <w:rsid w:val="00AC7E26"/>
    <w:rsid w:val="00AD0988"/>
    <w:rsid w:val="00AD16F6"/>
    <w:rsid w:val="00AD180D"/>
    <w:rsid w:val="00AD1A3E"/>
    <w:rsid w:val="00AD2408"/>
    <w:rsid w:val="00AD24D1"/>
    <w:rsid w:val="00AD5B3C"/>
    <w:rsid w:val="00AD7280"/>
    <w:rsid w:val="00AE0416"/>
    <w:rsid w:val="00AE0B56"/>
    <w:rsid w:val="00AE1C92"/>
    <w:rsid w:val="00AE1EA5"/>
    <w:rsid w:val="00AE1F52"/>
    <w:rsid w:val="00AE3ADA"/>
    <w:rsid w:val="00AE7A3F"/>
    <w:rsid w:val="00AE7FC5"/>
    <w:rsid w:val="00AF0410"/>
    <w:rsid w:val="00AF0CB9"/>
    <w:rsid w:val="00AF0F0F"/>
    <w:rsid w:val="00AF1D38"/>
    <w:rsid w:val="00AF2143"/>
    <w:rsid w:val="00AF2A93"/>
    <w:rsid w:val="00AF3623"/>
    <w:rsid w:val="00AF3EA4"/>
    <w:rsid w:val="00AF40B8"/>
    <w:rsid w:val="00AF4D3A"/>
    <w:rsid w:val="00AF504A"/>
    <w:rsid w:val="00AF5921"/>
    <w:rsid w:val="00AF63A2"/>
    <w:rsid w:val="00AF74D8"/>
    <w:rsid w:val="00B00B64"/>
    <w:rsid w:val="00B00B69"/>
    <w:rsid w:val="00B00B98"/>
    <w:rsid w:val="00B00BAE"/>
    <w:rsid w:val="00B016E7"/>
    <w:rsid w:val="00B032B1"/>
    <w:rsid w:val="00B03894"/>
    <w:rsid w:val="00B03E02"/>
    <w:rsid w:val="00B03F60"/>
    <w:rsid w:val="00B04162"/>
    <w:rsid w:val="00B04ED8"/>
    <w:rsid w:val="00B052FC"/>
    <w:rsid w:val="00B05400"/>
    <w:rsid w:val="00B0611C"/>
    <w:rsid w:val="00B0635C"/>
    <w:rsid w:val="00B068EB"/>
    <w:rsid w:val="00B07E6A"/>
    <w:rsid w:val="00B10081"/>
    <w:rsid w:val="00B10E1C"/>
    <w:rsid w:val="00B10E88"/>
    <w:rsid w:val="00B11374"/>
    <w:rsid w:val="00B11DF4"/>
    <w:rsid w:val="00B13404"/>
    <w:rsid w:val="00B13875"/>
    <w:rsid w:val="00B13B8C"/>
    <w:rsid w:val="00B14374"/>
    <w:rsid w:val="00B14B34"/>
    <w:rsid w:val="00B151D4"/>
    <w:rsid w:val="00B15334"/>
    <w:rsid w:val="00B156BE"/>
    <w:rsid w:val="00B157DB"/>
    <w:rsid w:val="00B15A2F"/>
    <w:rsid w:val="00B169B7"/>
    <w:rsid w:val="00B16A09"/>
    <w:rsid w:val="00B17D94"/>
    <w:rsid w:val="00B20D5A"/>
    <w:rsid w:val="00B21227"/>
    <w:rsid w:val="00B214AC"/>
    <w:rsid w:val="00B21994"/>
    <w:rsid w:val="00B22F10"/>
    <w:rsid w:val="00B23420"/>
    <w:rsid w:val="00B239A4"/>
    <w:rsid w:val="00B23C8F"/>
    <w:rsid w:val="00B24D2D"/>
    <w:rsid w:val="00B2536A"/>
    <w:rsid w:val="00B26198"/>
    <w:rsid w:val="00B26243"/>
    <w:rsid w:val="00B2667A"/>
    <w:rsid w:val="00B304C3"/>
    <w:rsid w:val="00B305E4"/>
    <w:rsid w:val="00B30DC8"/>
    <w:rsid w:val="00B310CC"/>
    <w:rsid w:val="00B316A0"/>
    <w:rsid w:val="00B32150"/>
    <w:rsid w:val="00B3236F"/>
    <w:rsid w:val="00B32455"/>
    <w:rsid w:val="00B34A8B"/>
    <w:rsid w:val="00B34D6A"/>
    <w:rsid w:val="00B34FB3"/>
    <w:rsid w:val="00B353C2"/>
    <w:rsid w:val="00B35C7D"/>
    <w:rsid w:val="00B37BFD"/>
    <w:rsid w:val="00B40C16"/>
    <w:rsid w:val="00B416B4"/>
    <w:rsid w:val="00B416F0"/>
    <w:rsid w:val="00B41C70"/>
    <w:rsid w:val="00B42567"/>
    <w:rsid w:val="00B435D2"/>
    <w:rsid w:val="00B4360E"/>
    <w:rsid w:val="00B43A4B"/>
    <w:rsid w:val="00B4450A"/>
    <w:rsid w:val="00B45B0B"/>
    <w:rsid w:val="00B4691C"/>
    <w:rsid w:val="00B46A8E"/>
    <w:rsid w:val="00B46AE9"/>
    <w:rsid w:val="00B46CFC"/>
    <w:rsid w:val="00B473C3"/>
    <w:rsid w:val="00B5001C"/>
    <w:rsid w:val="00B512F6"/>
    <w:rsid w:val="00B52E25"/>
    <w:rsid w:val="00B53B61"/>
    <w:rsid w:val="00B542AB"/>
    <w:rsid w:val="00B54D7D"/>
    <w:rsid w:val="00B55367"/>
    <w:rsid w:val="00B56468"/>
    <w:rsid w:val="00B5719A"/>
    <w:rsid w:val="00B57935"/>
    <w:rsid w:val="00B57A42"/>
    <w:rsid w:val="00B601FE"/>
    <w:rsid w:val="00B604B0"/>
    <w:rsid w:val="00B60D91"/>
    <w:rsid w:val="00B61306"/>
    <w:rsid w:val="00B6183E"/>
    <w:rsid w:val="00B62310"/>
    <w:rsid w:val="00B626B8"/>
    <w:rsid w:val="00B63463"/>
    <w:rsid w:val="00B64413"/>
    <w:rsid w:val="00B65390"/>
    <w:rsid w:val="00B65B43"/>
    <w:rsid w:val="00B6698F"/>
    <w:rsid w:val="00B676C1"/>
    <w:rsid w:val="00B67F39"/>
    <w:rsid w:val="00B70628"/>
    <w:rsid w:val="00B71507"/>
    <w:rsid w:val="00B71FB4"/>
    <w:rsid w:val="00B72127"/>
    <w:rsid w:val="00B72B93"/>
    <w:rsid w:val="00B72EC5"/>
    <w:rsid w:val="00B73BA1"/>
    <w:rsid w:val="00B7425C"/>
    <w:rsid w:val="00B7533C"/>
    <w:rsid w:val="00B759E1"/>
    <w:rsid w:val="00B75CFE"/>
    <w:rsid w:val="00B762BA"/>
    <w:rsid w:val="00B76828"/>
    <w:rsid w:val="00B77E34"/>
    <w:rsid w:val="00B816F5"/>
    <w:rsid w:val="00B81A83"/>
    <w:rsid w:val="00B8344D"/>
    <w:rsid w:val="00B84DB2"/>
    <w:rsid w:val="00B85621"/>
    <w:rsid w:val="00B85D8E"/>
    <w:rsid w:val="00B904F8"/>
    <w:rsid w:val="00B90F92"/>
    <w:rsid w:val="00B92476"/>
    <w:rsid w:val="00B927B2"/>
    <w:rsid w:val="00B93D3F"/>
    <w:rsid w:val="00B95044"/>
    <w:rsid w:val="00B95A7F"/>
    <w:rsid w:val="00B9617F"/>
    <w:rsid w:val="00B9656D"/>
    <w:rsid w:val="00B96875"/>
    <w:rsid w:val="00B971EA"/>
    <w:rsid w:val="00B97602"/>
    <w:rsid w:val="00B97773"/>
    <w:rsid w:val="00B97EBF"/>
    <w:rsid w:val="00BA0969"/>
    <w:rsid w:val="00BA0D6E"/>
    <w:rsid w:val="00BA1275"/>
    <w:rsid w:val="00BA3829"/>
    <w:rsid w:val="00BA3DA5"/>
    <w:rsid w:val="00BA4505"/>
    <w:rsid w:val="00BA4D84"/>
    <w:rsid w:val="00BA67B3"/>
    <w:rsid w:val="00BA6A6B"/>
    <w:rsid w:val="00BB0A96"/>
    <w:rsid w:val="00BB146B"/>
    <w:rsid w:val="00BB1B04"/>
    <w:rsid w:val="00BB229C"/>
    <w:rsid w:val="00BB3F35"/>
    <w:rsid w:val="00BB59BA"/>
    <w:rsid w:val="00BB694B"/>
    <w:rsid w:val="00BB6957"/>
    <w:rsid w:val="00BC077A"/>
    <w:rsid w:val="00BC0F0B"/>
    <w:rsid w:val="00BC0F36"/>
    <w:rsid w:val="00BC17D4"/>
    <w:rsid w:val="00BC1A1C"/>
    <w:rsid w:val="00BC22E1"/>
    <w:rsid w:val="00BC27F5"/>
    <w:rsid w:val="00BC4D04"/>
    <w:rsid w:val="00BC559F"/>
    <w:rsid w:val="00BC6727"/>
    <w:rsid w:val="00BC72BD"/>
    <w:rsid w:val="00BC7EC9"/>
    <w:rsid w:val="00BD04D9"/>
    <w:rsid w:val="00BD052F"/>
    <w:rsid w:val="00BD1FCD"/>
    <w:rsid w:val="00BD235E"/>
    <w:rsid w:val="00BD247F"/>
    <w:rsid w:val="00BD2E29"/>
    <w:rsid w:val="00BD2F9F"/>
    <w:rsid w:val="00BD3BD4"/>
    <w:rsid w:val="00BD3E0E"/>
    <w:rsid w:val="00BD3FE6"/>
    <w:rsid w:val="00BD4DDA"/>
    <w:rsid w:val="00BD4F62"/>
    <w:rsid w:val="00BD5494"/>
    <w:rsid w:val="00BD5D37"/>
    <w:rsid w:val="00BD612D"/>
    <w:rsid w:val="00BD6B66"/>
    <w:rsid w:val="00BD6F5C"/>
    <w:rsid w:val="00BD7B6B"/>
    <w:rsid w:val="00BE1148"/>
    <w:rsid w:val="00BE158B"/>
    <w:rsid w:val="00BE185E"/>
    <w:rsid w:val="00BE1A48"/>
    <w:rsid w:val="00BE2B67"/>
    <w:rsid w:val="00BE2B9B"/>
    <w:rsid w:val="00BE2E22"/>
    <w:rsid w:val="00BE40F2"/>
    <w:rsid w:val="00BE5431"/>
    <w:rsid w:val="00BE6C11"/>
    <w:rsid w:val="00BE7120"/>
    <w:rsid w:val="00BE768B"/>
    <w:rsid w:val="00BE7AFC"/>
    <w:rsid w:val="00BF120D"/>
    <w:rsid w:val="00BF195C"/>
    <w:rsid w:val="00BF19DD"/>
    <w:rsid w:val="00BF2080"/>
    <w:rsid w:val="00BF2AAF"/>
    <w:rsid w:val="00BF31B5"/>
    <w:rsid w:val="00BF3D73"/>
    <w:rsid w:val="00BF499E"/>
    <w:rsid w:val="00BF5175"/>
    <w:rsid w:val="00BF54B1"/>
    <w:rsid w:val="00BF5EF3"/>
    <w:rsid w:val="00BF6222"/>
    <w:rsid w:val="00BF6254"/>
    <w:rsid w:val="00BF6281"/>
    <w:rsid w:val="00BF6352"/>
    <w:rsid w:val="00BF7BCF"/>
    <w:rsid w:val="00BF7F27"/>
    <w:rsid w:val="00C00085"/>
    <w:rsid w:val="00C000C2"/>
    <w:rsid w:val="00C00145"/>
    <w:rsid w:val="00C01A73"/>
    <w:rsid w:val="00C01AD0"/>
    <w:rsid w:val="00C01C32"/>
    <w:rsid w:val="00C01DBD"/>
    <w:rsid w:val="00C01FE4"/>
    <w:rsid w:val="00C02814"/>
    <w:rsid w:val="00C029FD"/>
    <w:rsid w:val="00C03071"/>
    <w:rsid w:val="00C034EB"/>
    <w:rsid w:val="00C03FBE"/>
    <w:rsid w:val="00C04665"/>
    <w:rsid w:val="00C04936"/>
    <w:rsid w:val="00C05B9F"/>
    <w:rsid w:val="00C0637A"/>
    <w:rsid w:val="00C10186"/>
    <w:rsid w:val="00C10215"/>
    <w:rsid w:val="00C10E67"/>
    <w:rsid w:val="00C11915"/>
    <w:rsid w:val="00C12A94"/>
    <w:rsid w:val="00C12BEF"/>
    <w:rsid w:val="00C1354E"/>
    <w:rsid w:val="00C15729"/>
    <w:rsid w:val="00C158FD"/>
    <w:rsid w:val="00C1596B"/>
    <w:rsid w:val="00C172AC"/>
    <w:rsid w:val="00C17D38"/>
    <w:rsid w:val="00C17E50"/>
    <w:rsid w:val="00C20CAC"/>
    <w:rsid w:val="00C219C0"/>
    <w:rsid w:val="00C22000"/>
    <w:rsid w:val="00C22366"/>
    <w:rsid w:val="00C235C1"/>
    <w:rsid w:val="00C23C26"/>
    <w:rsid w:val="00C23D61"/>
    <w:rsid w:val="00C24239"/>
    <w:rsid w:val="00C24E72"/>
    <w:rsid w:val="00C26035"/>
    <w:rsid w:val="00C26080"/>
    <w:rsid w:val="00C261C7"/>
    <w:rsid w:val="00C27D66"/>
    <w:rsid w:val="00C3096F"/>
    <w:rsid w:val="00C30CE8"/>
    <w:rsid w:val="00C316D0"/>
    <w:rsid w:val="00C31FF0"/>
    <w:rsid w:val="00C327C3"/>
    <w:rsid w:val="00C3299C"/>
    <w:rsid w:val="00C331D5"/>
    <w:rsid w:val="00C33294"/>
    <w:rsid w:val="00C350D5"/>
    <w:rsid w:val="00C35546"/>
    <w:rsid w:val="00C358B9"/>
    <w:rsid w:val="00C36067"/>
    <w:rsid w:val="00C36867"/>
    <w:rsid w:val="00C37123"/>
    <w:rsid w:val="00C37C12"/>
    <w:rsid w:val="00C37DA2"/>
    <w:rsid w:val="00C4156F"/>
    <w:rsid w:val="00C456A2"/>
    <w:rsid w:val="00C45721"/>
    <w:rsid w:val="00C45A21"/>
    <w:rsid w:val="00C47F5D"/>
    <w:rsid w:val="00C541C6"/>
    <w:rsid w:val="00C54879"/>
    <w:rsid w:val="00C54E5E"/>
    <w:rsid w:val="00C557E4"/>
    <w:rsid w:val="00C57185"/>
    <w:rsid w:val="00C6028C"/>
    <w:rsid w:val="00C60DA9"/>
    <w:rsid w:val="00C622CE"/>
    <w:rsid w:val="00C6232E"/>
    <w:rsid w:val="00C6342D"/>
    <w:rsid w:val="00C640C3"/>
    <w:rsid w:val="00C6491B"/>
    <w:rsid w:val="00C64FD9"/>
    <w:rsid w:val="00C6545F"/>
    <w:rsid w:val="00C65881"/>
    <w:rsid w:val="00C65AB3"/>
    <w:rsid w:val="00C66B5D"/>
    <w:rsid w:val="00C67F28"/>
    <w:rsid w:val="00C708E4"/>
    <w:rsid w:val="00C70D68"/>
    <w:rsid w:val="00C712C8"/>
    <w:rsid w:val="00C71D8D"/>
    <w:rsid w:val="00C72305"/>
    <w:rsid w:val="00C72795"/>
    <w:rsid w:val="00C72A03"/>
    <w:rsid w:val="00C732B4"/>
    <w:rsid w:val="00C7467A"/>
    <w:rsid w:val="00C749E6"/>
    <w:rsid w:val="00C74CF0"/>
    <w:rsid w:val="00C75DE1"/>
    <w:rsid w:val="00C75F10"/>
    <w:rsid w:val="00C765CA"/>
    <w:rsid w:val="00C7669B"/>
    <w:rsid w:val="00C77B97"/>
    <w:rsid w:val="00C77CFD"/>
    <w:rsid w:val="00C77DF0"/>
    <w:rsid w:val="00C80A67"/>
    <w:rsid w:val="00C8164F"/>
    <w:rsid w:val="00C81DA2"/>
    <w:rsid w:val="00C828DF"/>
    <w:rsid w:val="00C83CC8"/>
    <w:rsid w:val="00C862C5"/>
    <w:rsid w:val="00C8648E"/>
    <w:rsid w:val="00C8658B"/>
    <w:rsid w:val="00C86BF5"/>
    <w:rsid w:val="00C8730C"/>
    <w:rsid w:val="00C87817"/>
    <w:rsid w:val="00C87C78"/>
    <w:rsid w:val="00C87D8F"/>
    <w:rsid w:val="00C90C1A"/>
    <w:rsid w:val="00C90E7E"/>
    <w:rsid w:val="00C910D7"/>
    <w:rsid w:val="00C92197"/>
    <w:rsid w:val="00C93536"/>
    <w:rsid w:val="00C96950"/>
    <w:rsid w:val="00C96C9B"/>
    <w:rsid w:val="00C96EC8"/>
    <w:rsid w:val="00C977CA"/>
    <w:rsid w:val="00CA06FC"/>
    <w:rsid w:val="00CA0B2B"/>
    <w:rsid w:val="00CA0C2F"/>
    <w:rsid w:val="00CA2FCE"/>
    <w:rsid w:val="00CA3C1F"/>
    <w:rsid w:val="00CA443D"/>
    <w:rsid w:val="00CA499F"/>
    <w:rsid w:val="00CA4A01"/>
    <w:rsid w:val="00CA4D49"/>
    <w:rsid w:val="00CA5B0A"/>
    <w:rsid w:val="00CA5B58"/>
    <w:rsid w:val="00CA6300"/>
    <w:rsid w:val="00CA683C"/>
    <w:rsid w:val="00CA7369"/>
    <w:rsid w:val="00CA7CC3"/>
    <w:rsid w:val="00CA7EE0"/>
    <w:rsid w:val="00CB1DAB"/>
    <w:rsid w:val="00CB1F74"/>
    <w:rsid w:val="00CB2310"/>
    <w:rsid w:val="00CB2E65"/>
    <w:rsid w:val="00CB2F38"/>
    <w:rsid w:val="00CB3495"/>
    <w:rsid w:val="00CB488B"/>
    <w:rsid w:val="00CB69F1"/>
    <w:rsid w:val="00CC07A1"/>
    <w:rsid w:val="00CC07CF"/>
    <w:rsid w:val="00CC0E69"/>
    <w:rsid w:val="00CC1BE6"/>
    <w:rsid w:val="00CC26F5"/>
    <w:rsid w:val="00CC2733"/>
    <w:rsid w:val="00CC2798"/>
    <w:rsid w:val="00CC2AB9"/>
    <w:rsid w:val="00CC2C08"/>
    <w:rsid w:val="00CC511C"/>
    <w:rsid w:val="00CC56DC"/>
    <w:rsid w:val="00CC6013"/>
    <w:rsid w:val="00CC64FC"/>
    <w:rsid w:val="00CC65EE"/>
    <w:rsid w:val="00CC7CE8"/>
    <w:rsid w:val="00CD1201"/>
    <w:rsid w:val="00CD2367"/>
    <w:rsid w:val="00CD26B0"/>
    <w:rsid w:val="00CD4D0B"/>
    <w:rsid w:val="00CD5AA5"/>
    <w:rsid w:val="00CE0A5C"/>
    <w:rsid w:val="00CE0D91"/>
    <w:rsid w:val="00CE249A"/>
    <w:rsid w:val="00CE40AD"/>
    <w:rsid w:val="00CE5AC9"/>
    <w:rsid w:val="00CE5E9B"/>
    <w:rsid w:val="00CE6785"/>
    <w:rsid w:val="00CE6D63"/>
    <w:rsid w:val="00CE7418"/>
    <w:rsid w:val="00CE74DF"/>
    <w:rsid w:val="00CF10F0"/>
    <w:rsid w:val="00CF129E"/>
    <w:rsid w:val="00CF1F6F"/>
    <w:rsid w:val="00CF25F4"/>
    <w:rsid w:val="00CF2E5F"/>
    <w:rsid w:val="00CF3DB6"/>
    <w:rsid w:val="00CF41D7"/>
    <w:rsid w:val="00CF51BE"/>
    <w:rsid w:val="00CF539B"/>
    <w:rsid w:val="00CF58CF"/>
    <w:rsid w:val="00CF6079"/>
    <w:rsid w:val="00CF6CBF"/>
    <w:rsid w:val="00CF6D57"/>
    <w:rsid w:val="00D00DB1"/>
    <w:rsid w:val="00D014E4"/>
    <w:rsid w:val="00D02876"/>
    <w:rsid w:val="00D029BA"/>
    <w:rsid w:val="00D02AC1"/>
    <w:rsid w:val="00D02C34"/>
    <w:rsid w:val="00D03151"/>
    <w:rsid w:val="00D031CD"/>
    <w:rsid w:val="00D03974"/>
    <w:rsid w:val="00D03F83"/>
    <w:rsid w:val="00D04252"/>
    <w:rsid w:val="00D056CE"/>
    <w:rsid w:val="00D06483"/>
    <w:rsid w:val="00D06C2D"/>
    <w:rsid w:val="00D0717D"/>
    <w:rsid w:val="00D10007"/>
    <w:rsid w:val="00D1015D"/>
    <w:rsid w:val="00D10314"/>
    <w:rsid w:val="00D103B2"/>
    <w:rsid w:val="00D10A4F"/>
    <w:rsid w:val="00D1156E"/>
    <w:rsid w:val="00D12CC0"/>
    <w:rsid w:val="00D1356C"/>
    <w:rsid w:val="00D13D2A"/>
    <w:rsid w:val="00D144AA"/>
    <w:rsid w:val="00D155D1"/>
    <w:rsid w:val="00D17D2D"/>
    <w:rsid w:val="00D20163"/>
    <w:rsid w:val="00D2086A"/>
    <w:rsid w:val="00D2180C"/>
    <w:rsid w:val="00D2208F"/>
    <w:rsid w:val="00D22C21"/>
    <w:rsid w:val="00D23FE7"/>
    <w:rsid w:val="00D24B06"/>
    <w:rsid w:val="00D25634"/>
    <w:rsid w:val="00D257C3"/>
    <w:rsid w:val="00D259B0"/>
    <w:rsid w:val="00D272E3"/>
    <w:rsid w:val="00D2743B"/>
    <w:rsid w:val="00D30FE3"/>
    <w:rsid w:val="00D32531"/>
    <w:rsid w:val="00D32838"/>
    <w:rsid w:val="00D32EA9"/>
    <w:rsid w:val="00D33A84"/>
    <w:rsid w:val="00D33F03"/>
    <w:rsid w:val="00D34165"/>
    <w:rsid w:val="00D34615"/>
    <w:rsid w:val="00D34E65"/>
    <w:rsid w:val="00D36395"/>
    <w:rsid w:val="00D36463"/>
    <w:rsid w:val="00D414E4"/>
    <w:rsid w:val="00D41B28"/>
    <w:rsid w:val="00D41ECE"/>
    <w:rsid w:val="00D4200F"/>
    <w:rsid w:val="00D43229"/>
    <w:rsid w:val="00D433AE"/>
    <w:rsid w:val="00D433C7"/>
    <w:rsid w:val="00D43D30"/>
    <w:rsid w:val="00D4419D"/>
    <w:rsid w:val="00D44CD0"/>
    <w:rsid w:val="00D44D83"/>
    <w:rsid w:val="00D45628"/>
    <w:rsid w:val="00D45941"/>
    <w:rsid w:val="00D4666E"/>
    <w:rsid w:val="00D47E4F"/>
    <w:rsid w:val="00D500EA"/>
    <w:rsid w:val="00D51764"/>
    <w:rsid w:val="00D51C48"/>
    <w:rsid w:val="00D522A9"/>
    <w:rsid w:val="00D55664"/>
    <w:rsid w:val="00D55DDD"/>
    <w:rsid w:val="00D55E47"/>
    <w:rsid w:val="00D561A0"/>
    <w:rsid w:val="00D57FD7"/>
    <w:rsid w:val="00D61C6C"/>
    <w:rsid w:val="00D635D1"/>
    <w:rsid w:val="00D636CB"/>
    <w:rsid w:val="00D64514"/>
    <w:rsid w:val="00D651F2"/>
    <w:rsid w:val="00D65B2D"/>
    <w:rsid w:val="00D664CE"/>
    <w:rsid w:val="00D7042E"/>
    <w:rsid w:val="00D70F14"/>
    <w:rsid w:val="00D7186A"/>
    <w:rsid w:val="00D71E2F"/>
    <w:rsid w:val="00D71EA7"/>
    <w:rsid w:val="00D73ED7"/>
    <w:rsid w:val="00D73F3D"/>
    <w:rsid w:val="00D74243"/>
    <w:rsid w:val="00D747DF"/>
    <w:rsid w:val="00D74A35"/>
    <w:rsid w:val="00D74D2E"/>
    <w:rsid w:val="00D74ED3"/>
    <w:rsid w:val="00D757BF"/>
    <w:rsid w:val="00D768F3"/>
    <w:rsid w:val="00D76BDF"/>
    <w:rsid w:val="00D77E5A"/>
    <w:rsid w:val="00D77F09"/>
    <w:rsid w:val="00D80DAD"/>
    <w:rsid w:val="00D80E59"/>
    <w:rsid w:val="00D80FD1"/>
    <w:rsid w:val="00D81836"/>
    <w:rsid w:val="00D81D9D"/>
    <w:rsid w:val="00D82829"/>
    <w:rsid w:val="00D82F3E"/>
    <w:rsid w:val="00D838D6"/>
    <w:rsid w:val="00D83939"/>
    <w:rsid w:val="00D83AC8"/>
    <w:rsid w:val="00D83B7F"/>
    <w:rsid w:val="00D847A5"/>
    <w:rsid w:val="00D848F3"/>
    <w:rsid w:val="00D84EBC"/>
    <w:rsid w:val="00D86538"/>
    <w:rsid w:val="00D869DF"/>
    <w:rsid w:val="00D87139"/>
    <w:rsid w:val="00D8731D"/>
    <w:rsid w:val="00D90E3E"/>
    <w:rsid w:val="00D912F1"/>
    <w:rsid w:val="00D93191"/>
    <w:rsid w:val="00D93488"/>
    <w:rsid w:val="00D94BDA"/>
    <w:rsid w:val="00D9596E"/>
    <w:rsid w:val="00D959F0"/>
    <w:rsid w:val="00D963B1"/>
    <w:rsid w:val="00D96621"/>
    <w:rsid w:val="00DA079F"/>
    <w:rsid w:val="00DA09BA"/>
    <w:rsid w:val="00DA1C36"/>
    <w:rsid w:val="00DA1C91"/>
    <w:rsid w:val="00DA2BCB"/>
    <w:rsid w:val="00DA3B76"/>
    <w:rsid w:val="00DA40C1"/>
    <w:rsid w:val="00DA51CB"/>
    <w:rsid w:val="00DA5E29"/>
    <w:rsid w:val="00DA7ED8"/>
    <w:rsid w:val="00DB12A3"/>
    <w:rsid w:val="00DB242D"/>
    <w:rsid w:val="00DB370B"/>
    <w:rsid w:val="00DB5791"/>
    <w:rsid w:val="00DB6894"/>
    <w:rsid w:val="00DB6B2F"/>
    <w:rsid w:val="00DB6B57"/>
    <w:rsid w:val="00DB7639"/>
    <w:rsid w:val="00DB7E01"/>
    <w:rsid w:val="00DC0765"/>
    <w:rsid w:val="00DC21A0"/>
    <w:rsid w:val="00DC2A9D"/>
    <w:rsid w:val="00DC2EBD"/>
    <w:rsid w:val="00DC34DF"/>
    <w:rsid w:val="00DC37F0"/>
    <w:rsid w:val="00DC470E"/>
    <w:rsid w:val="00DC4EFD"/>
    <w:rsid w:val="00DC5560"/>
    <w:rsid w:val="00DC691A"/>
    <w:rsid w:val="00DC6A9A"/>
    <w:rsid w:val="00DC7011"/>
    <w:rsid w:val="00DC7B88"/>
    <w:rsid w:val="00DC7F5B"/>
    <w:rsid w:val="00DD02F1"/>
    <w:rsid w:val="00DD1291"/>
    <w:rsid w:val="00DD1D77"/>
    <w:rsid w:val="00DD2380"/>
    <w:rsid w:val="00DD2E46"/>
    <w:rsid w:val="00DD5B14"/>
    <w:rsid w:val="00DD5DF8"/>
    <w:rsid w:val="00DD6370"/>
    <w:rsid w:val="00DD659F"/>
    <w:rsid w:val="00DD738B"/>
    <w:rsid w:val="00DD76B5"/>
    <w:rsid w:val="00DD7996"/>
    <w:rsid w:val="00DE16B1"/>
    <w:rsid w:val="00DE1E0B"/>
    <w:rsid w:val="00DE423B"/>
    <w:rsid w:val="00DE5140"/>
    <w:rsid w:val="00DE5228"/>
    <w:rsid w:val="00DE5779"/>
    <w:rsid w:val="00DE628F"/>
    <w:rsid w:val="00DE75B7"/>
    <w:rsid w:val="00DE77C4"/>
    <w:rsid w:val="00DF0490"/>
    <w:rsid w:val="00DF04A5"/>
    <w:rsid w:val="00DF0DD3"/>
    <w:rsid w:val="00DF1A5B"/>
    <w:rsid w:val="00DF2B09"/>
    <w:rsid w:val="00DF2ED8"/>
    <w:rsid w:val="00DF4B42"/>
    <w:rsid w:val="00DF4D40"/>
    <w:rsid w:val="00DF4DDD"/>
    <w:rsid w:val="00DF5C20"/>
    <w:rsid w:val="00DF5DB2"/>
    <w:rsid w:val="00DF60AC"/>
    <w:rsid w:val="00DF62A8"/>
    <w:rsid w:val="00DF6DC1"/>
    <w:rsid w:val="00DF795C"/>
    <w:rsid w:val="00DF7D86"/>
    <w:rsid w:val="00E00C87"/>
    <w:rsid w:val="00E0149D"/>
    <w:rsid w:val="00E0183F"/>
    <w:rsid w:val="00E027C2"/>
    <w:rsid w:val="00E044F0"/>
    <w:rsid w:val="00E04CF3"/>
    <w:rsid w:val="00E05260"/>
    <w:rsid w:val="00E053AF"/>
    <w:rsid w:val="00E0620F"/>
    <w:rsid w:val="00E065D1"/>
    <w:rsid w:val="00E0700F"/>
    <w:rsid w:val="00E10AE3"/>
    <w:rsid w:val="00E10BDB"/>
    <w:rsid w:val="00E12035"/>
    <w:rsid w:val="00E1297B"/>
    <w:rsid w:val="00E1345C"/>
    <w:rsid w:val="00E141BB"/>
    <w:rsid w:val="00E14833"/>
    <w:rsid w:val="00E155A0"/>
    <w:rsid w:val="00E15D5A"/>
    <w:rsid w:val="00E15F20"/>
    <w:rsid w:val="00E1609F"/>
    <w:rsid w:val="00E161FE"/>
    <w:rsid w:val="00E16AB6"/>
    <w:rsid w:val="00E16DDF"/>
    <w:rsid w:val="00E173F6"/>
    <w:rsid w:val="00E20276"/>
    <w:rsid w:val="00E21074"/>
    <w:rsid w:val="00E21674"/>
    <w:rsid w:val="00E224F6"/>
    <w:rsid w:val="00E2427D"/>
    <w:rsid w:val="00E24AC8"/>
    <w:rsid w:val="00E25335"/>
    <w:rsid w:val="00E25965"/>
    <w:rsid w:val="00E25B36"/>
    <w:rsid w:val="00E25F53"/>
    <w:rsid w:val="00E2643F"/>
    <w:rsid w:val="00E27E09"/>
    <w:rsid w:val="00E32D5F"/>
    <w:rsid w:val="00E32D9A"/>
    <w:rsid w:val="00E330EA"/>
    <w:rsid w:val="00E33C67"/>
    <w:rsid w:val="00E347F1"/>
    <w:rsid w:val="00E35A73"/>
    <w:rsid w:val="00E36429"/>
    <w:rsid w:val="00E36539"/>
    <w:rsid w:val="00E37202"/>
    <w:rsid w:val="00E374F8"/>
    <w:rsid w:val="00E37B10"/>
    <w:rsid w:val="00E37D73"/>
    <w:rsid w:val="00E4024D"/>
    <w:rsid w:val="00E405C3"/>
    <w:rsid w:val="00E437B8"/>
    <w:rsid w:val="00E438E7"/>
    <w:rsid w:val="00E44820"/>
    <w:rsid w:val="00E448CD"/>
    <w:rsid w:val="00E45D87"/>
    <w:rsid w:val="00E46211"/>
    <w:rsid w:val="00E466B9"/>
    <w:rsid w:val="00E46851"/>
    <w:rsid w:val="00E46A67"/>
    <w:rsid w:val="00E47D72"/>
    <w:rsid w:val="00E51073"/>
    <w:rsid w:val="00E514DA"/>
    <w:rsid w:val="00E51511"/>
    <w:rsid w:val="00E516A6"/>
    <w:rsid w:val="00E517A9"/>
    <w:rsid w:val="00E51C86"/>
    <w:rsid w:val="00E5202D"/>
    <w:rsid w:val="00E52401"/>
    <w:rsid w:val="00E5489A"/>
    <w:rsid w:val="00E55873"/>
    <w:rsid w:val="00E55BB4"/>
    <w:rsid w:val="00E56FDF"/>
    <w:rsid w:val="00E5796F"/>
    <w:rsid w:val="00E603EE"/>
    <w:rsid w:val="00E6053C"/>
    <w:rsid w:val="00E6055B"/>
    <w:rsid w:val="00E60BAB"/>
    <w:rsid w:val="00E60F86"/>
    <w:rsid w:val="00E61075"/>
    <w:rsid w:val="00E61814"/>
    <w:rsid w:val="00E61939"/>
    <w:rsid w:val="00E61AED"/>
    <w:rsid w:val="00E61E65"/>
    <w:rsid w:val="00E628BA"/>
    <w:rsid w:val="00E632F7"/>
    <w:rsid w:val="00E63335"/>
    <w:rsid w:val="00E63390"/>
    <w:rsid w:val="00E634E4"/>
    <w:rsid w:val="00E64A81"/>
    <w:rsid w:val="00E6611E"/>
    <w:rsid w:val="00E67370"/>
    <w:rsid w:val="00E701C3"/>
    <w:rsid w:val="00E71541"/>
    <w:rsid w:val="00E71BE7"/>
    <w:rsid w:val="00E72160"/>
    <w:rsid w:val="00E72C75"/>
    <w:rsid w:val="00E72EEF"/>
    <w:rsid w:val="00E73394"/>
    <w:rsid w:val="00E74114"/>
    <w:rsid w:val="00E743D9"/>
    <w:rsid w:val="00E7443E"/>
    <w:rsid w:val="00E76A6C"/>
    <w:rsid w:val="00E76D72"/>
    <w:rsid w:val="00E76EEF"/>
    <w:rsid w:val="00E7729E"/>
    <w:rsid w:val="00E77F2D"/>
    <w:rsid w:val="00E801C8"/>
    <w:rsid w:val="00E83AC6"/>
    <w:rsid w:val="00E83BF3"/>
    <w:rsid w:val="00E846BD"/>
    <w:rsid w:val="00E84CF5"/>
    <w:rsid w:val="00E852AB"/>
    <w:rsid w:val="00E85D9C"/>
    <w:rsid w:val="00E8606A"/>
    <w:rsid w:val="00E86AED"/>
    <w:rsid w:val="00E90C87"/>
    <w:rsid w:val="00E90D9D"/>
    <w:rsid w:val="00E91EC3"/>
    <w:rsid w:val="00E92305"/>
    <w:rsid w:val="00E92A0A"/>
    <w:rsid w:val="00E93B48"/>
    <w:rsid w:val="00E94F4D"/>
    <w:rsid w:val="00E95CFC"/>
    <w:rsid w:val="00E96CB0"/>
    <w:rsid w:val="00E97819"/>
    <w:rsid w:val="00EA04F2"/>
    <w:rsid w:val="00EA0EAE"/>
    <w:rsid w:val="00EA1B4F"/>
    <w:rsid w:val="00EA2712"/>
    <w:rsid w:val="00EA39EC"/>
    <w:rsid w:val="00EA485A"/>
    <w:rsid w:val="00EA52B1"/>
    <w:rsid w:val="00EA6025"/>
    <w:rsid w:val="00EB02DB"/>
    <w:rsid w:val="00EB0921"/>
    <w:rsid w:val="00EB1169"/>
    <w:rsid w:val="00EB16D7"/>
    <w:rsid w:val="00EB3A63"/>
    <w:rsid w:val="00EB4A44"/>
    <w:rsid w:val="00EB6747"/>
    <w:rsid w:val="00EB7160"/>
    <w:rsid w:val="00EB7B26"/>
    <w:rsid w:val="00EC0EC0"/>
    <w:rsid w:val="00EC0F20"/>
    <w:rsid w:val="00EC2D0D"/>
    <w:rsid w:val="00EC30FD"/>
    <w:rsid w:val="00EC3196"/>
    <w:rsid w:val="00EC3A50"/>
    <w:rsid w:val="00EC4AB3"/>
    <w:rsid w:val="00EC4C91"/>
    <w:rsid w:val="00EC514E"/>
    <w:rsid w:val="00EC57AF"/>
    <w:rsid w:val="00EC5FB0"/>
    <w:rsid w:val="00EC6611"/>
    <w:rsid w:val="00EC6C06"/>
    <w:rsid w:val="00EC76EB"/>
    <w:rsid w:val="00ED0E93"/>
    <w:rsid w:val="00ED27C7"/>
    <w:rsid w:val="00ED299F"/>
    <w:rsid w:val="00ED2FB6"/>
    <w:rsid w:val="00ED3484"/>
    <w:rsid w:val="00ED3984"/>
    <w:rsid w:val="00ED4BF0"/>
    <w:rsid w:val="00ED5042"/>
    <w:rsid w:val="00ED5666"/>
    <w:rsid w:val="00ED5773"/>
    <w:rsid w:val="00ED7DBB"/>
    <w:rsid w:val="00EE0AA0"/>
    <w:rsid w:val="00EE1745"/>
    <w:rsid w:val="00EE20E7"/>
    <w:rsid w:val="00EE2529"/>
    <w:rsid w:val="00EE2BDB"/>
    <w:rsid w:val="00EE38A0"/>
    <w:rsid w:val="00EE585A"/>
    <w:rsid w:val="00EE63C4"/>
    <w:rsid w:val="00EE7E67"/>
    <w:rsid w:val="00EE7F0D"/>
    <w:rsid w:val="00EF0261"/>
    <w:rsid w:val="00EF08BD"/>
    <w:rsid w:val="00EF0DFC"/>
    <w:rsid w:val="00EF1D2E"/>
    <w:rsid w:val="00EF1F70"/>
    <w:rsid w:val="00EF209D"/>
    <w:rsid w:val="00EF37CB"/>
    <w:rsid w:val="00EF474C"/>
    <w:rsid w:val="00EF509C"/>
    <w:rsid w:val="00EF58D5"/>
    <w:rsid w:val="00EF5912"/>
    <w:rsid w:val="00EF665D"/>
    <w:rsid w:val="00EF677B"/>
    <w:rsid w:val="00EF6A08"/>
    <w:rsid w:val="00EF7031"/>
    <w:rsid w:val="00EF70D2"/>
    <w:rsid w:val="00EF783D"/>
    <w:rsid w:val="00F005DA"/>
    <w:rsid w:val="00F01909"/>
    <w:rsid w:val="00F01BB2"/>
    <w:rsid w:val="00F02A5B"/>
    <w:rsid w:val="00F035E6"/>
    <w:rsid w:val="00F04259"/>
    <w:rsid w:val="00F04E56"/>
    <w:rsid w:val="00F04FE6"/>
    <w:rsid w:val="00F05A4A"/>
    <w:rsid w:val="00F05B05"/>
    <w:rsid w:val="00F07A5F"/>
    <w:rsid w:val="00F117DF"/>
    <w:rsid w:val="00F11D8E"/>
    <w:rsid w:val="00F11F52"/>
    <w:rsid w:val="00F12DD9"/>
    <w:rsid w:val="00F13614"/>
    <w:rsid w:val="00F13739"/>
    <w:rsid w:val="00F138AF"/>
    <w:rsid w:val="00F14329"/>
    <w:rsid w:val="00F14D4B"/>
    <w:rsid w:val="00F162F0"/>
    <w:rsid w:val="00F16D74"/>
    <w:rsid w:val="00F20AA2"/>
    <w:rsid w:val="00F213E5"/>
    <w:rsid w:val="00F223C6"/>
    <w:rsid w:val="00F22D4C"/>
    <w:rsid w:val="00F233B4"/>
    <w:rsid w:val="00F23AE0"/>
    <w:rsid w:val="00F24DD1"/>
    <w:rsid w:val="00F251CE"/>
    <w:rsid w:val="00F26033"/>
    <w:rsid w:val="00F27A29"/>
    <w:rsid w:val="00F27D94"/>
    <w:rsid w:val="00F30778"/>
    <w:rsid w:val="00F31225"/>
    <w:rsid w:val="00F31728"/>
    <w:rsid w:val="00F31EE3"/>
    <w:rsid w:val="00F323E7"/>
    <w:rsid w:val="00F32E31"/>
    <w:rsid w:val="00F33A6D"/>
    <w:rsid w:val="00F34984"/>
    <w:rsid w:val="00F34FB7"/>
    <w:rsid w:val="00F35254"/>
    <w:rsid w:val="00F3649A"/>
    <w:rsid w:val="00F36A0F"/>
    <w:rsid w:val="00F37DBC"/>
    <w:rsid w:val="00F4109F"/>
    <w:rsid w:val="00F41861"/>
    <w:rsid w:val="00F41BBA"/>
    <w:rsid w:val="00F4265D"/>
    <w:rsid w:val="00F42851"/>
    <w:rsid w:val="00F4303A"/>
    <w:rsid w:val="00F448A6"/>
    <w:rsid w:val="00F45191"/>
    <w:rsid w:val="00F453BA"/>
    <w:rsid w:val="00F455EB"/>
    <w:rsid w:val="00F45A81"/>
    <w:rsid w:val="00F46A24"/>
    <w:rsid w:val="00F50203"/>
    <w:rsid w:val="00F510E3"/>
    <w:rsid w:val="00F51FDD"/>
    <w:rsid w:val="00F52928"/>
    <w:rsid w:val="00F52CDE"/>
    <w:rsid w:val="00F5346A"/>
    <w:rsid w:val="00F53A66"/>
    <w:rsid w:val="00F53B41"/>
    <w:rsid w:val="00F53F99"/>
    <w:rsid w:val="00F54104"/>
    <w:rsid w:val="00F5443C"/>
    <w:rsid w:val="00F547EE"/>
    <w:rsid w:val="00F557FE"/>
    <w:rsid w:val="00F55A97"/>
    <w:rsid w:val="00F55C25"/>
    <w:rsid w:val="00F56FC8"/>
    <w:rsid w:val="00F57B1A"/>
    <w:rsid w:val="00F57BDF"/>
    <w:rsid w:val="00F6152A"/>
    <w:rsid w:val="00F6164A"/>
    <w:rsid w:val="00F61B5C"/>
    <w:rsid w:val="00F62F7C"/>
    <w:rsid w:val="00F6326E"/>
    <w:rsid w:val="00F634DE"/>
    <w:rsid w:val="00F635F6"/>
    <w:rsid w:val="00F63685"/>
    <w:rsid w:val="00F6384C"/>
    <w:rsid w:val="00F63FA5"/>
    <w:rsid w:val="00F64582"/>
    <w:rsid w:val="00F649DD"/>
    <w:rsid w:val="00F65B3A"/>
    <w:rsid w:val="00F667DB"/>
    <w:rsid w:val="00F66C8E"/>
    <w:rsid w:val="00F66CCE"/>
    <w:rsid w:val="00F67C70"/>
    <w:rsid w:val="00F71C01"/>
    <w:rsid w:val="00F72863"/>
    <w:rsid w:val="00F72919"/>
    <w:rsid w:val="00F72EC0"/>
    <w:rsid w:val="00F74289"/>
    <w:rsid w:val="00F743FB"/>
    <w:rsid w:val="00F746B6"/>
    <w:rsid w:val="00F759BB"/>
    <w:rsid w:val="00F75CE7"/>
    <w:rsid w:val="00F776D4"/>
    <w:rsid w:val="00F814E9"/>
    <w:rsid w:val="00F8165B"/>
    <w:rsid w:val="00F837CA"/>
    <w:rsid w:val="00F84187"/>
    <w:rsid w:val="00F8476C"/>
    <w:rsid w:val="00F85C85"/>
    <w:rsid w:val="00F8624D"/>
    <w:rsid w:val="00F877DE"/>
    <w:rsid w:val="00F904B1"/>
    <w:rsid w:val="00F90520"/>
    <w:rsid w:val="00F90E43"/>
    <w:rsid w:val="00F92E56"/>
    <w:rsid w:val="00F93159"/>
    <w:rsid w:val="00F93170"/>
    <w:rsid w:val="00F9382C"/>
    <w:rsid w:val="00F9398D"/>
    <w:rsid w:val="00F93CFF"/>
    <w:rsid w:val="00F9509F"/>
    <w:rsid w:val="00F962DE"/>
    <w:rsid w:val="00F97E34"/>
    <w:rsid w:val="00FA0194"/>
    <w:rsid w:val="00FA073A"/>
    <w:rsid w:val="00FA128A"/>
    <w:rsid w:val="00FA14DF"/>
    <w:rsid w:val="00FA16C1"/>
    <w:rsid w:val="00FA2308"/>
    <w:rsid w:val="00FA305F"/>
    <w:rsid w:val="00FA70FE"/>
    <w:rsid w:val="00FA7171"/>
    <w:rsid w:val="00FA7562"/>
    <w:rsid w:val="00FB00B3"/>
    <w:rsid w:val="00FB1A32"/>
    <w:rsid w:val="00FB1BF2"/>
    <w:rsid w:val="00FB210C"/>
    <w:rsid w:val="00FB2DB2"/>
    <w:rsid w:val="00FB428B"/>
    <w:rsid w:val="00FB4441"/>
    <w:rsid w:val="00FB4CDD"/>
    <w:rsid w:val="00FB516B"/>
    <w:rsid w:val="00FB574F"/>
    <w:rsid w:val="00FB6C76"/>
    <w:rsid w:val="00FB6DA4"/>
    <w:rsid w:val="00FB6E8C"/>
    <w:rsid w:val="00FB748D"/>
    <w:rsid w:val="00FB7BFF"/>
    <w:rsid w:val="00FC0390"/>
    <w:rsid w:val="00FC0395"/>
    <w:rsid w:val="00FC0B53"/>
    <w:rsid w:val="00FC0B95"/>
    <w:rsid w:val="00FC0CB0"/>
    <w:rsid w:val="00FC20B4"/>
    <w:rsid w:val="00FC306D"/>
    <w:rsid w:val="00FC308B"/>
    <w:rsid w:val="00FC4C8E"/>
    <w:rsid w:val="00FC575D"/>
    <w:rsid w:val="00FC5780"/>
    <w:rsid w:val="00FC67A8"/>
    <w:rsid w:val="00FC6CFB"/>
    <w:rsid w:val="00FC791A"/>
    <w:rsid w:val="00FD0190"/>
    <w:rsid w:val="00FD0333"/>
    <w:rsid w:val="00FD0E5C"/>
    <w:rsid w:val="00FD0F9B"/>
    <w:rsid w:val="00FD0FD5"/>
    <w:rsid w:val="00FD1E93"/>
    <w:rsid w:val="00FD295F"/>
    <w:rsid w:val="00FD2A2E"/>
    <w:rsid w:val="00FD2C63"/>
    <w:rsid w:val="00FD369A"/>
    <w:rsid w:val="00FD3A4B"/>
    <w:rsid w:val="00FD3E54"/>
    <w:rsid w:val="00FD47EC"/>
    <w:rsid w:val="00FD4C59"/>
    <w:rsid w:val="00FD671A"/>
    <w:rsid w:val="00FD67D0"/>
    <w:rsid w:val="00FD6CAD"/>
    <w:rsid w:val="00FD6E7A"/>
    <w:rsid w:val="00FD7C54"/>
    <w:rsid w:val="00FE0D3E"/>
    <w:rsid w:val="00FE17E0"/>
    <w:rsid w:val="00FE18F5"/>
    <w:rsid w:val="00FE2350"/>
    <w:rsid w:val="00FE259D"/>
    <w:rsid w:val="00FE263E"/>
    <w:rsid w:val="00FE2DF7"/>
    <w:rsid w:val="00FE310D"/>
    <w:rsid w:val="00FE3503"/>
    <w:rsid w:val="00FE5419"/>
    <w:rsid w:val="00FE5E0C"/>
    <w:rsid w:val="00FE6782"/>
    <w:rsid w:val="00FE6900"/>
    <w:rsid w:val="00FE6AE9"/>
    <w:rsid w:val="00FE7445"/>
    <w:rsid w:val="00FE7FE5"/>
    <w:rsid w:val="00FF0071"/>
    <w:rsid w:val="00FF23B6"/>
    <w:rsid w:val="00FF2753"/>
    <w:rsid w:val="00FF2DD8"/>
    <w:rsid w:val="00FF2E1A"/>
    <w:rsid w:val="00FF353C"/>
    <w:rsid w:val="00FF3876"/>
    <w:rsid w:val="00FF3B65"/>
    <w:rsid w:val="00FF3EF0"/>
    <w:rsid w:val="00FF48B1"/>
    <w:rsid w:val="00FF4CB1"/>
    <w:rsid w:val="00FF56C0"/>
    <w:rsid w:val="00FF6509"/>
    <w:rsid w:val="00FF6A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C33708"/>
  <w15:chartTrackingRefBased/>
  <w15:docId w15:val="{DEA4E015-85C4-4A00-ADCE-50F71FB8C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footnote reference" w:qFormat="1"/>
    <w:lsdException w:name="annotation reference" w:uiPriority="99"/>
    <w:lsdException w:name="Title" w:qFormat="1"/>
    <w:lsdException w:name="Default Paragraph Font" w:uiPriority="1"/>
    <w:lsdException w:name="Subtitle" w:qFormat="1"/>
    <w:lsdException w:name="Hyperlink" w:uiPriority="99"/>
    <w:lsdException w:name="FollowedHyperlink" w:uiPriority="99"/>
    <w:lsdException w:name="Strong" w:uiPriority="22" w:qFormat="1"/>
    <w:lsdException w:name="Emphasis" w:qFormat="1"/>
    <w:lsdException w:name="HTML Keyboard"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ro-RO" w:eastAsia="ja-JP"/>
    </w:rPr>
  </w:style>
  <w:style w:type="paragraph" w:styleId="Heading1">
    <w:name w:val="heading 1"/>
    <w:basedOn w:val="Normal"/>
    <w:next w:val="Normal"/>
    <w:link w:val="Heading1Char"/>
    <w:autoRedefine/>
    <w:qFormat/>
    <w:rsid w:val="002F56C3"/>
    <w:pPr>
      <w:keepNext/>
      <w:widowControl w:val="0"/>
      <w:tabs>
        <w:tab w:val="left" w:pos="4083"/>
      </w:tabs>
      <w:kinsoku w:val="0"/>
      <w:overflowPunct w:val="0"/>
      <w:autoSpaceDE w:val="0"/>
      <w:autoSpaceDN w:val="0"/>
      <w:spacing w:line="276" w:lineRule="auto"/>
      <w:jc w:val="both"/>
      <w:outlineLvl w:val="0"/>
    </w:pPr>
    <w:rPr>
      <w:b/>
      <w:bCs/>
      <w:szCs w:val="20"/>
      <w:lang w:eastAsia="en-US"/>
    </w:rPr>
  </w:style>
  <w:style w:type="paragraph" w:styleId="Heading2">
    <w:name w:val="heading 2"/>
    <w:basedOn w:val="Normal"/>
    <w:next w:val="Normal"/>
    <w:link w:val="Heading2Char"/>
    <w:autoRedefine/>
    <w:qFormat/>
    <w:rsid w:val="00147812"/>
    <w:pPr>
      <w:keepNext/>
      <w:spacing w:line="276" w:lineRule="auto"/>
      <w:jc w:val="both"/>
      <w:outlineLvl w:val="1"/>
    </w:pPr>
    <w:rPr>
      <w:rFonts w:cs="Arial"/>
      <w:b/>
      <w:bCs/>
      <w:szCs w:val="28"/>
      <w:lang w:val="en-GB" w:eastAsia="en-US"/>
    </w:rPr>
  </w:style>
  <w:style w:type="paragraph" w:styleId="Heading3">
    <w:name w:val="heading 3"/>
    <w:basedOn w:val="Normal"/>
    <w:next w:val="Normal"/>
    <w:link w:val="Heading3Char"/>
    <w:autoRedefine/>
    <w:qFormat/>
    <w:rsid w:val="00E93B48"/>
    <w:pPr>
      <w:keepNext/>
      <w:widowControl w:val="0"/>
      <w:autoSpaceDE w:val="0"/>
      <w:autoSpaceDN w:val="0"/>
      <w:jc w:val="both"/>
      <w:outlineLvl w:val="2"/>
    </w:pPr>
    <w:rPr>
      <w:b/>
      <w:bCs/>
      <w:i/>
      <w:szCs w:val="28"/>
      <w:lang w:val="en-US" w:eastAsia="en-US"/>
    </w:rPr>
  </w:style>
  <w:style w:type="paragraph" w:styleId="Heading4">
    <w:name w:val="heading 4"/>
    <w:basedOn w:val="Normal"/>
    <w:next w:val="Normal"/>
    <w:link w:val="Heading4Char"/>
    <w:qFormat/>
    <w:rsid w:val="003818EA"/>
    <w:pPr>
      <w:keepNext/>
      <w:spacing w:before="240" w:after="60"/>
      <w:outlineLvl w:val="3"/>
    </w:pPr>
    <w:rPr>
      <w:b/>
      <w:bCs/>
      <w:sz w:val="28"/>
      <w:szCs w:val="28"/>
      <w:lang w:val="en-US" w:eastAsia="en-US"/>
    </w:rPr>
  </w:style>
  <w:style w:type="paragraph" w:styleId="Heading5">
    <w:name w:val="heading 5"/>
    <w:basedOn w:val="Normal"/>
    <w:next w:val="Normal"/>
    <w:link w:val="Heading5Char"/>
    <w:qFormat/>
    <w:rsid w:val="003818EA"/>
    <w:pPr>
      <w:spacing w:before="240" w:after="60"/>
      <w:outlineLvl w:val="4"/>
    </w:pPr>
    <w:rPr>
      <w:rFonts w:ascii="Verdana" w:hAnsi="Verdana"/>
      <w:b/>
      <w:bCs/>
      <w:i/>
      <w:iCs/>
      <w:sz w:val="26"/>
      <w:szCs w:val="26"/>
      <w:lang w:val="en-GB" w:eastAsia="en-US"/>
    </w:rPr>
  </w:style>
  <w:style w:type="paragraph" w:styleId="Heading6">
    <w:name w:val="heading 6"/>
    <w:basedOn w:val="Normal"/>
    <w:next w:val="Normal"/>
    <w:link w:val="Heading6Char"/>
    <w:qFormat/>
    <w:rsid w:val="003818EA"/>
    <w:pPr>
      <w:keepNext/>
      <w:widowControl w:val="0"/>
      <w:autoSpaceDE w:val="0"/>
      <w:autoSpaceDN w:val="0"/>
      <w:jc w:val="center"/>
      <w:outlineLvl w:val="5"/>
    </w:pPr>
    <w:rPr>
      <w:b/>
      <w:bCs/>
      <w:sz w:val="28"/>
      <w:szCs w:val="28"/>
      <w:lang w:val="en-US" w:eastAsia="en-US"/>
    </w:rPr>
  </w:style>
  <w:style w:type="paragraph" w:styleId="Heading7">
    <w:name w:val="heading 7"/>
    <w:basedOn w:val="Normal"/>
    <w:next w:val="Normal"/>
    <w:link w:val="Heading7Char"/>
    <w:qFormat/>
    <w:rsid w:val="003818EA"/>
    <w:pPr>
      <w:spacing w:before="240" w:after="60"/>
      <w:outlineLvl w:val="6"/>
    </w:pPr>
    <w:rPr>
      <w:lang w:val="en-GB" w:eastAsia="en-US"/>
    </w:rPr>
  </w:style>
  <w:style w:type="paragraph" w:styleId="Heading8">
    <w:name w:val="heading 8"/>
    <w:basedOn w:val="Normal"/>
    <w:next w:val="Normal"/>
    <w:link w:val="Heading8Char"/>
    <w:qFormat/>
    <w:rsid w:val="003818EA"/>
    <w:pPr>
      <w:keepNext/>
      <w:widowControl w:val="0"/>
      <w:autoSpaceDE w:val="0"/>
      <w:autoSpaceDN w:val="0"/>
      <w:jc w:val="both"/>
      <w:outlineLvl w:val="7"/>
    </w:pPr>
    <w:rPr>
      <w:rFonts w:ascii="Garamond" w:hAnsi="Garamond" w:cs="Garamond"/>
      <w:b/>
      <w:bCs/>
      <w:smallCaps/>
      <w:spacing w:val="6"/>
      <w:sz w:val="20"/>
      <w:szCs w:val="20"/>
      <w:lang w:val="en-US" w:eastAsia="en-US"/>
    </w:rPr>
  </w:style>
  <w:style w:type="paragraph" w:styleId="Heading9">
    <w:name w:val="heading 9"/>
    <w:basedOn w:val="Normal"/>
    <w:next w:val="Normal"/>
    <w:link w:val="Heading9Char"/>
    <w:qFormat/>
    <w:rsid w:val="003818EA"/>
    <w:pPr>
      <w:keepNext/>
      <w:widowControl w:val="0"/>
      <w:autoSpaceDE w:val="0"/>
      <w:autoSpaceDN w:val="0"/>
      <w:outlineLvl w:val="8"/>
    </w:pPr>
    <w:rPr>
      <w:rFonts w:ascii="Arial" w:hAnsi="Arial" w:cs="Arial"/>
      <w:b/>
      <w:bCs/>
      <w:color w:val="000000"/>
      <w:spacing w:val="6"/>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25223"/>
    <w:pPr>
      <w:autoSpaceDE w:val="0"/>
      <w:autoSpaceDN w:val="0"/>
      <w:adjustRightInd w:val="0"/>
    </w:pPr>
    <w:rPr>
      <w:color w:val="000000"/>
      <w:sz w:val="24"/>
      <w:szCs w:val="24"/>
      <w:lang w:val="ro-RO" w:eastAsia="ja-JP"/>
    </w:rPr>
  </w:style>
  <w:style w:type="table" w:styleId="TableGrid">
    <w:name w:val="Table Grid"/>
    <w:basedOn w:val="TableNormal"/>
    <w:uiPriority w:val="39"/>
    <w:rsid w:val="000562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single space,footnote text,FOOTNOTES,fn,Reference,Footnote Text Char Char,Fußnote,Podrozdział,Footnote,fn Char Char Char,fn Char Char,Fußnote Char Char Char,Fußnote Char,Fußnote Char Char Char Char,stile 1,Footnote1,ft,Footnote2,Footnote3"/>
    <w:basedOn w:val="Normal"/>
    <w:link w:val="FootnoteTextChar"/>
    <w:rsid w:val="001F4FA6"/>
    <w:rPr>
      <w:sz w:val="20"/>
      <w:szCs w:val="20"/>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qFormat/>
    <w:rsid w:val="001F4FA6"/>
    <w:rPr>
      <w:vertAlign w:val="superscript"/>
    </w:rPr>
  </w:style>
  <w:style w:type="paragraph" w:styleId="Footer">
    <w:name w:val="footer"/>
    <w:basedOn w:val="Normal"/>
    <w:link w:val="FooterChar"/>
    <w:uiPriority w:val="99"/>
    <w:rsid w:val="007C09A0"/>
    <w:pPr>
      <w:tabs>
        <w:tab w:val="center" w:pos="4536"/>
        <w:tab w:val="right" w:pos="9072"/>
      </w:tabs>
    </w:pPr>
  </w:style>
  <w:style w:type="character" w:styleId="PageNumber">
    <w:name w:val="page number"/>
    <w:basedOn w:val="DefaultParagraphFont"/>
    <w:rsid w:val="007C09A0"/>
  </w:style>
  <w:style w:type="paragraph" w:styleId="Header">
    <w:name w:val="header"/>
    <w:basedOn w:val="Normal"/>
    <w:link w:val="HeaderChar"/>
    <w:rsid w:val="003818EA"/>
    <w:pPr>
      <w:tabs>
        <w:tab w:val="center" w:pos="4320"/>
        <w:tab w:val="right" w:pos="8640"/>
      </w:tabs>
    </w:pPr>
    <w:rPr>
      <w:lang w:val="en-US" w:eastAsia="en-US"/>
    </w:rPr>
  </w:style>
  <w:style w:type="character" w:styleId="Hyperlink">
    <w:name w:val="Hyperlink"/>
    <w:uiPriority w:val="99"/>
    <w:rsid w:val="003818EA"/>
    <w:rPr>
      <w:color w:val="0000FF"/>
      <w:u w:val="single"/>
    </w:rPr>
  </w:style>
  <w:style w:type="paragraph" w:styleId="NormalWeb">
    <w:name w:val="Normal (Web)"/>
    <w:basedOn w:val="Normal"/>
    <w:rsid w:val="003818EA"/>
    <w:pPr>
      <w:spacing w:before="100" w:beforeAutospacing="1" w:after="100" w:afterAutospacing="1" w:line="240" w:lineRule="atLeast"/>
    </w:pPr>
    <w:rPr>
      <w:rFonts w:ascii="Verdana" w:eastAsia="Times New Roman" w:hAnsi="Verdana"/>
      <w:sz w:val="20"/>
      <w:szCs w:val="20"/>
      <w:lang w:val="en-US" w:eastAsia="en-US"/>
    </w:rPr>
  </w:style>
  <w:style w:type="paragraph" w:styleId="ListParagraph">
    <w:name w:val="List Paragraph"/>
    <w:aliases w:val="Normal bullet 2,List Paragraph1,body 2,List Paragraph11,List Paragraph111,Antes de enumeración,Listă colorată - Accentuare 11,Bullet,Citation List,numbered list,2,OBC Bullet,Normal 1,Task Body,Viñetas (Inicio Parrafo),Paragrafo elenco"/>
    <w:basedOn w:val="Normal"/>
    <w:link w:val="ListParagraphChar"/>
    <w:uiPriority w:val="34"/>
    <w:qFormat/>
    <w:rsid w:val="003818EA"/>
    <w:pPr>
      <w:ind w:left="720"/>
    </w:pPr>
    <w:rPr>
      <w:rFonts w:eastAsia="Times New Roman"/>
      <w:lang w:val="en-US" w:eastAsia="en-US"/>
    </w:rPr>
  </w:style>
  <w:style w:type="character" w:styleId="Strong">
    <w:name w:val="Strong"/>
    <w:uiPriority w:val="22"/>
    <w:qFormat/>
    <w:rsid w:val="003818EA"/>
    <w:rPr>
      <w:b/>
      <w:bCs/>
    </w:rPr>
  </w:style>
  <w:style w:type="character" w:styleId="FollowedHyperlink">
    <w:name w:val="FollowedHyperlink"/>
    <w:uiPriority w:val="99"/>
    <w:rsid w:val="003818EA"/>
    <w:rPr>
      <w:color w:val="800080"/>
      <w:u w:val="single"/>
    </w:rPr>
  </w:style>
  <w:style w:type="paragraph" w:styleId="BalloonText">
    <w:name w:val="Balloon Text"/>
    <w:basedOn w:val="Normal"/>
    <w:link w:val="BalloonTextChar"/>
    <w:rsid w:val="003818EA"/>
    <w:rPr>
      <w:rFonts w:ascii="Tahoma" w:hAnsi="Tahoma"/>
      <w:sz w:val="16"/>
      <w:szCs w:val="16"/>
      <w:lang w:val="en-US" w:eastAsia="en-US"/>
    </w:rPr>
  </w:style>
  <w:style w:type="character" w:customStyle="1" w:styleId="BalloonTextChar">
    <w:name w:val="Balloon Text Char"/>
    <w:link w:val="BalloonText"/>
    <w:rsid w:val="003818EA"/>
    <w:rPr>
      <w:rFonts w:ascii="Tahoma" w:hAnsi="Tahoma"/>
      <w:sz w:val="16"/>
      <w:szCs w:val="16"/>
      <w:lang w:val="en-US" w:eastAsia="en-US" w:bidi="ar-SA"/>
    </w:rPr>
  </w:style>
  <w:style w:type="character" w:styleId="CommentReference">
    <w:name w:val="annotation reference"/>
    <w:uiPriority w:val="99"/>
    <w:rsid w:val="003818EA"/>
    <w:rPr>
      <w:sz w:val="16"/>
      <w:szCs w:val="16"/>
    </w:rPr>
  </w:style>
  <w:style w:type="paragraph" w:styleId="CommentText">
    <w:name w:val="annotation text"/>
    <w:basedOn w:val="Normal"/>
    <w:link w:val="CommentTextChar"/>
    <w:rsid w:val="003818EA"/>
    <w:rPr>
      <w:sz w:val="20"/>
      <w:szCs w:val="20"/>
      <w:lang w:val="en-US" w:eastAsia="en-US"/>
    </w:rPr>
  </w:style>
  <w:style w:type="character" w:customStyle="1" w:styleId="CommentTextChar">
    <w:name w:val="Comment Text Char"/>
    <w:link w:val="CommentText"/>
    <w:rsid w:val="003818EA"/>
    <w:rPr>
      <w:lang w:val="en-US" w:eastAsia="en-US" w:bidi="ar-SA"/>
    </w:rPr>
  </w:style>
  <w:style w:type="paragraph" w:styleId="CommentSubject">
    <w:name w:val="annotation subject"/>
    <w:basedOn w:val="CommentText"/>
    <w:next w:val="CommentText"/>
    <w:link w:val="CommentSubjectChar"/>
    <w:rsid w:val="003818EA"/>
    <w:rPr>
      <w:b/>
      <w:bCs/>
    </w:rPr>
  </w:style>
  <w:style w:type="character" w:customStyle="1" w:styleId="CommentSubjectChar">
    <w:name w:val="Comment Subject Char"/>
    <w:link w:val="CommentSubject"/>
    <w:rsid w:val="003818EA"/>
    <w:rPr>
      <w:b/>
      <w:bCs/>
      <w:lang w:val="en-US" w:eastAsia="en-US" w:bidi="ar-SA"/>
    </w:rPr>
  </w:style>
  <w:style w:type="paragraph" w:customStyle="1" w:styleId="CharChar1CaracterCaracterCharChar1CaracterChar">
    <w:name w:val="Char Char1 Caracter Caracter Char Char1 Caracter Char"/>
    <w:aliases w:val=" Caracter Caracter Caracter Caracter Char Char Caracter Caracter Char Char, Char Char1 Caracter Caracter Char Char1 Caracter Char"/>
    <w:basedOn w:val="Normal"/>
    <w:rsid w:val="003818EA"/>
    <w:rPr>
      <w:rFonts w:eastAsia="Times New Roman"/>
      <w:lang w:val="pl-PL" w:eastAsia="pl-PL"/>
    </w:rPr>
  </w:style>
  <w:style w:type="character" w:customStyle="1" w:styleId="tpa1">
    <w:name w:val="tpa1"/>
    <w:basedOn w:val="DefaultParagraphFont"/>
    <w:rsid w:val="003818EA"/>
  </w:style>
  <w:style w:type="paragraph" w:customStyle="1" w:styleId="BodyText31">
    <w:name w:val="Body Text 31"/>
    <w:basedOn w:val="Normal"/>
    <w:rsid w:val="003818EA"/>
    <w:pPr>
      <w:tabs>
        <w:tab w:val="left" w:pos="720"/>
      </w:tabs>
      <w:overflowPunct w:val="0"/>
      <w:autoSpaceDE w:val="0"/>
      <w:autoSpaceDN w:val="0"/>
      <w:adjustRightInd w:val="0"/>
      <w:jc w:val="both"/>
      <w:textAlignment w:val="baseline"/>
    </w:pPr>
    <w:rPr>
      <w:rFonts w:eastAsia="Times New Roman"/>
      <w:sz w:val="20"/>
      <w:szCs w:val="20"/>
      <w:lang w:val="en-US" w:eastAsia="ro-RO"/>
    </w:rPr>
  </w:style>
  <w:style w:type="paragraph" w:styleId="BodyText">
    <w:name w:val="Body Text"/>
    <w:basedOn w:val="Normal"/>
    <w:link w:val="BodyTextChar"/>
    <w:rsid w:val="003818EA"/>
    <w:pPr>
      <w:spacing w:after="120"/>
    </w:pPr>
    <w:rPr>
      <w:rFonts w:ascii="Verdana" w:hAnsi="Verdana"/>
      <w:lang w:val="en-GB" w:eastAsia="en-US"/>
    </w:rPr>
  </w:style>
  <w:style w:type="paragraph" w:customStyle="1" w:styleId="CVTitle">
    <w:name w:val="CV Title"/>
    <w:basedOn w:val="Normal"/>
    <w:rsid w:val="003818EA"/>
    <w:pPr>
      <w:suppressAutoHyphens/>
      <w:ind w:left="113" w:right="113"/>
      <w:jc w:val="right"/>
    </w:pPr>
    <w:rPr>
      <w:rFonts w:ascii="Arial Narrow" w:eastAsia="Times New Roman" w:hAnsi="Arial Narrow"/>
      <w:b/>
      <w:bCs/>
      <w:spacing w:val="10"/>
      <w:sz w:val="28"/>
      <w:szCs w:val="20"/>
      <w:lang w:val="fr-FR" w:eastAsia="ar-SA"/>
    </w:rPr>
  </w:style>
  <w:style w:type="paragraph" w:customStyle="1" w:styleId="CVHeading1">
    <w:name w:val="CV Heading 1"/>
    <w:basedOn w:val="Normal"/>
    <w:next w:val="Normal"/>
    <w:rsid w:val="003818EA"/>
    <w:pPr>
      <w:suppressAutoHyphens/>
      <w:spacing w:before="74"/>
      <w:ind w:left="113" w:right="113"/>
      <w:jc w:val="right"/>
    </w:pPr>
    <w:rPr>
      <w:rFonts w:ascii="Arial Narrow" w:eastAsia="Times New Roman" w:hAnsi="Arial Narrow"/>
      <w:b/>
      <w:szCs w:val="20"/>
      <w:lang w:eastAsia="ar-SA"/>
    </w:rPr>
  </w:style>
  <w:style w:type="paragraph" w:customStyle="1" w:styleId="CVHeading2">
    <w:name w:val="CV Heading 2"/>
    <w:basedOn w:val="CVHeading1"/>
    <w:next w:val="Normal"/>
    <w:rsid w:val="003818EA"/>
    <w:pPr>
      <w:spacing w:before="0"/>
    </w:pPr>
    <w:rPr>
      <w:b w:val="0"/>
      <w:sz w:val="22"/>
    </w:rPr>
  </w:style>
  <w:style w:type="paragraph" w:customStyle="1" w:styleId="CVHeading2-FirstLine">
    <w:name w:val="CV Heading 2 - First Line"/>
    <w:basedOn w:val="CVHeading2"/>
    <w:next w:val="CVHeading2"/>
    <w:rsid w:val="003818EA"/>
    <w:pPr>
      <w:spacing w:before="74"/>
    </w:pPr>
  </w:style>
  <w:style w:type="paragraph" w:customStyle="1" w:styleId="CVHeading3">
    <w:name w:val="CV Heading 3"/>
    <w:basedOn w:val="Normal"/>
    <w:next w:val="Normal"/>
    <w:rsid w:val="003818EA"/>
    <w:pPr>
      <w:suppressAutoHyphens/>
      <w:ind w:left="113" w:right="113"/>
      <w:jc w:val="right"/>
      <w:textAlignment w:val="center"/>
    </w:pPr>
    <w:rPr>
      <w:rFonts w:ascii="Arial Narrow" w:eastAsia="Times New Roman" w:hAnsi="Arial Narrow"/>
      <w:sz w:val="20"/>
      <w:szCs w:val="20"/>
      <w:lang w:eastAsia="ar-SA"/>
    </w:rPr>
  </w:style>
  <w:style w:type="paragraph" w:customStyle="1" w:styleId="CVHeading3-FirstLine">
    <w:name w:val="CV Heading 3 - First Line"/>
    <w:basedOn w:val="CVHeading3"/>
    <w:next w:val="CVHeading3"/>
    <w:rsid w:val="003818EA"/>
    <w:pPr>
      <w:spacing w:before="74"/>
    </w:pPr>
  </w:style>
  <w:style w:type="paragraph" w:customStyle="1" w:styleId="CVHeadingLanguage">
    <w:name w:val="CV Heading Language"/>
    <w:basedOn w:val="CVHeading2"/>
    <w:next w:val="LevelAssessment-Code"/>
    <w:rsid w:val="003818EA"/>
    <w:rPr>
      <w:b/>
    </w:rPr>
  </w:style>
  <w:style w:type="paragraph" w:customStyle="1" w:styleId="LevelAssessment-Code">
    <w:name w:val="Level Assessment - Code"/>
    <w:basedOn w:val="Normal"/>
    <w:next w:val="LevelAssessment-Description"/>
    <w:rsid w:val="003818EA"/>
    <w:pPr>
      <w:suppressAutoHyphens/>
      <w:ind w:left="28"/>
      <w:jc w:val="center"/>
    </w:pPr>
    <w:rPr>
      <w:rFonts w:ascii="Arial Narrow" w:eastAsia="Times New Roman" w:hAnsi="Arial Narrow"/>
      <w:sz w:val="18"/>
      <w:szCs w:val="20"/>
      <w:lang w:eastAsia="ar-SA"/>
    </w:rPr>
  </w:style>
  <w:style w:type="paragraph" w:customStyle="1" w:styleId="LevelAssessment-Description">
    <w:name w:val="Level Assessment - Description"/>
    <w:basedOn w:val="LevelAssessment-Code"/>
    <w:next w:val="LevelAssessment-Code"/>
    <w:rsid w:val="003818EA"/>
    <w:pPr>
      <w:textAlignment w:val="bottom"/>
    </w:pPr>
  </w:style>
  <w:style w:type="paragraph" w:customStyle="1" w:styleId="CVHeadingLevel">
    <w:name w:val="CV Heading Level"/>
    <w:basedOn w:val="CVHeading3"/>
    <w:next w:val="Normal"/>
    <w:rsid w:val="003818EA"/>
    <w:rPr>
      <w:i/>
    </w:rPr>
  </w:style>
  <w:style w:type="paragraph" w:customStyle="1" w:styleId="LevelAssessment-Heading1">
    <w:name w:val="Level Assessment - Heading 1"/>
    <w:basedOn w:val="LevelAssessment-Code"/>
    <w:rsid w:val="003818EA"/>
    <w:pPr>
      <w:ind w:left="57" w:right="57"/>
    </w:pPr>
    <w:rPr>
      <w:b/>
      <w:sz w:val="22"/>
    </w:rPr>
  </w:style>
  <w:style w:type="paragraph" w:customStyle="1" w:styleId="LevelAssessment-Heading2">
    <w:name w:val="Level Assessment - Heading 2"/>
    <w:basedOn w:val="Normal"/>
    <w:rsid w:val="003818EA"/>
    <w:pPr>
      <w:suppressAutoHyphens/>
      <w:ind w:left="57" w:right="57"/>
      <w:jc w:val="center"/>
    </w:pPr>
    <w:rPr>
      <w:rFonts w:ascii="Arial Narrow" w:eastAsia="Times New Roman" w:hAnsi="Arial Narrow"/>
      <w:sz w:val="18"/>
      <w:szCs w:val="20"/>
      <w:lang w:val="en-US" w:eastAsia="ar-SA"/>
    </w:rPr>
  </w:style>
  <w:style w:type="paragraph" w:customStyle="1" w:styleId="LevelAssessment-Note">
    <w:name w:val="Level Assessment - Note"/>
    <w:basedOn w:val="LevelAssessment-Code"/>
    <w:rsid w:val="003818EA"/>
    <w:pPr>
      <w:ind w:left="113"/>
      <w:jc w:val="left"/>
    </w:pPr>
    <w:rPr>
      <w:i/>
    </w:rPr>
  </w:style>
  <w:style w:type="paragraph" w:customStyle="1" w:styleId="CVMajor-FirstLine">
    <w:name w:val="CV Major - First Line"/>
    <w:basedOn w:val="Normal"/>
    <w:next w:val="Normal"/>
    <w:rsid w:val="003818EA"/>
    <w:pPr>
      <w:suppressAutoHyphens/>
      <w:spacing w:before="74"/>
      <w:ind w:left="113" w:right="113"/>
    </w:pPr>
    <w:rPr>
      <w:rFonts w:ascii="Arial Narrow" w:eastAsia="Times New Roman" w:hAnsi="Arial Narrow"/>
      <w:b/>
      <w:szCs w:val="20"/>
      <w:lang w:eastAsia="ar-SA"/>
    </w:rPr>
  </w:style>
  <w:style w:type="paragraph" w:customStyle="1" w:styleId="CVMedium-FirstLine">
    <w:name w:val="CV Medium - First Line"/>
    <w:basedOn w:val="Normal"/>
    <w:next w:val="Normal"/>
    <w:rsid w:val="003818EA"/>
    <w:pPr>
      <w:suppressAutoHyphens/>
      <w:spacing w:before="74"/>
      <w:ind w:left="113" w:right="113"/>
    </w:pPr>
    <w:rPr>
      <w:rFonts w:ascii="Arial Narrow" w:eastAsia="Times New Roman" w:hAnsi="Arial Narrow"/>
      <w:b/>
      <w:sz w:val="22"/>
      <w:szCs w:val="20"/>
      <w:lang w:eastAsia="ar-SA"/>
    </w:rPr>
  </w:style>
  <w:style w:type="paragraph" w:customStyle="1" w:styleId="CVNormal">
    <w:name w:val="CV Normal"/>
    <w:basedOn w:val="Normal"/>
    <w:rsid w:val="003818EA"/>
    <w:pPr>
      <w:suppressAutoHyphens/>
      <w:ind w:left="113" w:right="113"/>
    </w:pPr>
    <w:rPr>
      <w:rFonts w:ascii="Arial Narrow" w:eastAsia="Times New Roman" w:hAnsi="Arial Narrow"/>
      <w:sz w:val="20"/>
      <w:szCs w:val="20"/>
      <w:lang w:eastAsia="ar-SA"/>
    </w:rPr>
  </w:style>
  <w:style w:type="paragraph" w:customStyle="1" w:styleId="CVSpacer">
    <w:name w:val="CV Spacer"/>
    <w:basedOn w:val="CVNormal"/>
    <w:rsid w:val="003818EA"/>
    <w:rPr>
      <w:sz w:val="4"/>
    </w:rPr>
  </w:style>
  <w:style w:type="paragraph" w:customStyle="1" w:styleId="CVNormal-FirstLine">
    <w:name w:val="CV Normal - First Line"/>
    <w:basedOn w:val="CVNormal"/>
    <w:next w:val="CVNormal"/>
    <w:rsid w:val="003818EA"/>
    <w:pPr>
      <w:spacing w:before="74"/>
    </w:pPr>
  </w:style>
  <w:style w:type="character" w:customStyle="1" w:styleId="do1">
    <w:name w:val="do1"/>
    <w:rsid w:val="003818EA"/>
    <w:rPr>
      <w:b/>
      <w:bCs/>
      <w:sz w:val="26"/>
      <w:szCs w:val="26"/>
    </w:rPr>
  </w:style>
  <w:style w:type="paragraph" w:customStyle="1" w:styleId="WW-Default">
    <w:name w:val="WW-Default"/>
    <w:rsid w:val="003818EA"/>
    <w:pPr>
      <w:widowControl w:val="0"/>
      <w:suppressAutoHyphens/>
      <w:autoSpaceDE w:val="0"/>
    </w:pPr>
    <w:rPr>
      <w:rFonts w:eastAsia="Arial"/>
      <w:color w:val="000000"/>
      <w:sz w:val="24"/>
      <w:szCs w:val="24"/>
      <w:lang w:eastAsia="ar-SA"/>
    </w:rPr>
  </w:style>
  <w:style w:type="character" w:customStyle="1" w:styleId="FootnoteTextChar">
    <w:name w:val="Footnote Text Char"/>
    <w:aliases w:val="single space Char,footnote text Char,FOOTNOTES Char,fn Char,Reference Char,Footnote Text Char Char Char,Fußnote Char1,Podrozdział Char,Footnote Char,fn Char Char Char Char,fn Char Char Char1,Fußnote Char Char Char Char1,stile 1 Char"/>
    <w:link w:val="FootnoteText"/>
    <w:rsid w:val="003818EA"/>
    <w:rPr>
      <w:rFonts w:eastAsia="MS Mincho"/>
      <w:lang w:val="ro-RO" w:eastAsia="ja-JP" w:bidi="ar-SA"/>
    </w:rPr>
  </w:style>
  <w:style w:type="paragraph" w:styleId="HTMLPreformatted">
    <w:name w:val="HTML Preformatted"/>
    <w:basedOn w:val="Normal"/>
    <w:link w:val="HTMLPreformattedChar"/>
    <w:unhideWhenUsed/>
    <w:rsid w:val="00381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HTMLPreformattedChar">
    <w:name w:val="HTML Preformatted Char"/>
    <w:link w:val="HTMLPreformatted"/>
    <w:rsid w:val="003818EA"/>
    <w:rPr>
      <w:rFonts w:ascii="Courier New" w:hAnsi="Courier New" w:cs="Courier New"/>
      <w:lang w:val="ro-RO" w:eastAsia="ro-RO" w:bidi="ar-SA"/>
    </w:rPr>
  </w:style>
  <w:style w:type="paragraph" w:customStyle="1" w:styleId="TextArticol">
    <w:name w:val="Text_Articol"/>
    <w:basedOn w:val="Normal"/>
    <w:rsid w:val="003818EA"/>
    <w:pPr>
      <w:numPr>
        <w:numId w:val="3"/>
      </w:numPr>
      <w:spacing w:before="240"/>
      <w:jc w:val="both"/>
    </w:pPr>
    <w:rPr>
      <w:rFonts w:eastAsia="Times New Roman"/>
      <w:lang w:eastAsia="en-US"/>
    </w:rPr>
  </w:style>
  <w:style w:type="paragraph" w:customStyle="1" w:styleId="TextAlineat">
    <w:name w:val="Text_Alineat"/>
    <w:basedOn w:val="Normal"/>
    <w:rsid w:val="003818EA"/>
    <w:pPr>
      <w:numPr>
        <w:ilvl w:val="1"/>
        <w:numId w:val="3"/>
      </w:numPr>
      <w:jc w:val="both"/>
    </w:pPr>
    <w:rPr>
      <w:rFonts w:eastAsia="Times New Roman"/>
      <w:lang w:eastAsia="en-US"/>
    </w:rPr>
  </w:style>
  <w:style w:type="paragraph" w:customStyle="1" w:styleId="TextSubpunct">
    <w:name w:val="Text_Subpunct"/>
    <w:basedOn w:val="Normal"/>
    <w:rsid w:val="003818EA"/>
    <w:pPr>
      <w:numPr>
        <w:ilvl w:val="2"/>
        <w:numId w:val="3"/>
      </w:numPr>
      <w:jc w:val="both"/>
    </w:pPr>
    <w:rPr>
      <w:rFonts w:eastAsia="Times New Roman"/>
      <w:lang w:eastAsia="en-US"/>
    </w:rPr>
  </w:style>
  <w:style w:type="numbering" w:customStyle="1" w:styleId="ListaArtAlinSubpct">
    <w:name w:val="ListaArtAlinSubpct"/>
    <w:rsid w:val="003818EA"/>
    <w:pPr>
      <w:numPr>
        <w:numId w:val="27"/>
      </w:numPr>
    </w:pPr>
  </w:style>
  <w:style w:type="character" w:customStyle="1" w:styleId="Heading1Char">
    <w:name w:val="Heading 1 Char"/>
    <w:link w:val="Heading1"/>
    <w:rsid w:val="002F56C3"/>
    <w:rPr>
      <w:b/>
      <w:bCs/>
      <w:sz w:val="24"/>
      <w:lang w:val="ro-RO"/>
    </w:rPr>
  </w:style>
  <w:style w:type="character" w:customStyle="1" w:styleId="Heading3Char">
    <w:name w:val="Heading 3 Char"/>
    <w:link w:val="Heading3"/>
    <w:rsid w:val="00E93B48"/>
    <w:rPr>
      <w:b/>
      <w:bCs/>
      <w:i/>
      <w:sz w:val="24"/>
      <w:szCs w:val="28"/>
    </w:rPr>
  </w:style>
  <w:style w:type="character" w:customStyle="1" w:styleId="Heading6Char">
    <w:name w:val="Heading 6 Char"/>
    <w:link w:val="Heading6"/>
    <w:rsid w:val="003818EA"/>
    <w:rPr>
      <w:b/>
      <w:bCs/>
      <w:sz w:val="28"/>
      <w:szCs w:val="28"/>
      <w:lang w:val="en-US" w:eastAsia="en-US" w:bidi="ar-SA"/>
    </w:rPr>
  </w:style>
  <w:style w:type="character" w:customStyle="1" w:styleId="Heading8Char">
    <w:name w:val="Heading 8 Char"/>
    <w:link w:val="Heading8"/>
    <w:rsid w:val="003818EA"/>
    <w:rPr>
      <w:rFonts w:ascii="Garamond" w:hAnsi="Garamond" w:cs="Garamond"/>
      <w:b/>
      <w:bCs/>
      <w:smallCaps/>
      <w:spacing w:val="6"/>
      <w:lang w:val="en-US" w:eastAsia="en-US" w:bidi="ar-SA"/>
    </w:rPr>
  </w:style>
  <w:style w:type="character" w:customStyle="1" w:styleId="Heading9Char">
    <w:name w:val="Heading 9 Char"/>
    <w:link w:val="Heading9"/>
    <w:rsid w:val="003818EA"/>
    <w:rPr>
      <w:rFonts w:ascii="Arial" w:hAnsi="Arial" w:cs="Arial"/>
      <w:b/>
      <w:bCs/>
      <w:color w:val="000000"/>
      <w:spacing w:val="6"/>
      <w:lang w:val="en-US" w:eastAsia="en-US" w:bidi="ar-SA"/>
    </w:rPr>
  </w:style>
  <w:style w:type="character" w:customStyle="1" w:styleId="Heading2Char">
    <w:name w:val="Heading 2 Char"/>
    <w:link w:val="Heading2"/>
    <w:locked/>
    <w:rsid w:val="00147812"/>
    <w:rPr>
      <w:rFonts w:cs="Arial"/>
      <w:b/>
      <w:bCs/>
      <w:sz w:val="24"/>
      <w:szCs w:val="28"/>
      <w:lang w:val="en-GB"/>
    </w:rPr>
  </w:style>
  <w:style w:type="character" w:customStyle="1" w:styleId="Heading4Char">
    <w:name w:val="Heading 4 Char"/>
    <w:link w:val="Heading4"/>
    <w:locked/>
    <w:rsid w:val="003818EA"/>
    <w:rPr>
      <w:b/>
      <w:bCs/>
      <w:sz w:val="28"/>
      <w:szCs w:val="28"/>
      <w:lang w:val="en-US" w:eastAsia="en-US" w:bidi="ar-SA"/>
    </w:rPr>
  </w:style>
  <w:style w:type="character" w:customStyle="1" w:styleId="Heading5Char">
    <w:name w:val="Heading 5 Char"/>
    <w:link w:val="Heading5"/>
    <w:locked/>
    <w:rsid w:val="003818EA"/>
    <w:rPr>
      <w:rFonts w:ascii="Verdana" w:hAnsi="Verdana"/>
      <w:b/>
      <w:bCs/>
      <w:i/>
      <w:iCs/>
      <w:sz w:val="26"/>
      <w:szCs w:val="26"/>
      <w:lang w:val="en-GB" w:eastAsia="en-US" w:bidi="ar-SA"/>
    </w:rPr>
  </w:style>
  <w:style w:type="character" w:customStyle="1" w:styleId="Heading7Char">
    <w:name w:val="Heading 7 Char"/>
    <w:link w:val="Heading7"/>
    <w:locked/>
    <w:rsid w:val="003818EA"/>
    <w:rPr>
      <w:sz w:val="24"/>
      <w:szCs w:val="24"/>
      <w:lang w:val="en-GB" w:eastAsia="en-US" w:bidi="ar-SA"/>
    </w:rPr>
  </w:style>
  <w:style w:type="paragraph" w:styleId="BodyText2">
    <w:name w:val="Body Text 2"/>
    <w:basedOn w:val="Normal"/>
    <w:link w:val="BodyText2Char"/>
    <w:rsid w:val="003818EA"/>
    <w:pPr>
      <w:widowControl w:val="0"/>
      <w:autoSpaceDE w:val="0"/>
      <w:autoSpaceDN w:val="0"/>
    </w:pPr>
    <w:rPr>
      <w:b/>
      <w:bCs/>
      <w:color w:val="000000"/>
      <w:spacing w:val="6"/>
      <w:sz w:val="28"/>
      <w:szCs w:val="28"/>
      <w:lang w:val="en-US" w:eastAsia="en-US"/>
    </w:rPr>
  </w:style>
  <w:style w:type="character" w:customStyle="1" w:styleId="BodyText2Char">
    <w:name w:val="Body Text 2 Char"/>
    <w:link w:val="BodyText2"/>
    <w:rsid w:val="003818EA"/>
    <w:rPr>
      <w:b/>
      <w:bCs/>
      <w:color w:val="000000"/>
      <w:spacing w:val="6"/>
      <w:sz w:val="28"/>
      <w:szCs w:val="28"/>
      <w:lang w:val="en-US" w:eastAsia="en-US" w:bidi="ar-SA"/>
    </w:rPr>
  </w:style>
  <w:style w:type="character" w:customStyle="1" w:styleId="FooterChar">
    <w:name w:val="Footer Char"/>
    <w:link w:val="Footer"/>
    <w:uiPriority w:val="99"/>
    <w:locked/>
    <w:rsid w:val="003818EA"/>
    <w:rPr>
      <w:rFonts w:eastAsia="MS Mincho"/>
      <w:sz w:val="24"/>
      <w:szCs w:val="24"/>
      <w:lang w:val="ro-RO" w:eastAsia="ja-JP" w:bidi="ar-SA"/>
    </w:rPr>
  </w:style>
  <w:style w:type="character" w:customStyle="1" w:styleId="BodyTextChar">
    <w:name w:val="Body Text Char"/>
    <w:link w:val="BodyText"/>
    <w:locked/>
    <w:rsid w:val="003818EA"/>
    <w:rPr>
      <w:rFonts w:ascii="Verdana" w:hAnsi="Verdana"/>
      <w:sz w:val="24"/>
      <w:szCs w:val="24"/>
      <w:lang w:val="en-GB" w:eastAsia="en-US" w:bidi="ar-SA"/>
    </w:rPr>
  </w:style>
  <w:style w:type="paragraph" w:styleId="BodyTextIndent2">
    <w:name w:val="Body Text Indent 2"/>
    <w:basedOn w:val="Normal"/>
    <w:link w:val="BodyTextIndent2Char"/>
    <w:rsid w:val="003818EA"/>
    <w:pPr>
      <w:widowControl w:val="0"/>
      <w:autoSpaceDE w:val="0"/>
      <w:autoSpaceDN w:val="0"/>
      <w:ind w:firstLine="720"/>
      <w:jc w:val="both"/>
    </w:pPr>
    <w:rPr>
      <w:lang w:val="en-US" w:eastAsia="en-US"/>
    </w:rPr>
  </w:style>
  <w:style w:type="character" w:customStyle="1" w:styleId="BodyTextIndent2Char">
    <w:name w:val="Body Text Indent 2 Char"/>
    <w:link w:val="BodyTextIndent2"/>
    <w:rsid w:val="003818EA"/>
    <w:rPr>
      <w:sz w:val="24"/>
      <w:szCs w:val="24"/>
      <w:lang w:val="en-US" w:eastAsia="en-US" w:bidi="ar-SA"/>
    </w:rPr>
  </w:style>
  <w:style w:type="paragraph" w:styleId="BodyTextIndent3">
    <w:name w:val="Body Text Indent 3"/>
    <w:basedOn w:val="Normal"/>
    <w:link w:val="BodyTextIndent3Char"/>
    <w:rsid w:val="003818EA"/>
    <w:pPr>
      <w:widowControl w:val="0"/>
      <w:autoSpaceDE w:val="0"/>
      <w:autoSpaceDN w:val="0"/>
      <w:ind w:firstLine="720"/>
      <w:jc w:val="both"/>
    </w:pPr>
    <w:rPr>
      <w:sz w:val="20"/>
      <w:szCs w:val="20"/>
      <w:lang w:val="en-US" w:eastAsia="en-US"/>
    </w:rPr>
  </w:style>
  <w:style w:type="character" w:customStyle="1" w:styleId="BodyTextIndent3Char">
    <w:name w:val="Body Text Indent 3 Char"/>
    <w:link w:val="BodyTextIndent3"/>
    <w:rsid w:val="003818EA"/>
    <w:rPr>
      <w:lang w:val="en-US" w:eastAsia="en-US" w:bidi="ar-SA"/>
    </w:rPr>
  </w:style>
  <w:style w:type="paragraph" w:styleId="BodyText3">
    <w:name w:val="Body Text 3"/>
    <w:basedOn w:val="Normal"/>
    <w:link w:val="BodyText3Char"/>
    <w:rsid w:val="003818EA"/>
    <w:pPr>
      <w:widowControl w:val="0"/>
      <w:autoSpaceDE w:val="0"/>
      <w:autoSpaceDN w:val="0"/>
      <w:jc w:val="center"/>
    </w:pPr>
    <w:rPr>
      <w:rFonts w:ascii="Arial" w:hAnsi="Arial" w:cs="Arial"/>
      <w:b/>
      <w:bCs/>
      <w:sz w:val="20"/>
      <w:szCs w:val="20"/>
      <w:lang w:val="en-US" w:eastAsia="en-US"/>
    </w:rPr>
  </w:style>
  <w:style w:type="character" w:customStyle="1" w:styleId="BodyText3Char">
    <w:name w:val="Body Text 3 Char"/>
    <w:link w:val="BodyText3"/>
    <w:rsid w:val="003818EA"/>
    <w:rPr>
      <w:rFonts w:ascii="Arial" w:hAnsi="Arial" w:cs="Arial"/>
      <w:b/>
      <w:bCs/>
      <w:lang w:val="en-US" w:eastAsia="en-US" w:bidi="ar-SA"/>
    </w:rPr>
  </w:style>
  <w:style w:type="character" w:customStyle="1" w:styleId="HeaderChar">
    <w:name w:val="Header Char"/>
    <w:link w:val="Header"/>
    <w:uiPriority w:val="99"/>
    <w:locked/>
    <w:rsid w:val="003818EA"/>
    <w:rPr>
      <w:sz w:val="24"/>
      <w:szCs w:val="24"/>
      <w:lang w:val="en-US" w:eastAsia="en-US" w:bidi="ar-SA"/>
    </w:rPr>
  </w:style>
  <w:style w:type="paragraph" w:customStyle="1" w:styleId="Style1">
    <w:name w:val="Style1"/>
    <w:basedOn w:val="Normal"/>
    <w:next w:val="BlockText"/>
    <w:rsid w:val="003818EA"/>
    <w:pPr>
      <w:widowControl w:val="0"/>
      <w:autoSpaceDE w:val="0"/>
      <w:autoSpaceDN w:val="0"/>
      <w:ind w:left="720"/>
    </w:pPr>
    <w:rPr>
      <w:rFonts w:eastAsia="Times New Roman"/>
      <w:b/>
      <w:bCs/>
      <w:smallCaps/>
      <w:spacing w:val="6"/>
      <w:kern w:val="20"/>
      <w:sz w:val="20"/>
      <w:szCs w:val="20"/>
      <w:lang w:val="en-US" w:eastAsia="en-US"/>
    </w:rPr>
  </w:style>
  <w:style w:type="paragraph" w:styleId="BlockText">
    <w:name w:val="Block Text"/>
    <w:basedOn w:val="Normal"/>
    <w:rsid w:val="003818EA"/>
    <w:pPr>
      <w:widowControl w:val="0"/>
      <w:autoSpaceDE w:val="0"/>
      <w:autoSpaceDN w:val="0"/>
      <w:spacing w:after="120"/>
      <w:ind w:left="1440" w:right="1440"/>
    </w:pPr>
    <w:rPr>
      <w:rFonts w:eastAsia="Times New Roman"/>
      <w:sz w:val="20"/>
      <w:szCs w:val="20"/>
      <w:lang w:val="en-US" w:eastAsia="en-US"/>
    </w:rPr>
  </w:style>
  <w:style w:type="paragraph" w:styleId="Title">
    <w:name w:val="Title"/>
    <w:basedOn w:val="Normal"/>
    <w:link w:val="TitleChar"/>
    <w:qFormat/>
    <w:rsid w:val="003818EA"/>
    <w:pPr>
      <w:autoSpaceDE w:val="0"/>
      <w:autoSpaceDN w:val="0"/>
      <w:jc w:val="center"/>
    </w:pPr>
    <w:rPr>
      <w:b/>
      <w:bCs/>
      <w:lang w:val="en-US" w:eastAsia="en-US"/>
    </w:rPr>
  </w:style>
  <w:style w:type="character" w:customStyle="1" w:styleId="TitleChar">
    <w:name w:val="Title Char"/>
    <w:link w:val="Title"/>
    <w:rsid w:val="003818EA"/>
    <w:rPr>
      <w:b/>
      <w:bCs/>
      <w:sz w:val="24"/>
      <w:szCs w:val="24"/>
      <w:lang w:val="en-US" w:eastAsia="en-US" w:bidi="ar-SA"/>
    </w:rPr>
  </w:style>
  <w:style w:type="paragraph" w:styleId="Subtitle">
    <w:name w:val="Subtitle"/>
    <w:basedOn w:val="Normal"/>
    <w:link w:val="SubtitleChar"/>
    <w:qFormat/>
    <w:rsid w:val="003818EA"/>
    <w:pPr>
      <w:autoSpaceDE w:val="0"/>
      <w:autoSpaceDN w:val="0"/>
      <w:spacing w:line="360" w:lineRule="auto"/>
      <w:jc w:val="center"/>
    </w:pPr>
    <w:rPr>
      <w:b/>
      <w:bCs/>
      <w:lang w:val="en-US" w:eastAsia="en-US"/>
    </w:rPr>
  </w:style>
  <w:style w:type="character" w:customStyle="1" w:styleId="SubtitleChar">
    <w:name w:val="Subtitle Char"/>
    <w:link w:val="Subtitle"/>
    <w:rsid w:val="003818EA"/>
    <w:rPr>
      <w:b/>
      <w:bCs/>
      <w:sz w:val="24"/>
      <w:szCs w:val="24"/>
      <w:lang w:val="en-US" w:eastAsia="en-US" w:bidi="ar-SA"/>
    </w:rPr>
  </w:style>
  <w:style w:type="paragraph" w:styleId="Caption">
    <w:name w:val="caption"/>
    <w:basedOn w:val="Normal"/>
    <w:next w:val="Normal"/>
    <w:qFormat/>
    <w:rsid w:val="003818EA"/>
    <w:pPr>
      <w:tabs>
        <w:tab w:val="left" w:pos="4860"/>
      </w:tabs>
      <w:jc w:val="right"/>
    </w:pPr>
    <w:rPr>
      <w:rFonts w:ascii="Verdana" w:eastAsia="Times New Roman" w:hAnsi="Verdana" w:cs="Verdana"/>
      <w:b/>
      <w:bCs/>
      <w:i/>
      <w:iCs/>
      <w:sz w:val="18"/>
      <w:szCs w:val="18"/>
      <w:lang w:val="en-US" w:eastAsia="en-US"/>
    </w:rPr>
  </w:style>
  <w:style w:type="paragraph" w:customStyle="1" w:styleId="HTMLBody">
    <w:name w:val="HTML Body"/>
    <w:rsid w:val="003818EA"/>
    <w:pPr>
      <w:autoSpaceDE w:val="0"/>
      <w:autoSpaceDN w:val="0"/>
      <w:adjustRightInd w:val="0"/>
    </w:pPr>
    <w:rPr>
      <w:rFonts w:ascii="Arial" w:eastAsia="Times New Roman" w:hAnsi="Arial" w:cs="Arial"/>
    </w:rPr>
  </w:style>
  <w:style w:type="paragraph" w:styleId="TOCHeading">
    <w:name w:val="TOC Heading"/>
    <w:basedOn w:val="Heading1"/>
    <w:next w:val="Normal"/>
    <w:uiPriority w:val="39"/>
    <w:qFormat/>
    <w:rsid w:val="003818EA"/>
    <w:pPr>
      <w:keepLines/>
      <w:widowControl/>
      <w:autoSpaceDE/>
      <w:autoSpaceDN/>
      <w:spacing w:before="480"/>
      <w:outlineLvl w:val="9"/>
    </w:pPr>
    <w:rPr>
      <w:rFonts w:ascii="Cambria" w:hAnsi="Cambria"/>
      <w:color w:val="365F91"/>
      <w:sz w:val="28"/>
      <w:szCs w:val="28"/>
      <w:lang w:val="en-US"/>
    </w:rPr>
  </w:style>
  <w:style w:type="character" w:styleId="Emphasis">
    <w:name w:val="Emphasis"/>
    <w:qFormat/>
    <w:rsid w:val="003818EA"/>
    <w:rPr>
      <w:i/>
      <w:iCs/>
    </w:rPr>
  </w:style>
  <w:style w:type="paragraph" w:styleId="TOC1">
    <w:name w:val="toc 1"/>
    <w:basedOn w:val="Normal"/>
    <w:next w:val="Normal"/>
    <w:autoRedefine/>
    <w:uiPriority w:val="39"/>
    <w:rsid w:val="00EF474C"/>
    <w:pPr>
      <w:tabs>
        <w:tab w:val="right" w:leader="dot" w:pos="9628"/>
      </w:tabs>
      <w:spacing w:line="276" w:lineRule="auto"/>
    </w:pPr>
    <w:rPr>
      <w:rFonts w:eastAsia="Times New Roman"/>
      <w:b/>
      <w:bCs/>
      <w:noProof/>
      <w:lang w:val="fr-FR" w:eastAsia="en-US"/>
    </w:rPr>
  </w:style>
  <w:style w:type="character" w:customStyle="1" w:styleId="FootnoteReference1">
    <w:name w:val="Footnote Reference1"/>
    <w:rsid w:val="003818EA"/>
    <w:rPr>
      <w:rFonts w:cs="Times New Roman"/>
      <w:position w:val="6"/>
      <w:sz w:val="14"/>
    </w:rPr>
  </w:style>
  <w:style w:type="character" w:customStyle="1" w:styleId="Caractresdenotedebasdepage">
    <w:name w:val="Caractères de note de bas de page"/>
    <w:rsid w:val="003818EA"/>
  </w:style>
  <w:style w:type="character" w:customStyle="1" w:styleId="WW-RTFNum35123456">
    <w:name w:val="WW-RTF_Num 3 5123456"/>
    <w:rsid w:val="003818EA"/>
    <w:rPr>
      <w:rFonts w:ascii="Courier New" w:eastAsia="Courier New" w:hAnsi="Courier New" w:cs="Courier New"/>
      <w:lang w:val="fr-FR"/>
    </w:rPr>
  </w:style>
  <w:style w:type="character" w:customStyle="1" w:styleId="NormalChar">
    <w:name w:val="Normal Char"/>
    <w:rsid w:val="003818EA"/>
    <w:rPr>
      <w:color w:val="000000"/>
      <w:sz w:val="24"/>
      <w:szCs w:val="24"/>
      <w:lang w:val="en-US" w:eastAsia="ar-SA" w:bidi="ar-SA"/>
    </w:rPr>
  </w:style>
  <w:style w:type="character" w:customStyle="1" w:styleId="CommentTextChar1">
    <w:name w:val="Comment Text Char1"/>
    <w:semiHidden/>
    <w:rsid w:val="003818EA"/>
    <w:rPr>
      <w:rFonts w:cs="Mangal"/>
      <w:szCs w:val="18"/>
      <w:lang w:val="en-US" w:eastAsia="hi-IN" w:bidi="hi-IN"/>
    </w:rPr>
  </w:style>
  <w:style w:type="paragraph" w:customStyle="1" w:styleId="yiv1131391782msonormal">
    <w:name w:val="yiv1131391782msonormal"/>
    <w:basedOn w:val="Normal"/>
    <w:rsid w:val="006613C6"/>
    <w:pPr>
      <w:spacing w:before="100" w:beforeAutospacing="1" w:after="100" w:afterAutospacing="1"/>
    </w:pPr>
  </w:style>
  <w:style w:type="table" w:styleId="TableGrid1">
    <w:name w:val="Table Grid 1"/>
    <w:basedOn w:val="TableNormal"/>
    <w:rsid w:val="004E3CE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z-TopofForm">
    <w:name w:val="HTML Top of Form"/>
    <w:basedOn w:val="Normal"/>
    <w:next w:val="Normal"/>
    <w:link w:val="z-TopofFormChar"/>
    <w:hidden/>
    <w:rsid w:val="00B46AE9"/>
    <w:pPr>
      <w:pBdr>
        <w:bottom w:val="single" w:sz="6" w:space="1" w:color="auto"/>
      </w:pBdr>
      <w:jc w:val="center"/>
    </w:pPr>
    <w:rPr>
      <w:rFonts w:ascii="Arial" w:hAnsi="Arial"/>
      <w:vanish/>
      <w:sz w:val="16"/>
      <w:szCs w:val="16"/>
      <w:lang w:val="x-none"/>
    </w:rPr>
  </w:style>
  <w:style w:type="character" w:customStyle="1" w:styleId="z-TopofFormChar">
    <w:name w:val="z-Top of Form Char"/>
    <w:link w:val="z-TopofForm"/>
    <w:rsid w:val="00B46AE9"/>
    <w:rPr>
      <w:rFonts w:ascii="Arial" w:hAnsi="Arial" w:cs="Arial"/>
      <w:vanish/>
      <w:sz w:val="16"/>
      <w:szCs w:val="16"/>
      <w:lang w:eastAsia="ja-JP"/>
    </w:rPr>
  </w:style>
  <w:style w:type="paragraph" w:styleId="z-BottomofForm">
    <w:name w:val="HTML Bottom of Form"/>
    <w:basedOn w:val="Normal"/>
    <w:next w:val="Normal"/>
    <w:link w:val="z-BottomofFormChar"/>
    <w:hidden/>
    <w:rsid w:val="00B46AE9"/>
    <w:pPr>
      <w:pBdr>
        <w:top w:val="single" w:sz="6" w:space="1" w:color="auto"/>
      </w:pBdr>
      <w:jc w:val="center"/>
    </w:pPr>
    <w:rPr>
      <w:rFonts w:ascii="Arial" w:hAnsi="Arial"/>
      <w:vanish/>
      <w:sz w:val="16"/>
      <w:szCs w:val="16"/>
      <w:lang w:val="x-none"/>
    </w:rPr>
  </w:style>
  <w:style w:type="character" w:customStyle="1" w:styleId="z-BottomofFormChar">
    <w:name w:val="z-Bottom of Form Char"/>
    <w:link w:val="z-BottomofForm"/>
    <w:rsid w:val="00B46AE9"/>
    <w:rPr>
      <w:rFonts w:ascii="Arial" w:hAnsi="Arial" w:cs="Arial"/>
      <w:vanish/>
      <w:sz w:val="16"/>
      <w:szCs w:val="16"/>
      <w:lang w:eastAsia="ja-JP"/>
    </w:rPr>
  </w:style>
  <w:style w:type="character" w:customStyle="1" w:styleId="hps">
    <w:name w:val="hps"/>
    <w:rsid w:val="0000589B"/>
  </w:style>
  <w:style w:type="character" w:customStyle="1" w:styleId="shorttext">
    <w:name w:val="short_text"/>
    <w:rsid w:val="0000589B"/>
  </w:style>
  <w:style w:type="character" w:customStyle="1" w:styleId="UnresolvedMention1">
    <w:name w:val="Unresolved Mention1"/>
    <w:uiPriority w:val="99"/>
    <w:semiHidden/>
    <w:unhideWhenUsed/>
    <w:rsid w:val="006F352C"/>
    <w:rPr>
      <w:color w:val="605E5C"/>
      <w:shd w:val="clear" w:color="auto" w:fill="E1DFDD"/>
    </w:rPr>
  </w:style>
  <w:style w:type="table" w:customStyle="1" w:styleId="TableGrid10">
    <w:name w:val="Table Grid1"/>
    <w:basedOn w:val="TableNormal"/>
    <w:next w:val="TableGrid"/>
    <w:rsid w:val="008A172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rsid w:val="00345126"/>
    <w:pPr>
      <w:ind w:left="480"/>
    </w:pPr>
  </w:style>
  <w:style w:type="paragraph" w:styleId="TOC2">
    <w:name w:val="toc 2"/>
    <w:basedOn w:val="Normal"/>
    <w:next w:val="Normal"/>
    <w:autoRedefine/>
    <w:uiPriority w:val="39"/>
    <w:rsid w:val="001848CB"/>
    <w:pPr>
      <w:ind w:left="240"/>
    </w:pPr>
  </w:style>
  <w:style w:type="character" w:customStyle="1" w:styleId="FootnoteReference2">
    <w:name w:val="Footnote Reference2"/>
    <w:rsid w:val="005840FA"/>
    <w:rPr>
      <w:rFonts w:cs="Times New Roman"/>
      <w:position w:val="6"/>
      <w:sz w:val="14"/>
    </w:rPr>
  </w:style>
  <w:style w:type="table" w:customStyle="1" w:styleId="TableGrid2">
    <w:name w:val="Table Grid2"/>
    <w:basedOn w:val="TableNormal"/>
    <w:next w:val="TableGrid"/>
    <w:uiPriority w:val="39"/>
    <w:rsid w:val="00B1008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B10081"/>
    <w:pPr>
      <w:spacing w:before="100" w:beforeAutospacing="1" w:after="100" w:afterAutospacing="1"/>
    </w:pPr>
    <w:rPr>
      <w:rFonts w:eastAsia="Times New Roman"/>
      <w:lang w:val="en-US" w:eastAsia="en-US"/>
    </w:rPr>
  </w:style>
  <w:style w:type="paragraph" w:customStyle="1" w:styleId="xl65">
    <w:name w:val="xl65"/>
    <w:basedOn w:val="Normal"/>
    <w:rsid w:val="00B1008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i/>
      <w:iCs/>
      <w:sz w:val="16"/>
      <w:szCs w:val="16"/>
      <w:lang w:val="en-US" w:eastAsia="en-US"/>
    </w:rPr>
  </w:style>
  <w:style w:type="paragraph" w:customStyle="1" w:styleId="xl66">
    <w:name w:val="xl66"/>
    <w:basedOn w:val="Normal"/>
    <w:rsid w:val="00B1008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i/>
      <w:iCs/>
      <w:sz w:val="16"/>
      <w:szCs w:val="16"/>
      <w:lang w:val="en-US" w:eastAsia="en-US"/>
    </w:rPr>
  </w:style>
  <w:style w:type="paragraph" w:customStyle="1" w:styleId="xl67">
    <w:name w:val="xl67"/>
    <w:basedOn w:val="Normal"/>
    <w:rsid w:val="00B100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val="en-US" w:eastAsia="en-US"/>
    </w:rPr>
  </w:style>
  <w:style w:type="paragraph" w:customStyle="1" w:styleId="xl68">
    <w:name w:val="xl68"/>
    <w:basedOn w:val="Normal"/>
    <w:rsid w:val="00B1008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i/>
      <w:iCs/>
      <w:sz w:val="16"/>
      <w:szCs w:val="16"/>
      <w:lang w:val="en-US" w:eastAsia="en-US"/>
    </w:rPr>
  </w:style>
  <w:style w:type="paragraph" w:customStyle="1" w:styleId="xl69">
    <w:name w:val="xl69"/>
    <w:basedOn w:val="Normal"/>
    <w:rsid w:val="00B100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eastAsia="Times New Roman"/>
      <w:i/>
      <w:iCs/>
      <w:sz w:val="16"/>
      <w:szCs w:val="16"/>
      <w:lang w:val="en-US" w:eastAsia="en-US"/>
    </w:rPr>
  </w:style>
  <w:style w:type="paragraph" w:customStyle="1" w:styleId="xl70">
    <w:name w:val="xl70"/>
    <w:basedOn w:val="Normal"/>
    <w:rsid w:val="00B100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i/>
      <w:iCs/>
      <w:sz w:val="16"/>
      <w:szCs w:val="16"/>
      <w:lang w:val="en-US" w:eastAsia="en-US"/>
    </w:rPr>
  </w:style>
  <w:style w:type="paragraph" w:customStyle="1" w:styleId="xl71">
    <w:name w:val="xl71"/>
    <w:basedOn w:val="Normal"/>
    <w:rsid w:val="00B10081"/>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6"/>
      <w:szCs w:val="16"/>
      <w:lang w:val="en-US" w:eastAsia="en-US"/>
    </w:rPr>
  </w:style>
  <w:style w:type="paragraph" w:customStyle="1" w:styleId="xl72">
    <w:name w:val="xl72"/>
    <w:basedOn w:val="Normal"/>
    <w:rsid w:val="00B10081"/>
    <w:pPr>
      <w:pBdr>
        <w:left w:val="single" w:sz="4" w:space="0" w:color="auto"/>
        <w:right w:val="single" w:sz="4" w:space="0" w:color="auto"/>
      </w:pBdr>
      <w:spacing w:before="100" w:beforeAutospacing="1" w:after="100" w:afterAutospacing="1"/>
      <w:jc w:val="center"/>
      <w:textAlignment w:val="center"/>
    </w:pPr>
    <w:rPr>
      <w:rFonts w:eastAsia="Times New Roman"/>
      <w:sz w:val="16"/>
      <w:szCs w:val="16"/>
      <w:lang w:val="en-US" w:eastAsia="en-US"/>
    </w:rPr>
  </w:style>
  <w:style w:type="paragraph" w:customStyle="1" w:styleId="xl73">
    <w:name w:val="xl73"/>
    <w:basedOn w:val="Normal"/>
    <w:rsid w:val="00B10081"/>
    <w:pPr>
      <w:pBdr>
        <w:left w:val="single" w:sz="4" w:space="0" w:color="auto"/>
        <w:right w:val="single" w:sz="4" w:space="0" w:color="auto"/>
      </w:pBdr>
      <w:spacing w:before="100" w:beforeAutospacing="1" w:after="100" w:afterAutospacing="1"/>
      <w:jc w:val="center"/>
      <w:textAlignment w:val="center"/>
    </w:pPr>
    <w:rPr>
      <w:rFonts w:eastAsia="Times New Roman"/>
      <w:sz w:val="16"/>
      <w:szCs w:val="16"/>
      <w:lang w:val="en-US" w:eastAsia="en-US"/>
    </w:rPr>
  </w:style>
  <w:style w:type="paragraph" w:customStyle="1" w:styleId="xl74">
    <w:name w:val="xl74"/>
    <w:basedOn w:val="Normal"/>
    <w:rsid w:val="00B10081"/>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val="en-US" w:eastAsia="en-US"/>
    </w:rPr>
  </w:style>
  <w:style w:type="paragraph" w:customStyle="1" w:styleId="xl75">
    <w:name w:val="xl75"/>
    <w:basedOn w:val="Normal"/>
    <w:rsid w:val="00B100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val="en-US" w:eastAsia="en-US"/>
    </w:rPr>
  </w:style>
  <w:style w:type="paragraph" w:customStyle="1" w:styleId="xl76">
    <w:name w:val="xl76"/>
    <w:basedOn w:val="Normal"/>
    <w:rsid w:val="00B100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val="en-US" w:eastAsia="en-US"/>
    </w:rPr>
  </w:style>
  <w:style w:type="paragraph" w:customStyle="1" w:styleId="xl77">
    <w:name w:val="xl77"/>
    <w:basedOn w:val="Normal"/>
    <w:rsid w:val="00B100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val="en-US" w:eastAsia="en-US"/>
    </w:rPr>
  </w:style>
  <w:style w:type="paragraph" w:customStyle="1" w:styleId="xl78">
    <w:name w:val="xl78"/>
    <w:basedOn w:val="Normal"/>
    <w:rsid w:val="00B1008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val="en-US" w:eastAsia="en-US"/>
    </w:rPr>
  </w:style>
  <w:style w:type="paragraph" w:customStyle="1" w:styleId="xl79">
    <w:name w:val="xl79"/>
    <w:basedOn w:val="Normal"/>
    <w:rsid w:val="00B10081"/>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val="en-US" w:eastAsia="en-US"/>
    </w:rPr>
  </w:style>
  <w:style w:type="paragraph" w:customStyle="1" w:styleId="xl80">
    <w:name w:val="xl80"/>
    <w:basedOn w:val="Normal"/>
    <w:rsid w:val="00B1008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val="en-US" w:eastAsia="en-US"/>
    </w:rPr>
  </w:style>
  <w:style w:type="paragraph" w:customStyle="1" w:styleId="xl81">
    <w:name w:val="xl81"/>
    <w:basedOn w:val="Normal"/>
    <w:rsid w:val="00B10081"/>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val="en-US" w:eastAsia="en-US"/>
    </w:rPr>
  </w:style>
  <w:style w:type="table" w:customStyle="1" w:styleId="TableGrid3">
    <w:name w:val="Table Grid3"/>
    <w:basedOn w:val="TableNormal"/>
    <w:next w:val="TableGrid"/>
    <w:uiPriority w:val="59"/>
    <w:rsid w:val="00455CF9"/>
    <w:rPr>
      <w:rFonts w:ascii="Calibri" w:eastAsia="Times New Roman" w:hAnsi="Calibri"/>
      <w:sz w:val="22"/>
      <w:szCs w:val="22"/>
      <w:lang w:val="en-GB"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den">
    <w:name w:val="s_den"/>
    <w:rsid w:val="00006102"/>
  </w:style>
  <w:style w:type="character" w:customStyle="1" w:styleId="shdr">
    <w:name w:val="s_hdr"/>
    <w:rsid w:val="00006102"/>
  </w:style>
  <w:style w:type="character" w:customStyle="1" w:styleId="Heading1Char1">
    <w:name w:val="Heading 1 Char1"/>
    <w:rsid w:val="00006102"/>
    <w:rPr>
      <w:rFonts w:eastAsia="Times New Roman"/>
      <w:b/>
      <w:bCs/>
      <w:kern w:val="32"/>
      <w:sz w:val="32"/>
      <w:szCs w:val="32"/>
      <w:lang w:val="ro-RO" w:eastAsia="ja-JP"/>
    </w:rPr>
  </w:style>
  <w:style w:type="paragraph" w:styleId="Revision">
    <w:name w:val="Revision"/>
    <w:hidden/>
    <w:rsid w:val="00006102"/>
    <w:rPr>
      <w:sz w:val="24"/>
      <w:szCs w:val="24"/>
      <w:lang w:val="ro-RO" w:eastAsia="ja-JP"/>
    </w:rPr>
  </w:style>
  <w:style w:type="table" w:customStyle="1" w:styleId="TableGrid11">
    <w:name w:val="Table Grid 11"/>
    <w:basedOn w:val="TableNormal"/>
    <w:next w:val="TableGrid1"/>
    <w:rsid w:val="005840F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EndnoteText">
    <w:name w:val="endnote text"/>
    <w:basedOn w:val="Normal"/>
    <w:link w:val="EndnoteTextChar"/>
    <w:rsid w:val="006970EA"/>
    <w:rPr>
      <w:sz w:val="20"/>
      <w:szCs w:val="20"/>
    </w:rPr>
  </w:style>
  <w:style w:type="character" w:customStyle="1" w:styleId="EndnoteTextChar">
    <w:name w:val="Endnote Text Char"/>
    <w:basedOn w:val="DefaultParagraphFont"/>
    <w:link w:val="EndnoteText"/>
    <w:rsid w:val="006970EA"/>
    <w:rPr>
      <w:lang w:val="ro-RO" w:eastAsia="ja-JP"/>
    </w:rPr>
  </w:style>
  <w:style w:type="character" w:styleId="EndnoteReference">
    <w:name w:val="endnote reference"/>
    <w:basedOn w:val="DefaultParagraphFont"/>
    <w:rsid w:val="006970EA"/>
    <w:rPr>
      <w:vertAlign w:val="superscript"/>
    </w:rPr>
  </w:style>
  <w:style w:type="paragraph" w:styleId="NoSpacing">
    <w:name w:val="No Spacing"/>
    <w:uiPriority w:val="1"/>
    <w:qFormat/>
    <w:rsid w:val="004F545D"/>
    <w:pPr>
      <w:widowControl w:val="0"/>
      <w:adjustRightInd w:val="0"/>
      <w:spacing w:line="360" w:lineRule="atLeast"/>
      <w:jc w:val="both"/>
      <w:textAlignment w:val="baseline"/>
    </w:pPr>
    <w:rPr>
      <w:rFonts w:eastAsia="Times New Roman"/>
      <w:sz w:val="24"/>
      <w:szCs w:val="24"/>
      <w:lang w:val="ro-RO" w:eastAsia="ja-JP"/>
    </w:rPr>
  </w:style>
  <w:style w:type="character" w:customStyle="1" w:styleId="cf01">
    <w:name w:val="cf01"/>
    <w:basedOn w:val="DefaultParagraphFont"/>
    <w:rsid w:val="00C02814"/>
    <w:rPr>
      <w:rFonts w:ascii="Segoe UI" w:hAnsi="Segoe UI" w:cs="Segoe UI" w:hint="default"/>
      <w:sz w:val="18"/>
      <w:szCs w:val="18"/>
    </w:rPr>
  </w:style>
  <w:style w:type="character" w:customStyle="1" w:styleId="UnresolvedMention2">
    <w:name w:val="Unresolved Mention2"/>
    <w:basedOn w:val="DefaultParagraphFont"/>
    <w:uiPriority w:val="99"/>
    <w:semiHidden/>
    <w:unhideWhenUsed/>
    <w:rsid w:val="00351660"/>
    <w:rPr>
      <w:color w:val="605E5C"/>
      <w:shd w:val="clear" w:color="auto" w:fill="E1DFDD"/>
    </w:rPr>
  </w:style>
  <w:style w:type="table" w:customStyle="1" w:styleId="TableGrid4">
    <w:name w:val="Table Grid4"/>
    <w:basedOn w:val="TableNormal"/>
    <w:next w:val="TableGrid"/>
    <w:uiPriority w:val="39"/>
    <w:rsid w:val="00172D3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f3">
    <w:name w:val="Listă paragraf3"/>
    <w:basedOn w:val="Normal"/>
    <w:rsid w:val="00FB1A32"/>
    <w:pPr>
      <w:suppressAutoHyphens/>
      <w:spacing w:line="100" w:lineRule="atLeast"/>
      <w:ind w:left="720"/>
    </w:pPr>
    <w:rPr>
      <w:rFonts w:ascii="PF Square Sans Pro Medium" w:eastAsia="Times New Roman" w:hAnsi="PF Square Sans Pro Medium" w:cs="PF Square Sans Pro Medium"/>
      <w:color w:val="00000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FB1A32"/>
    <w:pPr>
      <w:spacing w:after="160" w:line="240" w:lineRule="exact"/>
    </w:pPr>
    <w:rPr>
      <w:sz w:val="20"/>
      <w:szCs w:val="20"/>
      <w:vertAlign w:val="superscript"/>
      <w:lang w:val="en-US" w:eastAsia="en-US"/>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numbered list Char,2 Char,OBC Bullet Char"/>
    <w:link w:val="ListParagraph"/>
    <w:uiPriority w:val="34"/>
    <w:qFormat/>
    <w:rsid w:val="00FB1A32"/>
    <w:rPr>
      <w:rFonts w:eastAsia="Times New Roman"/>
      <w:sz w:val="24"/>
      <w:szCs w:val="24"/>
    </w:rPr>
  </w:style>
  <w:style w:type="character" w:customStyle="1" w:styleId="UnresolvedMention3">
    <w:name w:val="Unresolved Mention3"/>
    <w:basedOn w:val="DefaultParagraphFont"/>
    <w:uiPriority w:val="99"/>
    <w:semiHidden/>
    <w:unhideWhenUsed/>
    <w:rsid w:val="00F85C85"/>
    <w:rPr>
      <w:color w:val="605E5C"/>
      <w:shd w:val="clear" w:color="auto" w:fill="E1DFDD"/>
    </w:rPr>
  </w:style>
  <w:style w:type="character" w:customStyle="1" w:styleId="WW8Num1z0">
    <w:name w:val="WW8Num1z0"/>
    <w:rsid w:val="00D61C6C"/>
  </w:style>
  <w:style w:type="character" w:customStyle="1" w:styleId="WW8Num1z1">
    <w:name w:val="WW8Num1z1"/>
    <w:rsid w:val="00D61C6C"/>
  </w:style>
  <w:style w:type="character" w:customStyle="1" w:styleId="WW8Num1z2">
    <w:name w:val="WW8Num1z2"/>
    <w:rsid w:val="00D61C6C"/>
  </w:style>
  <w:style w:type="character" w:customStyle="1" w:styleId="WW8Num1z3">
    <w:name w:val="WW8Num1z3"/>
    <w:rsid w:val="00D61C6C"/>
  </w:style>
  <w:style w:type="character" w:customStyle="1" w:styleId="WW8Num1z4">
    <w:name w:val="WW8Num1z4"/>
    <w:rsid w:val="00D61C6C"/>
  </w:style>
  <w:style w:type="character" w:customStyle="1" w:styleId="WW8Num1z5">
    <w:name w:val="WW8Num1z5"/>
    <w:rsid w:val="00D61C6C"/>
  </w:style>
  <w:style w:type="character" w:customStyle="1" w:styleId="WW8Num1z6">
    <w:name w:val="WW8Num1z6"/>
    <w:rsid w:val="00D61C6C"/>
  </w:style>
  <w:style w:type="character" w:customStyle="1" w:styleId="WW8Num1z7">
    <w:name w:val="WW8Num1z7"/>
    <w:rsid w:val="00D61C6C"/>
  </w:style>
  <w:style w:type="character" w:customStyle="1" w:styleId="WW8Num1z8">
    <w:name w:val="WW8Num1z8"/>
    <w:rsid w:val="00D61C6C"/>
  </w:style>
  <w:style w:type="character" w:customStyle="1" w:styleId="WW8Num2z0">
    <w:name w:val="WW8Num2z0"/>
    <w:rsid w:val="00D61C6C"/>
    <w:rPr>
      <w:rFonts w:ascii="Trebuchet MS" w:hAnsi="Trebuchet MS" w:cs="Trebuchet MS"/>
      <w:sz w:val="22"/>
      <w:szCs w:val="22"/>
      <w:lang w:eastAsia="en-US"/>
    </w:rPr>
  </w:style>
  <w:style w:type="character" w:customStyle="1" w:styleId="WW8Num2z1">
    <w:name w:val="WW8Num2z1"/>
    <w:rsid w:val="00D61C6C"/>
  </w:style>
  <w:style w:type="character" w:customStyle="1" w:styleId="WW8Num2z2">
    <w:name w:val="WW8Num2z2"/>
    <w:rsid w:val="00D61C6C"/>
  </w:style>
  <w:style w:type="character" w:customStyle="1" w:styleId="WW8Num2z3">
    <w:name w:val="WW8Num2z3"/>
    <w:rsid w:val="00D61C6C"/>
  </w:style>
  <w:style w:type="character" w:customStyle="1" w:styleId="WW8Num2z4">
    <w:name w:val="WW8Num2z4"/>
    <w:rsid w:val="00D61C6C"/>
  </w:style>
  <w:style w:type="character" w:customStyle="1" w:styleId="WW8Num2z5">
    <w:name w:val="WW8Num2z5"/>
    <w:rsid w:val="00D61C6C"/>
  </w:style>
  <w:style w:type="character" w:customStyle="1" w:styleId="WW8Num2z6">
    <w:name w:val="WW8Num2z6"/>
    <w:rsid w:val="00D61C6C"/>
  </w:style>
  <w:style w:type="character" w:customStyle="1" w:styleId="WW8Num2z7">
    <w:name w:val="WW8Num2z7"/>
    <w:rsid w:val="00D61C6C"/>
  </w:style>
  <w:style w:type="character" w:customStyle="1" w:styleId="WW8Num2z8">
    <w:name w:val="WW8Num2z8"/>
    <w:rsid w:val="00D61C6C"/>
  </w:style>
  <w:style w:type="character" w:customStyle="1" w:styleId="WW8Num3z0">
    <w:name w:val="WW8Num3z0"/>
    <w:rsid w:val="00D61C6C"/>
    <w:rPr>
      <w:rFonts w:ascii="Trebuchet MS" w:hAnsi="Trebuchet MS" w:cs="Trebuchet MS" w:hint="default"/>
      <w:sz w:val="22"/>
      <w:szCs w:val="22"/>
      <w:lang w:val="ro-RO"/>
    </w:rPr>
  </w:style>
  <w:style w:type="character" w:customStyle="1" w:styleId="WW8Num4z0">
    <w:name w:val="WW8Num4z0"/>
    <w:rsid w:val="00D61C6C"/>
    <w:rPr>
      <w:rFonts w:hint="default"/>
      <w:b w:val="0"/>
    </w:rPr>
  </w:style>
  <w:style w:type="character" w:customStyle="1" w:styleId="WW8Num4z1">
    <w:name w:val="WW8Num4z1"/>
    <w:rsid w:val="00D61C6C"/>
    <w:rPr>
      <w:rFonts w:hint="default"/>
    </w:rPr>
  </w:style>
  <w:style w:type="character" w:customStyle="1" w:styleId="WW8Num4z2">
    <w:name w:val="WW8Num4z2"/>
    <w:rsid w:val="00D61C6C"/>
  </w:style>
  <w:style w:type="character" w:customStyle="1" w:styleId="WW8Num4z3">
    <w:name w:val="WW8Num4z3"/>
    <w:rsid w:val="00D61C6C"/>
  </w:style>
  <w:style w:type="character" w:customStyle="1" w:styleId="WW8Num4z4">
    <w:name w:val="WW8Num4z4"/>
    <w:rsid w:val="00D61C6C"/>
  </w:style>
  <w:style w:type="character" w:customStyle="1" w:styleId="WW8Num4z5">
    <w:name w:val="WW8Num4z5"/>
    <w:rsid w:val="00D61C6C"/>
  </w:style>
  <w:style w:type="character" w:customStyle="1" w:styleId="WW8Num4z6">
    <w:name w:val="WW8Num4z6"/>
    <w:rsid w:val="00D61C6C"/>
  </w:style>
  <w:style w:type="character" w:customStyle="1" w:styleId="WW8Num4z7">
    <w:name w:val="WW8Num4z7"/>
    <w:rsid w:val="00D61C6C"/>
  </w:style>
  <w:style w:type="character" w:customStyle="1" w:styleId="WW8Num4z8">
    <w:name w:val="WW8Num4z8"/>
    <w:rsid w:val="00D61C6C"/>
  </w:style>
  <w:style w:type="character" w:customStyle="1" w:styleId="WW8Num5z0">
    <w:name w:val="WW8Num5z0"/>
    <w:rsid w:val="00D61C6C"/>
    <w:rPr>
      <w:rFonts w:ascii="Trebuchet MS" w:hAnsi="Trebuchet MS" w:cs="Trebuchet MS" w:hint="default"/>
      <w:sz w:val="24"/>
      <w:szCs w:val="24"/>
      <w:lang w:val="ro-RO"/>
    </w:rPr>
  </w:style>
  <w:style w:type="character" w:customStyle="1" w:styleId="WW8Num5z1">
    <w:name w:val="WW8Num5z1"/>
    <w:rsid w:val="00D61C6C"/>
  </w:style>
  <w:style w:type="character" w:customStyle="1" w:styleId="WW8Num5z2">
    <w:name w:val="WW8Num5z2"/>
    <w:rsid w:val="00D61C6C"/>
  </w:style>
  <w:style w:type="character" w:customStyle="1" w:styleId="WW8Num5z3">
    <w:name w:val="WW8Num5z3"/>
    <w:rsid w:val="00D61C6C"/>
  </w:style>
  <w:style w:type="character" w:customStyle="1" w:styleId="WW8Num5z4">
    <w:name w:val="WW8Num5z4"/>
    <w:rsid w:val="00D61C6C"/>
  </w:style>
  <w:style w:type="character" w:customStyle="1" w:styleId="WW8Num5z5">
    <w:name w:val="WW8Num5z5"/>
    <w:rsid w:val="00D61C6C"/>
  </w:style>
  <w:style w:type="character" w:customStyle="1" w:styleId="WW8Num5z6">
    <w:name w:val="WW8Num5z6"/>
    <w:rsid w:val="00D61C6C"/>
    <w:rPr>
      <w:rFonts w:hint="default"/>
      <w:b w:val="0"/>
      <w:i w:val="0"/>
    </w:rPr>
  </w:style>
  <w:style w:type="character" w:customStyle="1" w:styleId="WW8Num5z7">
    <w:name w:val="WW8Num5z7"/>
    <w:rsid w:val="00D61C6C"/>
  </w:style>
  <w:style w:type="character" w:customStyle="1" w:styleId="WW8Num5z8">
    <w:name w:val="WW8Num5z8"/>
    <w:rsid w:val="00D61C6C"/>
  </w:style>
  <w:style w:type="character" w:customStyle="1" w:styleId="WW8Num6z0">
    <w:name w:val="WW8Num6z0"/>
    <w:rsid w:val="00D61C6C"/>
    <w:rPr>
      <w:rFonts w:ascii="Trebuchet MS" w:eastAsia="Times New Roman" w:hAnsi="Trebuchet MS" w:cs="Times New Roman" w:hint="default"/>
      <w:sz w:val="24"/>
      <w:szCs w:val="24"/>
      <w:lang w:val="ro-RO"/>
    </w:rPr>
  </w:style>
  <w:style w:type="character" w:customStyle="1" w:styleId="WW8Num6z1">
    <w:name w:val="WW8Num6z1"/>
    <w:rsid w:val="00D61C6C"/>
  </w:style>
  <w:style w:type="character" w:customStyle="1" w:styleId="WW8Num6z2">
    <w:name w:val="WW8Num6z2"/>
    <w:rsid w:val="00D61C6C"/>
  </w:style>
  <w:style w:type="character" w:customStyle="1" w:styleId="WW8Num6z3">
    <w:name w:val="WW8Num6z3"/>
    <w:rsid w:val="00D61C6C"/>
  </w:style>
  <w:style w:type="character" w:customStyle="1" w:styleId="WW8Num6z4">
    <w:name w:val="WW8Num6z4"/>
    <w:rsid w:val="00D61C6C"/>
  </w:style>
  <w:style w:type="character" w:customStyle="1" w:styleId="WW8Num6z5">
    <w:name w:val="WW8Num6z5"/>
    <w:rsid w:val="00D61C6C"/>
  </w:style>
  <w:style w:type="character" w:customStyle="1" w:styleId="WW8Num6z6">
    <w:name w:val="WW8Num6z6"/>
    <w:rsid w:val="00D61C6C"/>
  </w:style>
  <w:style w:type="character" w:customStyle="1" w:styleId="WW8Num6z7">
    <w:name w:val="WW8Num6z7"/>
    <w:rsid w:val="00D61C6C"/>
  </w:style>
  <w:style w:type="character" w:customStyle="1" w:styleId="WW8Num6z8">
    <w:name w:val="WW8Num6z8"/>
    <w:rsid w:val="00D61C6C"/>
  </w:style>
  <w:style w:type="character" w:customStyle="1" w:styleId="WW8Num7z0">
    <w:name w:val="WW8Num7z0"/>
    <w:rsid w:val="00D61C6C"/>
    <w:rPr>
      <w:rFonts w:ascii="Trebuchet MS" w:eastAsia="Calibri" w:hAnsi="Trebuchet MS" w:cs="Trebuchet MS" w:hint="default"/>
      <w:sz w:val="22"/>
      <w:szCs w:val="22"/>
      <w:lang w:val="ro-RO" w:eastAsia="en-US"/>
    </w:rPr>
  </w:style>
  <w:style w:type="character" w:customStyle="1" w:styleId="WW8Num8z0">
    <w:name w:val="WW8Num8z0"/>
    <w:rsid w:val="00D61C6C"/>
  </w:style>
  <w:style w:type="character" w:customStyle="1" w:styleId="WW8Num8z1">
    <w:name w:val="WW8Num8z1"/>
    <w:rsid w:val="00D61C6C"/>
  </w:style>
  <w:style w:type="character" w:customStyle="1" w:styleId="WW8Num8z2">
    <w:name w:val="WW8Num8z2"/>
    <w:rsid w:val="00D61C6C"/>
  </w:style>
  <w:style w:type="character" w:customStyle="1" w:styleId="WW8Num8z3">
    <w:name w:val="WW8Num8z3"/>
    <w:rsid w:val="00D61C6C"/>
  </w:style>
  <w:style w:type="character" w:customStyle="1" w:styleId="WW8Num8z4">
    <w:name w:val="WW8Num8z4"/>
    <w:rsid w:val="00D61C6C"/>
  </w:style>
  <w:style w:type="character" w:customStyle="1" w:styleId="WW8Num8z5">
    <w:name w:val="WW8Num8z5"/>
    <w:rsid w:val="00D61C6C"/>
  </w:style>
  <w:style w:type="character" w:customStyle="1" w:styleId="WW8Num8z6">
    <w:name w:val="WW8Num8z6"/>
    <w:rsid w:val="00D61C6C"/>
  </w:style>
  <w:style w:type="character" w:customStyle="1" w:styleId="WW8Num8z7">
    <w:name w:val="WW8Num8z7"/>
    <w:rsid w:val="00D61C6C"/>
  </w:style>
  <w:style w:type="character" w:customStyle="1" w:styleId="WW8Num8z8">
    <w:name w:val="WW8Num8z8"/>
    <w:rsid w:val="00D61C6C"/>
  </w:style>
  <w:style w:type="character" w:customStyle="1" w:styleId="WW8Num9z0">
    <w:name w:val="WW8Num9z0"/>
    <w:rsid w:val="00D61C6C"/>
    <w:rPr>
      <w:rFonts w:hint="default"/>
    </w:rPr>
  </w:style>
  <w:style w:type="character" w:customStyle="1" w:styleId="WW8Num10z0">
    <w:name w:val="WW8Num10z0"/>
    <w:rsid w:val="00D61C6C"/>
    <w:rPr>
      <w:rFonts w:ascii="Symbol" w:hAnsi="Symbol" w:cs="Symbol" w:hint="default"/>
      <w:color w:val="000000"/>
    </w:rPr>
  </w:style>
  <w:style w:type="character" w:customStyle="1" w:styleId="WW8Num11z0">
    <w:name w:val="WW8Num11z0"/>
    <w:rsid w:val="00D61C6C"/>
    <w:rPr>
      <w:rFonts w:ascii="Trebuchet MS" w:hAnsi="Trebuchet MS" w:cs="Trebuchet MS" w:hint="default"/>
      <w:sz w:val="22"/>
      <w:szCs w:val="22"/>
      <w:lang w:val="ro-RO" w:eastAsia="en-US"/>
    </w:rPr>
  </w:style>
  <w:style w:type="character" w:customStyle="1" w:styleId="WW8Num12z0">
    <w:name w:val="WW8Num12z0"/>
    <w:rsid w:val="00D61C6C"/>
    <w:rPr>
      <w:rFonts w:ascii="Times New Roman" w:hAnsi="Times New Roman" w:cs="Times New Roman" w:hint="default"/>
      <w:b w:val="0"/>
      <w:bCs/>
      <w:sz w:val="24"/>
      <w:szCs w:val="24"/>
    </w:rPr>
  </w:style>
  <w:style w:type="character" w:customStyle="1" w:styleId="WW8Num13z0">
    <w:name w:val="WW8Num13z0"/>
    <w:rsid w:val="00D61C6C"/>
    <w:rPr>
      <w:rFonts w:ascii="Times New Roman" w:hAnsi="Times New Roman" w:cs="Times New Roman" w:hint="default"/>
      <w:sz w:val="22"/>
      <w:szCs w:val="22"/>
      <w:lang w:val="ro-RO"/>
    </w:rPr>
  </w:style>
  <w:style w:type="character" w:customStyle="1" w:styleId="WW8Num14z0">
    <w:name w:val="WW8Num14z0"/>
    <w:rsid w:val="00D61C6C"/>
    <w:rPr>
      <w:rFonts w:ascii="Trebuchet MS" w:hAnsi="Trebuchet MS" w:cs="Trebuchet MS" w:hint="default"/>
      <w:b w:val="0"/>
      <w:i w:val="0"/>
      <w:sz w:val="22"/>
      <w:szCs w:val="22"/>
      <w:lang w:val="en-US" w:eastAsia="en-US"/>
    </w:rPr>
  </w:style>
  <w:style w:type="character" w:customStyle="1" w:styleId="WW8Num15z0">
    <w:name w:val="WW8Num15z0"/>
    <w:rsid w:val="00D61C6C"/>
    <w:rPr>
      <w:rFonts w:ascii="Times New Roman" w:hAnsi="Times New Roman" w:cs="Times New Roman" w:hint="default"/>
      <w:sz w:val="24"/>
      <w:szCs w:val="24"/>
      <w:lang w:val="ro-RO" w:eastAsia="en-US"/>
    </w:rPr>
  </w:style>
  <w:style w:type="character" w:customStyle="1" w:styleId="WW8Num16z0">
    <w:name w:val="WW8Num16z0"/>
    <w:rsid w:val="00D61C6C"/>
    <w:rPr>
      <w:rFonts w:ascii="Trebuchet MS" w:hAnsi="Trebuchet MS" w:cs="Trebuchet MS"/>
      <w:color w:val="000000"/>
      <w:sz w:val="22"/>
      <w:szCs w:val="22"/>
      <w:lang w:val="ro-RO"/>
    </w:rPr>
  </w:style>
  <w:style w:type="character" w:customStyle="1" w:styleId="WW8Num17z0">
    <w:name w:val="WW8Num17z0"/>
    <w:rsid w:val="00D61C6C"/>
    <w:rPr>
      <w:rFonts w:hint="default"/>
      <w:b w:val="0"/>
      <w:i w:val="0"/>
      <w:sz w:val="24"/>
      <w:szCs w:val="24"/>
      <w:lang w:val="en-US" w:eastAsia="en-US"/>
    </w:rPr>
  </w:style>
  <w:style w:type="character" w:customStyle="1" w:styleId="WW8Num18z0">
    <w:name w:val="WW8Num18z0"/>
    <w:rsid w:val="00D61C6C"/>
  </w:style>
  <w:style w:type="character" w:customStyle="1" w:styleId="WW8Num18z1">
    <w:name w:val="WW8Num18z1"/>
    <w:rsid w:val="00D61C6C"/>
  </w:style>
  <w:style w:type="character" w:customStyle="1" w:styleId="WW8Num18z2">
    <w:name w:val="WW8Num18z2"/>
    <w:rsid w:val="00D61C6C"/>
  </w:style>
  <w:style w:type="character" w:customStyle="1" w:styleId="WW8Num18z3">
    <w:name w:val="WW8Num18z3"/>
    <w:rsid w:val="00D61C6C"/>
  </w:style>
  <w:style w:type="character" w:customStyle="1" w:styleId="WW8Num18z4">
    <w:name w:val="WW8Num18z4"/>
    <w:rsid w:val="00D61C6C"/>
  </w:style>
  <w:style w:type="character" w:customStyle="1" w:styleId="WW8Num18z5">
    <w:name w:val="WW8Num18z5"/>
    <w:rsid w:val="00D61C6C"/>
  </w:style>
  <w:style w:type="character" w:customStyle="1" w:styleId="WW8Num18z6">
    <w:name w:val="WW8Num18z6"/>
    <w:rsid w:val="00D61C6C"/>
  </w:style>
  <w:style w:type="character" w:customStyle="1" w:styleId="WW8Num18z7">
    <w:name w:val="WW8Num18z7"/>
    <w:rsid w:val="00D61C6C"/>
  </w:style>
  <w:style w:type="character" w:customStyle="1" w:styleId="WW8Num18z8">
    <w:name w:val="WW8Num18z8"/>
    <w:rsid w:val="00D61C6C"/>
  </w:style>
  <w:style w:type="character" w:customStyle="1" w:styleId="WW8Num19z0">
    <w:name w:val="WW8Num19z0"/>
    <w:rsid w:val="00D61C6C"/>
    <w:rPr>
      <w:rFonts w:ascii="Times New Roman" w:hAnsi="Times New Roman" w:cs="Times New Roman" w:hint="default"/>
      <w:b w:val="0"/>
      <w:i w:val="0"/>
      <w:caps w:val="0"/>
      <w:smallCaps w:val="0"/>
      <w:strike w:val="0"/>
      <w:dstrike w:val="0"/>
      <w:vanish w:val="0"/>
      <w:color w:val="000000"/>
      <w:position w:val="0"/>
      <w:sz w:val="24"/>
      <w:u w:val="none"/>
      <w:vertAlign w:val="baseline"/>
    </w:rPr>
  </w:style>
  <w:style w:type="character" w:customStyle="1" w:styleId="WW8Num19z2">
    <w:name w:val="WW8Num19z2"/>
    <w:rsid w:val="00D61C6C"/>
    <w:rPr>
      <w:rFonts w:ascii="Times New Roman" w:hAnsi="Times New Roman" w:cs="Times New Roman" w:hint="default"/>
      <w:b w:val="0"/>
      <w:i w:val="0"/>
      <w:caps w:val="0"/>
      <w:smallCaps w:val="0"/>
      <w:strike w:val="0"/>
      <w:dstrike w:val="0"/>
      <w:vanish w:val="0"/>
      <w:color w:val="000000"/>
      <w:position w:val="0"/>
      <w:sz w:val="20"/>
      <w:u w:val="none"/>
      <w:vertAlign w:val="baseline"/>
    </w:rPr>
  </w:style>
  <w:style w:type="character" w:customStyle="1" w:styleId="WW8Num20z0">
    <w:name w:val="WW8Num20z0"/>
    <w:rsid w:val="00D61C6C"/>
    <w:rPr>
      <w:rFonts w:hint="default"/>
      <w:b w:val="0"/>
      <w:i w:val="0"/>
    </w:rPr>
  </w:style>
  <w:style w:type="character" w:customStyle="1" w:styleId="WW8Num21z0">
    <w:name w:val="WW8Num21z0"/>
    <w:rsid w:val="00D61C6C"/>
    <w:rPr>
      <w:rFonts w:ascii="Calibri" w:hAnsi="Calibri" w:cs="Times New Roman" w:hint="default"/>
      <w:b/>
      <w:i w:val="0"/>
      <w:color w:val="000000"/>
      <w:sz w:val="20"/>
    </w:rPr>
  </w:style>
  <w:style w:type="character" w:customStyle="1" w:styleId="WW8Num21z1">
    <w:name w:val="WW8Num21z1"/>
    <w:rsid w:val="00D61C6C"/>
    <w:rPr>
      <w:rFonts w:ascii="Calibri" w:hAnsi="Calibri" w:cs="Times New Roman" w:hint="default"/>
      <w:sz w:val="20"/>
    </w:rPr>
  </w:style>
  <w:style w:type="character" w:customStyle="1" w:styleId="WW8Num21z2">
    <w:name w:val="WW8Num21z2"/>
    <w:rsid w:val="00D61C6C"/>
    <w:rPr>
      <w:rFonts w:ascii="Times New Roman" w:hAnsi="Times New Roman" w:cs="Times New Roman" w:hint="default"/>
      <w:sz w:val="24"/>
      <w:szCs w:val="24"/>
    </w:rPr>
  </w:style>
  <w:style w:type="character" w:customStyle="1" w:styleId="WW8Num21z3">
    <w:name w:val="WW8Num21z3"/>
    <w:rsid w:val="00D61C6C"/>
    <w:rPr>
      <w:rFonts w:ascii="Times New Roman" w:hAnsi="Times New Roman" w:cs="Times New Roman" w:hint="default"/>
      <w:b w:val="0"/>
      <w:i w:val="0"/>
      <w:sz w:val="24"/>
      <w:szCs w:val="24"/>
    </w:rPr>
  </w:style>
  <w:style w:type="character" w:customStyle="1" w:styleId="WW8Num21z4">
    <w:name w:val="WW8Num21z4"/>
    <w:rsid w:val="00D61C6C"/>
    <w:rPr>
      <w:rFonts w:ascii="Calibri" w:hAnsi="Calibri" w:cs="Times New Roman" w:hint="default"/>
      <w:b w:val="0"/>
      <w:i w:val="0"/>
      <w:sz w:val="20"/>
    </w:rPr>
  </w:style>
  <w:style w:type="character" w:customStyle="1" w:styleId="WW8Num21z5">
    <w:name w:val="WW8Num21z5"/>
    <w:rsid w:val="00D61C6C"/>
    <w:rPr>
      <w:rFonts w:hint="default"/>
    </w:rPr>
  </w:style>
  <w:style w:type="character" w:customStyle="1" w:styleId="WW8Num21z6">
    <w:name w:val="WW8Num21z6"/>
    <w:rsid w:val="00D61C6C"/>
    <w:rPr>
      <w:rFonts w:ascii="Symbol" w:hAnsi="Symbol" w:cs="Symbol" w:hint="default"/>
      <w:color w:val="000000"/>
    </w:rPr>
  </w:style>
  <w:style w:type="character" w:customStyle="1" w:styleId="WW8Num21z7">
    <w:name w:val="WW8Num21z7"/>
    <w:rsid w:val="00D61C6C"/>
    <w:rPr>
      <w:rFonts w:ascii="Calibri" w:hAnsi="Calibri" w:cs="Times New Roman" w:hint="default"/>
    </w:rPr>
  </w:style>
  <w:style w:type="character" w:customStyle="1" w:styleId="WW8Num22z0">
    <w:name w:val="WW8Num22z0"/>
    <w:rsid w:val="00D61C6C"/>
    <w:rPr>
      <w:rFonts w:ascii="Calibri" w:hAnsi="Calibri" w:cs="Times New Roman" w:hint="default"/>
      <w:b/>
      <w:i w:val="0"/>
      <w:color w:val="000000"/>
      <w:sz w:val="20"/>
    </w:rPr>
  </w:style>
  <w:style w:type="character" w:customStyle="1" w:styleId="WW8Num22z1">
    <w:name w:val="WW8Num22z1"/>
    <w:rsid w:val="00D61C6C"/>
    <w:rPr>
      <w:rFonts w:ascii="Calibri" w:hAnsi="Calibri" w:cs="Times New Roman" w:hint="default"/>
      <w:sz w:val="20"/>
    </w:rPr>
  </w:style>
  <w:style w:type="character" w:customStyle="1" w:styleId="WW8Num22z2">
    <w:name w:val="WW8Num22z2"/>
    <w:rsid w:val="00D61C6C"/>
    <w:rPr>
      <w:rFonts w:ascii="Times New Roman" w:hAnsi="Times New Roman" w:cs="Times New Roman" w:hint="default"/>
      <w:sz w:val="24"/>
      <w:szCs w:val="24"/>
    </w:rPr>
  </w:style>
  <w:style w:type="character" w:customStyle="1" w:styleId="WW8Num22z3">
    <w:name w:val="WW8Num22z3"/>
    <w:rsid w:val="00D61C6C"/>
    <w:rPr>
      <w:rFonts w:ascii="Calibri" w:hAnsi="Calibri" w:cs="Times New Roman" w:hint="default"/>
      <w:b w:val="0"/>
      <w:i w:val="0"/>
      <w:sz w:val="20"/>
    </w:rPr>
  </w:style>
  <w:style w:type="character" w:customStyle="1" w:styleId="WW8Num22z5">
    <w:name w:val="WW8Num22z5"/>
    <w:rsid w:val="00D61C6C"/>
    <w:rPr>
      <w:rFonts w:hint="default"/>
    </w:rPr>
  </w:style>
  <w:style w:type="character" w:customStyle="1" w:styleId="WW8Num22z6">
    <w:name w:val="WW8Num22z6"/>
    <w:rsid w:val="00D61C6C"/>
    <w:rPr>
      <w:rFonts w:ascii="Symbol" w:hAnsi="Symbol" w:cs="Symbol" w:hint="default"/>
      <w:color w:val="000000"/>
    </w:rPr>
  </w:style>
  <w:style w:type="character" w:customStyle="1" w:styleId="WW8Num22z7">
    <w:name w:val="WW8Num22z7"/>
    <w:rsid w:val="00D61C6C"/>
    <w:rPr>
      <w:rFonts w:ascii="Calibri" w:hAnsi="Calibri" w:cs="Times New Roman" w:hint="default"/>
    </w:rPr>
  </w:style>
  <w:style w:type="character" w:customStyle="1" w:styleId="WW8Num3z1">
    <w:name w:val="WW8Num3z1"/>
    <w:rsid w:val="00D61C6C"/>
  </w:style>
  <w:style w:type="character" w:customStyle="1" w:styleId="WW8Num3z2">
    <w:name w:val="WW8Num3z2"/>
    <w:rsid w:val="00D61C6C"/>
  </w:style>
  <w:style w:type="character" w:customStyle="1" w:styleId="WW8Num3z3">
    <w:name w:val="WW8Num3z3"/>
    <w:rsid w:val="00D61C6C"/>
  </w:style>
  <w:style w:type="character" w:customStyle="1" w:styleId="WW8Num3z4">
    <w:name w:val="WW8Num3z4"/>
    <w:rsid w:val="00D61C6C"/>
  </w:style>
  <w:style w:type="character" w:customStyle="1" w:styleId="WW8Num3z5">
    <w:name w:val="WW8Num3z5"/>
    <w:rsid w:val="00D61C6C"/>
  </w:style>
  <w:style w:type="character" w:customStyle="1" w:styleId="WW8Num3z6">
    <w:name w:val="WW8Num3z6"/>
    <w:rsid w:val="00D61C6C"/>
  </w:style>
  <w:style w:type="character" w:customStyle="1" w:styleId="WW8Num3z7">
    <w:name w:val="WW8Num3z7"/>
    <w:rsid w:val="00D61C6C"/>
  </w:style>
  <w:style w:type="character" w:customStyle="1" w:styleId="WW8Num3z8">
    <w:name w:val="WW8Num3z8"/>
    <w:rsid w:val="00D61C6C"/>
  </w:style>
  <w:style w:type="character" w:customStyle="1" w:styleId="WW8Num7z1">
    <w:name w:val="WW8Num7z1"/>
    <w:rsid w:val="00D61C6C"/>
  </w:style>
  <w:style w:type="character" w:customStyle="1" w:styleId="WW8Num7z2">
    <w:name w:val="WW8Num7z2"/>
    <w:rsid w:val="00D61C6C"/>
  </w:style>
  <w:style w:type="character" w:customStyle="1" w:styleId="WW8Num7z3">
    <w:name w:val="WW8Num7z3"/>
    <w:rsid w:val="00D61C6C"/>
  </w:style>
  <w:style w:type="character" w:customStyle="1" w:styleId="WW8Num7z4">
    <w:name w:val="WW8Num7z4"/>
    <w:rsid w:val="00D61C6C"/>
  </w:style>
  <w:style w:type="character" w:customStyle="1" w:styleId="WW8Num7z5">
    <w:name w:val="WW8Num7z5"/>
    <w:rsid w:val="00D61C6C"/>
  </w:style>
  <w:style w:type="character" w:customStyle="1" w:styleId="WW8Num7z6">
    <w:name w:val="WW8Num7z6"/>
    <w:rsid w:val="00D61C6C"/>
    <w:rPr>
      <w:rFonts w:hint="default"/>
      <w:b w:val="0"/>
      <w:i w:val="0"/>
    </w:rPr>
  </w:style>
  <w:style w:type="character" w:customStyle="1" w:styleId="WW8Num7z7">
    <w:name w:val="WW8Num7z7"/>
    <w:rsid w:val="00D61C6C"/>
  </w:style>
  <w:style w:type="character" w:customStyle="1" w:styleId="WW8Num7z8">
    <w:name w:val="WW8Num7z8"/>
    <w:rsid w:val="00D61C6C"/>
  </w:style>
  <w:style w:type="character" w:customStyle="1" w:styleId="WW8Num9z1">
    <w:name w:val="WW8Num9z1"/>
    <w:rsid w:val="00D61C6C"/>
  </w:style>
  <w:style w:type="character" w:customStyle="1" w:styleId="WW8Num9z2">
    <w:name w:val="WW8Num9z2"/>
    <w:rsid w:val="00D61C6C"/>
  </w:style>
  <w:style w:type="character" w:customStyle="1" w:styleId="WW8Num9z3">
    <w:name w:val="WW8Num9z3"/>
    <w:rsid w:val="00D61C6C"/>
  </w:style>
  <w:style w:type="character" w:customStyle="1" w:styleId="WW8Num9z4">
    <w:name w:val="WW8Num9z4"/>
    <w:rsid w:val="00D61C6C"/>
  </w:style>
  <w:style w:type="character" w:customStyle="1" w:styleId="WW8Num9z5">
    <w:name w:val="WW8Num9z5"/>
    <w:rsid w:val="00D61C6C"/>
  </w:style>
  <w:style w:type="character" w:customStyle="1" w:styleId="WW8Num9z6">
    <w:name w:val="WW8Num9z6"/>
    <w:rsid w:val="00D61C6C"/>
  </w:style>
  <w:style w:type="character" w:customStyle="1" w:styleId="WW8Num9z7">
    <w:name w:val="WW8Num9z7"/>
    <w:rsid w:val="00D61C6C"/>
  </w:style>
  <w:style w:type="character" w:customStyle="1" w:styleId="WW8Num9z8">
    <w:name w:val="WW8Num9z8"/>
    <w:rsid w:val="00D61C6C"/>
  </w:style>
  <w:style w:type="character" w:customStyle="1" w:styleId="WW8Num10z1">
    <w:name w:val="WW8Num10z1"/>
    <w:rsid w:val="00D61C6C"/>
  </w:style>
  <w:style w:type="character" w:customStyle="1" w:styleId="WW8Num10z2">
    <w:name w:val="WW8Num10z2"/>
    <w:rsid w:val="00D61C6C"/>
  </w:style>
  <w:style w:type="character" w:customStyle="1" w:styleId="WW8Num10z3">
    <w:name w:val="WW8Num10z3"/>
    <w:rsid w:val="00D61C6C"/>
  </w:style>
  <w:style w:type="character" w:customStyle="1" w:styleId="WW8Num10z4">
    <w:name w:val="WW8Num10z4"/>
    <w:rsid w:val="00D61C6C"/>
  </w:style>
  <w:style w:type="character" w:customStyle="1" w:styleId="WW8Num10z5">
    <w:name w:val="WW8Num10z5"/>
    <w:rsid w:val="00D61C6C"/>
  </w:style>
  <w:style w:type="character" w:customStyle="1" w:styleId="WW8Num10z6">
    <w:name w:val="WW8Num10z6"/>
    <w:rsid w:val="00D61C6C"/>
  </w:style>
  <w:style w:type="character" w:customStyle="1" w:styleId="WW8Num10z7">
    <w:name w:val="WW8Num10z7"/>
    <w:rsid w:val="00D61C6C"/>
  </w:style>
  <w:style w:type="character" w:customStyle="1" w:styleId="WW8Num10z8">
    <w:name w:val="WW8Num10z8"/>
    <w:rsid w:val="00D61C6C"/>
  </w:style>
  <w:style w:type="character" w:customStyle="1" w:styleId="WW8Num11z1">
    <w:name w:val="WW8Num11z1"/>
    <w:rsid w:val="00D61C6C"/>
  </w:style>
  <w:style w:type="character" w:customStyle="1" w:styleId="WW8Num11z2">
    <w:name w:val="WW8Num11z2"/>
    <w:rsid w:val="00D61C6C"/>
  </w:style>
  <w:style w:type="character" w:customStyle="1" w:styleId="WW8Num11z3">
    <w:name w:val="WW8Num11z3"/>
    <w:rsid w:val="00D61C6C"/>
  </w:style>
  <w:style w:type="character" w:customStyle="1" w:styleId="WW8Num11z4">
    <w:name w:val="WW8Num11z4"/>
    <w:rsid w:val="00D61C6C"/>
  </w:style>
  <w:style w:type="character" w:customStyle="1" w:styleId="WW8Num11z5">
    <w:name w:val="WW8Num11z5"/>
    <w:rsid w:val="00D61C6C"/>
  </w:style>
  <w:style w:type="character" w:customStyle="1" w:styleId="WW8Num11z6">
    <w:name w:val="WW8Num11z6"/>
    <w:rsid w:val="00D61C6C"/>
  </w:style>
  <w:style w:type="character" w:customStyle="1" w:styleId="WW8Num11z7">
    <w:name w:val="WW8Num11z7"/>
    <w:rsid w:val="00D61C6C"/>
  </w:style>
  <w:style w:type="character" w:customStyle="1" w:styleId="WW8Num11z8">
    <w:name w:val="WW8Num11z8"/>
    <w:rsid w:val="00D61C6C"/>
  </w:style>
  <w:style w:type="character" w:customStyle="1" w:styleId="WW8Num12z1">
    <w:name w:val="WW8Num12z1"/>
    <w:rsid w:val="00D61C6C"/>
  </w:style>
  <w:style w:type="character" w:customStyle="1" w:styleId="WW8Num12z2">
    <w:name w:val="WW8Num12z2"/>
    <w:rsid w:val="00D61C6C"/>
  </w:style>
  <w:style w:type="character" w:customStyle="1" w:styleId="WW8Num12z3">
    <w:name w:val="WW8Num12z3"/>
    <w:rsid w:val="00D61C6C"/>
  </w:style>
  <w:style w:type="character" w:customStyle="1" w:styleId="WW8Num12z4">
    <w:name w:val="WW8Num12z4"/>
    <w:rsid w:val="00D61C6C"/>
  </w:style>
  <w:style w:type="character" w:customStyle="1" w:styleId="WW8Num12z5">
    <w:name w:val="WW8Num12z5"/>
    <w:rsid w:val="00D61C6C"/>
  </w:style>
  <w:style w:type="character" w:customStyle="1" w:styleId="WW8Num12z6">
    <w:name w:val="WW8Num12z6"/>
    <w:rsid w:val="00D61C6C"/>
  </w:style>
  <w:style w:type="character" w:customStyle="1" w:styleId="WW8Num12z7">
    <w:name w:val="WW8Num12z7"/>
    <w:rsid w:val="00D61C6C"/>
  </w:style>
  <w:style w:type="character" w:customStyle="1" w:styleId="WW8Num12z8">
    <w:name w:val="WW8Num12z8"/>
    <w:rsid w:val="00D61C6C"/>
  </w:style>
  <w:style w:type="character" w:customStyle="1" w:styleId="WW8Num13z1">
    <w:name w:val="WW8Num13z1"/>
    <w:rsid w:val="00D61C6C"/>
  </w:style>
  <w:style w:type="character" w:customStyle="1" w:styleId="WW8Num13z2">
    <w:name w:val="WW8Num13z2"/>
    <w:rsid w:val="00D61C6C"/>
  </w:style>
  <w:style w:type="character" w:customStyle="1" w:styleId="WW8Num13z3">
    <w:name w:val="WW8Num13z3"/>
    <w:rsid w:val="00D61C6C"/>
  </w:style>
  <w:style w:type="character" w:customStyle="1" w:styleId="WW8Num13z4">
    <w:name w:val="WW8Num13z4"/>
    <w:rsid w:val="00D61C6C"/>
  </w:style>
  <w:style w:type="character" w:customStyle="1" w:styleId="WW8Num13z5">
    <w:name w:val="WW8Num13z5"/>
    <w:rsid w:val="00D61C6C"/>
  </w:style>
  <w:style w:type="character" w:customStyle="1" w:styleId="WW8Num13z6">
    <w:name w:val="WW8Num13z6"/>
    <w:rsid w:val="00D61C6C"/>
  </w:style>
  <w:style w:type="character" w:customStyle="1" w:styleId="WW8Num13z7">
    <w:name w:val="WW8Num13z7"/>
    <w:rsid w:val="00D61C6C"/>
  </w:style>
  <w:style w:type="character" w:customStyle="1" w:styleId="WW8Num13z8">
    <w:name w:val="WW8Num13z8"/>
    <w:rsid w:val="00D61C6C"/>
  </w:style>
  <w:style w:type="character" w:customStyle="1" w:styleId="WW8Num14z1">
    <w:name w:val="WW8Num14z1"/>
    <w:rsid w:val="00D61C6C"/>
  </w:style>
  <w:style w:type="character" w:customStyle="1" w:styleId="WW8Num14z2">
    <w:name w:val="WW8Num14z2"/>
    <w:rsid w:val="00D61C6C"/>
  </w:style>
  <w:style w:type="character" w:customStyle="1" w:styleId="WW8Num14z3">
    <w:name w:val="WW8Num14z3"/>
    <w:rsid w:val="00D61C6C"/>
  </w:style>
  <w:style w:type="character" w:customStyle="1" w:styleId="WW8Num14z4">
    <w:name w:val="WW8Num14z4"/>
    <w:rsid w:val="00D61C6C"/>
  </w:style>
  <w:style w:type="character" w:customStyle="1" w:styleId="WW8Num14z5">
    <w:name w:val="WW8Num14z5"/>
    <w:rsid w:val="00D61C6C"/>
  </w:style>
  <w:style w:type="character" w:customStyle="1" w:styleId="WW8Num14z6">
    <w:name w:val="WW8Num14z6"/>
    <w:rsid w:val="00D61C6C"/>
  </w:style>
  <w:style w:type="character" w:customStyle="1" w:styleId="WW8Num14z7">
    <w:name w:val="WW8Num14z7"/>
    <w:rsid w:val="00D61C6C"/>
  </w:style>
  <w:style w:type="character" w:customStyle="1" w:styleId="WW8Num14z8">
    <w:name w:val="WW8Num14z8"/>
    <w:rsid w:val="00D61C6C"/>
  </w:style>
  <w:style w:type="character" w:customStyle="1" w:styleId="WW8Num15z1">
    <w:name w:val="WW8Num15z1"/>
    <w:rsid w:val="00D61C6C"/>
  </w:style>
  <w:style w:type="character" w:customStyle="1" w:styleId="WW8Num15z2">
    <w:name w:val="WW8Num15z2"/>
    <w:rsid w:val="00D61C6C"/>
  </w:style>
  <w:style w:type="character" w:customStyle="1" w:styleId="WW8Num15z3">
    <w:name w:val="WW8Num15z3"/>
    <w:rsid w:val="00D61C6C"/>
  </w:style>
  <w:style w:type="character" w:customStyle="1" w:styleId="WW8Num15z4">
    <w:name w:val="WW8Num15z4"/>
    <w:rsid w:val="00D61C6C"/>
  </w:style>
  <w:style w:type="character" w:customStyle="1" w:styleId="WW8Num15z5">
    <w:name w:val="WW8Num15z5"/>
    <w:rsid w:val="00D61C6C"/>
  </w:style>
  <w:style w:type="character" w:customStyle="1" w:styleId="WW8Num15z6">
    <w:name w:val="WW8Num15z6"/>
    <w:rsid w:val="00D61C6C"/>
  </w:style>
  <w:style w:type="character" w:customStyle="1" w:styleId="WW8Num15z7">
    <w:name w:val="WW8Num15z7"/>
    <w:rsid w:val="00D61C6C"/>
  </w:style>
  <w:style w:type="character" w:customStyle="1" w:styleId="WW8Num15z8">
    <w:name w:val="WW8Num15z8"/>
    <w:rsid w:val="00D61C6C"/>
  </w:style>
  <w:style w:type="character" w:customStyle="1" w:styleId="WW8Num16z1">
    <w:name w:val="WW8Num16z1"/>
    <w:rsid w:val="00D61C6C"/>
  </w:style>
  <w:style w:type="character" w:customStyle="1" w:styleId="WW8Num16z2">
    <w:name w:val="WW8Num16z2"/>
    <w:rsid w:val="00D61C6C"/>
  </w:style>
  <w:style w:type="character" w:customStyle="1" w:styleId="WW8Num16z3">
    <w:name w:val="WW8Num16z3"/>
    <w:rsid w:val="00D61C6C"/>
  </w:style>
  <w:style w:type="character" w:customStyle="1" w:styleId="WW8Num16z4">
    <w:name w:val="WW8Num16z4"/>
    <w:rsid w:val="00D61C6C"/>
  </w:style>
  <w:style w:type="character" w:customStyle="1" w:styleId="WW8Num16z5">
    <w:name w:val="WW8Num16z5"/>
    <w:rsid w:val="00D61C6C"/>
  </w:style>
  <w:style w:type="character" w:customStyle="1" w:styleId="WW8Num16z6">
    <w:name w:val="WW8Num16z6"/>
    <w:rsid w:val="00D61C6C"/>
  </w:style>
  <w:style w:type="character" w:customStyle="1" w:styleId="WW8Num16z7">
    <w:name w:val="WW8Num16z7"/>
    <w:rsid w:val="00D61C6C"/>
  </w:style>
  <w:style w:type="character" w:customStyle="1" w:styleId="WW8Num16z8">
    <w:name w:val="WW8Num16z8"/>
    <w:rsid w:val="00D61C6C"/>
  </w:style>
  <w:style w:type="character" w:customStyle="1" w:styleId="WW8Num17z1">
    <w:name w:val="WW8Num17z1"/>
    <w:rsid w:val="00D61C6C"/>
    <w:rPr>
      <w:rFonts w:ascii="Courier New" w:hAnsi="Courier New" w:cs="Courier New" w:hint="default"/>
    </w:rPr>
  </w:style>
  <w:style w:type="character" w:customStyle="1" w:styleId="WW8Num17z2">
    <w:name w:val="WW8Num17z2"/>
    <w:rsid w:val="00D61C6C"/>
    <w:rPr>
      <w:rFonts w:ascii="Wingdings" w:hAnsi="Wingdings" w:cs="Wingdings" w:hint="default"/>
    </w:rPr>
  </w:style>
  <w:style w:type="character" w:customStyle="1" w:styleId="WW8Num17z3">
    <w:name w:val="WW8Num17z3"/>
    <w:rsid w:val="00D61C6C"/>
    <w:rPr>
      <w:rFonts w:ascii="Symbol" w:hAnsi="Symbol" w:cs="Symbol" w:hint="default"/>
    </w:rPr>
  </w:style>
  <w:style w:type="character" w:customStyle="1" w:styleId="WW8Num19z1">
    <w:name w:val="WW8Num19z1"/>
    <w:rsid w:val="00D61C6C"/>
  </w:style>
  <w:style w:type="character" w:customStyle="1" w:styleId="WW8Num19z3">
    <w:name w:val="WW8Num19z3"/>
    <w:rsid w:val="00D61C6C"/>
  </w:style>
  <w:style w:type="character" w:customStyle="1" w:styleId="WW8Num19z4">
    <w:name w:val="WW8Num19z4"/>
    <w:rsid w:val="00D61C6C"/>
  </w:style>
  <w:style w:type="character" w:customStyle="1" w:styleId="WW8Num19z5">
    <w:name w:val="WW8Num19z5"/>
    <w:rsid w:val="00D61C6C"/>
  </w:style>
  <w:style w:type="character" w:customStyle="1" w:styleId="WW8Num19z6">
    <w:name w:val="WW8Num19z6"/>
    <w:rsid w:val="00D61C6C"/>
  </w:style>
  <w:style w:type="character" w:customStyle="1" w:styleId="WW8Num19z7">
    <w:name w:val="WW8Num19z7"/>
    <w:rsid w:val="00D61C6C"/>
  </w:style>
  <w:style w:type="character" w:customStyle="1" w:styleId="WW8Num19z8">
    <w:name w:val="WW8Num19z8"/>
    <w:rsid w:val="00D61C6C"/>
  </w:style>
  <w:style w:type="character" w:customStyle="1" w:styleId="WW8Num20z1">
    <w:name w:val="WW8Num20z1"/>
    <w:rsid w:val="00D61C6C"/>
  </w:style>
  <w:style w:type="character" w:customStyle="1" w:styleId="WW8Num20z2">
    <w:name w:val="WW8Num20z2"/>
    <w:rsid w:val="00D61C6C"/>
  </w:style>
  <w:style w:type="character" w:customStyle="1" w:styleId="WW8Num20z3">
    <w:name w:val="WW8Num20z3"/>
    <w:rsid w:val="00D61C6C"/>
  </w:style>
  <w:style w:type="character" w:customStyle="1" w:styleId="WW8Num20z4">
    <w:name w:val="WW8Num20z4"/>
    <w:rsid w:val="00D61C6C"/>
  </w:style>
  <w:style w:type="character" w:customStyle="1" w:styleId="WW8Num20z5">
    <w:name w:val="WW8Num20z5"/>
    <w:rsid w:val="00D61C6C"/>
  </w:style>
  <w:style w:type="character" w:customStyle="1" w:styleId="WW8Num20z6">
    <w:name w:val="WW8Num20z6"/>
    <w:rsid w:val="00D61C6C"/>
  </w:style>
  <w:style w:type="character" w:customStyle="1" w:styleId="WW8Num20z7">
    <w:name w:val="WW8Num20z7"/>
    <w:rsid w:val="00D61C6C"/>
  </w:style>
  <w:style w:type="character" w:customStyle="1" w:styleId="WW8Num20z8">
    <w:name w:val="WW8Num20z8"/>
    <w:rsid w:val="00D61C6C"/>
  </w:style>
  <w:style w:type="character" w:customStyle="1" w:styleId="WW8Num21z8">
    <w:name w:val="WW8Num21z8"/>
    <w:rsid w:val="00D61C6C"/>
  </w:style>
  <w:style w:type="character" w:customStyle="1" w:styleId="WW8Num22z4">
    <w:name w:val="WW8Num22z4"/>
    <w:rsid w:val="00D61C6C"/>
    <w:rPr>
      <w:rFonts w:hint="default"/>
    </w:rPr>
  </w:style>
  <w:style w:type="character" w:customStyle="1" w:styleId="WW8Num23z0">
    <w:name w:val="WW8Num23z0"/>
    <w:rsid w:val="00D61C6C"/>
    <w:rPr>
      <w:rFonts w:ascii="Times New Roman" w:hAnsi="Times New Roman" w:cs="Times New Roman" w:hint="default"/>
      <w:sz w:val="22"/>
      <w:szCs w:val="22"/>
      <w:lang w:val="ro-RO"/>
    </w:rPr>
  </w:style>
  <w:style w:type="character" w:customStyle="1" w:styleId="WW8Num23z1">
    <w:name w:val="WW8Num23z1"/>
    <w:rsid w:val="00D61C6C"/>
    <w:rPr>
      <w:rFonts w:ascii="Courier New" w:hAnsi="Courier New" w:cs="Courier New" w:hint="default"/>
    </w:rPr>
  </w:style>
  <w:style w:type="character" w:customStyle="1" w:styleId="WW8Num23z2">
    <w:name w:val="WW8Num23z2"/>
    <w:rsid w:val="00D61C6C"/>
    <w:rPr>
      <w:rFonts w:ascii="Wingdings" w:hAnsi="Wingdings" w:cs="Wingdings" w:hint="default"/>
    </w:rPr>
  </w:style>
  <w:style w:type="character" w:customStyle="1" w:styleId="WW8Num23z3">
    <w:name w:val="WW8Num23z3"/>
    <w:rsid w:val="00D61C6C"/>
    <w:rPr>
      <w:rFonts w:ascii="Symbol" w:hAnsi="Symbol" w:cs="Symbol" w:hint="default"/>
    </w:rPr>
  </w:style>
  <w:style w:type="character" w:customStyle="1" w:styleId="WW8Num24z0">
    <w:name w:val="WW8Num24z0"/>
    <w:rsid w:val="00D61C6C"/>
    <w:rPr>
      <w:rFonts w:hint="default"/>
    </w:rPr>
  </w:style>
  <w:style w:type="character" w:customStyle="1" w:styleId="WW8Num24z1">
    <w:name w:val="WW8Num24z1"/>
    <w:rsid w:val="00D61C6C"/>
  </w:style>
  <w:style w:type="character" w:customStyle="1" w:styleId="WW8Num24z2">
    <w:name w:val="WW8Num24z2"/>
    <w:rsid w:val="00D61C6C"/>
  </w:style>
  <w:style w:type="character" w:customStyle="1" w:styleId="WW8Num24z3">
    <w:name w:val="WW8Num24z3"/>
    <w:rsid w:val="00D61C6C"/>
  </w:style>
  <w:style w:type="character" w:customStyle="1" w:styleId="WW8Num24z4">
    <w:name w:val="WW8Num24z4"/>
    <w:rsid w:val="00D61C6C"/>
  </w:style>
  <w:style w:type="character" w:customStyle="1" w:styleId="WW8Num24z5">
    <w:name w:val="WW8Num24z5"/>
    <w:rsid w:val="00D61C6C"/>
  </w:style>
  <w:style w:type="character" w:customStyle="1" w:styleId="WW8Num24z6">
    <w:name w:val="WW8Num24z6"/>
    <w:rsid w:val="00D61C6C"/>
  </w:style>
  <w:style w:type="character" w:customStyle="1" w:styleId="WW8Num24z7">
    <w:name w:val="WW8Num24z7"/>
    <w:rsid w:val="00D61C6C"/>
  </w:style>
  <w:style w:type="character" w:customStyle="1" w:styleId="WW8Num24z8">
    <w:name w:val="WW8Num24z8"/>
    <w:rsid w:val="00D61C6C"/>
  </w:style>
  <w:style w:type="character" w:customStyle="1" w:styleId="WW8Num25z0">
    <w:name w:val="WW8Num25z0"/>
    <w:rsid w:val="00D61C6C"/>
    <w:rPr>
      <w:rFonts w:ascii="Trebuchet MS" w:hAnsi="Trebuchet MS" w:cs="Trebuchet MS" w:hint="default"/>
      <w:b w:val="0"/>
      <w:i w:val="0"/>
      <w:sz w:val="22"/>
      <w:szCs w:val="22"/>
      <w:lang w:val="en-US" w:eastAsia="en-US"/>
    </w:rPr>
  </w:style>
  <w:style w:type="character" w:customStyle="1" w:styleId="WW8Num25z1">
    <w:name w:val="WW8Num25z1"/>
    <w:rsid w:val="00D61C6C"/>
  </w:style>
  <w:style w:type="character" w:customStyle="1" w:styleId="WW8Num25z2">
    <w:name w:val="WW8Num25z2"/>
    <w:rsid w:val="00D61C6C"/>
  </w:style>
  <w:style w:type="character" w:customStyle="1" w:styleId="WW8Num25z3">
    <w:name w:val="WW8Num25z3"/>
    <w:rsid w:val="00D61C6C"/>
  </w:style>
  <w:style w:type="character" w:customStyle="1" w:styleId="WW8Num25z4">
    <w:name w:val="WW8Num25z4"/>
    <w:rsid w:val="00D61C6C"/>
  </w:style>
  <w:style w:type="character" w:customStyle="1" w:styleId="WW8Num25z5">
    <w:name w:val="WW8Num25z5"/>
    <w:rsid w:val="00D61C6C"/>
  </w:style>
  <w:style w:type="character" w:customStyle="1" w:styleId="WW8Num25z6">
    <w:name w:val="WW8Num25z6"/>
    <w:rsid w:val="00D61C6C"/>
  </w:style>
  <w:style w:type="character" w:customStyle="1" w:styleId="WW8Num25z7">
    <w:name w:val="WW8Num25z7"/>
    <w:rsid w:val="00D61C6C"/>
  </w:style>
  <w:style w:type="character" w:customStyle="1" w:styleId="WW8Num25z8">
    <w:name w:val="WW8Num25z8"/>
    <w:rsid w:val="00D61C6C"/>
  </w:style>
  <w:style w:type="character" w:customStyle="1" w:styleId="WW8Num26z0">
    <w:name w:val="WW8Num26z0"/>
    <w:rsid w:val="00D61C6C"/>
    <w:rPr>
      <w:rFonts w:ascii="Times New Roman" w:hAnsi="Times New Roman" w:cs="Times New Roman" w:hint="default"/>
      <w:sz w:val="24"/>
      <w:szCs w:val="24"/>
      <w:lang w:val="ro-RO" w:eastAsia="en-US"/>
    </w:rPr>
  </w:style>
  <w:style w:type="character" w:customStyle="1" w:styleId="WW8Num26z1">
    <w:name w:val="WW8Num26z1"/>
    <w:rsid w:val="00D61C6C"/>
  </w:style>
  <w:style w:type="character" w:customStyle="1" w:styleId="WW8Num26z2">
    <w:name w:val="WW8Num26z2"/>
    <w:rsid w:val="00D61C6C"/>
  </w:style>
  <w:style w:type="character" w:customStyle="1" w:styleId="WW8Num26z3">
    <w:name w:val="WW8Num26z3"/>
    <w:rsid w:val="00D61C6C"/>
  </w:style>
  <w:style w:type="character" w:customStyle="1" w:styleId="WW8Num26z4">
    <w:name w:val="WW8Num26z4"/>
    <w:rsid w:val="00D61C6C"/>
  </w:style>
  <w:style w:type="character" w:customStyle="1" w:styleId="WW8Num26z5">
    <w:name w:val="WW8Num26z5"/>
    <w:rsid w:val="00D61C6C"/>
  </w:style>
  <w:style w:type="character" w:customStyle="1" w:styleId="WW8Num26z6">
    <w:name w:val="WW8Num26z6"/>
    <w:rsid w:val="00D61C6C"/>
  </w:style>
  <w:style w:type="character" w:customStyle="1" w:styleId="WW8Num26z7">
    <w:name w:val="WW8Num26z7"/>
    <w:rsid w:val="00D61C6C"/>
  </w:style>
  <w:style w:type="character" w:customStyle="1" w:styleId="WW8Num26z8">
    <w:name w:val="WW8Num26z8"/>
    <w:rsid w:val="00D61C6C"/>
  </w:style>
  <w:style w:type="character" w:customStyle="1" w:styleId="WW8Num27z0">
    <w:name w:val="WW8Num27z0"/>
    <w:rsid w:val="00D61C6C"/>
    <w:rPr>
      <w:rFonts w:ascii="Trebuchet MS" w:hAnsi="Trebuchet MS" w:cs="Trebuchet MS"/>
      <w:color w:val="000000"/>
      <w:sz w:val="22"/>
      <w:szCs w:val="22"/>
      <w:lang w:val="ro-RO"/>
    </w:rPr>
  </w:style>
  <w:style w:type="character" w:customStyle="1" w:styleId="WW8Num27z1">
    <w:name w:val="WW8Num27z1"/>
    <w:rsid w:val="00D61C6C"/>
  </w:style>
  <w:style w:type="character" w:customStyle="1" w:styleId="WW8Num27z2">
    <w:name w:val="WW8Num27z2"/>
    <w:rsid w:val="00D61C6C"/>
  </w:style>
  <w:style w:type="character" w:customStyle="1" w:styleId="WW8Num27z3">
    <w:name w:val="WW8Num27z3"/>
    <w:rsid w:val="00D61C6C"/>
  </w:style>
  <w:style w:type="character" w:customStyle="1" w:styleId="WW8Num27z4">
    <w:name w:val="WW8Num27z4"/>
    <w:rsid w:val="00D61C6C"/>
  </w:style>
  <w:style w:type="character" w:customStyle="1" w:styleId="WW8Num27z5">
    <w:name w:val="WW8Num27z5"/>
    <w:rsid w:val="00D61C6C"/>
  </w:style>
  <w:style w:type="character" w:customStyle="1" w:styleId="WW8Num27z6">
    <w:name w:val="WW8Num27z6"/>
    <w:rsid w:val="00D61C6C"/>
  </w:style>
  <w:style w:type="character" w:customStyle="1" w:styleId="WW8Num27z7">
    <w:name w:val="WW8Num27z7"/>
    <w:rsid w:val="00D61C6C"/>
  </w:style>
  <w:style w:type="character" w:customStyle="1" w:styleId="WW8Num27z8">
    <w:name w:val="WW8Num27z8"/>
    <w:rsid w:val="00D61C6C"/>
  </w:style>
  <w:style w:type="character" w:customStyle="1" w:styleId="WW8Num28z0">
    <w:name w:val="WW8Num28z0"/>
    <w:rsid w:val="00D61C6C"/>
    <w:rPr>
      <w:rFonts w:hint="default"/>
      <w:b w:val="0"/>
      <w:i w:val="0"/>
      <w:sz w:val="24"/>
      <w:szCs w:val="24"/>
      <w:lang w:val="en-US" w:eastAsia="en-US"/>
    </w:rPr>
  </w:style>
  <w:style w:type="character" w:customStyle="1" w:styleId="WW8Num28z1">
    <w:name w:val="WW8Num28z1"/>
    <w:rsid w:val="00D61C6C"/>
  </w:style>
  <w:style w:type="character" w:customStyle="1" w:styleId="WW8Num28z2">
    <w:name w:val="WW8Num28z2"/>
    <w:rsid w:val="00D61C6C"/>
  </w:style>
  <w:style w:type="character" w:customStyle="1" w:styleId="WW8Num28z3">
    <w:name w:val="WW8Num28z3"/>
    <w:rsid w:val="00D61C6C"/>
  </w:style>
  <w:style w:type="character" w:customStyle="1" w:styleId="WW8Num28z4">
    <w:name w:val="WW8Num28z4"/>
    <w:rsid w:val="00D61C6C"/>
  </w:style>
  <w:style w:type="character" w:customStyle="1" w:styleId="WW8Num28z5">
    <w:name w:val="WW8Num28z5"/>
    <w:rsid w:val="00D61C6C"/>
  </w:style>
  <w:style w:type="character" w:customStyle="1" w:styleId="WW8Num28z6">
    <w:name w:val="WW8Num28z6"/>
    <w:rsid w:val="00D61C6C"/>
  </w:style>
  <w:style w:type="character" w:customStyle="1" w:styleId="WW8Num28z7">
    <w:name w:val="WW8Num28z7"/>
    <w:rsid w:val="00D61C6C"/>
  </w:style>
  <w:style w:type="character" w:customStyle="1" w:styleId="WW8Num28z8">
    <w:name w:val="WW8Num28z8"/>
    <w:rsid w:val="00D61C6C"/>
  </w:style>
  <w:style w:type="character" w:customStyle="1" w:styleId="WW8Num29z0">
    <w:name w:val="WW8Num29z0"/>
    <w:rsid w:val="00D61C6C"/>
    <w:rPr>
      <w:rFonts w:ascii="Trebuchet MS" w:hAnsi="Trebuchet MS" w:cs="Times New Roman" w:hint="default"/>
      <w:sz w:val="22"/>
      <w:szCs w:val="22"/>
    </w:rPr>
  </w:style>
  <w:style w:type="character" w:customStyle="1" w:styleId="WW8Num29z1">
    <w:name w:val="WW8Num29z1"/>
    <w:rsid w:val="00D61C6C"/>
  </w:style>
  <w:style w:type="character" w:customStyle="1" w:styleId="WW8Num29z2">
    <w:name w:val="WW8Num29z2"/>
    <w:rsid w:val="00D61C6C"/>
  </w:style>
  <w:style w:type="character" w:customStyle="1" w:styleId="WW8Num29z3">
    <w:name w:val="WW8Num29z3"/>
    <w:rsid w:val="00D61C6C"/>
  </w:style>
  <w:style w:type="character" w:customStyle="1" w:styleId="WW8Num29z4">
    <w:name w:val="WW8Num29z4"/>
    <w:rsid w:val="00D61C6C"/>
  </w:style>
  <w:style w:type="character" w:customStyle="1" w:styleId="WW8Num29z5">
    <w:name w:val="WW8Num29z5"/>
    <w:rsid w:val="00D61C6C"/>
  </w:style>
  <w:style w:type="character" w:customStyle="1" w:styleId="WW8Num29z6">
    <w:name w:val="WW8Num29z6"/>
    <w:rsid w:val="00D61C6C"/>
  </w:style>
  <w:style w:type="character" w:customStyle="1" w:styleId="WW8Num29z7">
    <w:name w:val="WW8Num29z7"/>
    <w:rsid w:val="00D61C6C"/>
  </w:style>
  <w:style w:type="character" w:customStyle="1" w:styleId="WW8Num29z8">
    <w:name w:val="WW8Num29z8"/>
    <w:rsid w:val="00D61C6C"/>
  </w:style>
  <w:style w:type="character" w:customStyle="1" w:styleId="WW8Num30z0">
    <w:name w:val="WW8Num30z0"/>
    <w:rsid w:val="00D61C6C"/>
  </w:style>
  <w:style w:type="character" w:customStyle="1" w:styleId="WW8Num30z1">
    <w:name w:val="WW8Num30z1"/>
    <w:rsid w:val="00D61C6C"/>
  </w:style>
  <w:style w:type="character" w:customStyle="1" w:styleId="WW8Num30z2">
    <w:name w:val="WW8Num30z2"/>
    <w:rsid w:val="00D61C6C"/>
  </w:style>
  <w:style w:type="character" w:customStyle="1" w:styleId="WW8Num30z3">
    <w:name w:val="WW8Num30z3"/>
    <w:rsid w:val="00D61C6C"/>
  </w:style>
  <w:style w:type="character" w:customStyle="1" w:styleId="WW8Num30z4">
    <w:name w:val="WW8Num30z4"/>
    <w:rsid w:val="00D61C6C"/>
  </w:style>
  <w:style w:type="character" w:customStyle="1" w:styleId="WW8Num30z5">
    <w:name w:val="WW8Num30z5"/>
    <w:rsid w:val="00D61C6C"/>
  </w:style>
  <w:style w:type="character" w:customStyle="1" w:styleId="WW8Num30z6">
    <w:name w:val="WW8Num30z6"/>
    <w:rsid w:val="00D61C6C"/>
  </w:style>
  <w:style w:type="character" w:customStyle="1" w:styleId="WW8Num30z7">
    <w:name w:val="WW8Num30z7"/>
    <w:rsid w:val="00D61C6C"/>
  </w:style>
  <w:style w:type="character" w:customStyle="1" w:styleId="WW8Num30z8">
    <w:name w:val="WW8Num30z8"/>
    <w:rsid w:val="00D61C6C"/>
  </w:style>
  <w:style w:type="character" w:customStyle="1" w:styleId="WW8Num31z0">
    <w:name w:val="WW8Num31z0"/>
    <w:rsid w:val="00D61C6C"/>
    <w:rPr>
      <w:rFonts w:ascii="Times New Roman" w:eastAsia="Times New Roman" w:hAnsi="Times New Roman" w:cs="Times New Roman" w:hint="default"/>
    </w:rPr>
  </w:style>
  <w:style w:type="character" w:customStyle="1" w:styleId="WW8Num31z1">
    <w:name w:val="WW8Num31z1"/>
    <w:rsid w:val="00D61C6C"/>
    <w:rPr>
      <w:rFonts w:ascii="Courier New" w:hAnsi="Courier New" w:cs="Courier New" w:hint="default"/>
    </w:rPr>
  </w:style>
  <w:style w:type="character" w:customStyle="1" w:styleId="WW8Num31z2">
    <w:name w:val="WW8Num31z2"/>
    <w:rsid w:val="00D61C6C"/>
    <w:rPr>
      <w:rFonts w:ascii="Wingdings" w:hAnsi="Wingdings" w:cs="Wingdings" w:hint="default"/>
    </w:rPr>
  </w:style>
  <w:style w:type="character" w:customStyle="1" w:styleId="WW8Num31z3">
    <w:name w:val="WW8Num31z3"/>
    <w:rsid w:val="00D61C6C"/>
    <w:rPr>
      <w:rFonts w:ascii="Symbol" w:hAnsi="Symbol" w:cs="Symbol" w:hint="default"/>
    </w:rPr>
  </w:style>
  <w:style w:type="character" w:customStyle="1" w:styleId="WW8Num32z0">
    <w:name w:val="WW8Num32z0"/>
    <w:rsid w:val="00D61C6C"/>
  </w:style>
  <w:style w:type="character" w:customStyle="1" w:styleId="WW8Num32z1">
    <w:name w:val="WW8Num32z1"/>
    <w:rsid w:val="00D61C6C"/>
  </w:style>
  <w:style w:type="character" w:customStyle="1" w:styleId="WW8Num32z2">
    <w:name w:val="WW8Num32z2"/>
    <w:rsid w:val="00D61C6C"/>
  </w:style>
  <w:style w:type="character" w:customStyle="1" w:styleId="WW8Num32z3">
    <w:name w:val="WW8Num32z3"/>
    <w:rsid w:val="00D61C6C"/>
  </w:style>
  <w:style w:type="character" w:customStyle="1" w:styleId="WW8Num32z4">
    <w:name w:val="WW8Num32z4"/>
    <w:rsid w:val="00D61C6C"/>
  </w:style>
  <w:style w:type="character" w:customStyle="1" w:styleId="WW8Num32z5">
    <w:name w:val="WW8Num32z5"/>
    <w:rsid w:val="00D61C6C"/>
  </w:style>
  <w:style w:type="character" w:customStyle="1" w:styleId="WW8Num32z6">
    <w:name w:val="WW8Num32z6"/>
    <w:rsid w:val="00D61C6C"/>
  </w:style>
  <w:style w:type="character" w:customStyle="1" w:styleId="WW8Num32z7">
    <w:name w:val="WW8Num32z7"/>
    <w:rsid w:val="00D61C6C"/>
  </w:style>
  <w:style w:type="character" w:customStyle="1" w:styleId="WW8Num32z8">
    <w:name w:val="WW8Num32z8"/>
    <w:rsid w:val="00D61C6C"/>
  </w:style>
  <w:style w:type="character" w:customStyle="1" w:styleId="WW8Num33z0">
    <w:name w:val="WW8Num33z0"/>
    <w:rsid w:val="00D61C6C"/>
    <w:rPr>
      <w:rFonts w:ascii="Times New Roman" w:hAnsi="Times New Roman" w:cs="Times New Roman" w:hint="default"/>
      <w:b w:val="0"/>
      <w:i w:val="0"/>
      <w:caps w:val="0"/>
      <w:smallCaps w:val="0"/>
      <w:strike w:val="0"/>
      <w:dstrike w:val="0"/>
      <w:vanish w:val="0"/>
      <w:color w:val="000000"/>
      <w:position w:val="0"/>
      <w:sz w:val="24"/>
      <w:u w:val="none"/>
      <w:vertAlign w:val="baseline"/>
    </w:rPr>
  </w:style>
  <w:style w:type="character" w:customStyle="1" w:styleId="WW8Num33z2">
    <w:name w:val="WW8Num33z2"/>
    <w:rsid w:val="00D61C6C"/>
    <w:rPr>
      <w:rFonts w:ascii="Times New Roman" w:hAnsi="Times New Roman" w:cs="Times New Roman" w:hint="default"/>
      <w:b w:val="0"/>
      <w:i w:val="0"/>
      <w:caps w:val="0"/>
      <w:smallCaps w:val="0"/>
      <w:strike w:val="0"/>
      <w:dstrike w:val="0"/>
      <w:vanish w:val="0"/>
      <w:color w:val="000000"/>
      <w:position w:val="0"/>
      <w:sz w:val="20"/>
      <w:u w:val="none"/>
      <w:vertAlign w:val="baseline"/>
    </w:rPr>
  </w:style>
  <w:style w:type="character" w:customStyle="1" w:styleId="WW8Num34z0">
    <w:name w:val="WW8Num34z0"/>
    <w:rsid w:val="00D61C6C"/>
  </w:style>
  <w:style w:type="character" w:customStyle="1" w:styleId="WW8Num34z1">
    <w:name w:val="WW8Num34z1"/>
    <w:rsid w:val="00D61C6C"/>
    <w:rPr>
      <w:rFonts w:hint="default"/>
    </w:rPr>
  </w:style>
  <w:style w:type="character" w:customStyle="1" w:styleId="WW8Num34z2">
    <w:name w:val="WW8Num34z2"/>
    <w:rsid w:val="00D61C6C"/>
  </w:style>
  <w:style w:type="character" w:customStyle="1" w:styleId="WW8Num34z3">
    <w:name w:val="WW8Num34z3"/>
    <w:rsid w:val="00D61C6C"/>
  </w:style>
  <w:style w:type="character" w:customStyle="1" w:styleId="WW8Num34z4">
    <w:name w:val="WW8Num34z4"/>
    <w:rsid w:val="00D61C6C"/>
  </w:style>
  <w:style w:type="character" w:customStyle="1" w:styleId="WW8Num34z5">
    <w:name w:val="WW8Num34z5"/>
    <w:rsid w:val="00D61C6C"/>
  </w:style>
  <w:style w:type="character" w:customStyle="1" w:styleId="WW8Num34z6">
    <w:name w:val="WW8Num34z6"/>
    <w:rsid w:val="00D61C6C"/>
  </w:style>
  <w:style w:type="character" w:customStyle="1" w:styleId="WW8Num34z7">
    <w:name w:val="WW8Num34z7"/>
    <w:rsid w:val="00D61C6C"/>
  </w:style>
  <w:style w:type="character" w:customStyle="1" w:styleId="WW8Num34z8">
    <w:name w:val="WW8Num34z8"/>
    <w:rsid w:val="00D61C6C"/>
  </w:style>
  <w:style w:type="character" w:customStyle="1" w:styleId="WW8Num35z0">
    <w:name w:val="WW8Num35z0"/>
    <w:rsid w:val="00D61C6C"/>
    <w:rPr>
      <w:rFonts w:hint="default"/>
      <w:b w:val="0"/>
      <w:i w:val="0"/>
    </w:rPr>
  </w:style>
  <w:style w:type="character" w:customStyle="1" w:styleId="WW8Num35z1">
    <w:name w:val="WW8Num35z1"/>
    <w:rsid w:val="00D61C6C"/>
  </w:style>
  <w:style w:type="character" w:customStyle="1" w:styleId="WW8Num35z2">
    <w:name w:val="WW8Num35z2"/>
    <w:rsid w:val="00D61C6C"/>
  </w:style>
  <w:style w:type="character" w:customStyle="1" w:styleId="WW8Num35z3">
    <w:name w:val="WW8Num35z3"/>
    <w:rsid w:val="00D61C6C"/>
  </w:style>
  <w:style w:type="character" w:customStyle="1" w:styleId="WW8Num35z4">
    <w:name w:val="WW8Num35z4"/>
    <w:rsid w:val="00D61C6C"/>
  </w:style>
  <w:style w:type="character" w:customStyle="1" w:styleId="WW8Num35z5">
    <w:name w:val="WW8Num35z5"/>
    <w:rsid w:val="00D61C6C"/>
  </w:style>
  <w:style w:type="character" w:customStyle="1" w:styleId="WW8Num35z6">
    <w:name w:val="WW8Num35z6"/>
    <w:rsid w:val="00D61C6C"/>
  </w:style>
  <w:style w:type="character" w:customStyle="1" w:styleId="WW8Num35z7">
    <w:name w:val="WW8Num35z7"/>
    <w:rsid w:val="00D61C6C"/>
  </w:style>
  <w:style w:type="character" w:customStyle="1" w:styleId="WW8Num35z8">
    <w:name w:val="WW8Num35z8"/>
    <w:rsid w:val="00D61C6C"/>
  </w:style>
  <w:style w:type="character" w:customStyle="1" w:styleId="WW8Num36z0">
    <w:name w:val="WW8Num36z0"/>
    <w:rsid w:val="00D61C6C"/>
    <w:rPr>
      <w:rFonts w:hint="default"/>
      <w:b w:val="0"/>
      <w:i w:val="0"/>
    </w:rPr>
  </w:style>
  <w:style w:type="character" w:customStyle="1" w:styleId="WW8Num36z1">
    <w:name w:val="WW8Num36z1"/>
    <w:rsid w:val="00D61C6C"/>
  </w:style>
  <w:style w:type="character" w:customStyle="1" w:styleId="WW8Num36z2">
    <w:name w:val="WW8Num36z2"/>
    <w:rsid w:val="00D61C6C"/>
  </w:style>
  <w:style w:type="character" w:customStyle="1" w:styleId="WW8Num36z3">
    <w:name w:val="WW8Num36z3"/>
    <w:rsid w:val="00D61C6C"/>
  </w:style>
  <w:style w:type="character" w:customStyle="1" w:styleId="WW8Num36z4">
    <w:name w:val="WW8Num36z4"/>
    <w:rsid w:val="00D61C6C"/>
  </w:style>
  <w:style w:type="character" w:customStyle="1" w:styleId="WW8Num36z5">
    <w:name w:val="WW8Num36z5"/>
    <w:rsid w:val="00D61C6C"/>
  </w:style>
  <w:style w:type="character" w:customStyle="1" w:styleId="WW8Num36z6">
    <w:name w:val="WW8Num36z6"/>
    <w:rsid w:val="00D61C6C"/>
  </w:style>
  <w:style w:type="character" w:customStyle="1" w:styleId="WW8Num36z7">
    <w:name w:val="WW8Num36z7"/>
    <w:rsid w:val="00D61C6C"/>
  </w:style>
  <w:style w:type="character" w:customStyle="1" w:styleId="WW8Num36z8">
    <w:name w:val="WW8Num36z8"/>
    <w:rsid w:val="00D61C6C"/>
  </w:style>
  <w:style w:type="character" w:customStyle="1" w:styleId="WW8Num37z0">
    <w:name w:val="WW8Num37z0"/>
    <w:rsid w:val="00D61C6C"/>
  </w:style>
  <w:style w:type="character" w:customStyle="1" w:styleId="WW8Num37z1">
    <w:name w:val="WW8Num37z1"/>
    <w:rsid w:val="00D61C6C"/>
  </w:style>
  <w:style w:type="character" w:customStyle="1" w:styleId="WW8Num37z2">
    <w:name w:val="WW8Num37z2"/>
    <w:rsid w:val="00D61C6C"/>
  </w:style>
  <w:style w:type="character" w:customStyle="1" w:styleId="WW8Num37z3">
    <w:name w:val="WW8Num37z3"/>
    <w:rsid w:val="00D61C6C"/>
  </w:style>
  <w:style w:type="character" w:customStyle="1" w:styleId="WW8Num37z4">
    <w:name w:val="WW8Num37z4"/>
    <w:rsid w:val="00D61C6C"/>
  </w:style>
  <w:style w:type="character" w:customStyle="1" w:styleId="WW8Num37z5">
    <w:name w:val="WW8Num37z5"/>
    <w:rsid w:val="00D61C6C"/>
  </w:style>
  <w:style w:type="character" w:customStyle="1" w:styleId="WW8Num37z6">
    <w:name w:val="WW8Num37z6"/>
    <w:rsid w:val="00D61C6C"/>
  </w:style>
  <w:style w:type="character" w:customStyle="1" w:styleId="WW8Num37z7">
    <w:name w:val="WW8Num37z7"/>
    <w:rsid w:val="00D61C6C"/>
  </w:style>
  <w:style w:type="character" w:customStyle="1" w:styleId="WW8Num37z8">
    <w:name w:val="WW8Num37z8"/>
    <w:rsid w:val="00D61C6C"/>
  </w:style>
  <w:style w:type="character" w:customStyle="1" w:styleId="WW8Num38z0">
    <w:name w:val="WW8Num38z0"/>
    <w:rsid w:val="00D61C6C"/>
  </w:style>
  <w:style w:type="character" w:customStyle="1" w:styleId="WW8Num38z1">
    <w:name w:val="WW8Num38z1"/>
    <w:rsid w:val="00D61C6C"/>
  </w:style>
  <w:style w:type="character" w:customStyle="1" w:styleId="WW8Num38z2">
    <w:name w:val="WW8Num38z2"/>
    <w:rsid w:val="00D61C6C"/>
  </w:style>
  <w:style w:type="character" w:customStyle="1" w:styleId="WW8Num38z3">
    <w:name w:val="WW8Num38z3"/>
    <w:rsid w:val="00D61C6C"/>
  </w:style>
  <w:style w:type="character" w:customStyle="1" w:styleId="WW8Num38z4">
    <w:name w:val="WW8Num38z4"/>
    <w:rsid w:val="00D61C6C"/>
  </w:style>
  <w:style w:type="character" w:customStyle="1" w:styleId="WW8Num38z5">
    <w:name w:val="WW8Num38z5"/>
    <w:rsid w:val="00D61C6C"/>
  </w:style>
  <w:style w:type="character" w:customStyle="1" w:styleId="WW8Num38z6">
    <w:name w:val="WW8Num38z6"/>
    <w:rsid w:val="00D61C6C"/>
  </w:style>
  <w:style w:type="character" w:customStyle="1" w:styleId="WW8Num38z7">
    <w:name w:val="WW8Num38z7"/>
    <w:rsid w:val="00D61C6C"/>
  </w:style>
  <w:style w:type="character" w:customStyle="1" w:styleId="WW8Num38z8">
    <w:name w:val="WW8Num38z8"/>
    <w:rsid w:val="00D61C6C"/>
  </w:style>
  <w:style w:type="character" w:customStyle="1" w:styleId="WW8Num39z0">
    <w:name w:val="WW8Num39z0"/>
    <w:rsid w:val="00D61C6C"/>
    <w:rPr>
      <w:rFonts w:ascii="Times New Roman" w:eastAsia="Times New Roman" w:hAnsi="Times New Roman" w:cs="Times New Roman" w:hint="default"/>
    </w:rPr>
  </w:style>
  <w:style w:type="character" w:customStyle="1" w:styleId="WW8Num39z1">
    <w:name w:val="WW8Num39z1"/>
    <w:rsid w:val="00D61C6C"/>
    <w:rPr>
      <w:rFonts w:ascii="Courier New" w:hAnsi="Courier New" w:cs="Courier New" w:hint="default"/>
    </w:rPr>
  </w:style>
  <w:style w:type="character" w:customStyle="1" w:styleId="WW8Num39z2">
    <w:name w:val="WW8Num39z2"/>
    <w:rsid w:val="00D61C6C"/>
    <w:rPr>
      <w:rFonts w:ascii="Wingdings" w:hAnsi="Wingdings" w:cs="Wingdings" w:hint="default"/>
    </w:rPr>
  </w:style>
  <w:style w:type="character" w:customStyle="1" w:styleId="WW8Num39z3">
    <w:name w:val="WW8Num39z3"/>
    <w:rsid w:val="00D61C6C"/>
    <w:rPr>
      <w:rFonts w:ascii="Symbol" w:hAnsi="Symbol" w:cs="Symbol" w:hint="default"/>
    </w:rPr>
  </w:style>
  <w:style w:type="character" w:customStyle="1" w:styleId="WW8Num40z0">
    <w:name w:val="WW8Num40z0"/>
    <w:rsid w:val="00D61C6C"/>
    <w:rPr>
      <w:rFonts w:hint="default"/>
    </w:rPr>
  </w:style>
  <w:style w:type="character" w:customStyle="1" w:styleId="WW8Num40z1">
    <w:name w:val="WW8Num40z1"/>
    <w:rsid w:val="00D61C6C"/>
  </w:style>
  <w:style w:type="character" w:customStyle="1" w:styleId="WW8Num40z2">
    <w:name w:val="WW8Num40z2"/>
    <w:rsid w:val="00D61C6C"/>
  </w:style>
  <w:style w:type="character" w:customStyle="1" w:styleId="WW8Num40z3">
    <w:name w:val="WW8Num40z3"/>
    <w:rsid w:val="00D61C6C"/>
  </w:style>
  <w:style w:type="character" w:customStyle="1" w:styleId="WW8Num40z4">
    <w:name w:val="WW8Num40z4"/>
    <w:rsid w:val="00D61C6C"/>
  </w:style>
  <w:style w:type="character" w:customStyle="1" w:styleId="WW8Num40z5">
    <w:name w:val="WW8Num40z5"/>
    <w:rsid w:val="00D61C6C"/>
  </w:style>
  <w:style w:type="character" w:customStyle="1" w:styleId="WW8Num40z6">
    <w:name w:val="WW8Num40z6"/>
    <w:rsid w:val="00D61C6C"/>
  </w:style>
  <w:style w:type="character" w:customStyle="1" w:styleId="WW8Num40z7">
    <w:name w:val="WW8Num40z7"/>
    <w:rsid w:val="00D61C6C"/>
  </w:style>
  <w:style w:type="character" w:customStyle="1" w:styleId="WW8Num40z8">
    <w:name w:val="WW8Num40z8"/>
    <w:rsid w:val="00D61C6C"/>
  </w:style>
  <w:style w:type="character" w:customStyle="1" w:styleId="WW8NumSt40z0">
    <w:name w:val="WW8NumSt40z0"/>
    <w:rsid w:val="00D61C6C"/>
    <w:rPr>
      <w:rFonts w:ascii="Calibri" w:hAnsi="Calibri" w:cs="Times New Roman" w:hint="default"/>
      <w:b/>
      <w:i w:val="0"/>
      <w:color w:val="000000"/>
      <w:sz w:val="20"/>
    </w:rPr>
  </w:style>
  <w:style w:type="character" w:customStyle="1" w:styleId="WW8NumSt40z1">
    <w:name w:val="WW8NumSt40z1"/>
    <w:rsid w:val="00D61C6C"/>
    <w:rPr>
      <w:rFonts w:ascii="Calibri" w:hAnsi="Calibri" w:cs="Times New Roman" w:hint="default"/>
      <w:sz w:val="20"/>
    </w:rPr>
  </w:style>
  <w:style w:type="character" w:customStyle="1" w:styleId="WW8NumSt40z2">
    <w:name w:val="WW8NumSt40z2"/>
    <w:rsid w:val="00D61C6C"/>
    <w:rPr>
      <w:rFonts w:ascii="Times New Roman" w:hAnsi="Times New Roman" w:cs="Times New Roman" w:hint="default"/>
      <w:sz w:val="24"/>
      <w:szCs w:val="24"/>
    </w:rPr>
  </w:style>
  <w:style w:type="character" w:customStyle="1" w:styleId="WW8NumSt40z3">
    <w:name w:val="WW8NumSt40z3"/>
    <w:rsid w:val="00D61C6C"/>
    <w:rPr>
      <w:rFonts w:ascii="Times New Roman" w:hAnsi="Times New Roman" w:cs="Times New Roman" w:hint="default"/>
      <w:b w:val="0"/>
      <w:i w:val="0"/>
      <w:sz w:val="24"/>
      <w:szCs w:val="24"/>
    </w:rPr>
  </w:style>
  <w:style w:type="character" w:customStyle="1" w:styleId="WW8NumSt40z4">
    <w:name w:val="WW8NumSt40z4"/>
    <w:rsid w:val="00D61C6C"/>
    <w:rPr>
      <w:rFonts w:ascii="Calibri" w:hAnsi="Calibri" w:cs="Times New Roman" w:hint="default"/>
      <w:b w:val="0"/>
      <w:i w:val="0"/>
      <w:sz w:val="20"/>
    </w:rPr>
  </w:style>
  <w:style w:type="character" w:customStyle="1" w:styleId="WW8NumSt40z6">
    <w:name w:val="WW8NumSt40z6"/>
    <w:rsid w:val="00D61C6C"/>
    <w:rPr>
      <w:rFonts w:ascii="Symbol" w:hAnsi="Symbol" w:cs="Symbol" w:hint="default"/>
      <w:color w:val="000000"/>
    </w:rPr>
  </w:style>
  <w:style w:type="character" w:customStyle="1" w:styleId="WW8NumSt40z7">
    <w:name w:val="WW8NumSt40z7"/>
    <w:rsid w:val="00D61C6C"/>
    <w:rPr>
      <w:rFonts w:ascii="Calibri" w:hAnsi="Calibri" w:cs="Times New Roman" w:hint="default"/>
    </w:rPr>
  </w:style>
  <w:style w:type="character" w:customStyle="1" w:styleId="WW8NumSt41z0">
    <w:name w:val="WW8NumSt41z0"/>
    <w:rsid w:val="00D61C6C"/>
    <w:rPr>
      <w:rFonts w:ascii="Calibri" w:hAnsi="Calibri" w:cs="Times New Roman" w:hint="default"/>
      <w:b/>
      <w:i w:val="0"/>
      <w:color w:val="000000"/>
      <w:sz w:val="20"/>
    </w:rPr>
  </w:style>
  <w:style w:type="character" w:customStyle="1" w:styleId="WW8NumSt41z1">
    <w:name w:val="WW8NumSt41z1"/>
    <w:rsid w:val="00D61C6C"/>
    <w:rPr>
      <w:rFonts w:ascii="Calibri" w:hAnsi="Calibri" w:cs="Times New Roman" w:hint="default"/>
      <w:sz w:val="20"/>
    </w:rPr>
  </w:style>
  <w:style w:type="character" w:customStyle="1" w:styleId="WW8NumSt41z2">
    <w:name w:val="WW8NumSt41z2"/>
    <w:rsid w:val="00D61C6C"/>
    <w:rPr>
      <w:rFonts w:ascii="Times New Roman" w:hAnsi="Times New Roman" w:cs="Times New Roman" w:hint="default"/>
      <w:sz w:val="24"/>
      <w:szCs w:val="24"/>
    </w:rPr>
  </w:style>
  <w:style w:type="character" w:customStyle="1" w:styleId="WW8NumSt41z3">
    <w:name w:val="WW8NumSt41z3"/>
    <w:rsid w:val="00D61C6C"/>
    <w:rPr>
      <w:rFonts w:ascii="Calibri" w:hAnsi="Calibri" w:cs="Times New Roman" w:hint="default"/>
      <w:b w:val="0"/>
      <w:i w:val="0"/>
      <w:sz w:val="20"/>
    </w:rPr>
  </w:style>
  <w:style w:type="character" w:customStyle="1" w:styleId="WW8NumSt41z6">
    <w:name w:val="WW8NumSt41z6"/>
    <w:rsid w:val="00D61C6C"/>
    <w:rPr>
      <w:rFonts w:ascii="Symbol" w:hAnsi="Symbol" w:cs="Symbol" w:hint="default"/>
      <w:color w:val="000000"/>
    </w:rPr>
  </w:style>
  <w:style w:type="character" w:customStyle="1" w:styleId="WW8NumSt41z7">
    <w:name w:val="WW8NumSt41z7"/>
    <w:rsid w:val="00D61C6C"/>
    <w:rPr>
      <w:rFonts w:ascii="Calibri" w:hAnsi="Calibri" w:cs="Times New Roman" w:hint="default"/>
    </w:rPr>
  </w:style>
  <w:style w:type="character" w:customStyle="1" w:styleId="FootnoteCharacters">
    <w:name w:val="Footnote Characters"/>
    <w:rsid w:val="00D61C6C"/>
    <w:rPr>
      <w:vertAlign w:val="superscript"/>
    </w:rPr>
  </w:style>
  <w:style w:type="character" w:customStyle="1" w:styleId="EndnoteCharacters">
    <w:name w:val="Endnote Characters"/>
    <w:rsid w:val="00D61C6C"/>
    <w:rPr>
      <w:vertAlign w:val="superscript"/>
    </w:rPr>
  </w:style>
  <w:style w:type="character" w:customStyle="1" w:styleId="rvts6">
    <w:name w:val="rvts6"/>
    <w:basedOn w:val="DefaultParagraphFont"/>
    <w:rsid w:val="00D61C6C"/>
  </w:style>
  <w:style w:type="character" w:customStyle="1" w:styleId="rvts5">
    <w:name w:val="rvts5"/>
    <w:basedOn w:val="DefaultParagraphFont"/>
    <w:rsid w:val="00D61C6C"/>
  </w:style>
  <w:style w:type="character" w:customStyle="1" w:styleId="Standard7Car">
    <w:name w:val="Standard_7 Car"/>
    <w:rsid w:val="00D61C6C"/>
    <w:rPr>
      <w:rFonts w:eastAsia="SimSun" w:cs="Simplified Arabic"/>
      <w:sz w:val="24"/>
    </w:rPr>
  </w:style>
  <w:style w:type="paragraph" w:customStyle="1" w:styleId="Heading">
    <w:name w:val="Heading"/>
    <w:basedOn w:val="Normal"/>
    <w:next w:val="BodyText"/>
    <w:rsid w:val="00D61C6C"/>
    <w:pPr>
      <w:suppressAutoHyphens/>
      <w:jc w:val="center"/>
    </w:pPr>
    <w:rPr>
      <w:rFonts w:eastAsia="Times New Roman"/>
      <w:b/>
      <w:sz w:val="22"/>
      <w:szCs w:val="20"/>
      <w:lang w:eastAsia="zh-CN"/>
    </w:rPr>
  </w:style>
  <w:style w:type="paragraph" w:styleId="List">
    <w:name w:val="List"/>
    <w:basedOn w:val="BodyText"/>
    <w:rsid w:val="00D61C6C"/>
    <w:pPr>
      <w:suppressAutoHyphens/>
      <w:spacing w:after="0"/>
      <w:jc w:val="both"/>
    </w:pPr>
    <w:rPr>
      <w:rFonts w:ascii="Times New Roman" w:eastAsia="Times New Roman" w:hAnsi="Times New Roman" w:cs="Arial"/>
      <w:sz w:val="22"/>
      <w:szCs w:val="20"/>
      <w:lang w:val="ro-RO" w:eastAsia="zh-CN"/>
    </w:rPr>
  </w:style>
  <w:style w:type="paragraph" w:customStyle="1" w:styleId="Index">
    <w:name w:val="Index"/>
    <w:basedOn w:val="Normal"/>
    <w:rsid w:val="00D61C6C"/>
    <w:pPr>
      <w:suppressLineNumbers/>
      <w:suppressAutoHyphens/>
    </w:pPr>
    <w:rPr>
      <w:rFonts w:eastAsia="Times New Roman"/>
    </w:rPr>
  </w:style>
  <w:style w:type="paragraph" w:styleId="BodyTextIndent">
    <w:name w:val="Body Text Indent"/>
    <w:basedOn w:val="Normal"/>
    <w:link w:val="BodyTextIndentChar"/>
    <w:rsid w:val="00D61C6C"/>
    <w:pPr>
      <w:suppressAutoHyphens/>
      <w:ind w:left="720"/>
      <w:jc w:val="both"/>
    </w:pPr>
    <w:rPr>
      <w:rFonts w:eastAsia="Times New Roman"/>
      <w:szCs w:val="20"/>
      <w:lang w:val="fr-FR" w:eastAsia="zh-CN"/>
    </w:rPr>
  </w:style>
  <w:style w:type="character" w:customStyle="1" w:styleId="BodyTextIndentChar">
    <w:name w:val="Body Text Indent Char"/>
    <w:basedOn w:val="DefaultParagraphFont"/>
    <w:link w:val="BodyTextIndent"/>
    <w:rsid w:val="00D61C6C"/>
    <w:rPr>
      <w:rFonts w:eastAsia="Times New Roman"/>
      <w:sz w:val="24"/>
      <w:lang w:val="fr-FR" w:eastAsia="zh-CN"/>
    </w:rPr>
  </w:style>
  <w:style w:type="paragraph" w:customStyle="1" w:styleId="HeaderandFooter">
    <w:name w:val="Header and Footer"/>
    <w:basedOn w:val="Normal"/>
    <w:rsid w:val="00D61C6C"/>
    <w:pPr>
      <w:suppressLineNumbers/>
      <w:tabs>
        <w:tab w:val="center" w:pos="4986"/>
        <w:tab w:val="right" w:pos="9972"/>
      </w:tabs>
      <w:suppressAutoHyphens/>
    </w:pPr>
    <w:rPr>
      <w:rFonts w:eastAsia="Times New Roman"/>
      <w:lang w:val="en-US" w:eastAsia="zh-CN"/>
    </w:rPr>
  </w:style>
  <w:style w:type="paragraph" w:customStyle="1" w:styleId="Achievement">
    <w:name w:val="Achievement"/>
    <w:basedOn w:val="Normal"/>
    <w:rsid w:val="00D61C6C"/>
    <w:pPr>
      <w:numPr>
        <w:numId w:val="5"/>
      </w:numPr>
      <w:suppressAutoHyphens/>
    </w:pPr>
    <w:rPr>
      <w:rFonts w:eastAsia="Times New Roman"/>
      <w:lang w:val="en-US" w:eastAsia="zh-CN"/>
    </w:rPr>
  </w:style>
  <w:style w:type="paragraph" w:customStyle="1" w:styleId="ColorfulList-Accent11">
    <w:name w:val="Colorful List - Accent 11"/>
    <w:basedOn w:val="Normal"/>
    <w:rsid w:val="00D61C6C"/>
    <w:pPr>
      <w:suppressAutoHyphens/>
      <w:ind w:left="720"/>
    </w:pPr>
    <w:rPr>
      <w:rFonts w:eastAsia="Times New Roman"/>
      <w:lang w:val="en-US" w:eastAsia="zh-CN"/>
    </w:rPr>
  </w:style>
  <w:style w:type="paragraph" w:customStyle="1" w:styleId="Standard7">
    <w:name w:val="Standard_7"/>
    <w:basedOn w:val="Normal"/>
    <w:next w:val="Normal"/>
    <w:rsid w:val="00D61C6C"/>
    <w:pPr>
      <w:tabs>
        <w:tab w:val="left" w:pos="4320"/>
      </w:tabs>
      <w:suppressAutoHyphens/>
      <w:spacing w:after="240"/>
      <w:ind w:left="4321" w:hanging="4321"/>
      <w:jc w:val="both"/>
      <w:outlineLvl w:val="6"/>
    </w:pPr>
    <w:rPr>
      <w:rFonts w:eastAsia="SimSun" w:cs="Simplified Arabic"/>
      <w:szCs w:val="20"/>
      <w:lang w:val="en-US" w:eastAsia="zh-CN"/>
    </w:rPr>
  </w:style>
  <w:style w:type="paragraph" w:customStyle="1" w:styleId="P68B1DB1-Normal11">
    <w:name w:val="P68B1DB1-Normal11"/>
    <w:basedOn w:val="Normal"/>
    <w:rsid w:val="00D61C6C"/>
    <w:pPr>
      <w:suppressAutoHyphens/>
      <w:spacing w:after="160" w:line="252" w:lineRule="auto"/>
    </w:pPr>
    <w:rPr>
      <w:rFonts w:eastAsia="Calibri"/>
      <w:b/>
      <w:szCs w:val="20"/>
      <w:lang w:val="en-US" w:eastAsia="zh-CN"/>
    </w:rPr>
  </w:style>
  <w:style w:type="paragraph" w:customStyle="1" w:styleId="P68B1DB1-Normal12">
    <w:name w:val="P68B1DB1-Normal12"/>
    <w:basedOn w:val="Normal"/>
    <w:rsid w:val="00D61C6C"/>
    <w:pPr>
      <w:suppressAutoHyphens/>
      <w:spacing w:after="160" w:line="252" w:lineRule="auto"/>
    </w:pPr>
    <w:rPr>
      <w:rFonts w:eastAsia="Calibri"/>
      <w:b/>
      <w:szCs w:val="20"/>
      <w:lang w:val="en-US" w:eastAsia="zh-CN"/>
    </w:rPr>
  </w:style>
  <w:style w:type="paragraph" w:customStyle="1" w:styleId="P68B1DB1-ListParagraph13">
    <w:name w:val="P68B1DB1-ListParagraph13"/>
    <w:basedOn w:val="ListParagraph"/>
    <w:rsid w:val="00D61C6C"/>
    <w:pPr>
      <w:suppressAutoHyphens/>
      <w:spacing w:after="160" w:line="252" w:lineRule="auto"/>
      <w:contextualSpacing/>
    </w:pPr>
    <w:rPr>
      <w:rFonts w:eastAsia="Calibri"/>
      <w:szCs w:val="20"/>
      <w:lang w:eastAsia="zh-CN"/>
    </w:rPr>
  </w:style>
  <w:style w:type="paragraph" w:customStyle="1" w:styleId="P68B1DB1-ListParagraph14">
    <w:name w:val="P68B1DB1-ListParagraph14"/>
    <w:basedOn w:val="ListParagraph"/>
    <w:rsid w:val="00D61C6C"/>
    <w:pPr>
      <w:suppressAutoHyphens/>
      <w:spacing w:after="160" w:line="252" w:lineRule="auto"/>
      <w:contextualSpacing/>
    </w:pPr>
    <w:rPr>
      <w:szCs w:val="20"/>
      <w:lang w:eastAsia="zh-CN"/>
    </w:rPr>
  </w:style>
  <w:style w:type="paragraph" w:customStyle="1" w:styleId="P68B1DB1-Standard7019">
    <w:name w:val="P68B1DB1-Standard7019"/>
    <w:basedOn w:val="Standard7"/>
    <w:rsid w:val="00D61C6C"/>
    <w:rPr>
      <w:rFonts w:eastAsia="Times New Roman" w:cs="Times New Roman"/>
    </w:rPr>
  </w:style>
  <w:style w:type="paragraph" w:customStyle="1" w:styleId="P68B1DB1-ListParagraph20">
    <w:name w:val="P68B1DB1-ListParagraph20"/>
    <w:basedOn w:val="ListParagraph"/>
    <w:rsid w:val="00D61C6C"/>
    <w:pPr>
      <w:suppressAutoHyphens/>
      <w:spacing w:after="160" w:line="252" w:lineRule="auto"/>
      <w:contextualSpacing/>
    </w:pPr>
    <w:rPr>
      <w:rFonts w:eastAsia="Calibri"/>
      <w:szCs w:val="20"/>
      <w:lang w:eastAsia="zh-CN"/>
    </w:rPr>
  </w:style>
  <w:style w:type="paragraph" w:customStyle="1" w:styleId="P68B1DB1-FootnoteText38">
    <w:name w:val="P68B1DB1-FootnoteText38"/>
    <w:basedOn w:val="FootnoteText"/>
    <w:rsid w:val="00D61C6C"/>
    <w:pPr>
      <w:suppressAutoHyphens/>
    </w:pPr>
    <w:rPr>
      <w:rFonts w:eastAsia="Calibri"/>
      <w:lang w:val="en-US" w:eastAsia="zh-CN"/>
    </w:rPr>
  </w:style>
  <w:style w:type="paragraph" w:customStyle="1" w:styleId="StandardL9">
    <w:name w:val="Standard L9"/>
    <w:basedOn w:val="Normal"/>
    <w:next w:val="BodyText3"/>
    <w:rsid w:val="00D61C6C"/>
    <w:pPr>
      <w:numPr>
        <w:numId w:val="8"/>
      </w:numPr>
      <w:suppressAutoHyphens/>
      <w:spacing w:after="240"/>
      <w:jc w:val="both"/>
      <w:outlineLvl w:val="8"/>
    </w:pPr>
    <w:rPr>
      <w:rFonts w:eastAsia="Times New Roman"/>
      <w:szCs w:val="20"/>
      <w:lang w:val="en-US" w:eastAsia="zh-CN"/>
    </w:rPr>
  </w:style>
  <w:style w:type="paragraph" w:customStyle="1" w:styleId="StandardL8">
    <w:name w:val="Standard L8"/>
    <w:basedOn w:val="Normal"/>
    <w:next w:val="BodyText2"/>
    <w:rsid w:val="00D61C6C"/>
    <w:pPr>
      <w:suppressAutoHyphens/>
      <w:spacing w:after="240"/>
      <w:ind w:left="1080" w:hanging="360"/>
      <w:jc w:val="both"/>
      <w:outlineLvl w:val="7"/>
    </w:pPr>
    <w:rPr>
      <w:rFonts w:eastAsia="Times New Roman"/>
      <w:szCs w:val="20"/>
      <w:lang w:val="en-US" w:eastAsia="zh-CN"/>
    </w:rPr>
  </w:style>
  <w:style w:type="paragraph" w:customStyle="1" w:styleId="StandardL7">
    <w:name w:val="Standard L7"/>
    <w:basedOn w:val="Normal"/>
    <w:next w:val="Normal"/>
    <w:rsid w:val="00D61C6C"/>
    <w:pPr>
      <w:suppressAutoHyphens/>
      <w:spacing w:after="240"/>
      <w:ind w:left="1080" w:hanging="360"/>
      <w:jc w:val="both"/>
      <w:outlineLvl w:val="6"/>
    </w:pPr>
    <w:rPr>
      <w:rFonts w:eastAsia="Times New Roman"/>
      <w:szCs w:val="20"/>
      <w:lang w:val="en-US" w:eastAsia="zh-CN"/>
    </w:rPr>
  </w:style>
  <w:style w:type="paragraph" w:customStyle="1" w:styleId="StandardL6">
    <w:name w:val="Standard L6"/>
    <w:basedOn w:val="Normal"/>
    <w:next w:val="Normal"/>
    <w:rsid w:val="00D61C6C"/>
    <w:pPr>
      <w:suppressAutoHyphens/>
      <w:spacing w:after="240"/>
      <w:ind w:left="1080" w:hanging="360"/>
      <w:jc w:val="both"/>
      <w:outlineLvl w:val="5"/>
    </w:pPr>
    <w:rPr>
      <w:rFonts w:eastAsia="Times New Roman"/>
      <w:szCs w:val="20"/>
      <w:lang w:val="en-US" w:eastAsia="zh-CN"/>
    </w:rPr>
  </w:style>
  <w:style w:type="paragraph" w:customStyle="1" w:styleId="StandardL5">
    <w:name w:val="Standard L5"/>
    <w:basedOn w:val="Normal"/>
    <w:next w:val="Normal"/>
    <w:rsid w:val="00D61C6C"/>
    <w:pPr>
      <w:suppressAutoHyphens/>
      <w:spacing w:after="240"/>
      <w:ind w:left="1080" w:hanging="360"/>
      <w:jc w:val="both"/>
      <w:outlineLvl w:val="4"/>
    </w:pPr>
    <w:rPr>
      <w:rFonts w:eastAsia="Times New Roman"/>
      <w:szCs w:val="20"/>
      <w:lang w:val="en-US" w:eastAsia="zh-CN"/>
    </w:rPr>
  </w:style>
  <w:style w:type="paragraph" w:customStyle="1" w:styleId="StandardL4">
    <w:name w:val="Standard L4"/>
    <w:basedOn w:val="Normal"/>
    <w:next w:val="BodyText3"/>
    <w:rsid w:val="00D61C6C"/>
    <w:pPr>
      <w:suppressAutoHyphens/>
      <w:spacing w:after="240"/>
      <w:ind w:left="1080" w:hanging="360"/>
      <w:jc w:val="both"/>
      <w:outlineLvl w:val="3"/>
    </w:pPr>
    <w:rPr>
      <w:rFonts w:eastAsia="Times New Roman"/>
      <w:szCs w:val="20"/>
      <w:lang w:val="en-US" w:eastAsia="zh-CN"/>
    </w:rPr>
  </w:style>
  <w:style w:type="paragraph" w:customStyle="1" w:styleId="StandardL3">
    <w:name w:val="Standard L3"/>
    <w:basedOn w:val="Normal"/>
    <w:next w:val="BodyText2"/>
    <w:rsid w:val="00D61C6C"/>
    <w:pPr>
      <w:suppressAutoHyphens/>
      <w:spacing w:after="240"/>
      <w:ind w:left="1080" w:hanging="360"/>
      <w:jc w:val="both"/>
      <w:outlineLvl w:val="2"/>
    </w:pPr>
    <w:rPr>
      <w:rFonts w:eastAsia="Times New Roman"/>
      <w:szCs w:val="20"/>
      <w:lang w:val="en-US" w:eastAsia="zh-CN"/>
    </w:rPr>
  </w:style>
  <w:style w:type="paragraph" w:customStyle="1" w:styleId="StandardL2">
    <w:name w:val="Standard L2"/>
    <w:basedOn w:val="Normal"/>
    <w:next w:val="Normal"/>
    <w:rsid w:val="00D61C6C"/>
    <w:pPr>
      <w:suppressAutoHyphens/>
      <w:spacing w:after="240"/>
      <w:ind w:left="1080" w:hanging="360"/>
      <w:jc w:val="both"/>
      <w:outlineLvl w:val="1"/>
    </w:pPr>
    <w:rPr>
      <w:rFonts w:eastAsia="Times New Roman"/>
      <w:szCs w:val="20"/>
      <w:lang w:val="en-US" w:eastAsia="zh-CN"/>
    </w:rPr>
  </w:style>
  <w:style w:type="paragraph" w:customStyle="1" w:styleId="1">
    <w:name w:val="1"/>
    <w:basedOn w:val="Normal"/>
    <w:rsid w:val="00D61C6C"/>
    <w:pPr>
      <w:suppressAutoHyphens/>
      <w:spacing w:after="160" w:line="240" w:lineRule="exact"/>
      <w:jc w:val="both"/>
    </w:pPr>
    <w:rPr>
      <w:rFonts w:eastAsia="Times New Roman"/>
      <w:sz w:val="20"/>
      <w:szCs w:val="20"/>
      <w:vertAlign w:val="superscript"/>
      <w:lang w:val="en-US" w:eastAsia="zh-CN"/>
    </w:rPr>
  </w:style>
  <w:style w:type="paragraph" w:customStyle="1" w:styleId="TableContents">
    <w:name w:val="Table Contents"/>
    <w:basedOn w:val="Normal"/>
    <w:rsid w:val="00D61C6C"/>
    <w:pPr>
      <w:widowControl w:val="0"/>
      <w:suppressLineNumbers/>
      <w:suppressAutoHyphens/>
    </w:pPr>
    <w:rPr>
      <w:rFonts w:eastAsia="Times New Roman"/>
      <w:lang w:val="en-US" w:eastAsia="zh-CN"/>
    </w:rPr>
  </w:style>
  <w:style w:type="paragraph" w:customStyle="1" w:styleId="TableHeading">
    <w:name w:val="Table Heading"/>
    <w:basedOn w:val="TableContents"/>
    <w:rsid w:val="00D61C6C"/>
    <w:pPr>
      <w:jc w:val="center"/>
    </w:pPr>
    <w:rPr>
      <w:b/>
      <w:bCs/>
    </w:rPr>
  </w:style>
  <w:style w:type="paragraph" w:customStyle="1" w:styleId="FrameContents">
    <w:name w:val="Frame Contents"/>
    <w:basedOn w:val="Normal"/>
    <w:rsid w:val="00D61C6C"/>
    <w:pPr>
      <w:suppressAutoHyphens/>
    </w:pPr>
    <w:rPr>
      <w:rFonts w:eastAsia="Times New Roman"/>
      <w:lang w:val="en-US" w:eastAsia="zh-CN"/>
    </w:rPr>
  </w:style>
  <w:style w:type="character" w:customStyle="1" w:styleId="l5tlu1">
    <w:name w:val="l5tlu1"/>
    <w:rsid w:val="00D61C6C"/>
    <w:rPr>
      <w:b/>
      <w:bCs/>
      <w:color w:val="000000"/>
      <w:sz w:val="32"/>
      <w:szCs w:val="32"/>
    </w:rPr>
  </w:style>
  <w:style w:type="character" w:customStyle="1" w:styleId="salnttl">
    <w:name w:val="s_aln_ttl"/>
    <w:basedOn w:val="DefaultParagraphFont"/>
    <w:rsid w:val="00D61C6C"/>
  </w:style>
  <w:style w:type="character" w:customStyle="1" w:styleId="salnbdy">
    <w:name w:val="s_aln_bdy"/>
    <w:basedOn w:val="DefaultParagraphFont"/>
    <w:rsid w:val="00D61C6C"/>
  </w:style>
  <w:style w:type="table" w:customStyle="1" w:styleId="TableGrid5">
    <w:name w:val="Table Grid5"/>
    <w:basedOn w:val="TableNormal"/>
    <w:next w:val="TableGrid"/>
    <w:uiPriority w:val="39"/>
    <w:rsid w:val="00D61C6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litbdy">
    <w:name w:val="s_lit_bdy"/>
    <w:rsid w:val="00D61C6C"/>
  </w:style>
  <w:style w:type="character" w:customStyle="1" w:styleId="spar">
    <w:name w:val="s_par"/>
    <w:rsid w:val="00D61C6C"/>
  </w:style>
  <w:style w:type="character" w:customStyle="1" w:styleId="slgi">
    <w:name w:val="s_lgi"/>
    <w:rsid w:val="00D61C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688341">
      <w:bodyDiv w:val="1"/>
      <w:marLeft w:val="0"/>
      <w:marRight w:val="0"/>
      <w:marTop w:val="0"/>
      <w:marBottom w:val="0"/>
      <w:divBdr>
        <w:top w:val="none" w:sz="0" w:space="0" w:color="auto"/>
        <w:left w:val="none" w:sz="0" w:space="0" w:color="auto"/>
        <w:bottom w:val="none" w:sz="0" w:space="0" w:color="auto"/>
        <w:right w:val="none" w:sz="0" w:space="0" w:color="auto"/>
      </w:divBdr>
      <w:divsChild>
        <w:div w:id="136190436">
          <w:marLeft w:val="446"/>
          <w:marRight w:val="0"/>
          <w:marTop w:val="0"/>
          <w:marBottom w:val="0"/>
          <w:divBdr>
            <w:top w:val="none" w:sz="0" w:space="0" w:color="auto"/>
            <w:left w:val="none" w:sz="0" w:space="0" w:color="auto"/>
            <w:bottom w:val="none" w:sz="0" w:space="0" w:color="auto"/>
            <w:right w:val="none" w:sz="0" w:space="0" w:color="auto"/>
          </w:divBdr>
        </w:div>
        <w:div w:id="300044184">
          <w:marLeft w:val="446"/>
          <w:marRight w:val="0"/>
          <w:marTop w:val="0"/>
          <w:marBottom w:val="0"/>
          <w:divBdr>
            <w:top w:val="none" w:sz="0" w:space="0" w:color="auto"/>
            <w:left w:val="none" w:sz="0" w:space="0" w:color="auto"/>
            <w:bottom w:val="none" w:sz="0" w:space="0" w:color="auto"/>
            <w:right w:val="none" w:sz="0" w:space="0" w:color="auto"/>
          </w:divBdr>
        </w:div>
        <w:div w:id="1157846196">
          <w:marLeft w:val="446"/>
          <w:marRight w:val="0"/>
          <w:marTop w:val="0"/>
          <w:marBottom w:val="0"/>
          <w:divBdr>
            <w:top w:val="none" w:sz="0" w:space="0" w:color="auto"/>
            <w:left w:val="none" w:sz="0" w:space="0" w:color="auto"/>
            <w:bottom w:val="none" w:sz="0" w:space="0" w:color="auto"/>
            <w:right w:val="none" w:sz="0" w:space="0" w:color="auto"/>
          </w:divBdr>
        </w:div>
        <w:div w:id="1270355260">
          <w:marLeft w:val="446"/>
          <w:marRight w:val="0"/>
          <w:marTop w:val="0"/>
          <w:marBottom w:val="0"/>
          <w:divBdr>
            <w:top w:val="none" w:sz="0" w:space="0" w:color="auto"/>
            <w:left w:val="none" w:sz="0" w:space="0" w:color="auto"/>
            <w:bottom w:val="none" w:sz="0" w:space="0" w:color="auto"/>
            <w:right w:val="none" w:sz="0" w:space="0" w:color="auto"/>
          </w:divBdr>
        </w:div>
        <w:div w:id="1282612625">
          <w:marLeft w:val="446"/>
          <w:marRight w:val="0"/>
          <w:marTop w:val="0"/>
          <w:marBottom w:val="0"/>
          <w:divBdr>
            <w:top w:val="none" w:sz="0" w:space="0" w:color="auto"/>
            <w:left w:val="none" w:sz="0" w:space="0" w:color="auto"/>
            <w:bottom w:val="none" w:sz="0" w:space="0" w:color="auto"/>
            <w:right w:val="none" w:sz="0" w:space="0" w:color="auto"/>
          </w:divBdr>
        </w:div>
        <w:div w:id="1511022592">
          <w:marLeft w:val="446"/>
          <w:marRight w:val="0"/>
          <w:marTop w:val="0"/>
          <w:marBottom w:val="0"/>
          <w:divBdr>
            <w:top w:val="none" w:sz="0" w:space="0" w:color="auto"/>
            <w:left w:val="none" w:sz="0" w:space="0" w:color="auto"/>
            <w:bottom w:val="none" w:sz="0" w:space="0" w:color="auto"/>
            <w:right w:val="none" w:sz="0" w:space="0" w:color="auto"/>
          </w:divBdr>
        </w:div>
        <w:div w:id="2078238551">
          <w:marLeft w:val="446"/>
          <w:marRight w:val="0"/>
          <w:marTop w:val="0"/>
          <w:marBottom w:val="0"/>
          <w:divBdr>
            <w:top w:val="none" w:sz="0" w:space="0" w:color="auto"/>
            <w:left w:val="none" w:sz="0" w:space="0" w:color="auto"/>
            <w:bottom w:val="none" w:sz="0" w:space="0" w:color="auto"/>
            <w:right w:val="none" w:sz="0" w:space="0" w:color="auto"/>
          </w:divBdr>
        </w:div>
        <w:div w:id="2105222305">
          <w:marLeft w:val="446"/>
          <w:marRight w:val="0"/>
          <w:marTop w:val="0"/>
          <w:marBottom w:val="0"/>
          <w:divBdr>
            <w:top w:val="none" w:sz="0" w:space="0" w:color="auto"/>
            <w:left w:val="none" w:sz="0" w:space="0" w:color="auto"/>
            <w:bottom w:val="none" w:sz="0" w:space="0" w:color="auto"/>
            <w:right w:val="none" w:sz="0" w:space="0" w:color="auto"/>
          </w:divBdr>
        </w:div>
      </w:divsChild>
    </w:div>
    <w:div w:id="440495254">
      <w:bodyDiv w:val="1"/>
      <w:marLeft w:val="0"/>
      <w:marRight w:val="0"/>
      <w:marTop w:val="0"/>
      <w:marBottom w:val="0"/>
      <w:divBdr>
        <w:top w:val="none" w:sz="0" w:space="0" w:color="auto"/>
        <w:left w:val="none" w:sz="0" w:space="0" w:color="auto"/>
        <w:bottom w:val="none" w:sz="0" w:space="0" w:color="auto"/>
        <w:right w:val="none" w:sz="0" w:space="0" w:color="auto"/>
      </w:divBdr>
      <w:divsChild>
        <w:div w:id="423234521">
          <w:marLeft w:val="446"/>
          <w:marRight w:val="0"/>
          <w:marTop w:val="0"/>
          <w:marBottom w:val="0"/>
          <w:divBdr>
            <w:top w:val="none" w:sz="0" w:space="0" w:color="auto"/>
            <w:left w:val="none" w:sz="0" w:space="0" w:color="auto"/>
            <w:bottom w:val="none" w:sz="0" w:space="0" w:color="auto"/>
            <w:right w:val="none" w:sz="0" w:space="0" w:color="auto"/>
          </w:divBdr>
        </w:div>
        <w:div w:id="510221533">
          <w:marLeft w:val="446"/>
          <w:marRight w:val="0"/>
          <w:marTop w:val="0"/>
          <w:marBottom w:val="0"/>
          <w:divBdr>
            <w:top w:val="none" w:sz="0" w:space="0" w:color="auto"/>
            <w:left w:val="none" w:sz="0" w:space="0" w:color="auto"/>
            <w:bottom w:val="none" w:sz="0" w:space="0" w:color="auto"/>
            <w:right w:val="none" w:sz="0" w:space="0" w:color="auto"/>
          </w:divBdr>
        </w:div>
        <w:div w:id="740175255">
          <w:marLeft w:val="446"/>
          <w:marRight w:val="0"/>
          <w:marTop w:val="0"/>
          <w:marBottom w:val="0"/>
          <w:divBdr>
            <w:top w:val="none" w:sz="0" w:space="0" w:color="auto"/>
            <w:left w:val="none" w:sz="0" w:space="0" w:color="auto"/>
            <w:bottom w:val="none" w:sz="0" w:space="0" w:color="auto"/>
            <w:right w:val="none" w:sz="0" w:space="0" w:color="auto"/>
          </w:divBdr>
        </w:div>
        <w:div w:id="945113212">
          <w:marLeft w:val="446"/>
          <w:marRight w:val="0"/>
          <w:marTop w:val="0"/>
          <w:marBottom w:val="0"/>
          <w:divBdr>
            <w:top w:val="none" w:sz="0" w:space="0" w:color="auto"/>
            <w:left w:val="none" w:sz="0" w:space="0" w:color="auto"/>
            <w:bottom w:val="none" w:sz="0" w:space="0" w:color="auto"/>
            <w:right w:val="none" w:sz="0" w:space="0" w:color="auto"/>
          </w:divBdr>
        </w:div>
        <w:div w:id="1081486006">
          <w:marLeft w:val="446"/>
          <w:marRight w:val="0"/>
          <w:marTop w:val="0"/>
          <w:marBottom w:val="0"/>
          <w:divBdr>
            <w:top w:val="none" w:sz="0" w:space="0" w:color="auto"/>
            <w:left w:val="none" w:sz="0" w:space="0" w:color="auto"/>
            <w:bottom w:val="none" w:sz="0" w:space="0" w:color="auto"/>
            <w:right w:val="none" w:sz="0" w:space="0" w:color="auto"/>
          </w:divBdr>
        </w:div>
        <w:div w:id="1179395266">
          <w:marLeft w:val="446"/>
          <w:marRight w:val="0"/>
          <w:marTop w:val="0"/>
          <w:marBottom w:val="0"/>
          <w:divBdr>
            <w:top w:val="none" w:sz="0" w:space="0" w:color="auto"/>
            <w:left w:val="none" w:sz="0" w:space="0" w:color="auto"/>
            <w:bottom w:val="none" w:sz="0" w:space="0" w:color="auto"/>
            <w:right w:val="none" w:sz="0" w:space="0" w:color="auto"/>
          </w:divBdr>
        </w:div>
        <w:div w:id="1235319297">
          <w:marLeft w:val="446"/>
          <w:marRight w:val="0"/>
          <w:marTop w:val="0"/>
          <w:marBottom w:val="0"/>
          <w:divBdr>
            <w:top w:val="none" w:sz="0" w:space="0" w:color="auto"/>
            <w:left w:val="none" w:sz="0" w:space="0" w:color="auto"/>
            <w:bottom w:val="none" w:sz="0" w:space="0" w:color="auto"/>
            <w:right w:val="none" w:sz="0" w:space="0" w:color="auto"/>
          </w:divBdr>
        </w:div>
        <w:div w:id="1307275047">
          <w:marLeft w:val="446"/>
          <w:marRight w:val="0"/>
          <w:marTop w:val="0"/>
          <w:marBottom w:val="0"/>
          <w:divBdr>
            <w:top w:val="none" w:sz="0" w:space="0" w:color="auto"/>
            <w:left w:val="none" w:sz="0" w:space="0" w:color="auto"/>
            <w:bottom w:val="none" w:sz="0" w:space="0" w:color="auto"/>
            <w:right w:val="none" w:sz="0" w:space="0" w:color="auto"/>
          </w:divBdr>
        </w:div>
        <w:div w:id="1618875278">
          <w:marLeft w:val="446"/>
          <w:marRight w:val="0"/>
          <w:marTop w:val="0"/>
          <w:marBottom w:val="0"/>
          <w:divBdr>
            <w:top w:val="none" w:sz="0" w:space="0" w:color="auto"/>
            <w:left w:val="none" w:sz="0" w:space="0" w:color="auto"/>
            <w:bottom w:val="none" w:sz="0" w:space="0" w:color="auto"/>
            <w:right w:val="none" w:sz="0" w:space="0" w:color="auto"/>
          </w:divBdr>
        </w:div>
        <w:div w:id="1883663286">
          <w:marLeft w:val="446"/>
          <w:marRight w:val="0"/>
          <w:marTop w:val="0"/>
          <w:marBottom w:val="0"/>
          <w:divBdr>
            <w:top w:val="none" w:sz="0" w:space="0" w:color="auto"/>
            <w:left w:val="none" w:sz="0" w:space="0" w:color="auto"/>
            <w:bottom w:val="none" w:sz="0" w:space="0" w:color="auto"/>
            <w:right w:val="none" w:sz="0" w:space="0" w:color="auto"/>
          </w:divBdr>
        </w:div>
      </w:divsChild>
    </w:div>
    <w:div w:id="579024144">
      <w:bodyDiv w:val="1"/>
      <w:marLeft w:val="0"/>
      <w:marRight w:val="0"/>
      <w:marTop w:val="0"/>
      <w:marBottom w:val="0"/>
      <w:divBdr>
        <w:top w:val="none" w:sz="0" w:space="0" w:color="auto"/>
        <w:left w:val="none" w:sz="0" w:space="0" w:color="auto"/>
        <w:bottom w:val="none" w:sz="0" w:space="0" w:color="auto"/>
        <w:right w:val="none" w:sz="0" w:space="0" w:color="auto"/>
      </w:divBdr>
    </w:div>
    <w:div w:id="904532006">
      <w:bodyDiv w:val="1"/>
      <w:marLeft w:val="0"/>
      <w:marRight w:val="0"/>
      <w:marTop w:val="0"/>
      <w:marBottom w:val="0"/>
      <w:divBdr>
        <w:top w:val="none" w:sz="0" w:space="0" w:color="auto"/>
        <w:left w:val="none" w:sz="0" w:space="0" w:color="auto"/>
        <w:bottom w:val="none" w:sz="0" w:space="0" w:color="auto"/>
        <w:right w:val="none" w:sz="0" w:space="0" w:color="auto"/>
      </w:divBdr>
    </w:div>
    <w:div w:id="1196388569">
      <w:bodyDiv w:val="1"/>
      <w:marLeft w:val="0"/>
      <w:marRight w:val="0"/>
      <w:marTop w:val="0"/>
      <w:marBottom w:val="0"/>
      <w:divBdr>
        <w:top w:val="none" w:sz="0" w:space="0" w:color="auto"/>
        <w:left w:val="none" w:sz="0" w:space="0" w:color="auto"/>
        <w:bottom w:val="none" w:sz="0" w:space="0" w:color="auto"/>
        <w:right w:val="none" w:sz="0" w:space="0" w:color="auto"/>
      </w:divBdr>
    </w:div>
    <w:div w:id="1407191775">
      <w:bodyDiv w:val="1"/>
      <w:marLeft w:val="0"/>
      <w:marRight w:val="0"/>
      <w:marTop w:val="0"/>
      <w:marBottom w:val="0"/>
      <w:divBdr>
        <w:top w:val="none" w:sz="0" w:space="0" w:color="auto"/>
        <w:left w:val="none" w:sz="0" w:space="0" w:color="auto"/>
        <w:bottom w:val="none" w:sz="0" w:space="0" w:color="auto"/>
        <w:right w:val="none" w:sz="0" w:space="0" w:color="auto"/>
      </w:divBdr>
    </w:div>
    <w:div w:id="1481655415">
      <w:bodyDiv w:val="1"/>
      <w:marLeft w:val="0"/>
      <w:marRight w:val="0"/>
      <w:marTop w:val="0"/>
      <w:marBottom w:val="0"/>
      <w:divBdr>
        <w:top w:val="none" w:sz="0" w:space="0" w:color="auto"/>
        <w:left w:val="none" w:sz="0" w:space="0" w:color="auto"/>
        <w:bottom w:val="none" w:sz="0" w:space="0" w:color="auto"/>
        <w:right w:val="none" w:sz="0" w:space="0" w:color="auto"/>
      </w:divBdr>
    </w:div>
    <w:div w:id="1699308933">
      <w:bodyDiv w:val="1"/>
      <w:marLeft w:val="0"/>
      <w:marRight w:val="0"/>
      <w:marTop w:val="0"/>
      <w:marBottom w:val="0"/>
      <w:divBdr>
        <w:top w:val="none" w:sz="0" w:space="0" w:color="auto"/>
        <w:left w:val="none" w:sz="0" w:space="0" w:color="auto"/>
        <w:bottom w:val="none" w:sz="0" w:space="0" w:color="auto"/>
        <w:right w:val="none" w:sz="0" w:space="0" w:color="auto"/>
      </w:divBdr>
      <w:divsChild>
        <w:div w:id="151608820">
          <w:marLeft w:val="446"/>
          <w:marRight w:val="0"/>
          <w:marTop w:val="0"/>
          <w:marBottom w:val="0"/>
          <w:divBdr>
            <w:top w:val="none" w:sz="0" w:space="0" w:color="auto"/>
            <w:left w:val="none" w:sz="0" w:space="0" w:color="auto"/>
            <w:bottom w:val="none" w:sz="0" w:space="0" w:color="auto"/>
            <w:right w:val="none" w:sz="0" w:space="0" w:color="auto"/>
          </w:divBdr>
        </w:div>
        <w:div w:id="561066600">
          <w:marLeft w:val="446"/>
          <w:marRight w:val="0"/>
          <w:marTop w:val="0"/>
          <w:marBottom w:val="0"/>
          <w:divBdr>
            <w:top w:val="none" w:sz="0" w:space="0" w:color="auto"/>
            <w:left w:val="none" w:sz="0" w:space="0" w:color="auto"/>
            <w:bottom w:val="none" w:sz="0" w:space="0" w:color="auto"/>
            <w:right w:val="none" w:sz="0" w:space="0" w:color="auto"/>
          </w:divBdr>
        </w:div>
        <w:div w:id="1030955849">
          <w:marLeft w:val="446"/>
          <w:marRight w:val="0"/>
          <w:marTop w:val="0"/>
          <w:marBottom w:val="0"/>
          <w:divBdr>
            <w:top w:val="none" w:sz="0" w:space="0" w:color="auto"/>
            <w:left w:val="none" w:sz="0" w:space="0" w:color="auto"/>
            <w:bottom w:val="none" w:sz="0" w:space="0" w:color="auto"/>
            <w:right w:val="none" w:sz="0" w:space="0" w:color="auto"/>
          </w:divBdr>
        </w:div>
        <w:div w:id="1049065804">
          <w:marLeft w:val="446"/>
          <w:marRight w:val="0"/>
          <w:marTop w:val="0"/>
          <w:marBottom w:val="0"/>
          <w:divBdr>
            <w:top w:val="none" w:sz="0" w:space="0" w:color="auto"/>
            <w:left w:val="none" w:sz="0" w:space="0" w:color="auto"/>
            <w:bottom w:val="none" w:sz="0" w:space="0" w:color="auto"/>
            <w:right w:val="none" w:sz="0" w:space="0" w:color="auto"/>
          </w:divBdr>
        </w:div>
        <w:div w:id="1419518244">
          <w:marLeft w:val="446"/>
          <w:marRight w:val="0"/>
          <w:marTop w:val="0"/>
          <w:marBottom w:val="0"/>
          <w:divBdr>
            <w:top w:val="none" w:sz="0" w:space="0" w:color="auto"/>
            <w:left w:val="none" w:sz="0" w:space="0" w:color="auto"/>
            <w:bottom w:val="none" w:sz="0" w:space="0" w:color="auto"/>
            <w:right w:val="none" w:sz="0" w:space="0" w:color="auto"/>
          </w:divBdr>
        </w:div>
        <w:div w:id="1469664612">
          <w:marLeft w:val="446"/>
          <w:marRight w:val="0"/>
          <w:marTop w:val="0"/>
          <w:marBottom w:val="0"/>
          <w:divBdr>
            <w:top w:val="none" w:sz="0" w:space="0" w:color="auto"/>
            <w:left w:val="none" w:sz="0" w:space="0" w:color="auto"/>
            <w:bottom w:val="none" w:sz="0" w:space="0" w:color="auto"/>
            <w:right w:val="none" w:sz="0" w:space="0" w:color="auto"/>
          </w:divBdr>
        </w:div>
        <w:div w:id="1583680649">
          <w:marLeft w:val="446"/>
          <w:marRight w:val="0"/>
          <w:marTop w:val="0"/>
          <w:marBottom w:val="0"/>
          <w:divBdr>
            <w:top w:val="none" w:sz="0" w:space="0" w:color="auto"/>
            <w:left w:val="none" w:sz="0" w:space="0" w:color="auto"/>
            <w:bottom w:val="none" w:sz="0" w:space="0" w:color="auto"/>
            <w:right w:val="none" w:sz="0" w:space="0" w:color="auto"/>
          </w:divBdr>
        </w:div>
        <w:div w:id="1648239982">
          <w:marLeft w:val="446"/>
          <w:marRight w:val="0"/>
          <w:marTop w:val="0"/>
          <w:marBottom w:val="0"/>
          <w:divBdr>
            <w:top w:val="none" w:sz="0" w:space="0" w:color="auto"/>
            <w:left w:val="none" w:sz="0" w:space="0" w:color="auto"/>
            <w:bottom w:val="none" w:sz="0" w:space="0" w:color="auto"/>
            <w:right w:val="none" w:sz="0" w:space="0" w:color="auto"/>
          </w:divBdr>
        </w:div>
        <w:div w:id="1935431693">
          <w:marLeft w:val="446"/>
          <w:marRight w:val="0"/>
          <w:marTop w:val="0"/>
          <w:marBottom w:val="0"/>
          <w:divBdr>
            <w:top w:val="none" w:sz="0" w:space="0" w:color="auto"/>
            <w:left w:val="none" w:sz="0" w:space="0" w:color="auto"/>
            <w:bottom w:val="none" w:sz="0" w:space="0" w:color="auto"/>
            <w:right w:val="none" w:sz="0" w:space="0" w:color="auto"/>
          </w:divBdr>
        </w:div>
        <w:div w:id="1953319872">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raxess.gov.ro/ro/romania/reteaua-euraxess-romani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A551F1-4B7A-486A-BD5A-497A02167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4772</Words>
  <Characters>27202</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CONSILIUL</vt:lpstr>
    </vt:vector>
  </TitlesOfParts>
  <Company>pub</Company>
  <LinksUpToDate>false</LinksUpToDate>
  <CharactersWithSpaces>31911</CharactersWithSpaces>
  <SharedDoc>false</SharedDoc>
  <HLinks>
    <vt:vector size="216" baseType="variant">
      <vt:variant>
        <vt:i4>2687074</vt:i4>
      </vt:variant>
      <vt:variant>
        <vt:i4>183</vt:i4>
      </vt:variant>
      <vt:variant>
        <vt:i4>0</vt:i4>
      </vt:variant>
      <vt:variant>
        <vt:i4>5</vt:i4>
      </vt:variant>
      <vt:variant>
        <vt:lpwstr>https://www.euraxess.gov.ro/ro/romania/reteaua-euraxess-romania</vt:lpwstr>
      </vt:variant>
      <vt:variant>
        <vt:lpwstr/>
      </vt:variant>
      <vt:variant>
        <vt:i4>1835011</vt:i4>
      </vt:variant>
      <vt:variant>
        <vt:i4>180</vt:i4>
      </vt:variant>
      <vt:variant>
        <vt:i4>0</vt:i4>
      </vt:variant>
      <vt:variant>
        <vt:i4>5</vt:i4>
      </vt:variant>
      <vt:variant>
        <vt:lpwstr>https://euraxess.ec.europa.eu/jobs/hrs4r/awarded</vt:lpwstr>
      </vt:variant>
      <vt:variant>
        <vt:lpwstr/>
      </vt:variant>
      <vt:variant>
        <vt:i4>3080293</vt:i4>
      </vt:variant>
      <vt:variant>
        <vt:i4>177</vt:i4>
      </vt:variant>
      <vt:variant>
        <vt:i4>0</vt:i4>
      </vt:variant>
      <vt:variant>
        <vt:i4>5</vt:i4>
      </vt:variant>
      <vt:variant>
        <vt:lpwstr>https://www.edu.ro/sites/default/files/_fi%C8%99iere/Minister/2022/inv_superior/Lista_IOSUD_2022.pdf</vt:lpwstr>
      </vt:variant>
      <vt:variant>
        <vt:lpwstr/>
      </vt:variant>
      <vt:variant>
        <vt:i4>5964294</vt:i4>
      </vt:variant>
      <vt:variant>
        <vt:i4>174</vt:i4>
      </vt:variant>
      <vt:variant>
        <vt:i4>0</vt:i4>
      </vt:variant>
      <vt:variant>
        <vt:i4>5</vt:i4>
      </vt:variant>
      <vt:variant>
        <vt:lpwstr>https://www.edu.ro/instituții inv_superior de stat militare</vt:lpwstr>
      </vt:variant>
      <vt:variant>
        <vt:lpwstr/>
      </vt:variant>
      <vt:variant>
        <vt:i4>3014716</vt:i4>
      </vt:variant>
      <vt:variant>
        <vt:i4>171</vt:i4>
      </vt:variant>
      <vt:variant>
        <vt:i4>0</vt:i4>
      </vt:variant>
      <vt:variant>
        <vt:i4>5</vt:i4>
      </vt:variant>
      <vt:variant>
        <vt:lpwstr>https://www.edu.ro/sites/default/files/LISTA IISSC 2021.pdf</vt:lpwstr>
      </vt:variant>
      <vt:variant>
        <vt:lpwstr/>
      </vt:variant>
      <vt:variant>
        <vt:i4>7798791</vt:i4>
      </vt:variant>
      <vt:variant>
        <vt:i4>168</vt:i4>
      </vt:variant>
      <vt:variant>
        <vt:i4>0</vt:i4>
      </vt:variant>
      <vt:variant>
        <vt:i4>5</vt:i4>
      </vt:variant>
      <vt:variant>
        <vt:lpwstr>https://www.edu.ro/raport_metaranking_national_2021</vt:lpwstr>
      </vt:variant>
      <vt:variant>
        <vt:lpwstr/>
      </vt:variant>
      <vt:variant>
        <vt:i4>1900609</vt:i4>
      </vt:variant>
      <vt:variant>
        <vt:i4>165</vt:i4>
      </vt:variant>
      <vt:variant>
        <vt:i4>0</vt:i4>
      </vt:variant>
      <vt:variant>
        <vt:i4>5</vt:i4>
      </vt:variant>
      <vt:variant>
        <vt:lpwstr>https://www.edu.ro/sites/default/files/ANEXA_1_NOMENCLATOR_2017_2018_3 febr_2017.pdf</vt:lpwstr>
      </vt:variant>
      <vt:variant>
        <vt:lpwstr/>
      </vt:variant>
      <vt:variant>
        <vt:i4>3080293</vt:i4>
      </vt:variant>
      <vt:variant>
        <vt:i4>162</vt:i4>
      </vt:variant>
      <vt:variant>
        <vt:i4>0</vt:i4>
      </vt:variant>
      <vt:variant>
        <vt:i4>5</vt:i4>
      </vt:variant>
      <vt:variant>
        <vt:lpwstr>https://www.edu.ro/sites/default/files/_fi%C8%99iere/Minister/2022/inv_superior/Lista_IOSUD_2022.pdf</vt:lpwstr>
      </vt:variant>
      <vt:variant>
        <vt:lpwstr/>
      </vt:variant>
      <vt:variant>
        <vt:i4>4849730</vt:i4>
      </vt:variant>
      <vt:variant>
        <vt:i4>159</vt:i4>
      </vt:variant>
      <vt:variant>
        <vt:i4>0</vt:i4>
      </vt:variant>
      <vt:variant>
        <vt:i4>5</vt:i4>
      </vt:variant>
      <vt:variant>
        <vt:lpwstr>https://www.edu.ro/institutii-invatamant-superior</vt:lpwstr>
      </vt:variant>
      <vt:variant>
        <vt:lpwstr/>
      </vt:variant>
      <vt:variant>
        <vt:i4>4849730</vt:i4>
      </vt:variant>
      <vt:variant>
        <vt:i4>156</vt:i4>
      </vt:variant>
      <vt:variant>
        <vt:i4>0</vt:i4>
      </vt:variant>
      <vt:variant>
        <vt:i4>5</vt:i4>
      </vt:variant>
      <vt:variant>
        <vt:lpwstr>http://statistici.insse.ro:8077/tempo-online/</vt:lpwstr>
      </vt:variant>
      <vt:variant>
        <vt:lpwstr>/pages/tables/insse-table</vt:lpwstr>
      </vt:variant>
      <vt:variant>
        <vt:i4>8257586</vt:i4>
      </vt:variant>
      <vt:variant>
        <vt:i4>153</vt:i4>
      </vt:variant>
      <vt:variant>
        <vt:i4>0</vt:i4>
      </vt:variant>
      <vt:variant>
        <vt:i4>5</vt:i4>
      </vt:variant>
      <vt:variant>
        <vt:lpwstr>https://euraxess.ec.europa.eu/node/533841/</vt:lpwstr>
      </vt:variant>
      <vt:variant>
        <vt:lpwstr/>
      </vt:variant>
      <vt:variant>
        <vt:i4>1179700</vt:i4>
      </vt:variant>
      <vt:variant>
        <vt:i4>146</vt:i4>
      </vt:variant>
      <vt:variant>
        <vt:i4>0</vt:i4>
      </vt:variant>
      <vt:variant>
        <vt:i4>5</vt:i4>
      </vt:variant>
      <vt:variant>
        <vt:lpwstr/>
      </vt:variant>
      <vt:variant>
        <vt:lpwstr>_Toc109587477</vt:lpwstr>
      </vt:variant>
      <vt:variant>
        <vt:i4>1179700</vt:i4>
      </vt:variant>
      <vt:variant>
        <vt:i4>140</vt:i4>
      </vt:variant>
      <vt:variant>
        <vt:i4>0</vt:i4>
      </vt:variant>
      <vt:variant>
        <vt:i4>5</vt:i4>
      </vt:variant>
      <vt:variant>
        <vt:lpwstr/>
      </vt:variant>
      <vt:variant>
        <vt:lpwstr>_Toc109587476</vt:lpwstr>
      </vt:variant>
      <vt:variant>
        <vt:i4>1179700</vt:i4>
      </vt:variant>
      <vt:variant>
        <vt:i4>134</vt:i4>
      </vt:variant>
      <vt:variant>
        <vt:i4>0</vt:i4>
      </vt:variant>
      <vt:variant>
        <vt:i4>5</vt:i4>
      </vt:variant>
      <vt:variant>
        <vt:lpwstr/>
      </vt:variant>
      <vt:variant>
        <vt:lpwstr>_Toc109587475</vt:lpwstr>
      </vt:variant>
      <vt:variant>
        <vt:i4>1179700</vt:i4>
      </vt:variant>
      <vt:variant>
        <vt:i4>128</vt:i4>
      </vt:variant>
      <vt:variant>
        <vt:i4>0</vt:i4>
      </vt:variant>
      <vt:variant>
        <vt:i4>5</vt:i4>
      </vt:variant>
      <vt:variant>
        <vt:lpwstr/>
      </vt:variant>
      <vt:variant>
        <vt:lpwstr>_Toc109587474</vt:lpwstr>
      </vt:variant>
      <vt:variant>
        <vt:i4>1179700</vt:i4>
      </vt:variant>
      <vt:variant>
        <vt:i4>122</vt:i4>
      </vt:variant>
      <vt:variant>
        <vt:i4>0</vt:i4>
      </vt:variant>
      <vt:variant>
        <vt:i4>5</vt:i4>
      </vt:variant>
      <vt:variant>
        <vt:lpwstr/>
      </vt:variant>
      <vt:variant>
        <vt:lpwstr>_Toc109587473</vt:lpwstr>
      </vt:variant>
      <vt:variant>
        <vt:i4>1179700</vt:i4>
      </vt:variant>
      <vt:variant>
        <vt:i4>116</vt:i4>
      </vt:variant>
      <vt:variant>
        <vt:i4>0</vt:i4>
      </vt:variant>
      <vt:variant>
        <vt:i4>5</vt:i4>
      </vt:variant>
      <vt:variant>
        <vt:lpwstr/>
      </vt:variant>
      <vt:variant>
        <vt:lpwstr>_Toc109587472</vt:lpwstr>
      </vt:variant>
      <vt:variant>
        <vt:i4>1179700</vt:i4>
      </vt:variant>
      <vt:variant>
        <vt:i4>110</vt:i4>
      </vt:variant>
      <vt:variant>
        <vt:i4>0</vt:i4>
      </vt:variant>
      <vt:variant>
        <vt:i4>5</vt:i4>
      </vt:variant>
      <vt:variant>
        <vt:lpwstr/>
      </vt:variant>
      <vt:variant>
        <vt:lpwstr>_Toc109587471</vt:lpwstr>
      </vt:variant>
      <vt:variant>
        <vt:i4>1179700</vt:i4>
      </vt:variant>
      <vt:variant>
        <vt:i4>104</vt:i4>
      </vt:variant>
      <vt:variant>
        <vt:i4>0</vt:i4>
      </vt:variant>
      <vt:variant>
        <vt:i4>5</vt:i4>
      </vt:variant>
      <vt:variant>
        <vt:lpwstr/>
      </vt:variant>
      <vt:variant>
        <vt:lpwstr>_Toc109587470</vt:lpwstr>
      </vt:variant>
      <vt:variant>
        <vt:i4>1245236</vt:i4>
      </vt:variant>
      <vt:variant>
        <vt:i4>98</vt:i4>
      </vt:variant>
      <vt:variant>
        <vt:i4>0</vt:i4>
      </vt:variant>
      <vt:variant>
        <vt:i4>5</vt:i4>
      </vt:variant>
      <vt:variant>
        <vt:lpwstr/>
      </vt:variant>
      <vt:variant>
        <vt:lpwstr>_Toc109587469</vt:lpwstr>
      </vt:variant>
      <vt:variant>
        <vt:i4>1245236</vt:i4>
      </vt:variant>
      <vt:variant>
        <vt:i4>92</vt:i4>
      </vt:variant>
      <vt:variant>
        <vt:i4>0</vt:i4>
      </vt:variant>
      <vt:variant>
        <vt:i4>5</vt:i4>
      </vt:variant>
      <vt:variant>
        <vt:lpwstr/>
      </vt:variant>
      <vt:variant>
        <vt:lpwstr>_Toc109587468</vt:lpwstr>
      </vt:variant>
      <vt:variant>
        <vt:i4>1245236</vt:i4>
      </vt:variant>
      <vt:variant>
        <vt:i4>86</vt:i4>
      </vt:variant>
      <vt:variant>
        <vt:i4>0</vt:i4>
      </vt:variant>
      <vt:variant>
        <vt:i4>5</vt:i4>
      </vt:variant>
      <vt:variant>
        <vt:lpwstr/>
      </vt:variant>
      <vt:variant>
        <vt:lpwstr>_Toc109587467</vt:lpwstr>
      </vt:variant>
      <vt:variant>
        <vt:i4>1245236</vt:i4>
      </vt:variant>
      <vt:variant>
        <vt:i4>80</vt:i4>
      </vt:variant>
      <vt:variant>
        <vt:i4>0</vt:i4>
      </vt:variant>
      <vt:variant>
        <vt:i4>5</vt:i4>
      </vt:variant>
      <vt:variant>
        <vt:lpwstr/>
      </vt:variant>
      <vt:variant>
        <vt:lpwstr>_Toc109587466</vt:lpwstr>
      </vt:variant>
      <vt:variant>
        <vt:i4>1245236</vt:i4>
      </vt:variant>
      <vt:variant>
        <vt:i4>74</vt:i4>
      </vt:variant>
      <vt:variant>
        <vt:i4>0</vt:i4>
      </vt:variant>
      <vt:variant>
        <vt:i4>5</vt:i4>
      </vt:variant>
      <vt:variant>
        <vt:lpwstr/>
      </vt:variant>
      <vt:variant>
        <vt:lpwstr>_Toc109587465</vt:lpwstr>
      </vt:variant>
      <vt:variant>
        <vt:i4>1245236</vt:i4>
      </vt:variant>
      <vt:variant>
        <vt:i4>68</vt:i4>
      </vt:variant>
      <vt:variant>
        <vt:i4>0</vt:i4>
      </vt:variant>
      <vt:variant>
        <vt:i4>5</vt:i4>
      </vt:variant>
      <vt:variant>
        <vt:lpwstr/>
      </vt:variant>
      <vt:variant>
        <vt:lpwstr>_Toc109587464</vt:lpwstr>
      </vt:variant>
      <vt:variant>
        <vt:i4>1245236</vt:i4>
      </vt:variant>
      <vt:variant>
        <vt:i4>62</vt:i4>
      </vt:variant>
      <vt:variant>
        <vt:i4>0</vt:i4>
      </vt:variant>
      <vt:variant>
        <vt:i4>5</vt:i4>
      </vt:variant>
      <vt:variant>
        <vt:lpwstr/>
      </vt:variant>
      <vt:variant>
        <vt:lpwstr>_Toc109587463</vt:lpwstr>
      </vt:variant>
      <vt:variant>
        <vt:i4>1245236</vt:i4>
      </vt:variant>
      <vt:variant>
        <vt:i4>56</vt:i4>
      </vt:variant>
      <vt:variant>
        <vt:i4>0</vt:i4>
      </vt:variant>
      <vt:variant>
        <vt:i4>5</vt:i4>
      </vt:variant>
      <vt:variant>
        <vt:lpwstr/>
      </vt:variant>
      <vt:variant>
        <vt:lpwstr>_Toc109587462</vt:lpwstr>
      </vt:variant>
      <vt:variant>
        <vt:i4>1245236</vt:i4>
      </vt:variant>
      <vt:variant>
        <vt:i4>50</vt:i4>
      </vt:variant>
      <vt:variant>
        <vt:i4>0</vt:i4>
      </vt:variant>
      <vt:variant>
        <vt:i4>5</vt:i4>
      </vt:variant>
      <vt:variant>
        <vt:lpwstr/>
      </vt:variant>
      <vt:variant>
        <vt:lpwstr>_Toc109587461</vt:lpwstr>
      </vt:variant>
      <vt:variant>
        <vt:i4>1245236</vt:i4>
      </vt:variant>
      <vt:variant>
        <vt:i4>44</vt:i4>
      </vt:variant>
      <vt:variant>
        <vt:i4>0</vt:i4>
      </vt:variant>
      <vt:variant>
        <vt:i4>5</vt:i4>
      </vt:variant>
      <vt:variant>
        <vt:lpwstr/>
      </vt:variant>
      <vt:variant>
        <vt:lpwstr>_Toc109587460</vt:lpwstr>
      </vt:variant>
      <vt:variant>
        <vt:i4>1048628</vt:i4>
      </vt:variant>
      <vt:variant>
        <vt:i4>38</vt:i4>
      </vt:variant>
      <vt:variant>
        <vt:i4>0</vt:i4>
      </vt:variant>
      <vt:variant>
        <vt:i4>5</vt:i4>
      </vt:variant>
      <vt:variant>
        <vt:lpwstr/>
      </vt:variant>
      <vt:variant>
        <vt:lpwstr>_Toc109587459</vt:lpwstr>
      </vt:variant>
      <vt:variant>
        <vt:i4>1048628</vt:i4>
      </vt:variant>
      <vt:variant>
        <vt:i4>32</vt:i4>
      </vt:variant>
      <vt:variant>
        <vt:i4>0</vt:i4>
      </vt:variant>
      <vt:variant>
        <vt:i4>5</vt:i4>
      </vt:variant>
      <vt:variant>
        <vt:lpwstr/>
      </vt:variant>
      <vt:variant>
        <vt:lpwstr>_Toc109587458</vt:lpwstr>
      </vt:variant>
      <vt:variant>
        <vt:i4>1048628</vt:i4>
      </vt:variant>
      <vt:variant>
        <vt:i4>26</vt:i4>
      </vt:variant>
      <vt:variant>
        <vt:i4>0</vt:i4>
      </vt:variant>
      <vt:variant>
        <vt:i4>5</vt:i4>
      </vt:variant>
      <vt:variant>
        <vt:lpwstr/>
      </vt:variant>
      <vt:variant>
        <vt:lpwstr>_Toc109587457</vt:lpwstr>
      </vt:variant>
      <vt:variant>
        <vt:i4>1048628</vt:i4>
      </vt:variant>
      <vt:variant>
        <vt:i4>20</vt:i4>
      </vt:variant>
      <vt:variant>
        <vt:i4>0</vt:i4>
      </vt:variant>
      <vt:variant>
        <vt:i4>5</vt:i4>
      </vt:variant>
      <vt:variant>
        <vt:lpwstr/>
      </vt:variant>
      <vt:variant>
        <vt:lpwstr>_Toc109587456</vt:lpwstr>
      </vt:variant>
      <vt:variant>
        <vt:i4>1048628</vt:i4>
      </vt:variant>
      <vt:variant>
        <vt:i4>14</vt:i4>
      </vt:variant>
      <vt:variant>
        <vt:i4>0</vt:i4>
      </vt:variant>
      <vt:variant>
        <vt:i4>5</vt:i4>
      </vt:variant>
      <vt:variant>
        <vt:lpwstr/>
      </vt:variant>
      <vt:variant>
        <vt:lpwstr>_Toc109587455</vt:lpwstr>
      </vt:variant>
      <vt:variant>
        <vt:i4>1048628</vt:i4>
      </vt:variant>
      <vt:variant>
        <vt:i4>8</vt:i4>
      </vt:variant>
      <vt:variant>
        <vt:i4>0</vt:i4>
      </vt:variant>
      <vt:variant>
        <vt:i4>5</vt:i4>
      </vt:variant>
      <vt:variant>
        <vt:lpwstr/>
      </vt:variant>
      <vt:variant>
        <vt:lpwstr>_Toc109587454</vt:lpwstr>
      </vt:variant>
      <vt:variant>
        <vt:i4>1048628</vt:i4>
      </vt:variant>
      <vt:variant>
        <vt:i4>2</vt:i4>
      </vt:variant>
      <vt:variant>
        <vt:i4>0</vt:i4>
      </vt:variant>
      <vt:variant>
        <vt:i4>5</vt:i4>
      </vt:variant>
      <vt:variant>
        <vt:lpwstr/>
      </vt:variant>
      <vt:variant>
        <vt:lpwstr>_Toc109587453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CONSILIUL</dc:title>
  <dc:subject/>
  <dc:creator>Radoi Antonio</dc:creator>
  <cp:keywords/>
  <cp:lastModifiedBy>Malina Teglas</cp:lastModifiedBy>
  <cp:revision>2</cp:revision>
  <cp:lastPrinted>2022-09-30T13:13:00Z</cp:lastPrinted>
  <dcterms:created xsi:type="dcterms:W3CDTF">2022-10-07T08:39:00Z</dcterms:created>
  <dcterms:modified xsi:type="dcterms:W3CDTF">2022-10-07T08:39:00Z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6227d492375c117ade9570f51b39afba3ebd8a6a586a1a8616cd987ee0c41de2</vt:lpwstr>
  </property>
</Properties>
</file>